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4E526A3" w14:textId="77777777" w:rsidR="00A17B20" w:rsidRPr="00D926D5" w:rsidRDefault="00AF09C1">
      <w:pPr>
        <w:pStyle w:val="Titel"/>
        <w:rPr>
          <w:lang w:val="de-DE"/>
        </w:rPr>
      </w:pPr>
      <w:r w:rsidRPr="00D926D5">
        <w:rPr>
          <w:lang w:val="de-DE"/>
        </w:rPr>
        <w:t>CAWT -</w:t>
      </w:r>
      <w:r w:rsidR="00A17B20" w:rsidRPr="00D926D5">
        <w:rPr>
          <w:lang w:val="de-DE"/>
        </w:rPr>
        <w:t xml:space="preserve"> C</w:t>
      </w:r>
      <w:r w:rsidR="00A17B20" w:rsidRPr="00D926D5">
        <w:rPr>
          <w:b w:val="0"/>
          <w:lang w:val="de-DE"/>
        </w:rPr>
        <w:t>OM</w:t>
      </w:r>
      <w:r w:rsidR="00A17B20" w:rsidRPr="00D926D5">
        <w:rPr>
          <w:lang w:val="de-DE"/>
        </w:rPr>
        <w:t xml:space="preserve"> A</w:t>
      </w:r>
      <w:r w:rsidR="00A17B20" w:rsidRPr="00D926D5">
        <w:rPr>
          <w:b w:val="0"/>
          <w:lang w:val="de-DE"/>
        </w:rPr>
        <w:t>utomation</w:t>
      </w:r>
      <w:r w:rsidR="00A17B20" w:rsidRPr="00D926D5">
        <w:rPr>
          <w:lang w:val="de-DE"/>
        </w:rPr>
        <w:t xml:space="preserve"> W</w:t>
      </w:r>
      <w:r w:rsidR="00A17B20" w:rsidRPr="00D926D5">
        <w:rPr>
          <w:b w:val="0"/>
          <w:lang w:val="de-DE"/>
        </w:rPr>
        <w:t>ith</w:t>
      </w:r>
      <w:r w:rsidR="00A17B20" w:rsidRPr="00D926D5">
        <w:rPr>
          <w:lang w:val="de-DE"/>
        </w:rPr>
        <w:t xml:space="preserve"> T</w:t>
      </w:r>
      <w:r w:rsidR="00A17B20" w:rsidRPr="00D926D5">
        <w:rPr>
          <w:b w:val="0"/>
          <w:lang w:val="de-DE"/>
        </w:rPr>
        <w:t>cl</w:t>
      </w:r>
    </w:p>
    <w:sdt>
      <w:sdtPr>
        <w:id w:val="437487860"/>
        <w:docPartObj>
          <w:docPartGallery w:val="Table of Contents"/>
          <w:docPartUnique/>
        </w:docPartObj>
      </w:sdtPr>
      <w:sdtEndPr>
        <w:rPr>
          <w:b/>
          <w:bCs/>
        </w:rPr>
      </w:sdtEndPr>
      <w:sdtContent>
        <w:p w14:paraId="560814D4" w14:textId="77777777" w:rsidR="00D926D5" w:rsidRPr="00D926D5" w:rsidRDefault="00D926D5" w:rsidP="00D926D5">
          <w:pPr>
            <w:rPr>
              <w:sz w:val="16"/>
              <w:szCs w:val="16"/>
            </w:rPr>
          </w:pPr>
        </w:p>
        <w:p w14:paraId="6D799FA6" w14:textId="25A2CF6A" w:rsidR="00E57160" w:rsidRDefault="00D926D5">
          <w:pPr>
            <w:pStyle w:val="Verzeichnis1"/>
            <w:tabs>
              <w:tab w:val="left" w:pos="440"/>
              <w:tab w:val="right" w:leader="dot" w:pos="9344"/>
            </w:tabs>
            <w:rPr>
              <w:rFonts w:asciiTheme="minorHAnsi" w:eastAsiaTheme="minorEastAsia" w:hAnsiTheme="minorHAnsi" w:cstheme="minorBidi"/>
              <w:b w:val="0"/>
              <w:bCs w:val="0"/>
              <w:caps w:val="0"/>
              <w:noProof/>
              <w:kern w:val="2"/>
              <w:sz w:val="24"/>
              <w:lang w:val="de-DE" w:eastAsia="de-DE"/>
              <w14:ligatures w14:val="standardContextual"/>
            </w:rPr>
          </w:pPr>
          <w:r>
            <w:fldChar w:fldCharType="begin"/>
          </w:r>
          <w:r>
            <w:instrText xml:space="preserve"> TOC \o "1-3" \h \z \u </w:instrText>
          </w:r>
          <w:r>
            <w:fldChar w:fldCharType="separate"/>
          </w:r>
          <w:hyperlink w:anchor="_Toc203256461" w:history="1">
            <w:r w:rsidR="00E57160" w:rsidRPr="00402394">
              <w:rPr>
                <w:rStyle w:val="Hyperlink"/>
                <w:noProof/>
              </w:rPr>
              <w:t>1</w:t>
            </w:r>
            <w:r w:rsidR="00E57160">
              <w:rPr>
                <w:rFonts w:asciiTheme="minorHAnsi" w:eastAsiaTheme="minorEastAsia" w:hAnsiTheme="minorHAnsi" w:cstheme="minorBidi"/>
                <w:b w:val="0"/>
                <w:bCs w:val="0"/>
                <w:caps w:val="0"/>
                <w:noProof/>
                <w:kern w:val="2"/>
                <w:sz w:val="24"/>
                <w:lang w:val="de-DE" w:eastAsia="de-DE"/>
                <w14:ligatures w14:val="standardContextual"/>
              </w:rPr>
              <w:tab/>
            </w:r>
            <w:r w:rsidR="00E57160" w:rsidRPr="00402394">
              <w:rPr>
                <w:rStyle w:val="Hyperlink"/>
                <w:noProof/>
              </w:rPr>
              <w:t>Introduction</w:t>
            </w:r>
            <w:r w:rsidR="00E57160">
              <w:rPr>
                <w:noProof/>
                <w:webHidden/>
              </w:rPr>
              <w:tab/>
            </w:r>
            <w:r w:rsidR="00E57160">
              <w:rPr>
                <w:noProof/>
                <w:webHidden/>
              </w:rPr>
              <w:fldChar w:fldCharType="begin"/>
            </w:r>
            <w:r w:rsidR="00E57160">
              <w:rPr>
                <w:noProof/>
                <w:webHidden/>
              </w:rPr>
              <w:instrText xml:space="preserve"> PAGEREF _Toc203256461 \h </w:instrText>
            </w:r>
            <w:r w:rsidR="00E57160">
              <w:rPr>
                <w:noProof/>
                <w:webHidden/>
              </w:rPr>
            </w:r>
            <w:r w:rsidR="00E57160">
              <w:rPr>
                <w:noProof/>
                <w:webHidden/>
              </w:rPr>
              <w:fldChar w:fldCharType="separate"/>
            </w:r>
            <w:r w:rsidR="00E57160">
              <w:rPr>
                <w:noProof/>
                <w:webHidden/>
              </w:rPr>
              <w:t>2</w:t>
            </w:r>
            <w:r w:rsidR="00E57160">
              <w:rPr>
                <w:noProof/>
                <w:webHidden/>
              </w:rPr>
              <w:fldChar w:fldCharType="end"/>
            </w:r>
          </w:hyperlink>
        </w:p>
        <w:p w14:paraId="6DEEA3CE" w14:textId="66C415E7"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62" w:history="1">
            <w:r w:rsidRPr="00402394">
              <w:rPr>
                <w:rStyle w:val="Hyperlink"/>
                <w:noProof/>
              </w:rPr>
              <w:t>1.1</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Architecture overview</w:t>
            </w:r>
            <w:r>
              <w:rPr>
                <w:noProof/>
                <w:webHidden/>
              </w:rPr>
              <w:tab/>
            </w:r>
            <w:r>
              <w:rPr>
                <w:noProof/>
                <w:webHidden/>
              </w:rPr>
              <w:fldChar w:fldCharType="begin"/>
            </w:r>
            <w:r>
              <w:rPr>
                <w:noProof/>
                <w:webHidden/>
              </w:rPr>
              <w:instrText xml:space="preserve"> PAGEREF _Toc203256462 \h </w:instrText>
            </w:r>
            <w:r>
              <w:rPr>
                <w:noProof/>
                <w:webHidden/>
              </w:rPr>
            </w:r>
            <w:r>
              <w:rPr>
                <w:noProof/>
                <w:webHidden/>
              </w:rPr>
              <w:fldChar w:fldCharType="separate"/>
            </w:r>
            <w:r>
              <w:rPr>
                <w:noProof/>
                <w:webHidden/>
              </w:rPr>
              <w:t>2</w:t>
            </w:r>
            <w:r>
              <w:rPr>
                <w:noProof/>
                <w:webHidden/>
              </w:rPr>
              <w:fldChar w:fldCharType="end"/>
            </w:r>
          </w:hyperlink>
        </w:p>
        <w:p w14:paraId="770F0374" w14:textId="277605E8"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63" w:history="1">
            <w:r w:rsidRPr="00402394">
              <w:rPr>
                <w:rStyle w:val="Hyperlink"/>
                <w:noProof/>
              </w:rPr>
              <w:t>1.2</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Dependencies</w:t>
            </w:r>
            <w:r>
              <w:rPr>
                <w:noProof/>
                <w:webHidden/>
              </w:rPr>
              <w:tab/>
            </w:r>
            <w:r>
              <w:rPr>
                <w:noProof/>
                <w:webHidden/>
              </w:rPr>
              <w:fldChar w:fldCharType="begin"/>
            </w:r>
            <w:r>
              <w:rPr>
                <w:noProof/>
                <w:webHidden/>
              </w:rPr>
              <w:instrText xml:space="preserve"> PAGEREF _Toc203256463 \h </w:instrText>
            </w:r>
            <w:r>
              <w:rPr>
                <w:noProof/>
                <w:webHidden/>
              </w:rPr>
            </w:r>
            <w:r>
              <w:rPr>
                <w:noProof/>
                <w:webHidden/>
              </w:rPr>
              <w:fldChar w:fldCharType="separate"/>
            </w:r>
            <w:r>
              <w:rPr>
                <w:noProof/>
                <w:webHidden/>
              </w:rPr>
              <w:t>3</w:t>
            </w:r>
            <w:r>
              <w:rPr>
                <w:noProof/>
                <w:webHidden/>
              </w:rPr>
              <w:fldChar w:fldCharType="end"/>
            </w:r>
          </w:hyperlink>
        </w:p>
        <w:p w14:paraId="16046F75" w14:textId="625E2A43"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64" w:history="1">
            <w:r w:rsidRPr="00402394">
              <w:rPr>
                <w:rStyle w:val="Hyperlink"/>
                <w:noProof/>
              </w:rPr>
              <w:t>1.3</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Installation and Usage</w:t>
            </w:r>
            <w:r>
              <w:rPr>
                <w:noProof/>
                <w:webHidden/>
              </w:rPr>
              <w:tab/>
            </w:r>
            <w:r>
              <w:rPr>
                <w:noProof/>
                <w:webHidden/>
              </w:rPr>
              <w:fldChar w:fldCharType="begin"/>
            </w:r>
            <w:r>
              <w:rPr>
                <w:noProof/>
                <w:webHidden/>
              </w:rPr>
              <w:instrText xml:space="preserve"> PAGEREF _Toc203256464 \h </w:instrText>
            </w:r>
            <w:r>
              <w:rPr>
                <w:noProof/>
                <w:webHidden/>
              </w:rPr>
            </w:r>
            <w:r>
              <w:rPr>
                <w:noProof/>
                <w:webHidden/>
              </w:rPr>
              <w:fldChar w:fldCharType="separate"/>
            </w:r>
            <w:r>
              <w:rPr>
                <w:noProof/>
                <w:webHidden/>
              </w:rPr>
              <w:t>3</w:t>
            </w:r>
            <w:r>
              <w:rPr>
                <w:noProof/>
                <w:webHidden/>
              </w:rPr>
              <w:fldChar w:fldCharType="end"/>
            </w:r>
          </w:hyperlink>
        </w:p>
        <w:p w14:paraId="433487C9" w14:textId="74074C83" w:rsidR="00E57160" w:rsidRDefault="00E57160">
          <w:pPr>
            <w:pStyle w:val="Verzeichnis1"/>
            <w:tabs>
              <w:tab w:val="left" w:pos="440"/>
              <w:tab w:val="right" w:leader="dot" w:pos="9344"/>
            </w:tabs>
            <w:rPr>
              <w:rFonts w:asciiTheme="minorHAnsi" w:eastAsiaTheme="minorEastAsia" w:hAnsiTheme="minorHAnsi" w:cstheme="minorBidi"/>
              <w:b w:val="0"/>
              <w:bCs w:val="0"/>
              <w:caps w:val="0"/>
              <w:noProof/>
              <w:kern w:val="2"/>
              <w:sz w:val="24"/>
              <w:lang w:val="de-DE" w:eastAsia="de-DE"/>
              <w14:ligatures w14:val="standardContextual"/>
            </w:rPr>
          </w:pPr>
          <w:hyperlink w:anchor="_Toc203256465" w:history="1">
            <w:r w:rsidRPr="00402394">
              <w:rPr>
                <w:rStyle w:val="Hyperlink"/>
                <w:noProof/>
              </w:rPr>
              <w:t>2</w:t>
            </w:r>
            <w:r>
              <w:rPr>
                <w:rFonts w:asciiTheme="minorHAnsi" w:eastAsiaTheme="minorEastAsia" w:hAnsiTheme="minorHAnsi" w:cstheme="minorBidi"/>
                <w:b w:val="0"/>
                <w:bCs w:val="0"/>
                <w:caps w:val="0"/>
                <w:noProof/>
                <w:kern w:val="2"/>
                <w:sz w:val="24"/>
                <w:lang w:val="de-DE" w:eastAsia="de-DE"/>
                <w14:ligatures w14:val="standardContextual"/>
              </w:rPr>
              <w:tab/>
            </w:r>
            <w:r w:rsidRPr="00402394">
              <w:rPr>
                <w:rStyle w:val="Hyperlink"/>
                <w:noProof/>
              </w:rPr>
              <w:t>Packages in Detail</w:t>
            </w:r>
            <w:r>
              <w:rPr>
                <w:noProof/>
                <w:webHidden/>
              </w:rPr>
              <w:tab/>
            </w:r>
            <w:r>
              <w:rPr>
                <w:noProof/>
                <w:webHidden/>
              </w:rPr>
              <w:fldChar w:fldCharType="begin"/>
            </w:r>
            <w:r>
              <w:rPr>
                <w:noProof/>
                <w:webHidden/>
              </w:rPr>
              <w:instrText xml:space="preserve"> PAGEREF _Toc203256465 \h </w:instrText>
            </w:r>
            <w:r>
              <w:rPr>
                <w:noProof/>
                <w:webHidden/>
              </w:rPr>
            </w:r>
            <w:r>
              <w:rPr>
                <w:noProof/>
                <w:webHidden/>
              </w:rPr>
              <w:fldChar w:fldCharType="separate"/>
            </w:r>
            <w:r>
              <w:rPr>
                <w:noProof/>
                <w:webHidden/>
              </w:rPr>
              <w:t>5</w:t>
            </w:r>
            <w:r>
              <w:rPr>
                <w:noProof/>
                <w:webHidden/>
              </w:rPr>
              <w:fldChar w:fldCharType="end"/>
            </w:r>
          </w:hyperlink>
        </w:p>
        <w:p w14:paraId="514A1145" w14:textId="7C5B422A"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66" w:history="1">
            <w:r w:rsidRPr="00402394">
              <w:rPr>
                <w:rStyle w:val="Hyperlink"/>
                <w:noProof/>
              </w:rPr>
              <w:t>2.1</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CawtCore: Basic automation functionality</w:t>
            </w:r>
            <w:r>
              <w:rPr>
                <w:noProof/>
                <w:webHidden/>
              </w:rPr>
              <w:tab/>
            </w:r>
            <w:r>
              <w:rPr>
                <w:noProof/>
                <w:webHidden/>
              </w:rPr>
              <w:fldChar w:fldCharType="begin"/>
            </w:r>
            <w:r>
              <w:rPr>
                <w:noProof/>
                <w:webHidden/>
              </w:rPr>
              <w:instrText xml:space="preserve"> PAGEREF _Toc203256466 \h </w:instrText>
            </w:r>
            <w:r>
              <w:rPr>
                <w:noProof/>
                <w:webHidden/>
              </w:rPr>
            </w:r>
            <w:r>
              <w:rPr>
                <w:noProof/>
                <w:webHidden/>
              </w:rPr>
              <w:fldChar w:fldCharType="separate"/>
            </w:r>
            <w:r>
              <w:rPr>
                <w:noProof/>
                <w:webHidden/>
              </w:rPr>
              <w:t>5</w:t>
            </w:r>
            <w:r>
              <w:rPr>
                <w:noProof/>
                <w:webHidden/>
              </w:rPr>
              <w:fldChar w:fldCharType="end"/>
            </w:r>
          </w:hyperlink>
        </w:p>
        <w:p w14:paraId="21856972" w14:textId="108C6711"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67" w:history="1">
            <w:r w:rsidRPr="00402394">
              <w:rPr>
                <w:rStyle w:val="Hyperlink"/>
                <w:noProof/>
              </w:rPr>
              <w:t>2.2</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CawtOffice: Basic Microsoft Office automation functionality</w:t>
            </w:r>
            <w:r>
              <w:rPr>
                <w:noProof/>
                <w:webHidden/>
              </w:rPr>
              <w:tab/>
            </w:r>
            <w:r>
              <w:rPr>
                <w:noProof/>
                <w:webHidden/>
              </w:rPr>
              <w:fldChar w:fldCharType="begin"/>
            </w:r>
            <w:r>
              <w:rPr>
                <w:noProof/>
                <w:webHidden/>
              </w:rPr>
              <w:instrText xml:space="preserve"> PAGEREF _Toc203256467 \h </w:instrText>
            </w:r>
            <w:r>
              <w:rPr>
                <w:noProof/>
                <w:webHidden/>
              </w:rPr>
            </w:r>
            <w:r>
              <w:rPr>
                <w:noProof/>
                <w:webHidden/>
              </w:rPr>
              <w:fldChar w:fldCharType="separate"/>
            </w:r>
            <w:r>
              <w:rPr>
                <w:noProof/>
                <w:webHidden/>
              </w:rPr>
              <w:t>6</w:t>
            </w:r>
            <w:r>
              <w:rPr>
                <w:noProof/>
                <w:webHidden/>
              </w:rPr>
              <w:fldChar w:fldCharType="end"/>
            </w:r>
          </w:hyperlink>
        </w:p>
        <w:p w14:paraId="162B0B0A" w14:textId="33F82754"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68" w:history="1">
            <w:r w:rsidRPr="00402394">
              <w:rPr>
                <w:rStyle w:val="Hyperlink"/>
                <w:noProof/>
              </w:rPr>
              <w:t>2.3</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CawtEarth: Automation for Google Earth</w:t>
            </w:r>
            <w:r>
              <w:rPr>
                <w:noProof/>
                <w:webHidden/>
              </w:rPr>
              <w:tab/>
            </w:r>
            <w:r>
              <w:rPr>
                <w:noProof/>
                <w:webHidden/>
              </w:rPr>
              <w:fldChar w:fldCharType="begin"/>
            </w:r>
            <w:r>
              <w:rPr>
                <w:noProof/>
                <w:webHidden/>
              </w:rPr>
              <w:instrText xml:space="preserve"> PAGEREF _Toc203256468 \h </w:instrText>
            </w:r>
            <w:r>
              <w:rPr>
                <w:noProof/>
                <w:webHidden/>
              </w:rPr>
            </w:r>
            <w:r>
              <w:rPr>
                <w:noProof/>
                <w:webHidden/>
              </w:rPr>
              <w:fldChar w:fldCharType="separate"/>
            </w:r>
            <w:r>
              <w:rPr>
                <w:noProof/>
                <w:webHidden/>
              </w:rPr>
              <w:t>7</w:t>
            </w:r>
            <w:r>
              <w:rPr>
                <w:noProof/>
                <w:webHidden/>
              </w:rPr>
              <w:fldChar w:fldCharType="end"/>
            </w:r>
          </w:hyperlink>
        </w:p>
        <w:p w14:paraId="0C534332" w14:textId="56BEF68A"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69" w:history="1">
            <w:r w:rsidRPr="00402394">
              <w:rPr>
                <w:rStyle w:val="Hyperlink"/>
                <w:noProof/>
              </w:rPr>
              <w:t>2.4</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CawtExcel: Automation for Microsoft Excel</w:t>
            </w:r>
            <w:r>
              <w:rPr>
                <w:noProof/>
                <w:webHidden/>
              </w:rPr>
              <w:tab/>
            </w:r>
            <w:r>
              <w:rPr>
                <w:noProof/>
                <w:webHidden/>
              </w:rPr>
              <w:fldChar w:fldCharType="begin"/>
            </w:r>
            <w:r>
              <w:rPr>
                <w:noProof/>
                <w:webHidden/>
              </w:rPr>
              <w:instrText xml:space="preserve"> PAGEREF _Toc203256469 \h </w:instrText>
            </w:r>
            <w:r>
              <w:rPr>
                <w:noProof/>
                <w:webHidden/>
              </w:rPr>
            </w:r>
            <w:r>
              <w:rPr>
                <w:noProof/>
                <w:webHidden/>
              </w:rPr>
              <w:fldChar w:fldCharType="separate"/>
            </w:r>
            <w:r>
              <w:rPr>
                <w:noProof/>
                <w:webHidden/>
              </w:rPr>
              <w:t>8</w:t>
            </w:r>
            <w:r>
              <w:rPr>
                <w:noProof/>
                <w:webHidden/>
              </w:rPr>
              <w:fldChar w:fldCharType="end"/>
            </w:r>
          </w:hyperlink>
        </w:p>
        <w:p w14:paraId="7145905B" w14:textId="12255110" w:rsidR="00E57160" w:rsidRDefault="00E57160">
          <w:pPr>
            <w:pStyle w:val="Verzeichnis3"/>
            <w:tabs>
              <w:tab w:val="left" w:pos="1200"/>
              <w:tab w:val="right" w:leader="dot" w:pos="9344"/>
            </w:tabs>
            <w:rPr>
              <w:rFonts w:asciiTheme="minorHAnsi" w:eastAsiaTheme="minorEastAsia" w:hAnsiTheme="minorHAnsi" w:cstheme="minorBidi"/>
              <w:i w:val="0"/>
              <w:iCs w:val="0"/>
              <w:noProof/>
              <w:kern w:val="2"/>
              <w:sz w:val="24"/>
              <w:lang w:val="de-DE" w:eastAsia="de-DE"/>
              <w14:ligatures w14:val="standardContextual"/>
            </w:rPr>
          </w:pPr>
          <w:hyperlink w:anchor="_Toc203256470" w:history="1">
            <w:r w:rsidRPr="00402394">
              <w:rPr>
                <w:rStyle w:val="Hyperlink"/>
                <w:noProof/>
              </w:rPr>
              <w:t>2.4.1</w:t>
            </w:r>
            <w:r>
              <w:rPr>
                <w:rFonts w:asciiTheme="minorHAnsi" w:eastAsiaTheme="minorEastAsia" w:hAnsiTheme="minorHAnsi" w:cstheme="minorBidi"/>
                <w:i w:val="0"/>
                <w:iCs w:val="0"/>
                <w:noProof/>
                <w:kern w:val="2"/>
                <w:sz w:val="24"/>
                <w:lang w:val="de-DE" w:eastAsia="de-DE"/>
                <w14:ligatures w14:val="standardContextual"/>
              </w:rPr>
              <w:tab/>
            </w:r>
            <w:r w:rsidRPr="00402394">
              <w:rPr>
                <w:rStyle w:val="Hyperlink"/>
                <w:noProof/>
              </w:rPr>
              <w:t>Module excelCsv</w:t>
            </w:r>
            <w:r>
              <w:rPr>
                <w:noProof/>
                <w:webHidden/>
              </w:rPr>
              <w:tab/>
            </w:r>
            <w:r>
              <w:rPr>
                <w:noProof/>
                <w:webHidden/>
              </w:rPr>
              <w:fldChar w:fldCharType="begin"/>
            </w:r>
            <w:r>
              <w:rPr>
                <w:noProof/>
                <w:webHidden/>
              </w:rPr>
              <w:instrText xml:space="preserve"> PAGEREF _Toc203256470 \h </w:instrText>
            </w:r>
            <w:r>
              <w:rPr>
                <w:noProof/>
                <w:webHidden/>
              </w:rPr>
            </w:r>
            <w:r>
              <w:rPr>
                <w:noProof/>
                <w:webHidden/>
              </w:rPr>
              <w:fldChar w:fldCharType="separate"/>
            </w:r>
            <w:r>
              <w:rPr>
                <w:noProof/>
                <w:webHidden/>
              </w:rPr>
              <w:t>9</w:t>
            </w:r>
            <w:r>
              <w:rPr>
                <w:noProof/>
                <w:webHidden/>
              </w:rPr>
              <w:fldChar w:fldCharType="end"/>
            </w:r>
          </w:hyperlink>
        </w:p>
        <w:p w14:paraId="14BFDFEF" w14:textId="69F60472" w:rsidR="00E57160" w:rsidRDefault="00E57160">
          <w:pPr>
            <w:pStyle w:val="Verzeichnis3"/>
            <w:tabs>
              <w:tab w:val="left" w:pos="1200"/>
              <w:tab w:val="right" w:leader="dot" w:pos="9344"/>
            </w:tabs>
            <w:rPr>
              <w:rFonts w:asciiTheme="minorHAnsi" w:eastAsiaTheme="minorEastAsia" w:hAnsiTheme="minorHAnsi" w:cstheme="minorBidi"/>
              <w:i w:val="0"/>
              <w:iCs w:val="0"/>
              <w:noProof/>
              <w:kern w:val="2"/>
              <w:sz w:val="24"/>
              <w:lang w:val="de-DE" w:eastAsia="de-DE"/>
              <w14:ligatures w14:val="standardContextual"/>
            </w:rPr>
          </w:pPr>
          <w:hyperlink w:anchor="_Toc203256471" w:history="1">
            <w:r w:rsidRPr="00402394">
              <w:rPr>
                <w:rStyle w:val="Hyperlink"/>
                <w:noProof/>
              </w:rPr>
              <w:t>2.4.2</w:t>
            </w:r>
            <w:r>
              <w:rPr>
                <w:rFonts w:asciiTheme="minorHAnsi" w:eastAsiaTheme="minorEastAsia" w:hAnsiTheme="minorHAnsi" w:cstheme="minorBidi"/>
                <w:i w:val="0"/>
                <w:iCs w:val="0"/>
                <w:noProof/>
                <w:kern w:val="2"/>
                <w:sz w:val="24"/>
                <w:lang w:val="de-DE" w:eastAsia="de-DE"/>
                <w14:ligatures w14:val="standardContextual"/>
              </w:rPr>
              <w:tab/>
            </w:r>
            <w:r w:rsidRPr="00402394">
              <w:rPr>
                <w:rStyle w:val="Hyperlink"/>
                <w:noProof/>
              </w:rPr>
              <w:t>Module excelTablelist</w:t>
            </w:r>
            <w:r>
              <w:rPr>
                <w:noProof/>
                <w:webHidden/>
              </w:rPr>
              <w:tab/>
            </w:r>
            <w:r>
              <w:rPr>
                <w:noProof/>
                <w:webHidden/>
              </w:rPr>
              <w:fldChar w:fldCharType="begin"/>
            </w:r>
            <w:r>
              <w:rPr>
                <w:noProof/>
                <w:webHidden/>
              </w:rPr>
              <w:instrText xml:space="preserve"> PAGEREF _Toc203256471 \h </w:instrText>
            </w:r>
            <w:r>
              <w:rPr>
                <w:noProof/>
                <w:webHidden/>
              </w:rPr>
            </w:r>
            <w:r>
              <w:rPr>
                <w:noProof/>
                <w:webHidden/>
              </w:rPr>
              <w:fldChar w:fldCharType="separate"/>
            </w:r>
            <w:r>
              <w:rPr>
                <w:noProof/>
                <w:webHidden/>
              </w:rPr>
              <w:t>9</w:t>
            </w:r>
            <w:r>
              <w:rPr>
                <w:noProof/>
                <w:webHidden/>
              </w:rPr>
              <w:fldChar w:fldCharType="end"/>
            </w:r>
          </w:hyperlink>
        </w:p>
        <w:p w14:paraId="1FFE8474" w14:textId="3B02876F" w:rsidR="00E57160" w:rsidRDefault="00E57160">
          <w:pPr>
            <w:pStyle w:val="Verzeichnis3"/>
            <w:tabs>
              <w:tab w:val="left" w:pos="1200"/>
              <w:tab w:val="right" w:leader="dot" w:pos="9344"/>
            </w:tabs>
            <w:rPr>
              <w:rFonts w:asciiTheme="minorHAnsi" w:eastAsiaTheme="minorEastAsia" w:hAnsiTheme="minorHAnsi" w:cstheme="minorBidi"/>
              <w:i w:val="0"/>
              <w:iCs w:val="0"/>
              <w:noProof/>
              <w:kern w:val="2"/>
              <w:sz w:val="24"/>
              <w:lang w:val="de-DE" w:eastAsia="de-DE"/>
              <w14:ligatures w14:val="standardContextual"/>
            </w:rPr>
          </w:pPr>
          <w:hyperlink w:anchor="_Toc203256472" w:history="1">
            <w:r w:rsidRPr="00402394">
              <w:rPr>
                <w:rStyle w:val="Hyperlink"/>
                <w:noProof/>
              </w:rPr>
              <w:t>2.4.3</w:t>
            </w:r>
            <w:r>
              <w:rPr>
                <w:rFonts w:asciiTheme="minorHAnsi" w:eastAsiaTheme="minorEastAsia" w:hAnsiTheme="minorHAnsi" w:cstheme="minorBidi"/>
                <w:i w:val="0"/>
                <w:iCs w:val="0"/>
                <w:noProof/>
                <w:kern w:val="2"/>
                <w:sz w:val="24"/>
                <w:lang w:val="de-DE" w:eastAsia="de-DE"/>
                <w14:ligatures w14:val="standardContextual"/>
              </w:rPr>
              <w:tab/>
            </w:r>
            <w:r w:rsidRPr="00402394">
              <w:rPr>
                <w:rStyle w:val="Hyperlink"/>
                <w:noProof/>
              </w:rPr>
              <w:t>Module excelMatlabFile</w:t>
            </w:r>
            <w:r>
              <w:rPr>
                <w:noProof/>
                <w:webHidden/>
              </w:rPr>
              <w:tab/>
            </w:r>
            <w:r>
              <w:rPr>
                <w:noProof/>
                <w:webHidden/>
              </w:rPr>
              <w:fldChar w:fldCharType="begin"/>
            </w:r>
            <w:r>
              <w:rPr>
                <w:noProof/>
                <w:webHidden/>
              </w:rPr>
              <w:instrText xml:space="preserve"> PAGEREF _Toc203256472 \h </w:instrText>
            </w:r>
            <w:r>
              <w:rPr>
                <w:noProof/>
                <w:webHidden/>
              </w:rPr>
            </w:r>
            <w:r>
              <w:rPr>
                <w:noProof/>
                <w:webHidden/>
              </w:rPr>
              <w:fldChar w:fldCharType="separate"/>
            </w:r>
            <w:r>
              <w:rPr>
                <w:noProof/>
                <w:webHidden/>
              </w:rPr>
              <w:t>10</w:t>
            </w:r>
            <w:r>
              <w:rPr>
                <w:noProof/>
                <w:webHidden/>
              </w:rPr>
              <w:fldChar w:fldCharType="end"/>
            </w:r>
          </w:hyperlink>
        </w:p>
        <w:p w14:paraId="022C2B90" w14:textId="3F96366A" w:rsidR="00E57160" w:rsidRDefault="00E57160">
          <w:pPr>
            <w:pStyle w:val="Verzeichnis3"/>
            <w:tabs>
              <w:tab w:val="left" w:pos="1200"/>
              <w:tab w:val="right" w:leader="dot" w:pos="9344"/>
            </w:tabs>
            <w:rPr>
              <w:rFonts w:asciiTheme="minorHAnsi" w:eastAsiaTheme="minorEastAsia" w:hAnsiTheme="minorHAnsi" w:cstheme="minorBidi"/>
              <w:i w:val="0"/>
              <w:iCs w:val="0"/>
              <w:noProof/>
              <w:kern w:val="2"/>
              <w:sz w:val="24"/>
              <w:lang w:val="de-DE" w:eastAsia="de-DE"/>
              <w14:ligatures w14:val="standardContextual"/>
            </w:rPr>
          </w:pPr>
          <w:hyperlink w:anchor="_Toc203256473" w:history="1">
            <w:r w:rsidRPr="00402394">
              <w:rPr>
                <w:rStyle w:val="Hyperlink"/>
                <w:noProof/>
              </w:rPr>
              <w:t>2.4.4</w:t>
            </w:r>
            <w:r>
              <w:rPr>
                <w:rFonts w:asciiTheme="minorHAnsi" w:eastAsiaTheme="minorEastAsia" w:hAnsiTheme="minorHAnsi" w:cstheme="minorBidi"/>
                <w:i w:val="0"/>
                <w:iCs w:val="0"/>
                <w:noProof/>
                <w:kern w:val="2"/>
                <w:sz w:val="24"/>
                <w:lang w:val="de-DE" w:eastAsia="de-DE"/>
                <w14:ligatures w14:val="standardContextual"/>
              </w:rPr>
              <w:tab/>
            </w:r>
            <w:r w:rsidRPr="00402394">
              <w:rPr>
                <w:rStyle w:val="Hyperlink"/>
                <w:noProof/>
              </w:rPr>
              <w:t>Module excelWord</w:t>
            </w:r>
            <w:r>
              <w:rPr>
                <w:noProof/>
                <w:webHidden/>
              </w:rPr>
              <w:tab/>
            </w:r>
            <w:r>
              <w:rPr>
                <w:noProof/>
                <w:webHidden/>
              </w:rPr>
              <w:fldChar w:fldCharType="begin"/>
            </w:r>
            <w:r>
              <w:rPr>
                <w:noProof/>
                <w:webHidden/>
              </w:rPr>
              <w:instrText xml:space="preserve"> PAGEREF _Toc203256473 \h </w:instrText>
            </w:r>
            <w:r>
              <w:rPr>
                <w:noProof/>
                <w:webHidden/>
              </w:rPr>
            </w:r>
            <w:r>
              <w:rPr>
                <w:noProof/>
                <w:webHidden/>
              </w:rPr>
              <w:fldChar w:fldCharType="separate"/>
            </w:r>
            <w:r>
              <w:rPr>
                <w:noProof/>
                <w:webHidden/>
              </w:rPr>
              <w:t>10</w:t>
            </w:r>
            <w:r>
              <w:rPr>
                <w:noProof/>
                <w:webHidden/>
              </w:rPr>
              <w:fldChar w:fldCharType="end"/>
            </w:r>
          </w:hyperlink>
        </w:p>
        <w:p w14:paraId="738FE97C" w14:textId="55635873" w:rsidR="00E57160" w:rsidRDefault="00E57160">
          <w:pPr>
            <w:pStyle w:val="Verzeichnis3"/>
            <w:tabs>
              <w:tab w:val="left" w:pos="1200"/>
              <w:tab w:val="right" w:leader="dot" w:pos="9344"/>
            </w:tabs>
            <w:rPr>
              <w:rFonts w:asciiTheme="minorHAnsi" w:eastAsiaTheme="minorEastAsia" w:hAnsiTheme="minorHAnsi" w:cstheme="minorBidi"/>
              <w:i w:val="0"/>
              <w:iCs w:val="0"/>
              <w:noProof/>
              <w:kern w:val="2"/>
              <w:sz w:val="24"/>
              <w:lang w:val="de-DE" w:eastAsia="de-DE"/>
              <w14:ligatures w14:val="standardContextual"/>
            </w:rPr>
          </w:pPr>
          <w:hyperlink w:anchor="_Toc203256474" w:history="1">
            <w:r w:rsidRPr="00402394">
              <w:rPr>
                <w:rStyle w:val="Hyperlink"/>
                <w:noProof/>
              </w:rPr>
              <w:t>2.4.5</w:t>
            </w:r>
            <w:r>
              <w:rPr>
                <w:rFonts w:asciiTheme="minorHAnsi" w:eastAsiaTheme="minorEastAsia" w:hAnsiTheme="minorHAnsi" w:cstheme="minorBidi"/>
                <w:i w:val="0"/>
                <w:iCs w:val="0"/>
                <w:noProof/>
                <w:kern w:val="2"/>
                <w:sz w:val="24"/>
                <w:lang w:val="de-DE" w:eastAsia="de-DE"/>
                <w14:ligatures w14:val="standardContextual"/>
              </w:rPr>
              <w:tab/>
            </w:r>
            <w:r w:rsidRPr="00402394">
              <w:rPr>
                <w:rStyle w:val="Hyperlink"/>
                <w:noProof/>
              </w:rPr>
              <w:t>Module excelImgRaw</w:t>
            </w:r>
            <w:r>
              <w:rPr>
                <w:noProof/>
                <w:webHidden/>
              </w:rPr>
              <w:tab/>
            </w:r>
            <w:r>
              <w:rPr>
                <w:noProof/>
                <w:webHidden/>
              </w:rPr>
              <w:fldChar w:fldCharType="begin"/>
            </w:r>
            <w:r>
              <w:rPr>
                <w:noProof/>
                <w:webHidden/>
              </w:rPr>
              <w:instrText xml:space="preserve"> PAGEREF _Toc203256474 \h </w:instrText>
            </w:r>
            <w:r>
              <w:rPr>
                <w:noProof/>
                <w:webHidden/>
              </w:rPr>
            </w:r>
            <w:r>
              <w:rPr>
                <w:noProof/>
                <w:webHidden/>
              </w:rPr>
              <w:fldChar w:fldCharType="separate"/>
            </w:r>
            <w:r>
              <w:rPr>
                <w:noProof/>
                <w:webHidden/>
              </w:rPr>
              <w:t>10</w:t>
            </w:r>
            <w:r>
              <w:rPr>
                <w:noProof/>
                <w:webHidden/>
              </w:rPr>
              <w:fldChar w:fldCharType="end"/>
            </w:r>
          </w:hyperlink>
        </w:p>
        <w:p w14:paraId="72FD2066" w14:textId="7B2D553B" w:rsidR="00E57160" w:rsidRDefault="00E57160">
          <w:pPr>
            <w:pStyle w:val="Verzeichnis3"/>
            <w:tabs>
              <w:tab w:val="left" w:pos="1200"/>
              <w:tab w:val="right" w:leader="dot" w:pos="9344"/>
            </w:tabs>
            <w:rPr>
              <w:rFonts w:asciiTheme="minorHAnsi" w:eastAsiaTheme="minorEastAsia" w:hAnsiTheme="minorHAnsi" w:cstheme="minorBidi"/>
              <w:i w:val="0"/>
              <w:iCs w:val="0"/>
              <w:noProof/>
              <w:kern w:val="2"/>
              <w:sz w:val="24"/>
              <w:lang w:val="de-DE" w:eastAsia="de-DE"/>
              <w14:ligatures w14:val="standardContextual"/>
            </w:rPr>
          </w:pPr>
          <w:hyperlink w:anchor="_Toc203256475" w:history="1">
            <w:r w:rsidRPr="00402394">
              <w:rPr>
                <w:rStyle w:val="Hyperlink"/>
                <w:noProof/>
              </w:rPr>
              <w:t>2.4.6</w:t>
            </w:r>
            <w:r>
              <w:rPr>
                <w:rFonts w:asciiTheme="minorHAnsi" w:eastAsiaTheme="minorEastAsia" w:hAnsiTheme="minorHAnsi" w:cstheme="minorBidi"/>
                <w:i w:val="0"/>
                <w:iCs w:val="0"/>
                <w:noProof/>
                <w:kern w:val="2"/>
                <w:sz w:val="24"/>
                <w:lang w:val="de-DE" w:eastAsia="de-DE"/>
                <w14:ligatures w14:val="standardContextual"/>
              </w:rPr>
              <w:tab/>
            </w:r>
            <w:r w:rsidRPr="00402394">
              <w:rPr>
                <w:rStyle w:val="Hyperlink"/>
                <w:noProof/>
              </w:rPr>
              <w:t>Module excelMediaWiki</w:t>
            </w:r>
            <w:r>
              <w:rPr>
                <w:noProof/>
                <w:webHidden/>
              </w:rPr>
              <w:tab/>
            </w:r>
            <w:r>
              <w:rPr>
                <w:noProof/>
                <w:webHidden/>
              </w:rPr>
              <w:fldChar w:fldCharType="begin"/>
            </w:r>
            <w:r>
              <w:rPr>
                <w:noProof/>
                <w:webHidden/>
              </w:rPr>
              <w:instrText xml:space="preserve"> PAGEREF _Toc203256475 \h </w:instrText>
            </w:r>
            <w:r>
              <w:rPr>
                <w:noProof/>
                <w:webHidden/>
              </w:rPr>
            </w:r>
            <w:r>
              <w:rPr>
                <w:noProof/>
                <w:webHidden/>
              </w:rPr>
              <w:fldChar w:fldCharType="separate"/>
            </w:r>
            <w:r>
              <w:rPr>
                <w:noProof/>
                <w:webHidden/>
              </w:rPr>
              <w:t>11</w:t>
            </w:r>
            <w:r>
              <w:rPr>
                <w:noProof/>
                <w:webHidden/>
              </w:rPr>
              <w:fldChar w:fldCharType="end"/>
            </w:r>
          </w:hyperlink>
        </w:p>
        <w:p w14:paraId="73D0DE9D" w14:textId="4B31618C" w:rsidR="00E57160" w:rsidRDefault="00E57160">
          <w:pPr>
            <w:pStyle w:val="Verzeichnis3"/>
            <w:tabs>
              <w:tab w:val="left" w:pos="1200"/>
              <w:tab w:val="right" w:leader="dot" w:pos="9344"/>
            </w:tabs>
            <w:rPr>
              <w:rFonts w:asciiTheme="minorHAnsi" w:eastAsiaTheme="minorEastAsia" w:hAnsiTheme="minorHAnsi" w:cstheme="minorBidi"/>
              <w:i w:val="0"/>
              <w:iCs w:val="0"/>
              <w:noProof/>
              <w:kern w:val="2"/>
              <w:sz w:val="24"/>
              <w:lang w:val="de-DE" w:eastAsia="de-DE"/>
              <w14:ligatures w14:val="standardContextual"/>
            </w:rPr>
          </w:pPr>
          <w:hyperlink w:anchor="_Toc203256476" w:history="1">
            <w:r w:rsidRPr="00402394">
              <w:rPr>
                <w:rStyle w:val="Hyperlink"/>
                <w:noProof/>
              </w:rPr>
              <w:t>2.4.7</w:t>
            </w:r>
            <w:r>
              <w:rPr>
                <w:rFonts w:asciiTheme="minorHAnsi" w:eastAsiaTheme="minorEastAsia" w:hAnsiTheme="minorHAnsi" w:cstheme="minorBidi"/>
                <w:i w:val="0"/>
                <w:iCs w:val="0"/>
                <w:noProof/>
                <w:kern w:val="2"/>
                <w:sz w:val="24"/>
                <w:lang w:val="de-DE" w:eastAsia="de-DE"/>
                <w14:ligatures w14:val="standardContextual"/>
              </w:rPr>
              <w:tab/>
            </w:r>
            <w:r w:rsidRPr="00402394">
              <w:rPr>
                <w:rStyle w:val="Hyperlink"/>
                <w:noProof/>
              </w:rPr>
              <w:t>Module excelWikit</w:t>
            </w:r>
            <w:r>
              <w:rPr>
                <w:noProof/>
                <w:webHidden/>
              </w:rPr>
              <w:tab/>
            </w:r>
            <w:r>
              <w:rPr>
                <w:noProof/>
                <w:webHidden/>
              </w:rPr>
              <w:fldChar w:fldCharType="begin"/>
            </w:r>
            <w:r>
              <w:rPr>
                <w:noProof/>
                <w:webHidden/>
              </w:rPr>
              <w:instrText xml:space="preserve"> PAGEREF _Toc203256476 \h </w:instrText>
            </w:r>
            <w:r>
              <w:rPr>
                <w:noProof/>
                <w:webHidden/>
              </w:rPr>
            </w:r>
            <w:r>
              <w:rPr>
                <w:noProof/>
                <w:webHidden/>
              </w:rPr>
              <w:fldChar w:fldCharType="separate"/>
            </w:r>
            <w:r>
              <w:rPr>
                <w:noProof/>
                <w:webHidden/>
              </w:rPr>
              <w:t>11</w:t>
            </w:r>
            <w:r>
              <w:rPr>
                <w:noProof/>
                <w:webHidden/>
              </w:rPr>
              <w:fldChar w:fldCharType="end"/>
            </w:r>
          </w:hyperlink>
        </w:p>
        <w:p w14:paraId="2EF92D17" w14:textId="5ACFE03D" w:rsidR="00E57160" w:rsidRDefault="00E57160">
          <w:pPr>
            <w:pStyle w:val="Verzeichnis3"/>
            <w:tabs>
              <w:tab w:val="left" w:pos="1200"/>
              <w:tab w:val="right" w:leader="dot" w:pos="9344"/>
            </w:tabs>
            <w:rPr>
              <w:rFonts w:asciiTheme="minorHAnsi" w:eastAsiaTheme="minorEastAsia" w:hAnsiTheme="minorHAnsi" w:cstheme="minorBidi"/>
              <w:i w:val="0"/>
              <w:iCs w:val="0"/>
              <w:noProof/>
              <w:kern w:val="2"/>
              <w:sz w:val="24"/>
              <w:lang w:val="de-DE" w:eastAsia="de-DE"/>
              <w14:ligatures w14:val="standardContextual"/>
            </w:rPr>
          </w:pPr>
          <w:hyperlink w:anchor="_Toc203256477" w:history="1">
            <w:r w:rsidRPr="00402394">
              <w:rPr>
                <w:rStyle w:val="Hyperlink"/>
                <w:noProof/>
              </w:rPr>
              <w:t>2.4.8</w:t>
            </w:r>
            <w:r>
              <w:rPr>
                <w:rFonts w:asciiTheme="minorHAnsi" w:eastAsiaTheme="minorEastAsia" w:hAnsiTheme="minorHAnsi" w:cstheme="minorBidi"/>
                <w:i w:val="0"/>
                <w:iCs w:val="0"/>
                <w:noProof/>
                <w:kern w:val="2"/>
                <w:sz w:val="24"/>
                <w:lang w:val="de-DE" w:eastAsia="de-DE"/>
                <w14:ligatures w14:val="standardContextual"/>
              </w:rPr>
              <w:tab/>
            </w:r>
            <w:r w:rsidRPr="00402394">
              <w:rPr>
                <w:rStyle w:val="Hyperlink"/>
                <w:noProof/>
              </w:rPr>
              <w:t>Module excelHtml</w:t>
            </w:r>
            <w:r>
              <w:rPr>
                <w:noProof/>
                <w:webHidden/>
              </w:rPr>
              <w:tab/>
            </w:r>
            <w:r>
              <w:rPr>
                <w:noProof/>
                <w:webHidden/>
              </w:rPr>
              <w:fldChar w:fldCharType="begin"/>
            </w:r>
            <w:r>
              <w:rPr>
                <w:noProof/>
                <w:webHidden/>
              </w:rPr>
              <w:instrText xml:space="preserve"> PAGEREF _Toc203256477 \h </w:instrText>
            </w:r>
            <w:r>
              <w:rPr>
                <w:noProof/>
                <w:webHidden/>
              </w:rPr>
            </w:r>
            <w:r>
              <w:rPr>
                <w:noProof/>
                <w:webHidden/>
              </w:rPr>
              <w:fldChar w:fldCharType="separate"/>
            </w:r>
            <w:r>
              <w:rPr>
                <w:noProof/>
                <w:webHidden/>
              </w:rPr>
              <w:t>11</w:t>
            </w:r>
            <w:r>
              <w:rPr>
                <w:noProof/>
                <w:webHidden/>
              </w:rPr>
              <w:fldChar w:fldCharType="end"/>
            </w:r>
          </w:hyperlink>
        </w:p>
        <w:p w14:paraId="28438F2B" w14:textId="1E20B779"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78" w:history="1">
            <w:r w:rsidRPr="00402394">
              <w:rPr>
                <w:rStyle w:val="Hyperlink"/>
                <w:noProof/>
              </w:rPr>
              <w:t>2.5</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CawtExplorer: Automation for Internet Explorer</w:t>
            </w:r>
            <w:r>
              <w:rPr>
                <w:noProof/>
                <w:webHidden/>
              </w:rPr>
              <w:tab/>
            </w:r>
            <w:r>
              <w:rPr>
                <w:noProof/>
                <w:webHidden/>
              </w:rPr>
              <w:fldChar w:fldCharType="begin"/>
            </w:r>
            <w:r>
              <w:rPr>
                <w:noProof/>
                <w:webHidden/>
              </w:rPr>
              <w:instrText xml:space="preserve"> PAGEREF _Toc203256478 \h </w:instrText>
            </w:r>
            <w:r>
              <w:rPr>
                <w:noProof/>
                <w:webHidden/>
              </w:rPr>
            </w:r>
            <w:r>
              <w:rPr>
                <w:noProof/>
                <w:webHidden/>
              </w:rPr>
              <w:fldChar w:fldCharType="separate"/>
            </w:r>
            <w:r>
              <w:rPr>
                <w:noProof/>
                <w:webHidden/>
              </w:rPr>
              <w:t>12</w:t>
            </w:r>
            <w:r>
              <w:rPr>
                <w:noProof/>
                <w:webHidden/>
              </w:rPr>
              <w:fldChar w:fldCharType="end"/>
            </w:r>
          </w:hyperlink>
        </w:p>
        <w:p w14:paraId="42D826DC" w14:textId="621DF3F5"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79" w:history="1">
            <w:r w:rsidRPr="00402394">
              <w:rPr>
                <w:rStyle w:val="Hyperlink"/>
                <w:noProof/>
              </w:rPr>
              <w:t>2.6</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CawtMatlab: Automation for MathWorks Matlab</w:t>
            </w:r>
            <w:r>
              <w:rPr>
                <w:noProof/>
                <w:webHidden/>
              </w:rPr>
              <w:tab/>
            </w:r>
            <w:r>
              <w:rPr>
                <w:noProof/>
                <w:webHidden/>
              </w:rPr>
              <w:fldChar w:fldCharType="begin"/>
            </w:r>
            <w:r>
              <w:rPr>
                <w:noProof/>
                <w:webHidden/>
              </w:rPr>
              <w:instrText xml:space="preserve"> PAGEREF _Toc203256479 \h </w:instrText>
            </w:r>
            <w:r>
              <w:rPr>
                <w:noProof/>
                <w:webHidden/>
              </w:rPr>
            </w:r>
            <w:r>
              <w:rPr>
                <w:noProof/>
                <w:webHidden/>
              </w:rPr>
              <w:fldChar w:fldCharType="separate"/>
            </w:r>
            <w:r>
              <w:rPr>
                <w:noProof/>
                <w:webHidden/>
              </w:rPr>
              <w:t>12</w:t>
            </w:r>
            <w:r>
              <w:rPr>
                <w:noProof/>
                <w:webHidden/>
              </w:rPr>
              <w:fldChar w:fldCharType="end"/>
            </w:r>
          </w:hyperlink>
        </w:p>
        <w:p w14:paraId="79578F46" w14:textId="4E505EE9"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80" w:history="1">
            <w:r w:rsidRPr="00402394">
              <w:rPr>
                <w:rStyle w:val="Hyperlink"/>
                <w:noProof/>
              </w:rPr>
              <w:t>2.7</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CawtOcr: Automation for Microsoft Document Imaging</w:t>
            </w:r>
            <w:r>
              <w:rPr>
                <w:noProof/>
                <w:webHidden/>
              </w:rPr>
              <w:tab/>
            </w:r>
            <w:r>
              <w:rPr>
                <w:noProof/>
                <w:webHidden/>
              </w:rPr>
              <w:fldChar w:fldCharType="begin"/>
            </w:r>
            <w:r>
              <w:rPr>
                <w:noProof/>
                <w:webHidden/>
              </w:rPr>
              <w:instrText xml:space="preserve"> PAGEREF _Toc203256480 \h </w:instrText>
            </w:r>
            <w:r>
              <w:rPr>
                <w:noProof/>
                <w:webHidden/>
              </w:rPr>
            </w:r>
            <w:r>
              <w:rPr>
                <w:noProof/>
                <w:webHidden/>
              </w:rPr>
              <w:fldChar w:fldCharType="separate"/>
            </w:r>
            <w:r>
              <w:rPr>
                <w:noProof/>
                <w:webHidden/>
              </w:rPr>
              <w:t>13</w:t>
            </w:r>
            <w:r>
              <w:rPr>
                <w:noProof/>
                <w:webHidden/>
              </w:rPr>
              <w:fldChar w:fldCharType="end"/>
            </w:r>
          </w:hyperlink>
        </w:p>
        <w:p w14:paraId="2F2069F7" w14:textId="0881582B"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81" w:history="1">
            <w:r w:rsidRPr="00402394">
              <w:rPr>
                <w:rStyle w:val="Hyperlink"/>
                <w:noProof/>
              </w:rPr>
              <w:t>2.8</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CawtOneNote: Automation for Microsoft OneNote</w:t>
            </w:r>
            <w:r>
              <w:rPr>
                <w:noProof/>
                <w:webHidden/>
              </w:rPr>
              <w:tab/>
            </w:r>
            <w:r>
              <w:rPr>
                <w:noProof/>
                <w:webHidden/>
              </w:rPr>
              <w:fldChar w:fldCharType="begin"/>
            </w:r>
            <w:r>
              <w:rPr>
                <w:noProof/>
                <w:webHidden/>
              </w:rPr>
              <w:instrText xml:space="preserve"> PAGEREF _Toc203256481 \h </w:instrText>
            </w:r>
            <w:r>
              <w:rPr>
                <w:noProof/>
                <w:webHidden/>
              </w:rPr>
            </w:r>
            <w:r>
              <w:rPr>
                <w:noProof/>
                <w:webHidden/>
              </w:rPr>
              <w:fldChar w:fldCharType="separate"/>
            </w:r>
            <w:r>
              <w:rPr>
                <w:noProof/>
                <w:webHidden/>
              </w:rPr>
              <w:t>13</w:t>
            </w:r>
            <w:r>
              <w:rPr>
                <w:noProof/>
                <w:webHidden/>
              </w:rPr>
              <w:fldChar w:fldCharType="end"/>
            </w:r>
          </w:hyperlink>
        </w:p>
        <w:p w14:paraId="098DF430" w14:textId="1D6D89B8"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82" w:history="1">
            <w:r w:rsidRPr="00402394">
              <w:rPr>
                <w:rStyle w:val="Hyperlink"/>
                <w:noProof/>
              </w:rPr>
              <w:t>2.9</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CawtOutlook: Automation for Microsoft Outlook</w:t>
            </w:r>
            <w:r>
              <w:rPr>
                <w:noProof/>
                <w:webHidden/>
              </w:rPr>
              <w:tab/>
            </w:r>
            <w:r>
              <w:rPr>
                <w:noProof/>
                <w:webHidden/>
              </w:rPr>
              <w:fldChar w:fldCharType="begin"/>
            </w:r>
            <w:r>
              <w:rPr>
                <w:noProof/>
                <w:webHidden/>
              </w:rPr>
              <w:instrText xml:space="preserve"> PAGEREF _Toc203256482 \h </w:instrText>
            </w:r>
            <w:r>
              <w:rPr>
                <w:noProof/>
                <w:webHidden/>
              </w:rPr>
            </w:r>
            <w:r>
              <w:rPr>
                <w:noProof/>
                <w:webHidden/>
              </w:rPr>
              <w:fldChar w:fldCharType="separate"/>
            </w:r>
            <w:r>
              <w:rPr>
                <w:noProof/>
                <w:webHidden/>
              </w:rPr>
              <w:t>14</w:t>
            </w:r>
            <w:r>
              <w:rPr>
                <w:noProof/>
                <w:webHidden/>
              </w:rPr>
              <w:fldChar w:fldCharType="end"/>
            </w:r>
          </w:hyperlink>
        </w:p>
        <w:p w14:paraId="25DD858B" w14:textId="271B2E3C"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83" w:history="1">
            <w:r w:rsidRPr="00402394">
              <w:rPr>
                <w:rStyle w:val="Hyperlink"/>
                <w:noProof/>
              </w:rPr>
              <w:t>2.10</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CawtPpt: Automation for Microsoft PowerPoint</w:t>
            </w:r>
            <w:r>
              <w:rPr>
                <w:noProof/>
                <w:webHidden/>
              </w:rPr>
              <w:tab/>
            </w:r>
            <w:r>
              <w:rPr>
                <w:noProof/>
                <w:webHidden/>
              </w:rPr>
              <w:fldChar w:fldCharType="begin"/>
            </w:r>
            <w:r>
              <w:rPr>
                <w:noProof/>
                <w:webHidden/>
              </w:rPr>
              <w:instrText xml:space="preserve"> PAGEREF _Toc203256483 \h </w:instrText>
            </w:r>
            <w:r>
              <w:rPr>
                <w:noProof/>
                <w:webHidden/>
              </w:rPr>
            </w:r>
            <w:r>
              <w:rPr>
                <w:noProof/>
                <w:webHidden/>
              </w:rPr>
              <w:fldChar w:fldCharType="separate"/>
            </w:r>
            <w:r>
              <w:rPr>
                <w:noProof/>
                <w:webHidden/>
              </w:rPr>
              <w:t>16</w:t>
            </w:r>
            <w:r>
              <w:rPr>
                <w:noProof/>
                <w:webHidden/>
              </w:rPr>
              <w:fldChar w:fldCharType="end"/>
            </w:r>
          </w:hyperlink>
        </w:p>
        <w:p w14:paraId="3E58F080" w14:textId="42FBA98C"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84" w:history="1">
            <w:r w:rsidRPr="00402394">
              <w:rPr>
                <w:rStyle w:val="Hyperlink"/>
                <w:noProof/>
              </w:rPr>
              <w:t>2.11</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CawtReader: Automation for Acrobat Reader</w:t>
            </w:r>
            <w:r>
              <w:rPr>
                <w:noProof/>
                <w:webHidden/>
              </w:rPr>
              <w:tab/>
            </w:r>
            <w:r>
              <w:rPr>
                <w:noProof/>
                <w:webHidden/>
              </w:rPr>
              <w:fldChar w:fldCharType="begin"/>
            </w:r>
            <w:r>
              <w:rPr>
                <w:noProof/>
                <w:webHidden/>
              </w:rPr>
              <w:instrText xml:space="preserve"> PAGEREF _Toc203256484 \h </w:instrText>
            </w:r>
            <w:r>
              <w:rPr>
                <w:noProof/>
                <w:webHidden/>
              </w:rPr>
            </w:r>
            <w:r>
              <w:rPr>
                <w:noProof/>
                <w:webHidden/>
              </w:rPr>
              <w:fldChar w:fldCharType="separate"/>
            </w:r>
            <w:r>
              <w:rPr>
                <w:noProof/>
                <w:webHidden/>
              </w:rPr>
              <w:t>19</w:t>
            </w:r>
            <w:r>
              <w:rPr>
                <w:noProof/>
                <w:webHidden/>
              </w:rPr>
              <w:fldChar w:fldCharType="end"/>
            </w:r>
          </w:hyperlink>
        </w:p>
        <w:p w14:paraId="750F3185" w14:textId="77A509EB"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85" w:history="1">
            <w:r w:rsidRPr="00402394">
              <w:rPr>
                <w:rStyle w:val="Hyperlink"/>
                <w:noProof/>
              </w:rPr>
              <w:t>2.12</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CawtSapi: Automation for Microsoft Speech API</w:t>
            </w:r>
            <w:r>
              <w:rPr>
                <w:noProof/>
                <w:webHidden/>
              </w:rPr>
              <w:tab/>
            </w:r>
            <w:r>
              <w:rPr>
                <w:noProof/>
                <w:webHidden/>
              </w:rPr>
              <w:fldChar w:fldCharType="begin"/>
            </w:r>
            <w:r>
              <w:rPr>
                <w:noProof/>
                <w:webHidden/>
              </w:rPr>
              <w:instrText xml:space="preserve"> PAGEREF _Toc203256485 \h </w:instrText>
            </w:r>
            <w:r>
              <w:rPr>
                <w:noProof/>
                <w:webHidden/>
              </w:rPr>
            </w:r>
            <w:r>
              <w:rPr>
                <w:noProof/>
                <w:webHidden/>
              </w:rPr>
              <w:fldChar w:fldCharType="separate"/>
            </w:r>
            <w:r>
              <w:rPr>
                <w:noProof/>
                <w:webHidden/>
              </w:rPr>
              <w:t>19</w:t>
            </w:r>
            <w:r>
              <w:rPr>
                <w:noProof/>
                <w:webHidden/>
              </w:rPr>
              <w:fldChar w:fldCharType="end"/>
            </w:r>
          </w:hyperlink>
        </w:p>
        <w:p w14:paraId="62EB9F0B" w14:textId="225D6CE9"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86" w:history="1">
            <w:r w:rsidRPr="00402394">
              <w:rPr>
                <w:rStyle w:val="Hyperlink"/>
                <w:noProof/>
              </w:rPr>
              <w:t>2.13</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CawtWord: Automation for Microsoft Word</w:t>
            </w:r>
            <w:r>
              <w:rPr>
                <w:noProof/>
                <w:webHidden/>
              </w:rPr>
              <w:tab/>
            </w:r>
            <w:r>
              <w:rPr>
                <w:noProof/>
                <w:webHidden/>
              </w:rPr>
              <w:fldChar w:fldCharType="begin"/>
            </w:r>
            <w:r>
              <w:rPr>
                <w:noProof/>
                <w:webHidden/>
              </w:rPr>
              <w:instrText xml:space="preserve"> PAGEREF _Toc203256486 \h </w:instrText>
            </w:r>
            <w:r>
              <w:rPr>
                <w:noProof/>
                <w:webHidden/>
              </w:rPr>
            </w:r>
            <w:r>
              <w:rPr>
                <w:noProof/>
                <w:webHidden/>
              </w:rPr>
              <w:fldChar w:fldCharType="separate"/>
            </w:r>
            <w:r>
              <w:rPr>
                <w:noProof/>
                <w:webHidden/>
              </w:rPr>
              <w:t>20</w:t>
            </w:r>
            <w:r>
              <w:rPr>
                <w:noProof/>
                <w:webHidden/>
              </w:rPr>
              <w:fldChar w:fldCharType="end"/>
            </w:r>
          </w:hyperlink>
        </w:p>
        <w:p w14:paraId="04416036" w14:textId="18712033" w:rsidR="00E57160" w:rsidRDefault="00E57160">
          <w:pPr>
            <w:pStyle w:val="Verzeichnis1"/>
            <w:tabs>
              <w:tab w:val="right" w:leader="dot" w:pos="9344"/>
            </w:tabs>
            <w:rPr>
              <w:rFonts w:asciiTheme="minorHAnsi" w:eastAsiaTheme="minorEastAsia" w:hAnsiTheme="minorHAnsi" w:cstheme="minorBidi"/>
              <w:b w:val="0"/>
              <w:bCs w:val="0"/>
              <w:caps w:val="0"/>
              <w:noProof/>
              <w:kern w:val="2"/>
              <w:sz w:val="24"/>
              <w:lang w:val="de-DE" w:eastAsia="de-DE"/>
              <w14:ligatures w14:val="standardContextual"/>
            </w:rPr>
          </w:pPr>
          <w:hyperlink w:anchor="_Toc203256487" w:history="1">
            <w:r w:rsidRPr="00402394">
              <w:rPr>
                <w:rStyle w:val="Hyperlink"/>
                <w:noProof/>
              </w:rPr>
              <w:t>Miscellaneous CAWT information</w:t>
            </w:r>
            <w:r>
              <w:rPr>
                <w:noProof/>
                <w:webHidden/>
              </w:rPr>
              <w:tab/>
            </w:r>
            <w:r>
              <w:rPr>
                <w:noProof/>
                <w:webHidden/>
              </w:rPr>
              <w:fldChar w:fldCharType="begin"/>
            </w:r>
            <w:r>
              <w:rPr>
                <w:noProof/>
                <w:webHidden/>
              </w:rPr>
              <w:instrText xml:space="preserve"> PAGEREF _Toc203256487 \h </w:instrText>
            </w:r>
            <w:r>
              <w:rPr>
                <w:noProof/>
                <w:webHidden/>
              </w:rPr>
            </w:r>
            <w:r>
              <w:rPr>
                <w:noProof/>
                <w:webHidden/>
              </w:rPr>
              <w:fldChar w:fldCharType="separate"/>
            </w:r>
            <w:r>
              <w:rPr>
                <w:noProof/>
                <w:webHidden/>
              </w:rPr>
              <w:t>21</w:t>
            </w:r>
            <w:r>
              <w:rPr>
                <w:noProof/>
                <w:webHidden/>
              </w:rPr>
              <w:fldChar w:fldCharType="end"/>
            </w:r>
          </w:hyperlink>
        </w:p>
        <w:p w14:paraId="5B14AAB8" w14:textId="0CD345F3"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88" w:history="1">
            <w:r w:rsidRPr="00402394">
              <w:rPr>
                <w:rStyle w:val="Hyperlink"/>
                <w:noProof/>
              </w:rPr>
              <w:t>2.14</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License information</w:t>
            </w:r>
            <w:r>
              <w:rPr>
                <w:noProof/>
                <w:webHidden/>
              </w:rPr>
              <w:tab/>
            </w:r>
            <w:r>
              <w:rPr>
                <w:noProof/>
                <w:webHidden/>
              </w:rPr>
              <w:fldChar w:fldCharType="begin"/>
            </w:r>
            <w:r>
              <w:rPr>
                <w:noProof/>
                <w:webHidden/>
              </w:rPr>
              <w:instrText xml:space="preserve"> PAGEREF _Toc203256488 \h </w:instrText>
            </w:r>
            <w:r>
              <w:rPr>
                <w:noProof/>
                <w:webHidden/>
              </w:rPr>
            </w:r>
            <w:r>
              <w:rPr>
                <w:noProof/>
                <w:webHidden/>
              </w:rPr>
              <w:fldChar w:fldCharType="separate"/>
            </w:r>
            <w:r>
              <w:rPr>
                <w:noProof/>
                <w:webHidden/>
              </w:rPr>
              <w:t>21</w:t>
            </w:r>
            <w:r>
              <w:rPr>
                <w:noProof/>
                <w:webHidden/>
              </w:rPr>
              <w:fldChar w:fldCharType="end"/>
            </w:r>
          </w:hyperlink>
        </w:p>
        <w:p w14:paraId="42E62A0A" w14:textId="50A24B6F" w:rsidR="00E57160" w:rsidRDefault="00E57160">
          <w:pPr>
            <w:pStyle w:val="Verzeichnis1"/>
            <w:tabs>
              <w:tab w:val="left" w:pos="440"/>
              <w:tab w:val="right" w:leader="dot" w:pos="9344"/>
            </w:tabs>
            <w:rPr>
              <w:rFonts w:asciiTheme="minorHAnsi" w:eastAsiaTheme="minorEastAsia" w:hAnsiTheme="minorHAnsi" w:cstheme="minorBidi"/>
              <w:b w:val="0"/>
              <w:bCs w:val="0"/>
              <w:caps w:val="0"/>
              <w:noProof/>
              <w:kern w:val="2"/>
              <w:sz w:val="24"/>
              <w:lang w:val="de-DE" w:eastAsia="de-DE"/>
              <w14:ligatures w14:val="standardContextual"/>
            </w:rPr>
          </w:pPr>
          <w:hyperlink w:anchor="_Toc203256489" w:history="1">
            <w:r w:rsidRPr="00402394">
              <w:rPr>
                <w:rStyle w:val="Hyperlink"/>
                <w:noProof/>
              </w:rPr>
              <w:t>3</w:t>
            </w:r>
            <w:r>
              <w:rPr>
                <w:rFonts w:asciiTheme="minorHAnsi" w:eastAsiaTheme="minorEastAsia" w:hAnsiTheme="minorHAnsi" w:cstheme="minorBidi"/>
                <w:b w:val="0"/>
                <w:bCs w:val="0"/>
                <w:caps w:val="0"/>
                <w:noProof/>
                <w:kern w:val="2"/>
                <w:sz w:val="24"/>
                <w:lang w:val="de-DE" w:eastAsia="de-DE"/>
                <w14:ligatures w14:val="standardContextual"/>
              </w:rPr>
              <w:tab/>
            </w:r>
            <w:r w:rsidRPr="00402394">
              <w:rPr>
                <w:rStyle w:val="Hyperlink"/>
                <w:noProof/>
              </w:rPr>
              <w:t>CAWT applications</w:t>
            </w:r>
            <w:r>
              <w:rPr>
                <w:noProof/>
                <w:webHidden/>
              </w:rPr>
              <w:tab/>
            </w:r>
            <w:r>
              <w:rPr>
                <w:noProof/>
                <w:webHidden/>
              </w:rPr>
              <w:fldChar w:fldCharType="begin"/>
            </w:r>
            <w:r>
              <w:rPr>
                <w:noProof/>
                <w:webHidden/>
              </w:rPr>
              <w:instrText xml:space="preserve"> PAGEREF _Toc203256489 \h </w:instrText>
            </w:r>
            <w:r>
              <w:rPr>
                <w:noProof/>
                <w:webHidden/>
              </w:rPr>
            </w:r>
            <w:r>
              <w:rPr>
                <w:noProof/>
                <w:webHidden/>
              </w:rPr>
              <w:fldChar w:fldCharType="separate"/>
            </w:r>
            <w:r>
              <w:rPr>
                <w:noProof/>
                <w:webHidden/>
              </w:rPr>
              <w:t>22</w:t>
            </w:r>
            <w:r>
              <w:rPr>
                <w:noProof/>
                <w:webHidden/>
              </w:rPr>
              <w:fldChar w:fldCharType="end"/>
            </w:r>
          </w:hyperlink>
        </w:p>
        <w:p w14:paraId="12E78944" w14:textId="6DB4ACA1"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90" w:history="1">
            <w:r w:rsidRPr="00402394">
              <w:rPr>
                <w:rStyle w:val="Hyperlink"/>
                <w:noProof/>
              </w:rPr>
              <w:t>3.1</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Application EnumExplorer.tcl</w:t>
            </w:r>
            <w:r>
              <w:rPr>
                <w:noProof/>
                <w:webHidden/>
              </w:rPr>
              <w:tab/>
            </w:r>
            <w:r>
              <w:rPr>
                <w:noProof/>
                <w:webHidden/>
              </w:rPr>
              <w:fldChar w:fldCharType="begin"/>
            </w:r>
            <w:r>
              <w:rPr>
                <w:noProof/>
                <w:webHidden/>
              </w:rPr>
              <w:instrText xml:space="preserve"> PAGEREF _Toc203256490 \h </w:instrText>
            </w:r>
            <w:r>
              <w:rPr>
                <w:noProof/>
                <w:webHidden/>
              </w:rPr>
            </w:r>
            <w:r>
              <w:rPr>
                <w:noProof/>
                <w:webHidden/>
              </w:rPr>
              <w:fldChar w:fldCharType="separate"/>
            </w:r>
            <w:r>
              <w:rPr>
                <w:noProof/>
                <w:webHidden/>
              </w:rPr>
              <w:t>22</w:t>
            </w:r>
            <w:r>
              <w:rPr>
                <w:noProof/>
                <w:webHidden/>
              </w:rPr>
              <w:fldChar w:fldCharType="end"/>
            </w:r>
          </w:hyperlink>
        </w:p>
        <w:p w14:paraId="5789C20E" w14:textId="542F8490"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91" w:history="1">
            <w:r w:rsidRPr="00402394">
              <w:rPr>
                <w:rStyle w:val="Hyperlink"/>
                <w:noProof/>
              </w:rPr>
              <w:t>3.2</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Application OneNoteInfo.tcl</w:t>
            </w:r>
            <w:r>
              <w:rPr>
                <w:noProof/>
                <w:webHidden/>
              </w:rPr>
              <w:tab/>
            </w:r>
            <w:r>
              <w:rPr>
                <w:noProof/>
                <w:webHidden/>
              </w:rPr>
              <w:fldChar w:fldCharType="begin"/>
            </w:r>
            <w:r>
              <w:rPr>
                <w:noProof/>
                <w:webHidden/>
              </w:rPr>
              <w:instrText xml:space="preserve"> PAGEREF _Toc203256491 \h </w:instrText>
            </w:r>
            <w:r>
              <w:rPr>
                <w:noProof/>
                <w:webHidden/>
              </w:rPr>
            </w:r>
            <w:r>
              <w:rPr>
                <w:noProof/>
                <w:webHidden/>
              </w:rPr>
              <w:fldChar w:fldCharType="separate"/>
            </w:r>
            <w:r>
              <w:rPr>
                <w:noProof/>
                <w:webHidden/>
              </w:rPr>
              <w:t>22</w:t>
            </w:r>
            <w:r>
              <w:rPr>
                <w:noProof/>
                <w:webHidden/>
              </w:rPr>
              <w:fldChar w:fldCharType="end"/>
            </w:r>
          </w:hyperlink>
        </w:p>
        <w:p w14:paraId="5AE67072" w14:textId="401DBC23"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92" w:history="1">
            <w:r w:rsidRPr="00402394">
              <w:rPr>
                <w:rStyle w:val="Hyperlink"/>
                <w:noProof/>
              </w:rPr>
              <w:t>3.3</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Application Word2Pdf.tcl</w:t>
            </w:r>
            <w:r>
              <w:rPr>
                <w:noProof/>
                <w:webHidden/>
              </w:rPr>
              <w:tab/>
            </w:r>
            <w:r>
              <w:rPr>
                <w:noProof/>
                <w:webHidden/>
              </w:rPr>
              <w:fldChar w:fldCharType="begin"/>
            </w:r>
            <w:r>
              <w:rPr>
                <w:noProof/>
                <w:webHidden/>
              </w:rPr>
              <w:instrText xml:space="preserve"> PAGEREF _Toc203256492 \h </w:instrText>
            </w:r>
            <w:r>
              <w:rPr>
                <w:noProof/>
                <w:webHidden/>
              </w:rPr>
            </w:r>
            <w:r>
              <w:rPr>
                <w:noProof/>
                <w:webHidden/>
              </w:rPr>
              <w:fldChar w:fldCharType="separate"/>
            </w:r>
            <w:r>
              <w:rPr>
                <w:noProof/>
                <w:webHidden/>
              </w:rPr>
              <w:t>23</w:t>
            </w:r>
            <w:r>
              <w:rPr>
                <w:noProof/>
                <w:webHidden/>
              </w:rPr>
              <w:fldChar w:fldCharType="end"/>
            </w:r>
          </w:hyperlink>
        </w:p>
        <w:p w14:paraId="5574ABB1" w14:textId="2F77CC9D"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93" w:history="1">
            <w:r w:rsidRPr="00402394">
              <w:rPr>
                <w:rStyle w:val="Hyperlink"/>
                <w:noProof/>
              </w:rPr>
              <w:t>3.4</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Application WordAbbrCheck.tcl</w:t>
            </w:r>
            <w:r>
              <w:rPr>
                <w:noProof/>
                <w:webHidden/>
              </w:rPr>
              <w:tab/>
            </w:r>
            <w:r>
              <w:rPr>
                <w:noProof/>
                <w:webHidden/>
              </w:rPr>
              <w:fldChar w:fldCharType="begin"/>
            </w:r>
            <w:r>
              <w:rPr>
                <w:noProof/>
                <w:webHidden/>
              </w:rPr>
              <w:instrText xml:space="preserve"> PAGEREF _Toc203256493 \h </w:instrText>
            </w:r>
            <w:r>
              <w:rPr>
                <w:noProof/>
                <w:webHidden/>
              </w:rPr>
            </w:r>
            <w:r>
              <w:rPr>
                <w:noProof/>
                <w:webHidden/>
              </w:rPr>
              <w:fldChar w:fldCharType="separate"/>
            </w:r>
            <w:r>
              <w:rPr>
                <w:noProof/>
                <w:webHidden/>
              </w:rPr>
              <w:t>24</w:t>
            </w:r>
            <w:r>
              <w:rPr>
                <w:noProof/>
                <w:webHidden/>
              </w:rPr>
              <w:fldChar w:fldCharType="end"/>
            </w:r>
          </w:hyperlink>
        </w:p>
        <w:p w14:paraId="77EB7CD0" w14:textId="4528B363" w:rsidR="00E57160" w:rsidRDefault="00E57160">
          <w:pPr>
            <w:pStyle w:val="Verzeichnis1"/>
            <w:tabs>
              <w:tab w:val="left" w:pos="440"/>
              <w:tab w:val="right" w:leader="dot" w:pos="9344"/>
            </w:tabs>
            <w:rPr>
              <w:rFonts w:asciiTheme="minorHAnsi" w:eastAsiaTheme="minorEastAsia" w:hAnsiTheme="minorHAnsi" w:cstheme="minorBidi"/>
              <w:b w:val="0"/>
              <w:bCs w:val="0"/>
              <w:caps w:val="0"/>
              <w:noProof/>
              <w:kern w:val="2"/>
              <w:sz w:val="24"/>
              <w:lang w:val="de-DE" w:eastAsia="de-DE"/>
              <w14:ligatures w14:val="standardContextual"/>
            </w:rPr>
          </w:pPr>
          <w:hyperlink w:anchor="_Toc203256494" w:history="1">
            <w:r w:rsidRPr="00402394">
              <w:rPr>
                <w:rStyle w:val="Hyperlink"/>
                <w:noProof/>
              </w:rPr>
              <w:t>4</w:t>
            </w:r>
            <w:r>
              <w:rPr>
                <w:rFonts w:asciiTheme="minorHAnsi" w:eastAsiaTheme="minorEastAsia" w:hAnsiTheme="minorHAnsi" w:cstheme="minorBidi"/>
                <w:b w:val="0"/>
                <w:bCs w:val="0"/>
                <w:caps w:val="0"/>
                <w:noProof/>
                <w:kern w:val="2"/>
                <w:sz w:val="24"/>
                <w:lang w:val="de-DE" w:eastAsia="de-DE"/>
                <w14:ligatures w14:val="standardContextual"/>
              </w:rPr>
              <w:tab/>
            </w:r>
            <w:r w:rsidRPr="00402394">
              <w:rPr>
                <w:rStyle w:val="Hyperlink"/>
                <w:noProof/>
              </w:rPr>
              <w:t>Test programs</w:t>
            </w:r>
            <w:r>
              <w:rPr>
                <w:noProof/>
                <w:webHidden/>
              </w:rPr>
              <w:tab/>
            </w:r>
            <w:r>
              <w:rPr>
                <w:noProof/>
                <w:webHidden/>
              </w:rPr>
              <w:fldChar w:fldCharType="begin"/>
            </w:r>
            <w:r>
              <w:rPr>
                <w:noProof/>
                <w:webHidden/>
              </w:rPr>
              <w:instrText xml:space="preserve"> PAGEREF _Toc203256494 \h </w:instrText>
            </w:r>
            <w:r>
              <w:rPr>
                <w:noProof/>
                <w:webHidden/>
              </w:rPr>
            </w:r>
            <w:r>
              <w:rPr>
                <w:noProof/>
                <w:webHidden/>
              </w:rPr>
              <w:fldChar w:fldCharType="separate"/>
            </w:r>
            <w:r>
              <w:rPr>
                <w:noProof/>
                <w:webHidden/>
              </w:rPr>
              <w:t>25</w:t>
            </w:r>
            <w:r>
              <w:rPr>
                <w:noProof/>
                <w:webHidden/>
              </w:rPr>
              <w:fldChar w:fldCharType="end"/>
            </w:r>
          </w:hyperlink>
        </w:p>
        <w:p w14:paraId="20203DC3" w14:textId="774FA2FF"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95" w:history="1">
            <w:r w:rsidRPr="00402394">
              <w:rPr>
                <w:rStyle w:val="Hyperlink"/>
                <w:noProof/>
              </w:rPr>
              <w:t>4.1</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Test overview</w:t>
            </w:r>
            <w:r>
              <w:rPr>
                <w:noProof/>
                <w:webHidden/>
              </w:rPr>
              <w:tab/>
            </w:r>
            <w:r>
              <w:rPr>
                <w:noProof/>
                <w:webHidden/>
              </w:rPr>
              <w:fldChar w:fldCharType="begin"/>
            </w:r>
            <w:r>
              <w:rPr>
                <w:noProof/>
                <w:webHidden/>
              </w:rPr>
              <w:instrText xml:space="preserve"> PAGEREF _Toc203256495 \h </w:instrText>
            </w:r>
            <w:r>
              <w:rPr>
                <w:noProof/>
                <w:webHidden/>
              </w:rPr>
            </w:r>
            <w:r>
              <w:rPr>
                <w:noProof/>
                <w:webHidden/>
              </w:rPr>
              <w:fldChar w:fldCharType="separate"/>
            </w:r>
            <w:r>
              <w:rPr>
                <w:noProof/>
                <w:webHidden/>
              </w:rPr>
              <w:t>25</w:t>
            </w:r>
            <w:r>
              <w:rPr>
                <w:noProof/>
                <w:webHidden/>
              </w:rPr>
              <w:fldChar w:fldCharType="end"/>
            </w:r>
          </w:hyperlink>
        </w:p>
        <w:p w14:paraId="0FEE219B" w14:textId="69A19FD1"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96" w:history="1">
            <w:r w:rsidRPr="00402394">
              <w:rPr>
                <w:rStyle w:val="Hyperlink"/>
                <w:noProof/>
              </w:rPr>
              <w:t>4.2</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Test execution</w:t>
            </w:r>
            <w:r>
              <w:rPr>
                <w:noProof/>
                <w:webHidden/>
              </w:rPr>
              <w:tab/>
            </w:r>
            <w:r>
              <w:rPr>
                <w:noProof/>
                <w:webHidden/>
              </w:rPr>
              <w:fldChar w:fldCharType="begin"/>
            </w:r>
            <w:r>
              <w:rPr>
                <w:noProof/>
                <w:webHidden/>
              </w:rPr>
              <w:instrText xml:space="preserve"> PAGEREF _Toc203256496 \h </w:instrText>
            </w:r>
            <w:r>
              <w:rPr>
                <w:noProof/>
                <w:webHidden/>
              </w:rPr>
            </w:r>
            <w:r>
              <w:rPr>
                <w:noProof/>
                <w:webHidden/>
              </w:rPr>
              <w:fldChar w:fldCharType="separate"/>
            </w:r>
            <w:r>
              <w:rPr>
                <w:noProof/>
                <w:webHidden/>
              </w:rPr>
              <w:t>29</w:t>
            </w:r>
            <w:r>
              <w:rPr>
                <w:noProof/>
                <w:webHidden/>
              </w:rPr>
              <w:fldChar w:fldCharType="end"/>
            </w:r>
          </w:hyperlink>
        </w:p>
        <w:p w14:paraId="3D8C00E3" w14:textId="70A0902B" w:rsidR="00E57160" w:rsidRDefault="00E57160">
          <w:pPr>
            <w:pStyle w:val="Verzeichnis1"/>
            <w:tabs>
              <w:tab w:val="left" w:pos="440"/>
              <w:tab w:val="right" w:leader="dot" w:pos="9344"/>
            </w:tabs>
            <w:rPr>
              <w:rFonts w:asciiTheme="minorHAnsi" w:eastAsiaTheme="minorEastAsia" w:hAnsiTheme="minorHAnsi" w:cstheme="minorBidi"/>
              <w:b w:val="0"/>
              <w:bCs w:val="0"/>
              <w:caps w:val="0"/>
              <w:noProof/>
              <w:kern w:val="2"/>
              <w:sz w:val="24"/>
              <w:lang w:val="de-DE" w:eastAsia="de-DE"/>
              <w14:ligatures w14:val="standardContextual"/>
            </w:rPr>
          </w:pPr>
          <w:hyperlink w:anchor="_Toc203256497" w:history="1">
            <w:r w:rsidRPr="00402394">
              <w:rPr>
                <w:rStyle w:val="Hyperlink"/>
                <w:noProof/>
              </w:rPr>
              <w:t>5</w:t>
            </w:r>
            <w:r>
              <w:rPr>
                <w:rFonts w:asciiTheme="minorHAnsi" w:eastAsiaTheme="minorEastAsia" w:hAnsiTheme="minorHAnsi" w:cstheme="minorBidi"/>
                <w:b w:val="0"/>
                <w:bCs w:val="0"/>
                <w:caps w:val="0"/>
                <w:noProof/>
                <w:kern w:val="2"/>
                <w:sz w:val="24"/>
                <w:lang w:val="de-DE" w:eastAsia="de-DE"/>
                <w14:ligatures w14:val="standardContextual"/>
              </w:rPr>
              <w:tab/>
            </w:r>
            <w:r w:rsidRPr="00402394">
              <w:rPr>
                <w:rStyle w:val="Hyperlink"/>
                <w:noProof/>
              </w:rPr>
              <w:t>Inside CAWT</w:t>
            </w:r>
            <w:r>
              <w:rPr>
                <w:noProof/>
                <w:webHidden/>
              </w:rPr>
              <w:tab/>
            </w:r>
            <w:r>
              <w:rPr>
                <w:noProof/>
                <w:webHidden/>
              </w:rPr>
              <w:fldChar w:fldCharType="begin"/>
            </w:r>
            <w:r>
              <w:rPr>
                <w:noProof/>
                <w:webHidden/>
              </w:rPr>
              <w:instrText xml:space="preserve"> PAGEREF _Toc203256497 \h </w:instrText>
            </w:r>
            <w:r>
              <w:rPr>
                <w:noProof/>
                <w:webHidden/>
              </w:rPr>
            </w:r>
            <w:r>
              <w:rPr>
                <w:noProof/>
                <w:webHidden/>
              </w:rPr>
              <w:fldChar w:fldCharType="separate"/>
            </w:r>
            <w:r>
              <w:rPr>
                <w:noProof/>
                <w:webHidden/>
              </w:rPr>
              <w:t>30</w:t>
            </w:r>
            <w:r>
              <w:rPr>
                <w:noProof/>
                <w:webHidden/>
              </w:rPr>
              <w:fldChar w:fldCharType="end"/>
            </w:r>
          </w:hyperlink>
        </w:p>
        <w:p w14:paraId="3F0AEC8A" w14:textId="39CE6B25" w:rsidR="00E57160" w:rsidRDefault="00E57160">
          <w:pPr>
            <w:pStyle w:val="Verzeichnis1"/>
            <w:tabs>
              <w:tab w:val="left" w:pos="440"/>
              <w:tab w:val="right" w:leader="dot" w:pos="9344"/>
            </w:tabs>
            <w:rPr>
              <w:rFonts w:asciiTheme="minorHAnsi" w:eastAsiaTheme="minorEastAsia" w:hAnsiTheme="minorHAnsi" w:cstheme="minorBidi"/>
              <w:b w:val="0"/>
              <w:bCs w:val="0"/>
              <w:caps w:val="0"/>
              <w:noProof/>
              <w:kern w:val="2"/>
              <w:sz w:val="24"/>
              <w:lang w:val="de-DE" w:eastAsia="de-DE"/>
              <w14:ligatures w14:val="standardContextual"/>
            </w:rPr>
          </w:pPr>
          <w:hyperlink w:anchor="_Toc203256498" w:history="1">
            <w:r w:rsidRPr="00402394">
              <w:rPr>
                <w:rStyle w:val="Hyperlink"/>
                <w:noProof/>
              </w:rPr>
              <w:t>6</w:t>
            </w:r>
            <w:r>
              <w:rPr>
                <w:rFonts w:asciiTheme="minorHAnsi" w:eastAsiaTheme="minorEastAsia" w:hAnsiTheme="minorHAnsi" w:cstheme="minorBidi"/>
                <w:b w:val="0"/>
                <w:bCs w:val="0"/>
                <w:caps w:val="0"/>
                <w:noProof/>
                <w:kern w:val="2"/>
                <w:sz w:val="24"/>
                <w:lang w:val="de-DE" w:eastAsia="de-DE"/>
                <w14:ligatures w14:val="standardContextual"/>
              </w:rPr>
              <w:tab/>
            </w:r>
            <w:r w:rsidRPr="00402394">
              <w:rPr>
                <w:rStyle w:val="Hyperlink"/>
                <w:noProof/>
              </w:rPr>
              <w:t>Release history</w:t>
            </w:r>
            <w:r>
              <w:rPr>
                <w:noProof/>
                <w:webHidden/>
              </w:rPr>
              <w:tab/>
            </w:r>
            <w:r>
              <w:rPr>
                <w:noProof/>
                <w:webHidden/>
              </w:rPr>
              <w:fldChar w:fldCharType="begin"/>
            </w:r>
            <w:r>
              <w:rPr>
                <w:noProof/>
                <w:webHidden/>
              </w:rPr>
              <w:instrText xml:space="preserve"> PAGEREF _Toc203256498 \h </w:instrText>
            </w:r>
            <w:r>
              <w:rPr>
                <w:noProof/>
                <w:webHidden/>
              </w:rPr>
            </w:r>
            <w:r>
              <w:rPr>
                <w:noProof/>
                <w:webHidden/>
              </w:rPr>
              <w:fldChar w:fldCharType="separate"/>
            </w:r>
            <w:r>
              <w:rPr>
                <w:noProof/>
                <w:webHidden/>
              </w:rPr>
              <w:t>32</w:t>
            </w:r>
            <w:r>
              <w:rPr>
                <w:noProof/>
                <w:webHidden/>
              </w:rPr>
              <w:fldChar w:fldCharType="end"/>
            </w:r>
          </w:hyperlink>
        </w:p>
        <w:p w14:paraId="21214F70" w14:textId="482037FA" w:rsidR="00E57160" w:rsidRDefault="00E57160">
          <w:pPr>
            <w:pStyle w:val="Verzeichnis1"/>
            <w:tabs>
              <w:tab w:val="left" w:pos="440"/>
              <w:tab w:val="right" w:leader="dot" w:pos="9344"/>
            </w:tabs>
            <w:rPr>
              <w:rFonts w:asciiTheme="minorHAnsi" w:eastAsiaTheme="minorEastAsia" w:hAnsiTheme="minorHAnsi" w:cstheme="minorBidi"/>
              <w:b w:val="0"/>
              <w:bCs w:val="0"/>
              <w:caps w:val="0"/>
              <w:noProof/>
              <w:kern w:val="2"/>
              <w:sz w:val="24"/>
              <w:lang w:val="de-DE" w:eastAsia="de-DE"/>
              <w14:ligatures w14:val="standardContextual"/>
            </w:rPr>
          </w:pPr>
          <w:hyperlink w:anchor="_Toc203256499" w:history="1">
            <w:r w:rsidRPr="00402394">
              <w:rPr>
                <w:rStyle w:val="Hyperlink"/>
                <w:noProof/>
              </w:rPr>
              <w:t>7</w:t>
            </w:r>
            <w:r>
              <w:rPr>
                <w:rFonts w:asciiTheme="minorHAnsi" w:eastAsiaTheme="minorEastAsia" w:hAnsiTheme="minorHAnsi" w:cstheme="minorBidi"/>
                <w:b w:val="0"/>
                <w:bCs w:val="0"/>
                <w:caps w:val="0"/>
                <w:noProof/>
                <w:kern w:val="2"/>
                <w:sz w:val="24"/>
                <w:lang w:val="de-DE" w:eastAsia="de-DE"/>
                <w14:ligatures w14:val="standardContextual"/>
              </w:rPr>
              <w:tab/>
            </w:r>
            <w:r w:rsidRPr="00402394">
              <w:rPr>
                <w:rStyle w:val="Hyperlink"/>
                <w:noProof/>
              </w:rPr>
              <w:t>Tables</w:t>
            </w:r>
            <w:r>
              <w:rPr>
                <w:noProof/>
                <w:webHidden/>
              </w:rPr>
              <w:tab/>
            </w:r>
            <w:r>
              <w:rPr>
                <w:noProof/>
                <w:webHidden/>
              </w:rPr>
              <w:fldChar w:fldCharType="begin"/>
            </w:r>
            <w:r>
              <w:rPr>
                <w:noProof/>
                <w:webHidden/>
              </w:rPr>
              <w:instrText xml:space="preserve"> PAGEREF _Toc203256499 \h </w:instrText>
            </w:r>
            <w:r>
              <w:rPr>
                <w:noProof/>
                <w:webHidden/>
              </w:rPr>
            </w:r>
            <w:r>
              <w:rPr>
                <w:noProof/>
                <w:webHidden/>
              </w:rPr>
              <w:fldChar w:fldCharType="separate"/>
            </w:r>
            <w:r>
              <w:rPr>
                <w:noProof/>
                <w:webHidden/>
              </w:rPr>
              <w:t>46</w:t>
            </w:r>
            <w:r>
              <w:rPr>
                <w:noProof/>
                <w:webHidden/>
              </w:rPr>
              <w:fldChar w:fldCharType="end"/>
            </w:r>
          </w:hyperlink>
        </w:p>
        <w:p w14:paraId="15F14558" w14:textId="65CC143B"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500" w:history="1">
            <w:r w:rsidRPr="00402394">
              <w:rPr>
                <w:rStyle w:val="Hyperlink"/>
                <w:noProof/>
              </w:rPr>
              <w:t>7.1</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Table of Figures</w:t>
            </w:r>
            <w:r>
              <w:rPr>
                <w:noProof/>
                <w:webHidden/>
              </w:rPr>
              <w:tab/>
            </w:r>
            <w:r>
              <w:rPr>
                <w:noProof/>
                <w:webHidden/>
              </w:rPr>
              <w:fldChar w:fldCharType="begin"/>
            </w:r>
            <w:r>
              <w:rPr>
                <w:noProof/>
                <w:webHidden/>
              </w:rPr>
              <w:instrText xml:space="preserve"> PAGEREF _Toc203256500 \h </w:instrText>
            </w:r>
            <w:r>
              <w:rPr>
                <w:noProof/>
                <w:webHidden/>
              </w:rPr>
            </w:r>
            <w:r>
              <w:rPr>
                <w:noProof/>
                <w:webHidden/>
              </w:rPr>
              <w:fldChar w:fldCharType="separate"/>
            </w:r>
            <w:r>
              <w:rPr>
                <w:noProof/>
                <w:webHidden/>
              </w:rPr>
              <w:t>46</w:t>
            </w:r>
            <w:r>
              <w:rPr>
                <w:noProof/>
                <w:webHidden/>
              </w:rPr>
              <w:fldChar w:fldCharType="end"/>
            </w:r>
          </w:hyperlink>
        </w:p>
        <w:p w14:paraId="63FE09A6" w14:textId="30A2948E"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501" w:history="1">
            <w:r w:rsidRPr="00402394">
              <w:rPr>
                <w:rStyle w:val="Hyperlink"/>
                <w:noProof/>
              </w:rPr>
              <w:t>7.2</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Table of Tables</w:t>
            </w:r>
            <w:r>
              <w:rPr>
                <w:noProof/>
                <w:webHidden/>
              </w:rPr>
              <w:tab/>
            </w:r>
            <w:r>
              <w:rPr>
                <w:noProof/>
                <w:webHidden/>
              </w:rPr>
              <w:fldChar w:fldCharType="begin"/>
            </w:r>
            <w:r>
              <w:rPr>
                <w:noProof/>
                <w:webHidden/>
              </w:rPr>
              <w:instrText xml:space="preserve"> PAGEREF _Toc203256501 \h </w:instrText>
            </w:r>
            <w:r>
              <w:rPr>
                <w:noProof/>
                <w:webHidden/>
              </w:rPr>
            </w:r>
            <w:r>
              <w:rPr>
                <w:noProof/>
                <w:webHidden/>
              </w:rPr>
              <w:fldChar w:fldCharType="separate"/>
            </w:r>
            <w:r>
              <w:rPr>
                <w:noProof/>
                <w:webHidden/>
              </w:rPr>
              <w:t>46</w:t>
            </w:r>
            <w:r>
              <w:rPr>
                <w:noProof/>
                <w:webHidden/>
              </w:rPr>
              <w:fldChar w:fldCharType="end"/>
            </w:r>
          </w:hyperlink>
        </w:p>
        <w:p w14:paraId="23C5067D" w14:textId="2AF17128" w:rsidR="00E57160" w:rsidRDefault="00E57160">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502" w:history="1">
            <w:r w:rsidRPr="00402394">
              <w:rPr>
                <w:rStyle w:val="Hyperlink"/>
                <w:noProof/>
              </w:rPr>
              <w:t>7.3</w:t>
            </w:r>
            <w:r>
              <w:rPr>
                <w:rFonts w:asciiTheme="minorHAnsi" w:eastAsiaTheme="minorEastAsia" w:hAnsiTheme="minorHAnsi" w:cstheme="minorBidi"/>
                <w:noProof/>
                <w:kern w:val="2"/>
                <w:sz w:val="24"/>
                <w:lang w:val="de-DE" w:eastAsia="de-DE"/>
                <w14:ligatures w14:val="standardContextual"/>
              </w:rPr>
              <w:tab/>
            </w:r>
            <w:r w:rsidRPr="00402394">
              <w:rPr>
                <w:rStyle w:val="Hyperlink"/>
                <w:noProof/>
              </w:rPr>
              <w:t>Table of Terms and Abbreviations</w:t>
            </w:r>
            <w:r>
              <w:rPr>
                <w:noProof/>
                <w:webHidden/>
              </w:rPr>
              <w:tab/>
            </w:r>
            <w:r>
              <w:rPr>
                <w:noProof/>
                <w:webHidden/>
              </w:rPr>
              <w:fldChar w:fldCharType="begin"/>
            </w:r>
            <w:r>
              <w:rPr>
                <w:noProof/>
                <w:webHidden/>
              </w:rPr>
              <w:instrText xml:space="preserve"> PAGEREF _Toc203256502 \h </w:instrText>
            </w:r>
            <w:r>
              <w:rPr>
                <w:noProof/>
                <w:webHidden/>
              </w:rPr>
            </w:r>
            <w:r>
              <w:rPr>
                <w:noProof/>
                <w:webHidden/>
              </w:rPr>
              <w:fldChar w:fldCharType="separate"/>
            </w:r>
            <w:r>
              <w:rPr>
                <w:noProof/>
                <w:webHidden/>
              </w:rPr>
              <w:t>46</w:t>
            </w:r>
            <w:r>
              <w:rPr>
                <w:noProof/>
                <w:webHidden/>
              </w:rPr>
              <w:fldChar w:fldCharType="end"/>
            </w:r>
          </w:hyperlink>
        </w:p>
        <w:p w14:paraId="6D6846CD" w14:textId="5896B370" w:rsidR="00D926D5" w:rsidRDefault="00D926D5">
          <w:r>
            <w:rPr>
              <w:b/>
              <w:bCs/>
            </w:rPr>
            <w:fldChar w:fldCharType="end"/>
          </w:r>
        </w:p>
      </w:sdtContent>
    </w:sdt>
    <w:p w14:paraId="5471131E" w14:textId="77777777" w:rsidR="00A17B20" w:rsidRDefault="00A17B20" w:rsidP="00D926D5"/>
    <w:p w14:paraId="10F74E6D" w14:textId="77777777" w:rsidR="00A17B20" w:rsidRDefault="00A17B20" w:rsidP="00DB71EE">
      <w:pPr>
        <w:pStyle w:val="berschrift1"/>
      </w:pPr>
      <w:bookmarkStart w:id="0" w:name="_Toc10904422"/>
      <w:bookmarkStart w:id="1" w:name="_Toc203256461"/>
      <w:r w:rsidRPr="00303883">
        <w:lastRenderedPageBreak/>
        <w:t>Introduction</w:t>
      </w:r>
      <w:bookmarkEnd w:id="0"/>
      <w:bookmarkEnd w:id="1"/>
    </w:p>
    <w:p w14:paraId="7A886DFB" w14:textId="256BCE71" w:rsidR="00F51153" w:rsidRDefault="00A17B20">
      <w:r>
        <w:rPr>
          <w:rStyle w:val="poPkgName"/>
        </w:rPr>
        <w:t>CAWT</w:t>
      </w:r>
      <w:r>
        <w:t xml:space="preserve"> is a h</w:t>
      </w:r>
      <w:r w:rsidRPr="00A17B20">
        <w:t xml:space="preserve">igh-level Tcl interface for </w:t>
      </w:r>
      <w:r w:rsidRPr="00A17B20">
        <w:rPr>
          <w:lang w:val="en-US"/>
        </w:rPr>
        <w:t xml:space="preserve">scripting </w:t>
      </w:r>
      <w:r w:rsidR="005759AE">
        <w:rPr>
          <w:lang w:val="en-US"/>
        </w:rPr>
        <w:t xml:space="preserve">Microsoft </w:t>
      </w:r>
      <w:r w:rsidRPr="00A17B20">
        <w:rPr>
          <w:lang w:val="en-US"/>
        </w:rPr>
        <w:t>Windows</w:t>
      </w:r>
      <w:r w:rsidR="005759AE">
        <w:t>®</w:t>
      </w:r>
      <w:r w:rsidRPr="00A17B20">
        <w:rPr>
          <w:lang w:val="en-US"/>
        </w:rPr>
        <w:t xml:space="preserve"> applications having a COM interface</w:t>
      </w:r>
      <w:r>
        <w:rPr>
          <w:lang w:val="en-US"/>
        </w:rPr>
        <w:t>.</w:t>
      </w:r>
      <w:r w:rsidR="005759AE">
        <w:t xml:space="preserve"> It uses</w:t>
      </w:r>
      <w:r w:rsidR="00C02F55">
        <w:t xml:space="preserve"> </w:t>
      </w:r>
      <w:hyperlink r:id="rId8" w:tgtFrame="_twapi" w:history="1">
        <w:proofErr w:type="spellStart"/>
        <w:r w:rsidR="00C02F55" w:rsidRPr="005759AE">
          <w:rPr>
            <w:rStyle w:val="poPkgName"/>
          </w:rPr>
          <w:t>Twapi</w:t>
        </w:r>
        <w:proofErr w:type="spellEnd"/>
      </w:hyperlink>
      <w:r w:rsidR="005759AE">
        <w:t xml:space="preserve"> </w:t>
      </w:r>
      <w:r w:rsidR="00C02F55">
        <w:t>for automat</w:t>
      </w:r>
      <w:r w:rsidR="00F51153">
        <w:t>ion via the COM interface.</w:t>
      </w:r>
    </w:p>
    <w:p w14:paraId="5EF033D6" w14:textId="77777777" w:rsidR="00A17B20" w:rsidRDefault="00C228A1">
      <w:r>
        <w:t>Currently packages</w:t>
      </w:r>
      <w:r w:rsidR="00C02F55">
        <w:t xml:space="preserve"> for </w:t>
      </w:r>
      <w:r w:rsidR="00CE767A">
        <w:t>Microsoft Excel, Word, PowerPoint</w:t>
      </w:r>
      <w:r w:rsidR="00600F73">
        <w:t xml:space="preserve">, </w:t>
      </w:r>
      <w:r w:rsidR="0039064A">
        <w:t xml:space="preserve">OneNote, </w:t>
      </w:r>
      <w:r w:rsidR="00600F73">
        <w:t>Outlook</w:t>
      </w:r>
      <w:r w:rsidR="00274BB7">
        <w:t>,</w:t>
      </w:r>
      <w:r w:rsidR="00CE767A">
        <w:t xml:space="preserve"> </w:t>
      </w:r>
      <w:r w:rsidR="00283221">
        <w:t xml:space="preserve">SAPI, </w:t>
      </w:r>
      <w:r w:rsidR="00CE767A">
        <w:t xml:space="preserve">Internet Explorer, MathWorks </w:t>
      </w:r>
      <w:proofErr w:type="spellStart"/>
      <w:r w:rsidR="00CE767A">
        <w:t>Matlab</w:t>
      </w:r>
      <w:proofErr w:type="spellEnd"/>
      <w:r w:rsidR="00274BB7">
        <w:t>, Adobe Acrobat Reader</w:t>
      </w:r>
      <w:r w:rsidR="00C02F55">
        <w:t xml:space="preserve"> and Google</w:t>
      </w:r>
      <w:r w:rsidR="00CE767A">
        <w:t xml:space="preserve"> </w:t>
      </w:r>
      <w:r w:rsidR="00C02F55">
        <w:t>Earth are available.</w:t>
      </w:r>
    </w:p>
    <w:p w14:paraId="40018A1C" w14:textId="77777777" w:rsidR="00A17B20" w:rsidRDefault="00A17B20"/>
    <w:p w14:paraId="161C2732" w14:textId="77777777" w:rsidR="0003014B" w:rsidRDefault="000C76B6" w:rsidP="0003014B">
      <w:r>
        <w:rPr>
          <w:rStyle w:val="poNote"/>
        </w:rPr>
        <w:t>Note:</w:t>
      </w:r>
      <w:r>
        <w:t xml:space="preserve"> O</w:t>
      </w:r>
      <w:r w:rsidR="0003014B">
        <w:t xml:space="preserve">nly Microsoft </w:t>
      </w:r>
      <w:r w:rsidR="00953D47">
        <w:t xml:space="preserve">Office packages Excel, Word, </w:t>
      </w:r>
      <w:r w:rsidR="0003014B">
        <w:t>PowerPoint</w:t>
      </w:r>
      <w:r w:rsidR="00953D47">
        <w:t xml:space="preserve"> and Outlook</w:t>
      </w:r>
      <w:r w:rsidR="0003014B">
        <w:t xml:space="preserve"> are in active development. The other packages are proof-of-concept examples only.</w:t>
      </w:r>
    </w:p>
    <w:p w14:paraId="51186688" w14:textId="77777777" w:rsidR="0003014B" w:rsidRDefault="0003014B" w:rsidP="0003014B"/>
    <w:p w14:paraId="3022402E" w14:textId="0B1AE620" w:rsidR="0066708E" w:rsidRDefault="0066708E" w:rsidP="00301992">
      <w:pPr>
        <w:jc w:val="left"/>
      </w:pPr>
      <w:r>
        <w:t xml:space="preserve">CAWT sources are available at </w:t>
      </w:r>
      <w:hyperlink r:id="rId9" w:history="1">
        <w:r w:rsidRPr="00DF6A67">
          <w:rPr>
            <w:rStyle w:val="Hyperlink"/>
          </w:rPr>
          <w:t>https://sourceforge.net/projects/cawt/</w:t>
        </w:r>
      </w:hyperlink>
      <w:r>
        <w:t>.</w:t>
      </w:r>
    </w:p>
    <w:p w14:paraId="2D04F735" w14:textId="372CB060" w:rsidR="00301992" w:rsidRDefault="0066708E" w:rsidP="00301992">
      <w:pPr>
        <w:jc w:val="left"/>
      </w:pPr>
      <w:r>
        <w:t xml:space="preserve">The </w:t>
      </w:r>
      <w:r w:rsidR="00917F11">
        <w:t>CAWT</w:t>
      </w:r>
      <w:r>
        <w:t xml:space="preserve"> homepage is</w:t>
      </w:r>
      <w:r w:rsidR="00917F11">
        <w:t xml:space="preserve"> at </w:t>
      </w:r>
      <w:hyperlink r:id="rId10" w:history="1">
        <w:r w:rsidR="00A83E1A" w:rsidRPr="004C40E3">
          <w:rPr>
            <w:rStyle w:val="Hyperlink"/>
          </w:rPr>
          <w:t>https://www.tcl3d.org/cawt/</w:t>
        </w:r>
      </w:hyperlink>
    </w:p>
    <w:p w14:paraId="328C8592" w14:textId="77777777" w:rsidR="00A92CFC" w:rsidRDefault="00A92CFC" w:rsidP="00301992">
      <w:pPr>
        <w:jc w:val="left"/>
      </w:pPr>
    </w:p>
    <w:p w14:paraId="53ECF94C" w14:textId="07334E20" w:rsidR="00A92CFC" w:rsidRDefault="00A92CFC" w:rsidP="00301992">
      <w:pPr>
        <w:jc w:val="left"/>
      </w:pPr>
      <w:r>
        <w:t xml:space="preserve">The CAWT </w:t>
      </w:r>
      <w:r w:rsidR="00CE767A">
        <w:t xml:space="preserve">user </w:t>
      </w:r>
      <w:r>
        <w:t>distribution contains the Tcl sources</w:t>
      </w:r>
      <w:r w:rsidR="0029099E">
        <w:t>,</w:t>
      </w:r>
      <w:r>
        <w:t xml:space="preserve"> documentation (this do</w:t>
      </w:r>
      <w:r w:rsidR="0029099E">
        <w:t>cu</w:t>
      </w:r>
      <w:r w:rsidR="00CE767A">
        <w:t>ment and a reference manual)</w:t>
      </w:r>
      <w:r w:rsidR="00F24F87">
        <w:t xml:space="preserve"> and</w:t>
      </w:r>
      <w:r w:rsidR="0029099E">
        <w:t xml:space="preserve"> several test programs showing the use of the CAWT functionality</w:t>
      </w:r>
      <w:r w:rsidR="00F24F87">
        <w:t>.</w:t>
      </w:r>
    </w:p>
    <w:p w14:paraId="4524A87C" w14:textId="77777777" w:rsidR="00953D47" w:rsidRDefault="00953D47" w:rsidP="00301992">
      <w:pPr>
        <w:jc w:val="left"/>
      </w:pPr>
    </w:p>
    <w:p w14:paraId="2A6068A7" w14:textId="20262CB4" w:rsidR="00CE767A" w:rsidRDefault="00CE767A" w:rsidP="00301992">
      <w:pPr>
        <w:jc w:val="left"/>
      </w:pPr>
      <w:r>
        <w:t>The CAWT developer distribution additionally contains scripts for generating the documentation</w:t>
      </w:r>
      <w:r w:rsidR="00F24F87">
        <w:t xml:space="preserve"> and</w:t>
      </w:r>
      <w:r>
        <w:t xml:space="preserve"> the distribution</w:t>
      </w:r>
      <w:r w:rsidR="00903AFB">
        <w:t xml:space="preserve"> packages</w:t>
      </w:r>
      <w:r>
        <w:t xml:space="preserve">. </w:t>
      </w:r>
      <w:r w:rsidR="00F24F87" w:rsidRPr="00F24F87">
        <w:t>Documentation generation needs</w:t>
      </w:r>
      <w:r>
        <w:t xml:space="preserve"> packages Ruff! and </w:t>
      </w:r>
      <w:proofErr w:type="spellStart"/>
      <w:r>
        <w:t>textutil</w:t>
      </w:r>
      <w:proofErr w:type="spellEnd"/>
      <w:r>
        <w:t xml:space="preserve"> (see chapter </w:t>
      </w:r>
      <w:r>
        <w:fldChar w:fldCharType="begin"/>
      </w:r>
      <w:r>
        <w:instrText xml:space="preserve"> REF _Ref340614012 \r \h </w:instrText>
      </w:r>
      <w:r>
        <w:fldChar w:fldCharType="separate"/>
      </w:r>
      <w:r w:rsidR="00F800ED">
        <w:t>1.2</w:t>
      </w:r>
      <w:r>
        <w:fldChar w:fldCharType="end"/>
      </w:r>
      <w:r>
        <w:t xml:space="preserve"> for details). The developer distribution is intended for programmers who want to extend the CAWT package.</w:t>
      </w:r>
    </w:p>
    <w:p w14:paraId="4F9B8CB5" w14:textId="77777777" w:rsidR="00A17B20" w:rsidRDefault="00A17B20">
      <w:pPr>
        <w:pStyle w:val="berschrift2"/>
        <w:tabs>
          <w:tab w:val="left" w:pos="576"/>
        </w:tabs>
      </w:pPr>
      <w:bookmarkStart w:id="2" w:name="_Toc10904423"/>
      <w:bookmarkStart w:id="3" w:name="_Toc203256462"/>
      <w:r>
        <w:t>Architecture overview</w:t>
      </w:r>
      <w:bookmarkEnd w:id="2"/>
      <w:bookmarkEnd w:id="3"/>
    </w:p>
    <w:p w14:paraId="1D71E4E1" w14:textId="77777777" w:rsidR="00A17B20" w:rsidRDefault="00A17B20">
      <w:r>
        <w:t xml:space="preserve">The </w:t>
      </w:r>
      <w:r>
        <w:rPr>
          <w:rStyle w:val="poPkgName"/>
        </w:rPr>
        <w:t>CAWT</w:t>
      </w:r>
      <w:r>
        <w:t xml:space="preserve"> package currently consists of the following </w:t>
      </w:r>
      <w:r w:rsidR="00F51153">
        <w:t>sub-packages</w:t>
      </w:r>
      <w:r>
        <w:t>:</w:t>
      </w:r>
    </w:p>
    <w:p w14:paraId="35665F82" w14:textId="77777777" w:rsidR="00A17B20" w:rsidRDefault="00A17B20">
      <w:r>
        <w:t xml:space="preserve"> </w:t>
      </w:r>
    </w:p>
    <w:tbl>
      <w:tblPr>
        <w:tblW w:w="0" w:type="auto"/>
        <w:tblInd w:w="-34" w:type="dxa"/>
        <w:tblLayout w:type="fixed"/>
        <w:tblLook w:val="0000" w:firstRow="0" w:lastRow="0" w:firstColumn="0" w:lastColumn="0" w:noHBand="0" w:noVBand="0"/>
      </w:tblPr>
      <w:tblGrid>
        <w:gridCol w:w="1702"/>
        <w:gridCol w:w="7678"/>
      </w:tblGrid>
      <w:tr w:rsidR="00A17B20" w14:paraId="7E5F7710" w14:textId="77777777" w:rsidTr="00C97BEB">
        <w:tc>
          <w:tcPr>
            <w:tcW w:w="1702" w:type="dxa"/>
          </w:tcPr>
          <w:p w14:paraId="336ADAEA" w14:textId="77777777" w:rsidR="00A17B20" w:rsidRPr="000B50CA" w:rsidRDefault="008D6C3D" w:rsidP="00A469C2">
            <w:pPr>
              <w:pStyle w:val="poReference"/>
              <w:rPr>
                <w:rStyle w:val="poPkgName"/>
              </w:rPr>
            </w:pPr>
            <w:proofErr w:type="spellStart"/>
            <w:r>
              <w:rPr>
                <w:rStyle w:val="poPkgName"/>
              </w:rPr>
              <w:t>CawtCore</w:t>
            </w:r>
            <w:proofErr w:type="spellEnd"/>
          </w:p>
        </w:tc>
        <w:tc>
          <w:tcPr>
            <w:tcW w:w="7678" w:type="dxa"/>
          </w:tcPr>
          <w:p w14:paraId="255D10EF" w14:textId="77777777" w:rsidR="00A17B20" w:rsidRDefault="00170BAF" w:rsidP="00A469C2">
            <w:pPr>
              <w:snapToGrid w:val="0"/>
              <w:jc w:val="left"/>
            </w:pPr>
            <w:r>
              <w:t xml:space="preserve">Basic </w:t>
            </w:r>
            <w:r w:rsidR="00C26689">
              <w:t>automation functionality.</w:t>
            </w:r>
          </w:p>
        </w:tc>
      </w:tr>
      <w:tr w:rsidR="00F6434F" w14:paraId="59B426EE" w14:textId="77777777" w:rsidTr="00C97BEB">
        <w:tc>
          <w:tcPr>
            <w:tcW w:w="1702" w:type="dxa"/>
          </w:tcPr>
          <w:p w14:paraId="2F67A3A3" w14:textId="77777777" w:rsidR="00F6434F" w:rsidRDefault="00F6434F" w:rsidP="00A469C2">
            <w:pPr>
              <w:pStyle w:val="poReference"/>
              <w:rPr>
                <w:rStyle w:val="poPkgName"/>
              </w:rPr>
            </w:pPr>
            <w:proofErr w:type="spellStart"/>
            <w:r>
              <w:rPr>
                <w:rStyle w:val="poPkgName"/>
              </w:rPr>
              <w:t>CawtOffice</w:t>
            </w:r>
            <w:proofErr w:type="spellEnd"/>
          </w:p>
        </w:tc>
        <w:tc>
          <w:tcPr>
            <w:tcW w:w="7678" w:type="dxa"/>
          </w:tcPr>
          <w:p w14:paraId="35FD83C0" w14:textId="77777777" w:rsidR="00F6434F" w:rsidRDefault="00F6434F" w:rsidP="00A469C2">
            <w:pPr>
              <w:snapToGrid w:val="0"/>
              <w:jc w:val="left"/>
            </w:pPr>
            <w:r>
              <w:t>Basic Microsoft Office automation functionality.</w:t>
            </w:r>
          </w:p>
        </w:tc>
      </w:tr>
      <w:tr w:rsidR="00A17B20" w14:paraId="427FCA2C" w14:textId="77777777" w:rsidTr="00C97BEB">
        <w:tc>
          <w:tcPr>
            <w:tcW w:w="1702" w:type="dxa"/>
          </w:tcPr>
          <w:p w14:paraId="6F464B8E" w14:textId="77777777" w:rsidR="00A17B20" w:rsidRPr="00C97BEB" w:rsidRDefault="00A17B20" w:rsidP="00A469C2">
            <w:pPr>
              <w:pStyle w:val="poReference"/>
              <w:rPr>
                <w:rStyle w:val="poPkgName"/>
              </w:rPr>
            </w:pPr>
          </w:p>
        </w:tc>
        <w:tc>
          <w:tcPr>
            <w:tcW w:w="7678" w:type="dxa"/>
          </w:tcPr>
          <w:p w14:paraId="76CD7148" w14:textId="77777777" w:rsidR="00A17B20" w:rsidRDefault="00A17B20" w:rsidP="00A469C2">
            <w:pPr>
              <w:snapToGrid w:val="0"/>
              <w:jc w:val="left"/>
            </w:pPr>
          </w:p>
        </w:tc>
      </w:tr>
      <w:tr w:rsidR="00A17B20" w14:paraId="7D8F9699" w14:textId="77777777" w:rsidTr="00C97BEB">
        <w:tc>
          <w:tcPr>
            <w:tcW w:w="1702" w:type="dxa"/>
          </w:tcPr>
          <w:p w14:paraId="3B7BCCEE" w14:textId="77777777" w:rsidR="00A17B20" w:rsidRPr="00C97BEB" w:rsidRDefault="008D6C3D" w:rsidP="00A469C2">
            <w:pPr>
              <w:pStyle w:val="poReference"/>
              <w:rPr>
                <w:rStyle w:val="poPkgName"/>
              </w:rPr>
            </w:pPr>
            <w:proofErr w:type="spellStart"/>
            <w:r>
              <w:rPr>
                <w:rStyle w:val="poPkgName"/>
              </w:rPr>
              <w:t>CawtEarth</w:t>
            </w:r>
            <w:proofErr w:type="spellEnd"/>
          </w:p>
        </w:tc>
        <w:tc>
          <w:tcPr>
            <w:tcW w:w="7678" w:type="dxa"/>
          </w:tcPr>
          <w:p w14:paraId="1771A33A" w14:textId="77777777" w:rsidR="00A17B20" w:rsidRDefault="005759AE" w:rsidP="00A469C2">
            <w:pPr>
              <w:snapToGrid w:val="0"/>
              <w:jc w:val="left"/>
            </w:pPr>
            <w:r>
              <w:t>Automation functionality for Google Earth.</w:t>
            </w:r>
          </w:p>
        </w:tc>
      </w:tr>
      <w:tr w:rsidR="00A17B20" w14:paraId="6637F7F3" w14:textId="77777777" w:rsidTr="00C97BEB">
        <w:tc>
          <w:tcPr>
            <w:tcW w:w="1702" w:type="dxa"/>
          </w:tcPr>
          <w:p w14:paraId="08916412" w14:textId="77777777" w:rsidR="00A17B20" w:rsidRPr="00C97BEB" w:rsidRDefault="008D6C3D" w:rsidP="00A469C2">
            <w:pPr>
              <w:pStyle w:val="poReference"/>
              <w:rPr>
                <w:rStyle w:val="poPkgName"/>
              </w:rPr>
            </w:pPr>
            <w:proofErr w:type="spellStart"/>
            <w:r>
              <w:rPr>
                <w:rStyle w:val="poPkgName"/>
              </w:rPr>
              <w:t>CawtExcel</w:t>
            </w:r>
            <w:proofErr w:type="spellEnd"/>
          </w:p>
        </w:tc>
        <w:tc>
          <w:tcPr>
            <w:tcW w:w="7678" w:type="dxa"/>
          </w:tcPr>
          <w:p w14:paraId="4CB8BD03" w14:textId="77777777" w:rsidR="00A17B20" w:rsidRDefault="006036B6" w:rsidP="00A469C2">
            <w:pPr>
              <w:snapToGrid w:val="0"/>
              <w:jc w:val="left"/>
            </w:pPr>
            <w:r>
              <w:t>Automation functionality for Microsoft Excel.</w:t>
            </w:r>
          </w:p>
        </w:tc>
      </w:tr>
      <w:tr w:rsidR="00C97BEB" w14:paraId="419D6EB9" w14:textId="77777777" w:rsidTr="00C97BEB">
        <w:tc>
          <w:tcPr>
            <w:tcW w:w="1702" w:type="dxa"/>
          </w:tcPr>
          <w:p w14:paraId="0C3019A5" w14:textId="77777777" w:rsidR="00C97BEB" w:rsidRPr="00C97BEB" w:rsidRDefault="008D6C3D" w:rsidP="00A469C2">
            <w:pPr>
              <w:pStyle w:val="poReference"/>
              <w:rPr>
                <w:rStyle w:val="poPkgName"/>
              </w:rPr>
            </w:pPr>
            <w:proofErr w:type="spellStart"/>
            <w:r>
              <w:rPr>
                <w:rStyle w:val="poPkgName"/>
              </w:rPr>
              <w:t>CawtExplorer</w:t>
            </w:r>
            <w:proofErr w:type="spellEnd"/>
          </w:p>
        </w:tc>
        <w:tc>
          <w:tcPr>
            <w:tcW w:w="7678" w:type="dxa"/>
          </w:tcPr>
          <w:p w14:paraId="2C5485CA" w14:textId="77777777" w:rsidR="00C97BEB" w:rsidRDefault="00C97BEB" w:rsidP="00A469C2">
            <w:pPr>
              <w:snapToGrid w:val="0"/>
              <w:jc w:val="left"/>
            </w:pPr>
            <w:r>
              <w:t>Automation functionality for Microsoft Internet Explorer.</w:t>
            </w:r>
          </w:p>
        </w:tc>
      </w:tr>
      <w:tr w:rsidR="00A17B20" w14:paraId="06F1B0A9" w14:textId="77777777" w:rsidTr="00C97BEB">
        <w:tc>
          <w:tcPr>
            <w:tcW w:w="1702" w:type="dxa"/>
          </w:tcPr>
          <w:p w14:paraId="4FAD8EF7" w14:textId="77777777" w:rsidR="00A17B20" w:rsidRPr="00C97BEB" w:rsidRDefault="008D6C3D" w:rsidP="00A469C2">
            <w:pPr>
              <w:pStyle w:val="poReference"/>
              <w:rPr>
                <w:rStyle w:val="poPkgName"/>
              </w:rPr>
            </w:pPr>
            <w:proofErr w:type="spellStart"/>
            <w:r>
              <w:rPr>
                <w:rStyle w:val="poPkgName"/>
              </w:rPr>
              <w:t>CawtMatlab</w:t>
            </w:r>
            <w:proofErr w:type="spellEnd"/>
          </w:p>
        </w:tc>
        <w:tc>
          <w:tcPr>
            <w:tcW w:w="7678" w:type="dxa"/>
          </w:tcPr>
          <w:p w14:paraId="505278D0" w14:textId="77777777" w:rsidR="00A17B20" w:rsidRDefault="006036B6" w:rsidP="00A469C2">
            <w:pPr>
              <w:snapToGrid w:val="0"/>
              <w:jc w:val="left"/>
            </w:pPr>
            <w:r>
              <w:t xml:space="preserve">Automation functionality for MathWorks </w:t>
            </w:r>
            <w:proofErr w:type="spellStart"/>
            <w:r>
              <w:t>Matlab</w:t>
            </w:r>
            <w:proofErr w:type="spellEnd"/>
            <w:r>
              <w:t>.</w:t>
            </w:r>
          </w:p>
        </w:tc>
      </w:tr>
      <w:tr w:rsidR="00600F73" w14:paraId="1B5F4ABA" w14:textId="77777777" w:rsidTr="00C97BEB">
        <w:tc>
          <w:tcPr>
            <w:tcW w:w="1702" w:type="dxa"/>
          </w:tcPr>
          <w:p w14:paraId="011308DB" w14:textId="77777777" w:rsidR="00600F73" w:rsidRDefault="00600F73" w:rsidP="00172B79">
            <w:pPr>
              <w:pStyle w:val="poReference"/>
              <w:rPr>
                <w:rStyle w:val="poPkgName"/>
              </w:rPr>
            </w:pPr>
            <w:proofErr w:type="spellStart"/>
            <w:r>
              <w:rPr>
                <w:rStyle w:val="poPkgName"/>
              </w:rPr>
              <w:t>CawtO</w:t>
            </w:r>
            <w:r w:rsidR="00172B79">
              <w:rPr>
                <w:rStyle w:val="poPkgName"/>
              </w:rPr>
              <w:t>cr</w:t>
            </w:r>
            <w:proofErr w:type="spellEnd"/>
          </w:p>
        </w:tc>
        <w:tc>
          <w:tcPr>
            <w:tcW w:w="7678" w:type="dxa"/>
          </w:tcPr>
          <w:p w14:paraId="52477BA5" w14:textId="77777777" w:rsidR="00600F73" w:rsidRDefault="00600F73" w:rsidP="00172B79">
            <w:pPr>
              <w:snapToGrid w:val="0"/>
              <w:jc w:val="left"/>
            </w:pPr>
            <w:r>
              <w:t xml:space="preserve">Automation functionality for Microsoft </w:t>
            </w:r>
            <w:r w:rsidR="00172B79">
              <w:t>Document Imaging</w:t>
            </w:r>
            <w:r>
              <w:t>.</w:t>
            </w:r>
          </w:p>
        </w:tc>
      </w:tr>
      <w:tr w:rsidR="005412F8" w14:paraId="7BBC4845" w14:textId="77777777" w:rsidTr="00C97BEB">
        <w:tc>
          <w:tcPr>
            <w:tcW w:w="1702" w:type="dxa"/>
          </w:tcPr>
          <w:p w14:paraId="31C28216" w14:textId="77777777" w:rsidR="005412F8" w:rsidRDefault="005412F8" w:rsidP="00172B79">
            <w:pPr>
              <w:pStyle w:val="poReference"/>
              <w:rPr>
                <w:rStyle w:val="poPkgName"/>
              </w:rPr>
            </w:pPr>
            <w:proofErr w:type="spellStart"/>
            <w:r>
              <w:rPr>
                <w:rStyle w:val="poPkgName"/>
              </w:rPr>
              <w:t>CawtOneNote</w:t>
            </w:r>
            <w:proofErr w:type="spellEnd"/>
          </w:p>
        </w:tc>
        <w:tc>
          <w:tcPr>
            <w:tcW w:w="7678" w:type="dxa"/>
          </w:tcPr>
          <w:p w14:paraId="0E054888" w14:textId="77777777" w:rsidR="005412F8" w:rsidRDefault="005412F8" w:rsidP="00172B79">
            <w:pPr>
              <w:snapToGrid w:val="0"/>
              <w:jc w:val="left"/>
            </w:pPr>
            <w:r>
              <w:rPr>
                <w:noProof/>
              </w:rPr>
              <w:t>Automation functionality for Microsoft OneNote</w:t>
            </w:r>
          </w:p>
        </w:tc>
      </w:tr>
      <w:tr w:rsidR="00600F73" w14:paraId="0C065A95" w14:textId="77777777" w:rsidTr="00C97BEB">
        <w:tc>
          <w:tcPr>
            <w:tcW w:w="1702" w:type="dxa"/>
          </w:tcPr>
          <w:p w14:paraId="012D681F" w14:textId="77777777" w:rsidR="00600F73" w:rsidRDefault="00172B79" w:rsidP="00600F73">
            <w:pPr>
              <w:pStyle w:val="poReference"/>
              <w:rPr>
                <w:rStyle w:val="poPkgName"/>
              </w:rPr>
            </w:pPr>
            <w:proofErr w:type="spellStart"/>
            <w:r>
              <w:rPr>
                <w:rStyle w:val="poPkgName"/>
              </w:rPr>
              <w:t>CawtOutlook</w:t>
            </w:r>
            <w:proofErr w:type="spellEnd"/>
          </w:p>
        </w:tc>
        <w:tc>
          <w:tcPr>
            <w:tcW w:w="7678" w:type="dxa"/>
          </w:tcPr>
          <w:p w14:paraId="460013DA" w14:textId="77777777" w:rsidR="00600F73" w:rsidRDefault="00600F73" w:rsidP="00172B79">
            <w:pPr>
              <w:snapToGrid w:val="0"/>
              <w:jc w:val="left"/>
            </w:pPr>
            <w:r>
              <w:t>Automation functionality for Microsoft</w:t>
            </w:r>
            <w:r w:rsidR="00172B79">
              <w:t xml:space="preserve"> Outlook</w:t>
            </w:r>
            <w:r>
              <w:t>.</w:t>
            </w:r>
          </w:p>
        </w:tc>
      </w:tr>
      <w:tr w:rsidR="00600F73" w14:paraId="75BFA9E0" w14:textId="77777777" w:rsidTr="00C97BEB">
        <w:tc>
          <w:tcPr>
            <w:tcW w:w="1702" w:type="dxa"/>
          </w:tcPr>
          <w:p w14:paraId="6ACDB089" w14:textId="77777777" w:rsidR="00600F73" w:rsidRPr="00C97BEB" w:rsidRDefault="00600F73" w:rsidP="00600F73">
            <w:pPr>
              <w:pStyle w:val="poReference"/>
              <w:rPr>
                <w:rStyle w:val="poPkgName"/>
              </w:rPr>
            </w:pPr>
            <w:proofErr w:type="spellStart"/>
            <w:r>
              <w:rPr>
                <w:rStyle w:val="poPkgName"/>
              </w:rPr>
              <w:t>CawtPpt</w:t>
            </w:r>
            <w:proofErr w:type="spellEnd"/>
          </w:p>
        </w:tc>
        <w:tc>
          <w:tcPr>
            <w:tcW w:w="7678" w:type="dxa"/>
          </w:tcPr>
          <w:p w14:paraId="6FFA70A0" w14:textId="77777777" w:rsidR="00600F73" w:rsidRDefault="00600F73" w:rsidP="00600F73">
            <w:pPr>
              <w:snapToGrid w:val="0"/>
              <w:jc w:val="left"/>
            </w:pPr>
            <w:r>
              <w:t>Automation functionality for Microsoft PowerPoint.</w:t>
            </w:r>
          </w:p>
        </w:tc>
      </w:tr>
      <w:tr w:rsidR="00274BB7" w14:paraId="0DB897CA" w14:textId="77777777" w:rsidTr="00C97BEB">
        <w:tc>
          <w:tcPr>
            <w:tcW w:w="1702" w:type="dxa"/>
          </w:tcPr>
          <w:p w14:paraId="54E4EB0A" w14:textId="77777777" w:rsidR="00274BB7" w:rsidRDefault="00274BB7" w:rsidP="00600F73">
            <w:pPr>
              <w:pStyle w:val="poReference"/>
              <w:rPr>
                <w:rStyle w:val="poPkgName"/>
              </w:rPr>
            </w:pPr>
            <w:proofErr w:type="spellStart"/>
            <w:r>
              <w:rPr>
                <w:rStyle w:val="poPkgName"/>
              </w:rPr>
              <w:t>CawtReader</w:t>
            </w:r>
            <w:proofErr w:type="spellEnd"/>
          </w:p>
        </w:tc>
        <w:tc>
          <w:tcPr>
            <w:tcW w:w="7678" w:type="dxa"/>
          </w:tcPr>
          <w:p w14:paraId="6D19B16D" w14:textId="77777777" w:rsidR="00274BB7" w:rsidRDefault="00274BB7" w:rsidP="00600F73">
            <w:pPr>
              <w:snapToGrid w:val="0"/>
              <w:jc w:val="left"/>
            </w:pPr>
            <w:r>
              <w:t>Automation functionality for Adobe Acrobat Reader.</w:t>
            </w:r>
          </w:p>
        </w:tc>
      </w:tr>
      <w:tr w:rsidR="00283221" w14:paraId="401D83F3" w14:textId="77777777" w:rsidTr="00C97BEB">
        <w:tc>
          <w:tcPr>
            <w:tcW w:w="1702" w:type="dxa"/>
          </w:tcPr>
          <w:p w14:paraId="7DA3D727" w14:textId="77777777" w:rsidR="00283221" w:rsidRDefault="00283221" w:rsidP="00600F73">
            <w:pPr>
              <w:pStyle w:val="poReference"/>
              <w:rPr>
                <w:rStyle w:val="poPkgName"/>
              </w:rPr>
            </w:pPr>
            <w:proofErr w:type="spellStart"/>
            <w:r>
              <w:rPr>
                <w:rStyle w:val="poPkgName"/>
              </w:rPr>
              <w:t>CawtSapi</w:t>
            </w:r>
            <w:proofErr w:type="spellEnd"/>
          </w:p>
        </w:tc>
        <w:tc>
          <w:tcPr>
            <w:tcW w:w="7678" w:type="dxa"/>
          </w:tcPr>
          <w:p w14:paraId="1181EAE8" w14:textId="77777777" w:rsidR="00283221" w:rsidRDefault="00283221" w:rsidP="00283221">
            <w:pPr>
              <w:snapToGrid w:val="0"/>
              <w:jc w:val="left"/>
            </w:pPr>
            <w:r>
              <w:t>Automation functionality for Microsoft Speech API.</w:t>
            </w:r>
          </w:p>
        </w:tc>
      </w:tr>
      <w:tr w:rsidR="00600F73" w14:paraId="5150C7F7" w14:textId="77777777" w:rsidTr="00C97BEB">
        <w:tc>
          <w:tcPr>
            <w:tcW w:w="1702" w:type="dxa"/>
          </w:tcPr>
          <w:p w14:paraId="475BC78F" w14:textId="77777777" w:rsidR="00600F73" w:rsidRPr="00C97BEB" w:rsidRDefault="00600F73" w:rsidP="00600F73">
            <w:pPr>
              <w:pStyle w:val="poReference"/>
              <w:rPr>
                <w:rStyle w:val="poPkgName"/>
              </w:rPr>
            </w:pPr>
            <w:proofErr w:type="spellStart"/>
            <w:r>
              <w:rPr>
                <w:rStyle w:val="poPkgName"/>
              </w:rPr>
              <w:t>CawtWord</w:t>
            </w:r>
            <w:proofErr w:type="spellEnd"/>
          </w:p>
        </w:tc>
        <w:tc>
          <w:tcPr>
            <w:tcW w:w="7678" w:type="dxa"/>
          </w:tcPr>
          <w:p w14:paraId="2703A154" w14:textId="77777777" w:rsidR="00600F73" w:rsidRDefault="00600F73" w:rsidP="00600F73">
            <w:pPr>
              <w:snapToGrid w:val="0"/>
              <w:jc w:val="left"/>
            </w:pPr>
            <w:r>
              <w:t>Automation functionality for Microsoft Word.</w:t>
            </w:r>
          </w:p>
        </w:tc>
      </w:tr>
    </w:tbl>
    <w:p w14:paraId="23142E44" w14:textId="77777777" w:rsidR="00A17B20" w:rsidRDefault="00A17B20">
      <w:pPr>
        <w:jc w:val="left"/>
      </w:pPr>
    </w:p>
    <w:p w14:paraId="583FB0E2" w14:textId="77777777" w:rsidR="00A17B20" w:rsidRDefault="00C228A1">
      <w:pPr>
        <w:jc w:val="left"/>
      </w:pPr>
      <w:r>
        <w:t>Each sub-</w:t>
      </w:r>
      <w:r w:rsidR="00F51153">
        <w:t>package</w:t>
      </w:r>
      <w:r w:rsidR="00A17B20">
        <w:t xml:space="preserve"> is implemented as a separate Tcl pac</w:t>
      </w:r>
      <w:r w:rsidR="00C26689">
        <w:t>kage and can be loaded explicit</w:t>
      </w:r>
      <w:r w:rsidR="00A17B20">
        <w:t xml:space="preserve">ly with the Tcl package command, ex. </w:t>
      </w:r>
      <w:r w:rsidR="00A17B20">
        <w:rPr>
          <w:rStyle w:val="poCodeInText"/>
        </w:rPr>
        <w:t xml:space="preserve">package require </w:t>
      </w:r>
      <w:proofErr w:type="spellStart"/>
      <w:r w:rsidR="00170BAF">
        <w:rPr>
          <w:rStyle w:val="poCodeInText"/>
        </w:rPr>
        <w:t>cawtexcel</w:t>
      </w:r>
      <w:proofErr w:type="spellEnd"/>
      <w:r w:rsidR="00170BAF">
        <w:t>. All available CAWT</w:t>
      </w:r>
      <w:r w:rsidR="00F51153">
        <w:t xml:space="preserve"> sub-packages</w:t>
      </w:r>
      <w:r w:rsidR="00A17B20">
        <w:t xml:space="preserve"> can be loaded with a single command: </w:t>
      </w:r>
      <w:r w:rsidR="00A17B20">
        <w:rPr>
          <w:rStyle w:val="poCodeInText"/>
        </w:rPr>
        <w:t xml:space="preserve">package require </w:t>
      </w:r>
      <w:proofErr w:type="spellStart"/>
      <w:r w:rsidR="00170BAF">
        <w:rPr>
          <w:rStyle w:val="poCodeInText"/>
        </w:rPr>
        <w:t>cawt</w:t>
      </w:r>
      <w:proofErr w:type="spellEnd"/>
      <w:r w:rsidR="00A17B20">
        <w:t>.</w:t>
      </w:r>
    </w:p>
    <w:p w14:paraId="1E71A133" w14:textId="77777777" w:rsidR="00A17B20" w:rsidRDefault="00A17B20">
      <w:pPr>
        <w:jc w:val="left"/>
      </w:pPr>
    </w:p>
    <w:p w14:paraId="0841E5DE" w14:textId="77777777" w:rsidR="00A17B20" w:rsidRPr="004B6EAD" w:rsidRDefault="00A17B20" w:rsidP="004B6EAD">
      <w:pPr>
        <w:jc w:val="left"/>
        <w:rPr>
          <w:i/>
          <w:iCs/>
        </w:rPr>
      </w:pPr>
      <w:r>
        <w:rPr>
          <w:rStyle w:val="poNote"/>
        </w:rPr>
        <w:t>Note</w:t>
      </w:r>
      <w:r w:rsidR="004B6EAD">
        <w:rPr>
          <w:rStyle w:val="poNote"/>
        </w:rPr>
        <w:t>:</w:t>
      </w:r>
      <w:r w:rsidRPr="004B6EAD">
        <w:t xml:space="preserve"> Package names are all lower case.</w:t>
      </w:r>
    </w:p>
    <w:p w14:paraId="631C1BEF" w14:textId="77777777" w:rsidR="00A17B20" w:rsidRDefault="00A17B20">
      <w:pPr>
        <w:jc w:val="left"/>
      </w:pPr>
    </w:p>
    <w:p w14:paraId="4868990F" w14:textId="77777777" w:rsidR="00A17B20" w:rsidRDefault="00A17B20">
      <w:pPr>
        <w:jc w:val="left"/>
      </w:pPr>
      <w:r>
        <w:t xml:space="preserve">The next figure shows the </w:t>
      </w:r>
      <w:r w:rsidR="00A21972">
        <w:t>architecture</w:t>
      </w:r>
      <w:r w:rsidR="006036B6">
        <w:t xml:space="preserve"> of the CAWT package</w:t>
      </w:r>
      <w:r w:rsidR="00170BAF">
        <w:t>.</w:t>
      </w:r>
    </w:p>
    <w:p w14:paraId="6FC4AA3D" w14:textId="77777777" w:rsidR="002D01F9" w:rsidRDefault="002D01F9">
      <w:pPr>
        <w:jc w:val="left"/>
      </w:pPr>
    </w:p>
    <w:p w14:paraId="66C3E589" w14:textId="6FE3A015" w:rsidR="002D01F9" w:rsidRDefault="00F800ED">
      <w:pPr>
        <w:jc w:val="left"/>
      </w:pPr>
      <w:r>
        <w:rPr>
          <w:noProof/>
        </w:rPr>
        <w:lastRenderedPageBreak/>
        <w:drawing>
          <wp:inline distT="0" distB="0" distL="0" distR="0" wp14:anchorId="6C46C381" wp14:editId="731E8A00">
            <wp:extent cx="5764667" cy="3077210"/>
            <wp:effectExtent l="0" t="0" r="7620" b="8890"/>
            <wp:docPr id="1824830036" name="Grafik 11"/>
            <wp:cNvGraphicFramePr/>
            <a:graphic xmlns:a="http://schemas.openxmlformats.org/drawingml/2006/main">
              <a:graphicData uri="http://schemas.openxmlformats.org/drawingml/2006/picture">
                <pic:pic xmlns:pic="http://schemas.openxmlformats.org/drawingml/2006/picture">
                  <pic:nvPicPr>
                    <pic:cNvPr id="1824830036" name=""/>
                    <pic:cNvPicPr/>
                  </pic:nvPicPr>
                  <pic:blipFill>
                    <a:blip r:embed="rId11">
                      <a:extLst>
                        <a:ext uri="{28A0092B-C50C-407E-A947-70E740481C1C}">
                          <a14:useLocalDpi xmlns:a14="http://schemas.microsoft.com/office/drawing/2010/main" val="0"/>
                        </a:ext>
                      </a:extLst>
                    </a:blip>
                    <a:srcRect r="2948" b="25159"/>
                    <a:stretch>
                      <a:fillRect/>
                    </a:stretch>
                  </pic:blipFill>
                  <pic:spPr>
                    <a:xfrm>
                      <a:off x="0" y="0"/>
                      <a:ext cx="5764667" cy="3077210"/>
                    </a:xfrm>
                    <a:prstGeom prst="rect">
                      <a:avLst/>
                    </a:prstGeom>
                  </pic:spPr>
                </pic:pic>
              </a:graphicData>
            </a:graphic>
          </wp:inline>
        </w:drawing>
      </w:r>
    </w:p>
    <w:p w14:paraId="0449B0E2" w14:textId="3D73ECB1" w:rsidR="00A17B20" w:rsidRDefault="002D01F9" w:rsidP="004C2024">
      <w:pPr>
        <w:pStyle w:val="Abbildung"/>
      </w:pPr>
      <w:bookmarkStart w:id="4" w:name="_Toc203256333"/>
      <w:r>
        <w:t xml:space="preserve">Figure </w:t>
      </w:r>
      <w:r>
        <w:fldChar w:fldCharType="begin"/>
      </w:r>
      <w:r>
        <w:instrText xml:space="preserve"> SEQ "Abbildung" \*Arabic </w:instrText>
      </w:r>
      <w:r>
        <w:fldChar w:fldCharType="separate"/>
      </w:r>
      <w:r w:rsidR="00F800ED">
        <w:rPr>
          <w:noProof/>
        </w:rPr>
        <w:t>1</w:t>
      </w:r>
      <w:r>
        <w:fldChar w:fldCharType="end"/>
      </w:r>
      <w:r w:rsidR="00A21972">
        <w:t>: Overview of CAWT packages</w:t>
      </w:r>
      <w:bookmarkEnd w:id="4"/>
    </w:p>
    <w:p w14:paraId="1A138819" w14:textId="77777777" w:rsidR="00A17B20" w:rsidRDefault="00301992">
      <w:pPr>
        <w:pStyle w:val="berschrift2"/>
        <w:tabs>
          <w:tab w:val="left" w:pos="576"/>
        </w:tabs>
      </w:pPr>
      <w:bookmarkStart w:id="5" w:name="_Ref340614012"/>
      <w:bookmarkStart w:id="6" w:name="_Toc10904424"/>
      <w:bookmarkStart w:id="7" w:name="_Toc203256463"/>
      <w:r>
        <w:t>Dependencies</w:t>
      </w:r>
      <w:bookmarkEnd w:id="5"/>
      <w:bookmarkEnd w:id="6"/>
      <w:bookmarkEnd w:id="7"/>
    </w:p>
    <w:p w14:paraId="7A58F12F" w14:textId="77777777" w:rsidR="00A17B20" w:rsidRDefault="00A17B20">
      <w:r>
        <w:t xml:space="preserve">The following table shows a list of the </w:t>
      </w:r>
      <w:r w:rsidR="00F51153">
        <w:t>external Tcl packages</w:t>
      </w:r>
      <w:r w:rsidR="00197473">
        <w:t xml:space="preserve"> used in the CAWT</w:t>
      </w:r>
      <w:r>
        <w:t xml:space="preserve"> infrastructure.</w:t>
      </w:r>
    </w:p>
    <w:p w14:paraId="41298A91" w14:textId="77777777" w:rsidR="00A17B20" w:rsidRDefault="00A17B20"/>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134"/>
        <w:gridCol w:w="3119"/>
        <w:gridCol w:w="3865"/>
      </w:tblGrid>
      <w:tr w:rsidR="00A17B20" w:rsidRPr="00E5356B" w14:paraId="5F6712A3" w14:textId="77777777" w:rsidTr="00F24F87">
        <w:trPr>
          <w:trHeight w:val="396"/>
        </w:trPr>
        <w:tc>
          <w:tcPr>
            <w:tcW w:w="1134" w:type="dxa"/>
            <w:shd w:val="clear" w:color="auto" w:fill="E6E6E6"/>
            <w:vAlign w:val="center"/>
          </w:tcPr>
          <w:p w14:paraId="71B5A521" w14:textId="77777777" w:rsidR="00A17B20" w:rsidRPr="00E5356B" w:rsidRDefault="00A17B20" w:rsidP="00957A0D">
            <w:pPr>
              <w:pStyle w:val="TabellenInhalt"/>
              <w:jc w:val="center"/>
              <w:rPr>
                <w:b/>
                <w:bCs/>
              </w:rPr>
            </w:pPr>
            <w:r w:rsidRPr="00E5356B">
              <w:rPr>
                <w:b/>
                <w:bCs/>
              </w:rPr>
              <w:t>Lib</w:t>
            </w:r>
          </w:p>
        </w:tc>
        <w:tc>
          <w:tcPr>
            <w:tcW w:w="1134" w:type="dxa"/>
            <w:shd w:val="clear" w:color="auto" w:fill="E6E6E6"/>
            <w:vAlign w:val="center"/>
          </w:tcPr>
          <w:p w14:paraId="608CD5A0" w14:textId="77777777" w:rsidR="00A17B20" w:rsidRPr="00E5356B" w:rsidRDefault="00A17B20" w:rsidP="00957A0D">
            <w:pPr>
              <w:pStyle w:val="TabellenInhalt"/>
              <w:jc w:val="center"/>
              <w:rPr>
                <w:b/>
                <w:bCs/>
              </w:rPr>
            </w:pPr>
            <w:r w:rsidRPr="00E5356B">
              <w:rPr>
                <w:b/>
                <w:bCs/>
              </w:rPr>
              <w:t>Version</w:t>
            </w:r>
          </w:p>
        </w:tc>
        <w:tc>
          <w:tcPr>
            <w:tcW w:w="3119" w:type="dxa"/>
            <w:shd w:val="clear" w:color="auto" w:fill="E6E6E6"/>
            <w:vAlign w:val="center"/>
          </w:tcPr>
          <w:p w14:paraId="15EC5809" w14:textId="77777777" w:rsidR="00A17B20" w:rsidRPr="00E5356B" w:rsidRDefault="00A17B20" w:rsidP="00957A0D">
            <w:pPr>
              <w:pStyle w:val="TabellenInhalt"/>
              <w:jc w:val="center"/>
              <w:rPr>
                <w:b/>
                <w:bCs/>
              </w:rPr>
            </w:pPr>
            <w:r w:rsidRPr="00E5356B">
              <w:rPr>
                <w:b/>
                <w:bCs/>
              </w:rPr>
              <w:t>Comment</w:t>
            </w:r>
          </w:p>
        </w:tc>
        <w:tc>
          <w:tcPr>
            <w:tcW w:w="3865" w:type="dxa"/>
            <w:shd w:val="clear" w:color="auto" w:fill="E6E6E6"/>
            <w:vAlign w:val="center"/>
          </w:tcPr>
          <w:p w14:paraId="26F9FCE1" w14:textId="77777777" w:rsidR="00A17B20" w:rsidRPr="00E5356B" w:rsidRDefault="00A17B20" w:rsidP="00957A0D">
            <w:pPr>
              <w:pStyle w:val="TabellenInhalt"/>
              <w:jc w:val="center"/>
              <w:rPr>
                <w:b/>
                <w:bCs/>
              </w:rPr>
            </w:pPr>
            <w:r w:rsidRPr="00E5356B">
              <w:rPr>
                <w:b/>
                <w:bCs/>
              </w:rPr>
              <w:t>URL</w:t>
            </w:r>
          </w:p>
        </w:tc>
      </w:tr>
      <w:tr w:rsidR="00A17B20" w14:paraId="6FE4A60A" w14:textId="77777777" w:rsidTr="00F24F87">
        <w:trPr>
          <w:trHeight w:val="388"/>
        </w:trPr>
        <w:tc>
          <w:tcPr>
            <w:tcW w:w="9252" w:type="dxa"/>
            <w:gridSpan w:val="4"/>
            <w:shd w:val="clear" w:color="auto" w:fill="FFFF99"/>
            <w:vAlign w:val="center"/>
          </w:tcPr>
          <w:p w14:paraId="1042DB53" w14:textId="77777777" w:rsidR="00A17B20" w:rsidRPr="00C52099" w:rsidRDefault="00197473" w:rsidP="00C52099">
            <w:pPr>
              <w:pStyle w:val="TabellenInhalt"/>
              <w:jc w:val="center"/>
              <w:rPr>
                <w:b/>
                <w:bCs/>
              </w:rPr>
            </w:pPr>
            <w:r w:rsidRPr="00C52099">
              <w:rPr>
                <w:b/>
                <w:bCs/>
              </w:rPr>
              <w:t>Libraries needed for the CAWT</w:t>
            </w:r>
            <w:r w:rsidR="00A17B20" w:rsidRPr="00C52099">
              <w:rPr>
                <w:b/>
                <w:bCs/>
              </w:rPr>
              <w:t xml:space="preserve"> </w:t>
            </w:r>
            <w:r w:rsidR="00A44BEF" w:rsidRPr="00C52099">
              <w:rPr>
                <w:b/>
                <w:bCs/>
              </w:rPr>
              <w:t>package</w:t>
            </w:r>
          </w:p>
        </w:tc>
      </w:tr>
      <w:tr w:rsidR="00A17B20" w14:paraId="352E482E" w14:textId="77777777" w:rsidTr="00F24F87">
        <w:tc>
          <w:tcPr>
            <w:tcW w:w="1134" w:type="dxa"/>
          </w:tcPr>
          <w:p w14:paraId="31C2B1E3" w14:textId="77777777" w:rsidR="00A17B20" w:rsidRPr="00264F4D" w:rsidRDefault="00197473">
            <w:pPr>
              <w:pStyle w:val="TabellenInhalt"/>
              <w:rPr>
                <w:rStyle w:val="poPkgName"/>
              </w:rPr>
            </w:pPr>
            <w:proofErr w:type="spellStart"/>
            <w:r w:rsidRPr="00264F4D">
              <w:rPr>
                <w:rStyle w:val="poPkgName"/>
              </w:rPr>
              <w:t>Twapi</w:t>
            </w:r>
            <w:proofErr w:type="spellEnd"/>
          </w:p>
        </w:tc>
        <w:tc>
          <w:tcPr>
            <w:tcW w:w="1134" w:type="dxa"/>
          </w:tcPr>
          <w:p w14:paraId="152F2CCE" w14:textId="77777777" w:rsidR="00A17B20" w:rsidRPr="00E5356B" w:rsidRDefault="000E2EE2">
            <w:pPr>
              <w:pStyle w:val="TabellenInhalt"/>
              <w:rPr>
                <w:sz w:val="20"/>
                <w:szCs w:val="20"/>
              </w:rPr>
            </w:pPr>
            <w:r>
              <w:rPr>
                <w:sz w:val="20"/>
                <w:szCs w:val="20"/>
              </w:rPr>
              <w:t xml:space="preserve">&gt;= </w:t>
            </w:r>
            <w:r w:rsidR="00197473" w:rsidRPr="00E5356B">
              <w:rPr>
                <w:sz w:val="20"/>
                <w:szCs w:val="20"/>
              </w:rPr>
              <w:t>4.</w:t>
            </w:r>
            <w:r w:rsidR="00640A07">
              <w:rPr>
                <w:sz w:val="20"/>
                <w:szCs w:val="20"/>
              </w:rPr>
              <w:t>4</w:t>
            </w:r>
          </w:p>
        </w:tc>
        <w:tc>
          <w:tcPr>
            <w:tcW w:w="3119" w:type="dxa"/>
          </w:tcPr>
          <w:p w14:paraId="4DD69E6C" w14:textId="5CAE0372" w:rsidR="00A17B20" w:rsidRPr="00E5356B" w:rsidRDefault="00260304" w:rsidP="00264F4D">
            <w:pPr>
              <w:jc w:val="left"/>
              <w:rPr>
                <w:sz w:val="20"/>
                <w:szCs w:val="20"/>
              </w:rPr>
            </w:pPr>
            <w:r>
              <w:rPr>
                <w:sz w:val="20"/>
                <w:szCs w:val="20"/>
              </w:rPr>
              <w:t>Mandatory</w:t>
            </w:r>
            <w:r w:rsidR="00F24F87">
              <w:rPr>
                <w:sz w:val="20"/>
                <w:szCs w:val="20"/>
              </w:rPr>
              <w:t>.</w:t>
            </w:r>
          </w:p>
        </w:tc>
        <w:tc>
          <w:tcPr>
            <w:tcW w:w="3865" w:type="dxa"/>
          </w:tcPr>
          <w:p w14:paraId="3D8868EE" w14:textId="5C121C0E" w:rsidR="00A17B20" w:rsidRPr="00E5356B" w:rsidRDefault="00A83E1A" w:rsidP="00264F4D">
            <w:pPr>
              <w:pStyle w:val="TabellenInhalt"/>
              <w:jc w:val="left"/>
              <w:rPr>
                <w:sz w:val="20"/>
                <w:szCs w:val="20"/>
              </w:rPr>
            </w:pPr>
            <w:hyperlink r:id="rId12" w:history="1">
              <w:r w:rsidRPr="004C40E3">
                <w:rPr>
                  <w:rStyle w:val="Hyperlink"/>
                  <w:sz w:val="20"/>
                  <w:szCs w:val="20"/>
                </w:rPr>
                <w:t>https://twapi.magicsplat.com/</w:t>
              </w:r>
            </w:hyperlink>
          </w:p>
        </w:tc>
      </w:tr>
      <w:tr w:rsidR="0039064A" w:rsidRPr="00E5356B" w14:paraId="749EDB70" w14:textId="77777777" w:rsidTr="00F24F87">
        <w:tc>
          <w:tcPr>
            <w:tcW w:w="1134" w:type="dxa"/>
          </w:tcPr>
          <w:p w14:paraId="4B93DEC2" w14:textId="77777777" w:rsidR="0039064A" w:rsidRPr="00264F4D" w:rsidRDefault="0039064A">
            <w:pPr>
              <w:pStyle w:val="TabellenInhalt"/>
              <w:rPr>
                <w:rStyle w:val="poPkgName"/>
              </w:rPr>
            </w:pPr>
            <w:proofErr w:type="spellStart"/>
            <w:r>
              <w:rPr>
                <w:rStyle w:val="poPkgName"/>
              </w:rPr>
              <w:t>tDOM</w:t>
            </w:r>
            <w:proofErr w:type="spellEnd"/>
          </w:p>
        </w:tc>
        <w:tc>
          <w:tcPr>
            <w:tcW w:w="1134" w:type="dxa"/>
          </w:tcPr>
          <w:p w14:paraId="02D58E59" w14:textId="77777777" w:rsidR="0039064A" w:rsidRDefault="002F4CF1">
            <w:pPr>
              <w:pStyle w:val="TabellenInhalt"/>
              <w:rPr>
                <w:sz w:val="20"/>
                <w:szCs w:val="20"/>
              </w:rPr>
            </w:pPr>
            <w:r>
              <w:rPr>
                <w:sz w:val="20"/>
                <w:szCs w:val="20"/>
              </w:rPr>
              <w:t xml:space="preserve">&gt;= </w:t>
            </w:r>
            <w:r w:rsidR="00283221">
              <w:rPr>
                <w:sz w:val="20"/>
                <w:szCs w:val="20"/>
              </w:rPr>
              <w:t>0.9</w:t>
            </w:r>
          </w:p>
        </w:tc>
        <w:tc>
          <w:tcPr>
            <w:tcW w:w="3119" w:type="dxa"/>
          </w:tcPr>
          <w:p w14:paraId="55C2A5F3" w14:textId="122F1140" w:rsidR="0039064A" w:rsidRDefault="0039064A" w:rsidP="00264F4D">
            <w:pPr>
              <w:jc w:val="left"/>
              <w:rPr>
                <w:sz w:val="20"/>
                <w:szCs w:val="20"/>
              </w:rPr>
            </w:pPr>
            <w:r>
              <w:rPr>
                <w:sz w:val="20"/>
                <w:szCs w:val="20"/>
              </w:rPr>
              <w:t>Optional</w:t>
            </w:r>
            <w:r w:rsidR="00F24F87">
              <w:rPr>
                <w:sz w:val="20"/>
                <w:szCs w:val="20"/>
              </w:rPr>
              <w:t>. See Notes below.</w:t>
            </w:r>
          </w:p>
        </w:tc>
        <w:tc>
          <w:tcPr>
            <w:tcW w:w="3865" w:type="dxa"/>
          </w:tcPr>
          <w:p w14:paraId="27654F45" w14:textId="349679F6" w:rsidR="0039064A" w:rsidRDefault="00B163E2" w:rsidP="0039064A">
            <w:pPr>
              <w:pStyle w:val="TabellenInhalt"/>
              <w:jc w:val="left"/>
              <w:rPr>
                <w:sz w:val="20"/>
                <w:szCs w:val="20"/>
              </w:rPr>
            </w:pPr>
            <w:hyperlink r:id="rId13" w:history="1">
              <w:r>
                <w:rPr>
                  <w:rStyle w:val="Hyperlink"/>
                  <w:sz w:val="20"/>
                  <w:szCs w:val="20"/>
                </w:rPr>
                <w:t>http://tdom.org/</w:t>
              </w:r>
            </w:hyperlink>
          </w:p>
        </w:tc>
      </w:tr>
      <w:tr w:rsidR="00A17B20" w:rsidRPr="00E5356B" w14:paraId="61AC1A90" w14:textId="77777777" w:rsidTr="00F24F87">
        <w:tc>
          <w:tcPr>
            <w:tcW w:w="1134" w:type="dxa"/>
          </w:tcPr>
          <w:p w14:paraId="0D553B92" w14:textId="77777777" w:rsidR="00A17B20" w:rsidRPr="00264F4D" w:rsidRDefault="00197473">
            <w:pPr>
              <w:pStyle w:val="TabellenInhalt"/>
              <w:rPr>
                <w:rStyle w:val="poPkgName"/>
              </w:rPr>
            </w:pPr>
            <w:proofErr w:type="spellStart"/>
            <w:r w:rsidRPr="00264F4D">
              <w:rPr>
                <w:rStyle w:val="poPkgName"/>
              </w:rPr>
              <w:t>TkImg</w:t>
            </w:r>
            <w:proofErr w:type="spellEnd"/>
          </w:p>
        </w:tc>
        <w:tc>
          <w:tcPr>
            <w:tcW w:w="1134" w:type="dxa"/>
          </w:tcPr>
          <w:p w14:paraId="19DB0876" w14:textId="77777777" w:rsidR="00A17B20" w:rsidRPr="00E5356B" w:rsidRDefault="00A36818">
            <w:pPr>
              <w:pStyle w:val="TabellenInhalt"/>
              <w:rPr>
                <w:sz w:val="20"/>
                <w:szCs w:val="20"/>
              </w:rPr>
            </w:pPr>
            <w:r>
              <w:rPr>
                <w:sz w:val="20"/>
                <w:szCs w:val="20"/>
              </w:rPr>
              <w:t xml:space="preserve">&gt;= </w:t>
            </w:r>
            <w:r w:rsidR="007F6A87" w:rsidRPr="00E5356B">
              <w:rPr>
                <w:sz w:val="20"/>
                <w:szCs w:val="20"/>
              </w:rPr>
              <w:t>1.4</w:t>
            </w:r>
            <w:r w:rsidR="007F6A6C">
              <w:rPr>
                <w:sz w:val="20"/>
                <w:szCs w:val="20"/>
              </w:rPr>
              <w:t>.1</w:t>
            </w:r>
          </w:p>
        </w:tc>
        <w:tc>
          <w:tcPr>
            <w:tcW w:w="3119" w:type="dxa"/>
          </w:tcPr>
          <w:p w14:paraId="02E06818" w14:textId="3AD428FA" w:rsidR="00A17B20" w:rsidRPr="00E5356B" w:rsidRDefault="00264F4D" w:rsidP="00264F4D">
            <w:pPr>
              <w:jc w:val="left"/>
              <w:rPr>
                <w:sz w:val="20"/>
                <w:szCs w:val="20"/>
              </w:rPr>
            </w:pPr>
            <w:r>
              <w:rPr>
                <w:sz w:val="20"/>
                <w:szCs w:val="20"/>
              </w:rPr>
              <w:t>Optional</w:t>
            </w:r>
            <w:r w:rsidR="00F24F87">
              <w:rPr>
                <w:sz w:val="20"/>
                <w:szCs w:val="20"/>
              </w:rPr>
              <w:t>. See Notes below.</w:t>
            </w:r>
          </w:p>
        </w:tc>
        <w:tc>
          <w:tcPr>
            <w:tcW w:w="3865" w:type="dxa"/>
          </w:tcPr>
          <w:p w14:paraId="7606104C" w14:textId="02D16112" w:rsidR="00B04828" w:rsidRPr="00B04828" w:rsidRDefault="00A83E1A" w:rsidP="00264F4D">
            <w:pPr>
              <w:pStyle w:val="TabellenInhalt"/>
              <w:jc w:val="left"/>
              <w:rPr>
                <w:sz w:val="20"/>
                <w:szCs w:val="20"/>
              </w:rPr>
            </w:pPr>
            <w:hyperlink r:id="rId14" w:history="1">
              <w:r w:rsidRPr="004C40E3">
                <w:rPr>
                  <w:rStyle w:val="Hyperlink"/>
                  <w:sz w:val="20"/>
                  <w:szCs w:val="20"/>
                </w:rPr>
                <w:t>https://sourceforge.net/projects/tkimg/</w:t>
              </w:r>
            </w:hyperlink>
          </w:p>
        </w:tc>
      </w:tr>
      <w:tr w:rsidR="007F6A87" w:rsidRPr="00E5356B" w14:paraId="5ED2923F" w14:textId="77777777" w:rsidTr="00F24F87">
        <w:tc>
          <w:tcPr>
            <w:tcW w:w="1134" w:type="dxa"/>
          </w:tcPr>
          <w:p w14:paraId="5F84A2B0" w14:textId="77777777" w:rsidR="007F6A87" w:rsidRPr="00264F4D" w:rsidRDefault="007F6A87" w:rsidP="009B7144">
            <w:pPr>
              <w:pStyle w:val="TabellenInhalt"/>
              <w:rPr>
                <w:rStyle w:val="poPkgName"/>
              </w:rPr>
            </w:pPr>
            <w:proofErr w:type="spellStart"/>
            <w:r w:rsidRPr="00264F4D">
              <w:rPr>
                <w:rStyle w:val="poPkgName"/>
              </w:rPr>
              <w:t>Tablelist</w:t>
            </w:r>
            <w:proofErr w:type="spellEnd"/>
          </w:p>
        </w:tc>
        <w:tc>
          <w:tcPr>
            <w:tcW w:w="1134" w:type="dxa"/>
          </w:tcPr>
          <w:p w14:paraId="7E6229F4" w14:textId="77777777" w:rsidR="007F6A87" w:rsidRPr="00E5356B" w:rsidRDefault="007F6A87" w:rsidP="009B7144">
            <w:pPr>
              <w:pStyle w:val="TabellenInhalt"/>
              <w:rPr>
                <w:sz w:val="20"/>
                <w:szCs w:val="20"/>
              </w:rPr>
            </w:pPr>
            <w:r w:rsidRPr="00E5356B">
              <w:rPr>
                <w:sz w:val="20"/>
                <w:szCs w:val="20"/>
              </w:rPr>
              <w:t xml:space="preserve">&gt;= </w:t>
            </w:r>
            <w:r w:rsidR="00283221">
              <w:rPr>
                <w:sz w:val="20"/>
                <w:szCs w:val="20"/>
              </w:rPr>
              <w:t>6</w:t>
            </w:r>
          </w:p>
        </w:tc>
        <w:tc>
          <w:tcPr>
            <w:tcW w:w="3119" w:type="dxa"/>
          </w:tcPr>
          <w:p w14:paraId="16F064B0" w14:textId="5FF83F19" w:rsidR="007F6A87" w:rsidRPr="00E5356B" w:rsidRDefault="00264F4D" w:rsidP="00264F4D">
            <w:pPr>
              <w:jc w:val="left"/>
              <w:rPr>
                <w:sz w:val="20"/>
                <w:szCs w:val="20"/>
              </w:rPr>
            </w:pPr>
            <w:r>
              <w:rPr>
                <w:sz w:val="20"/>
                <w:szCs w:val="20"/>
              </w:rPr>
              <w:t>Optional</w:t>
            </w:r>
            <w:r w:rsidR="00F24F87">
              <w:rPr>
                <w:sz w:val="20"/>
                <w:szCs w:val="20"/>
              </w:rPr>
              <w:t>. See Notes below.</w:t>
            </w:r>
          </w:p>
        </w:tc>
        <w:tc>
          <w:tcPr>
            <w:tcW w:w="3865" w:type="dxa"/>
          </w:tcPr>
          <w:p w14:paraId="1F536EE9" w14:textId="64CB4B1B" w:rsidR="007F6A87" w:rsidRPr="00E5356B" w:rsidRDefault="00A83E1A" w:rsidP="00264F4D">
            <w:pPr>
              <w:pStyle w:val="TabellenInhalt"/>
              <w:jc w:val="left"/>
              <w:rPr>
                <w:sz w:val="20"/>
                <w:szCs w:val="20"/>
              </w:rPr>
            </w:pPr>
            <w:hyperlink r:id="rId15" w:history="1">
              <w:r w:rsidRPr="004C40E3">
                <w:rPr>
                  <w:rStyle w:val="Hyperlink"/>
                  <w:sz w:val="20"/>
                  <w:szCs w:val="20"/>
                </w:rPr>
                <w:t>https://www.nemethi.de</w:t>
              </w:r>
            </w:hyperlink>
          </w:p>
        </w:tc>
      </w:tr>
      <w:tr w:rsidR="007F6A87" w14:paraId="19C664F3" w14:textId="77777777" w:rsidTr="00F24F87">
        <w:trPr>
          <w:trHeight w:val="445"/>
        </w:trPr>
        <w:tc>
          <w:tcPr>
            <w:tcW w:w="9252" w:type="dxa"/>
            <w:gridSpan w:val="4"/>
            <w:shd w:val="clear" w:color="auto" w:fill="FFFF99"/>
            <w:vAlign w:val="center"/>
          </w:tcPr>
          <w:p w14:paraId="4F415E2B" w14:textId="77777777" w:rsidR="007F6A87" w:rsidRPr="00C52099" w:rsidRDefault="007F6A87" w:rsidP="00C52099">
            <w:pPr>
              <w:pStyle w:val="TabellenInhalt"/>
              <w:jc w:val="center"/>
              <w:rPr>
                <w:b/>
                <w:bCs/>
              </w:rPr>
            </w:pPr>
            <w:r w:rsidRPr="00C52099">
              <w:rPr>
                <w:b/>
                <w:bCs/>
              </w:rPr>
              <w:t xml:space="preserve">Libraries needed for </w:t>
            </w:r>
            <w:r w:rsidR="00264F4D">
              <w:rPr>
                <w:b/>
                <w:bCs/>
              </w:rPr>
              <w:t xml:space="preserve">generating </w:t>
            </w:r>
            <w:r w:rsidRPr="00C52099">
              <w:rPr>
                <w:b/>
                <w:bCs/>
              </w:rPr>
              <w:t>the CAWT documentation</w:t>
            </w:r>
          </w:p>
        </w:tc>
      </w:tr>
      <w:tr w:rsidR="007F6A87" w14:paraId="2B70D5A7" w14:textId="77777777" w:rsidTr="00F24F87">
        <w:tc>
          <w:tcPr>
            <w:tcW w:w="1134" w:type="dxa"/>
          </w:tcPr>
          <w:p w14:paraId="6B1B8322" w14:textId="77777777" w:rsidR="007F6A87" w:rsidRPr="00264F4D" w:rsidRDefault="007F6A87">
            <w:pPr>
              <w:pStyle w:val="TabellenInhalt"/>
              <w:rPr>
                <w:rStyle w:val="poPkgName"/>
              </w:rPr>
            </w:pPr>
            <w:r w:rsidRPr="00264F4D">
              <w:rPr>
                <w:rStyle w:val="poPkgName"/>
              </w:rPr>
              <w:t>Ruff</w:t>
            </w:r>
            <w:r w:rsidR="00A43705" w:rsidRPr="00264F4D">
              <w:rPr>
                <w:rStyle w:val="poPkgName"/>
              </w:rPr>
              <w:t>!</w:t>
            </w:r>
          </w:p>
        </w:tc>
        <w:tc>
          <w:tcPr>
            <w:tcW w:w="1134" w:type="dxa"/>
          </w:tcPr>
          <w:p w14:paraId="1982ACC9" w14:textId="77777777" w:rsidR="007F6A87" w:rsidRPr="00E5356B" w:rsidRDefault="00640A07">
            <w:pPr>
              <w:pStyle w:val="TabellenInhalt"/>
              <w:rPr>
                <w:sz w:val="20"/>
                <w:szCs w:val="20"/>
              </w:rPr>
            </w:pPr>
            <w:r>
              <w:rPr>
                <w:sz w:val="20"/>
                <w:szCs w:val="20"/>
              </w:rPr>
              <w:t xml:space="preserve">&gt;= </w:t>
            </w:r>
            <w:r w:rsidR="008612A8">
              <w:rPr>
                <w:sz w:val="20"/>
                <w:szCs w:val="20"/>
              </w:rPr>
              <w:t>1.0</w:t>
            </w:r>
          </w:p>
        </w:tc>
        <w:tc>
          <w:tcPr>
            <w:tcW w:w="3119" w:type="dxa"/>
          </w:tcPr>
          <w:p w14:paraId="452B5131" w14:textId="00F326E3" w:rsidR="007F6A87" w:rsidRPr="00E5356B" w:rsidRDefault="00F24F87" w:rsidP="00E5356B">
            <w:pPr>
              <w:jc w:val="left"/>
              <w:rPr>
                <w:sz w:val="20"/>
                <w:szCs w:val="20"/>
              </w:rPr>
            </w:pPr>
            <w:r>
              <w:rPr>
                <w:sz w:val="20"/>
                <w:szCs w:val="20"/>
              </w:rPr>
              <w:t>Optional.</w:t>
            </w:r>
          </w:p>
        </w:tc>
        <w:tc>
          <w:tcPr>
            <w:tcW w:w="3865" w:type="dxa"/>
          </w:tcPr>
          <w:p w14:paraId="29D6AB28" w14:textId="23F2C712" w:rsidR="007F6A87" w:rsidRPr="00E5356B" w:rsidRDefault="008612A8">
            <w:pPr>
              <w:pStyle w:val="TabellenInhalt"/>
              <w:rPr>
                <w:sz w:val="20"/>
                <w:szCs w:val="20"/>
              </w:rPr>
            </w:pPr>
            <w:hyperlink r:id="rId16" w:history="1">
              <w:r w:rsidRPr="008612A8">
                <w:rPr>
                  <w:rStyle w:val="Hyperlink"/>
                  <w:sz w:val="20"/>
                  <w:szCs w:val="20"/>
                </w:rPr>
                <w:t>https://ruff.magicsplat.com/</w:t>
              </w:r>
            </w:hyperlink>
          </w:p>
        </w:tc>
      </w:tr>
      <w:tr w:rsidR="007F6A87" w14:paraId="0870DFE0" w14:textId="77777777" w:rsidTr="00F24F87">
        <w:tc>
          <w:tcPr>
            <w:tcW w:w="1134" w:type="dxa"/>
          </w:tcPr>
          <w:p w14:paraId="22C14362" w14:textId="4E42A398" w:rsidR="007F6A87" w:rsidRPr="00264F4D" w:rsidRDefault="00096628">
            <w:pPr>
              <w:pStyle w:val="TabellenInhalt"/>
              <w:rPr>
                <w:rStyle w:val="poPkgName"/>
              </w:rPr>
            </w:pPr>
            <w:proofErr w:type="spellStart"/>
            <w:r>
              <w:rPr>
                <w:rStyle w:val="poPkgName"/>
              </w:rPr>
              <w:t>t</w:t>
            </w:r>
            <w:r w:rsidR="007F6A87" w:rsidRPr="00264F4D">
              <w:rPr>
                <w:rStyle w:val="poPkgName"/>
              </w:rPr>
              <w:t>cllib</w:t>
            </w:r>
            <w:proofErr w:type="spellEnd"/>
          </w:p>
        </w:tc>
        <w:tc>
          <w:tcPr>
            <w:tcW w:w="1134" w:type="dxa"/>
          </w:tcPr>
          <w:p w14:paraId="6B42C6AA" w14:textId="65E51CDE" w:rsidR="007F6A87" w:rsidRPr="00E5356B" w:rsidRDefault="00096628">
            <w:pPr>
              <w:pStyle w:val="TabellenInhalt"/>
              <w:rPr>
                <w:sz w:val="20"/>
                <w:szCs w:val="20"/>
              </w:rPr>
            </w:pPr>
            <w:r>
              <w:rPr>
                <w:sz w:val="20"/>
                <w:szCs w:val="20"/>
              </w:rPr>
              <w:t>&gt;= 1.22</w:t>
            </w:r>
          </w:p>
        </w:tc>
        <w:tc>
          <w:tcPr>
            <w:tcW w:w="3119" w:type="dxa"/>
          </w:tcPr>
          <w:p w14:paraId="7BCC4D35" w14:textId="00622E8C" w:rsidR="007F6A87" w:rsidRPr="00E5356B" w:rsidRDefault="00F24F87">
            <w:pPr>
              <w:rPr>
                <w:sz w:val="20"/>
                <w:szCs w:val="20"/>
              </w:rPr>
            </w:pPr>
            <w:r>
              <w:rPr>
                <w:sz w:val="20"/>
                <w:szCs w:val="20"/>
              </w:rPr>
              <w:t>Optional.</w:t>
            </w:r>
          </w:p>
        </w:tc>
        <w:tc>
          <w:tcPr>
            <w:tcW w:w="3865" w:type="dxa"/>
          </w:tcPr>
          <w:p w14:paraId="67BAE85B" w14:textId="2A21834E" w:rsidR="007F6A87" w:rsidRPr="00264F4D" w:rsidRDefault="00A83E1A">
            <w:pPr>
              <w:pStyle w:val="TabellenInhalt"/>
              <w:rPr>
                <w:sz w:val="20"/>
                <w:szCs w:val="20"/>
              </w:rPr>
            </w:pPr>
            <w:hyperlink r:id="rId17" w:history="1">
              <w:r w:rsidRPr="004C40E3">
                <w:rPr>
                  <w:rStyle w:val="Hyperlink"/>
                  <w:sz w:val="20"/>
                  <w:szCs w:val="20"/>
                </w:rPr>
                <w:t>https://sourceforge.net/projects/tcllib/</w:t>
              </w:r>
            </w:hyperlink>
          </w:p>
        </w:tc>
      </w:tr>
    </w:tbl>
    <w:p w14:paraId="6D494EAB" w14:textId="77777777" w:rsidR="00264F4D" w:rsidRPr="00264F4D" w:rsidRDefault="00264F4D" w:rsidP="00264F4D"/>
    <w:p w14:paraId="305BDC1A" w14:textId="77777777" w:rsidR="00260304" w:rsidRDefault="000E2EE2" w:rsidP="00264F4D">
      <w:r>
        <w:rPr>
          <w:rStyle w:val="poNote"/>
        </w:rPr>
        <w:t>Note</w:t>
      </w:r>
      <w:r w:rsidR="00A83B77">
        <w:rPr>
          <w:rStyle w:val="poNote"/>
        </w:rPr>
        <w:t>:</w:t>
      </w:r>
      <w:r>
        <w:t xml:space="preserve"> </w:t>
      </w:r>
    </w:p>
    <w:p w14:paraId="635B59D9" w14:textId="0D5AFEDE" w:rsidR="00800320" w:rsidRDefault="00800320" w:rsidP="00260304">
      <w:pPr>
        <w:jc w:val="left"/>
        <w:rPr>
          <w:rStyle w:val="poPkgName"/>
        </w:rPr>
      </w:pPr>
      <w:proofErr w:type="spellStart"/>
      <w:r>
        <w:rPr>
          <w:rStyle w:val="poPkgName"/>
        </w:rPr>
        <w:t>Twapi</w:t>
      </w:r>
      <w:proofErr w:type="spellEnd"/>
      <w:r>
        <w:rPr>
          <w:rStyle w:val="poPkgName"/>
        </w:rPr>
        <w:tab/>
      </w:r>
      <w:r>
        <w:rPr>
          <w:rStyle w:val="poPkgName"/>
        </w:rPr>
        <w:tab/>
      </w:r>
      <w:r w:rsidRPr="00800320">
        <w:t xml:space="preserve">Need </w:t>
      </w:r>
      <w:proofErr w:type="spellStart"/>
      <w:r w:rsidRPr="00800320">
        <w:t>Twapi</w:t>
      </w:r>
      <w:proofErr w:type="spellEnd"/>
      <w:r w:rsidRPr="00800320">
        <w:t xml:space="preserve"> </w:t>
      </w:r>
      <w:r>
        <w:t xml:space="preserve">&gt;= </w:t>
      </w:r>
      <w:r w:rsidRPr="00800320">
        <w:t>5 for Tcl 9.</w:t>
      </w:r>
    </w:p>
    <w:p w14:paraId="4F178D2A" w14:textId="1AC71AC9" w:rsidR="0039064A" w:rsidRDefault="0039064A" w:rsidP="00260304">
      <w:pPr>
        <w:jc w:val="left"/>
        <w:rPr>
          <w:rStyle w:val="poPkgName"/>
        </w:rPr>
      </w:pPr>
      <w:proofErr w:type="spellStart"/>
      <w:r>
        <w:rPr>
          <w:rStyle w:val="poPkgName"/>
        </w:rPr>
        <w:t>tDOM</w:t>
      </w:r>
      <w:proofErr w:type="spellEnd"/>
      <w:r>
        <w:t xml:space="preserve"> </w:t>
      </w:r>
      <w:r>
        <w:tab/>
      </w:r>
      <w:r>
        <w:tab/>
        <w:t xml:space="preserve">Mandatory for the </w:t>
      </w:r>
      <w:proofErr w:type="spellStart"/>
      <w:r>
        <w:t>CawtOneNote</w:t>
      </w:r>
      <w:proofErr w:type="spellEnd"/>
      <w:r>
        <w:t xml:space="preserve"> package.</w:t>
      </w:r>
    </w:p>
    <w:p w14:paraId="558F552E" w14:textId="77777777" w:rsidR="00260304" w:rsidRDefault="00260304" w:rsidP="00260304">
      <w:pPr>
        <w:jc w:val="left"/>
      </w:pPr>
      <w:proofErr w:type="spellStart"/>
      <w:r w:rsidRPr="00260304">
        <w:rPr>
          <w:rStyle w:val="poPkgName"/>
        </w:rPr>
        <w:t>TkImg</w:t>
      </w:r>
      <w:proofErr w:type="spellEnd"/>
      <w:r>
        <w:t xml:space="preserve">: </w:t>
      </w:r>
      <w:r w:rsidR="0039064A">
        <w:tab/>
      </w:r>
      <w:r w:rsidR="00FD0EEE">
        <w:t>Needed for some</w:t>
      </w:r>
      <w:r w:rsidRPr="00260304">
        <w:t xml:space="preserve"> functiona</w:t>
      </w:r>
      <w:r w:rsidR="00CE767A">
        <w:t xml:space="preserve">lities (see the </w:t>
      </w:r>
      <w:proofErr w:type="spellStart"/>
      <w:r w:rsidR="00CE767A">
        <w:t>CawtExcel</w:t>
      </w:r>
      <w:proofErr w:type="spellEnd"/>
      <w:r w:rsidR="00CE767A">
        <w:t xml:space="preserve"> package</w:t>
      </w:r>
      <w:r w:rsidRPr="00260304">
        <w:t xml:space="preserve"> for further details).</w:t>
      </w:r>
    </w:p>
    <w:p w14:paraId="4AC9AA83" w14:textId="77777777" w:rsidR="00260304" w:rsidRDefault="00260304" w:rsidP="00260304">
      <w:pPr>
        <w:jc w:val="left"/>
      </w:pPr>
      <w:proofErr w:type="spellStart"/>
      <w:r w:rsidRPr="00260304">
        <w:rPr>
          <w:rStyle w:val="poPkgName"/>
        </w:rPr>
        <w:t>Tablelist</w:t>
      </w:r>
      <w:proofErr w:type="spellEnd"/>
      <w:r>
        <w:t xml:space="preserve">: </w:t>
      </w:r>
      <w:r w:rsidR="0039064A">
        <w:tab/>
      </w:r>
      <w:r w:rsidRPr="00260304">
        <w:t xml:space="preserve">Needed only for the </w:t>
      </w:r>
      <w:proofErr w:type="spellStart"/>
      <w:r w:rsidRPr="00260304">
        <w:t>excelTablelist</w:t>
      </w:r>
      <w:proofErr w:type="spellEnd"/>
      <w:r w:rsidRPr="00260304">
        <w:t xml:space="preserve"> module</w:t>
      </w:r>
      <w:r w:rsidR="00D81A7E">
        <w:t>.</w:t>
      </w:r>
    </w:p>
    <w:p w14:paraId="42E1D328" w14:textId="77777777" w:rsidR="00ED7C58" w:rsidRDefault="00ED7C58" w:rsidP="00260304">
      <w:pPr>
        <w:jc w:val="left"/>
      </w:pPr>
    </w:p>
    <w:p w14:paraId="0ADF510E" w14:textId="77777777" w:rsidR="00ED7C58" w:rsidRDefault="00ED7C58" w:rsidP="00ED7C58">
      <w:r>
        <w:rPr>
          <w:rStyle w:val="poNote"/>
        </w:rPr>
        <w:t>Note:</w:t>
      </w:r>
      <w:r>
        <w:t xml:space="preserve"> </w:t>
      </w:r>
    </w:p>
    <w:p w14:paraId="34354866" w14:textId="24BD4153" w:rsidR="00ED7C58" w:rsidRDefault="00ED7C58" w:rsidP="00ED7C58">
      <w:r w:rsidRPr="002D2824">
        <w:rPr>
          <w:b/>
          <w:i/>
        </w:rPr>
        <w:t>CAWT</w:t>
      </w:r>
      <w:r>
        <w:t xml:space="preserve"> and the above listed dependencies are available via</w:t>
      </w:r>
      <w:r w:rsidR="00096628">
        <w:t xml:space="preserve"> the</w:t>
      </w:r>
      <w:r>
        <w:t xml:space="preserve"> </w:t>
      </w:r>
      <w:r w:rsidRPr="002D2824">
        <w:rPr>
          <w:b/>
          <w:i/>
        </w:rPr>
        <w:t>BAWT</w:t>
      </w:r>
      <w:r>
        <w:t xml:space="preserve"> (Build Automation </w:t>
      </w:r>
      <w:proofErr w:type="gramStart"/>
      <w:r>
        <w:t>With</w:t>
      </w:r>
      <w:proofErr w:type="gramEnd"/>
      <w:r>
        <w:t xml:space="preserve"> Tcl) </w:t>
      </w:r>
      <w:r w:rsidR="00096628">
        <w:t xml:space="preserve">Tcl-BI distribution </w:t>
      </w:r>
      <w:r>
        <w:t xml:space="preserve">at </w:t>
      </w:r>
      <w:hyperlink r:id="rId18" w:history="1">
        <w:r w:rsidRPr="004C40E3">
          <w:rPr>
            <w:rStyle w:val="Hyperlink"/>
          </w:rPr>
          <w:t>https://www.tcl3d.org/bawt/</w:t>
        </w:r>
      </w:hyperlink>
    </w:p>
    <w:p w14:paraId="64E2CD89" w14:textId="77777777" w:rsidR="00ED7C58" w:rsidRPr="00264F4D" w:rsidRDefault="00ED7C58" w:rsidP="00260304">
      <w:pPr>
        <w:jc w:val="left"/>
      </w:pPr>
    </w:p>
    <w:p w14:paraId="359F521C" w14:textId="77777777" w:rsidR="00D17017" w:rsidRDefault="00F824BF" w:rsidP="00927CE2">
      <w:pPr>
        <w:pStyle w:val="berschrift2"/>
        <w:tabs>
          <w:tab w:val="left" w:pos="576"/>
        </w:tabs>
      </w:pPr>
      <w:bookmarkStart w:id="8" w:name="_Toc10904425"/>
      <w:bookmarkStart w:id="9" w:name="_Toc203256464"/>
      <w:r>
        <w:t>Installation</w:t>
      </w:r>
      <w:r w:rsidR="00466E71">
        <w:t xml:space="preserve"> and Usage</w:t>
      </w:r>
      <w:bookmarkEnd w:id="8"/>
      <w:bookmarkEnd w:id="9"/>
    </w:p>
    <w:p w14:paraId="3C1DD2F0" w14:textId="77777777" w:rsidR="00927CE2" w:rsidRDefault="00D071DB">
      <w:r>
        <w:t xml:space="preserve">Installation of </w:t>
      </w:r>
      <w:r w:rsidRPr="00927CE2">
        <w:rPr>
          <w:rStyle w:val="poPkgName"/>
        </w:rPr>
        <w:t>CAWT</w:t>
      </w:r>
      <w:r>
        <w:t xml:space="preserve"> is simple and fast.</w:t>
      </w:r>
    </w:p>
    <w:p w14:paraId="5F322810" w14:textId="77777777" w:rsidR="00CF2523" w:rsidRDefault="00CF2523"/>
    <w:p w14:paraId="1EFADA83" w14:textId="77777777" w:rsidR="00096628" w:rsidRDefault="00096628">
      <w:r>
        <w:t>Check, if all of the dependencies listed in the previous chapter are available.</w:t>
      </w:r>
    </w:p>
    <w:p w14:paraId="716FA506" w14:textId="77777777" w:rsidR="00096628" w:rsidRDefault="00096628"/>
    <w:p w14:paraId="2237D6B7" w14:textId="189D9BD3" w:rsidR="00927CE2" w:rsidRDefault="00927CE2">
      <w:r>
        <w:lastRenderedPageBreak/>
        <w:t>If you just want to play with the test programs</w:t>
      </w:r>
      <w:r w:rsidR="00CF2523">
        <w:t xml:space="preserve"> to get an impression on how</w:t>
      </w:r>
      <w:r>
        <w:t xml:space="preserve"> CAWT works, unzip the </w:t>
      </w:r>
      <w:r w:rsidR="00605C3B">
        <w:t xml:space="preserve">user </w:t>
      </w:r>
      <w:r>
        <w:t>distribution file in a folder of your choice. Then open a shell window, go</w:t>
      </w:r>
      <w:r w:rsidR="00CF2523">
        <w:t xml:space="preserve"> to</w:t>
      </w:r>
      <w:r>
        <w:t xml:space="preserve"> folder </w:t>
      </w:r>
      <w:proofErr w:type="spellStart"/>
      <w:r w:rsidRPr="00CF2523">
        <w:rPr>
          <w:rStyle w:val="poFileNameChar"/>
          <w:lang w:val="en-GB"/>
        </w:rPr>
        <w:t>TestPrograms</w:t>
      </w:r>
      <w:proofErr w:type="spellEnd"/>
      <w:r>
        <w:t xml:space="preserve"> of the C</w:t>
      </w:r>
      <w:r w:rsidR="00605C3B">
        <w:t>AWT distribution and execute a test program</w:t>
      </w:r>
      <w:r w:rsidR="00CF2523">
        <w:t xml:space="preserve"> with a line as follows</w:t>
      </w:r>
      <w:r>
        <w:t>:</w:t>
      </w:r>
    </w:p>
    <w:p w14:paraId="5334E958" w14:textId="77777777" w:rsidR="00927CE2" w:rsidRDefault="00927CE2"/>
    <w:p w14:paraId="2FE8BE05" w14:textId="77777777" w:rsidR="00301992" w:rsidRDefault="00927CE2" w:rsidP="00927CE2">
      <w:pPr>
        <w:pStyle w:val="poCodeNormal"/>
      </w:pPr>
      <w:r w:rsidRPr="00927CE2">
        <w:t>&gt;</w:t>
      </w:r>
      <w:r>
        <w:t xml:space="preserve"> </w:t>
      </w:r>
      <w:proofErr w:type="spellStart"/>
      <w:r>
        <w:t>tclsh</w:t>
      </w:r>
      <w:proofErr w:type="spellEnd"/>
      <w:r>
        <w:t xml:space="preserve"> Excel-01_Basic.tcl</w:t>
      </w:r>
      <w:r w:rsidR="00301992">
        <w:t xml:space="preserve"> </w:t>
      </w:r>
    </w:p>
    <w:p w14:paraId="0ECE929F" w14:textId="77777777" w:rsidR="00927CE2" w:rsidRDefault="00927CE2" w:rsidP="00927CE2">
      <w:pPr>
        <w:pStyle w:val="poCodeNormal"/>
      </w:pPr>
    </w:p>
    <w:p w14:paraId="25DB9835" w14:textId="43F5D9A5" w:rsidR="00927CE2" w:rsidRDefault="00927CE2" w:rsidP="00927CE2">
      <w:r>
        <w:t xml:space="preserve">See also chapter </w:t>
      </w:r>
      <w:r>
        <w:fldChar w:fldCharType="begin"/>
      </w:r>
      <w:r>
        <w:instrText xml:space="preserve"> REF _Ref340523824 \r \h </w:instrText>
      </w:r>
      <w:r>
        <w:fldChar w:fldCharType="separate"/>
      </w:r>
      <w:r w:rsidR="00F800ED">
        <w:t>5</w:t>
      </w:r>
      <w:r>
        <w:fldChar w:fldCharType="end"/>
      </w:r>
      <w:r>
        <w:t xml:space="preserve"> for </w:t>
      </w:r>
      <w:r w:rsidR="00CF2523">
        <w:t>scripts to run all</w:t>
      </w:r>
      <w:r w:rsidR="00605C3B">
        <w:t xml:space="preserve"> or groups of test programs in batch mode</w:t>
      </w:r>
      <w:r w:rsidR="00CF2523">
        <w:t>.</w:t>
      </w:r>
    </w:p>
    <w:p w14:paraId="746AF6CD" w14:textId="77777777" w:rsidR="00CF2523" w:rsidRDefault="00CF2523" w:rsidP="00927CE2"/>
    <w:p w14:paraId="468B169A" w14:textId="77777777" w:rsidR="00CF2523" w:rsidRDefault="00CF2523">
      <w:r>
        <w:t>If you want to use CAWT as a package for your own applications, th</w:t>
      </w:r>
      <w:r w:rsidR="00F86A49">
        <w:t xml:space="preserve">e </w:t>
      </w:r>
      <w:proofErr w:type="spellStart"/>
      <w:r w:rsidR="00F86A49" w:rsidRPr="00DB71EE">
        <w:rPr>
          <w:rStyle w:val="poFileNameChar"/>
          <w:lang w:val="en-GB"/>
        </w:rPr>
        <w:t>Cawt</w:t>
      </w:r>
      <w:proofErr w:type="spellEnd"/>
      <w:r>
        <w:t xml:space="preserve"> folder should be copied </w:t>
      </w:r>
      <w:r w:rsidR="00D17017">
        <w:t xml:space="preserve">into the library section of your Tcl installation (ex. </w:t>
      </w:r>
      <w:r w:rsidR="00D17017" w:rsidRPr="00A17B20">
        <w:rPr>
          <w:rStyle w:val="poFileNameChar"/>
          <w:lang w:val="en-GB"/>
        </w:rPr>
        <w:t>C:\Tcl\lib</w:t>
      </w:r>
      <w:r w:rsidR="002365D6" w:rsidRPr="002365D6">
        <w:t xml:space="preserve">). </w:t>
      </w:r>
      <w:r w:rsidR="00D17017">
        <w:t xml:space="preserve">If write access to this Tcl directory is not permitted, you can copy the </w:t>
      </w:r>
      <w:proofErr w:type="spellStart"/>
      <w:r w:rsidRPr="002365D6">
        <w:rPr>
          <w:rStyle w:val="poFileNameChar"/>
          <w:lang w:val="en-GB"/>
        </w:rPr>
        <w:t>Cawt</w:t>
      </w:r>
      <w:proofErr w:type="spellEnd"/>
      <w:r w:rsidR="00D17017">
        <w:t xml:space="preserve"> directory somewhere else, </w:t>
      </w:r>
      <w:proofErr w:type="spellStart"/>
      <w:r w:rsidR="00D17017">
        <w:t>eg.</w:t>
      </w:r>
      <w:proofErr w:type="spellEnd"/>
      <w:r w:rsidR="00D17017">
        <w:t xml:space="preserve"> </w:t>
      </w:r>
      <w:r w:rsidR="00D17017" w:rsidRPr="00A17B20">
        <w:rPr>
          <w:rStyle w:val="poFileNameChar"/>
          <w:lang w:val="en-GB"/>
        </w:rPr>
        <w:t>C:\my</w:t>
      </w:r>
      <w:r>
        <w:rPr>
          <w:rStyle w:val="poFileNameChar"/>
          <w:lang w:val="en-GB"/>
        </w:rPr>
        <w:t>Cawt</w:t>
      </w:r>
      <w:r w:rsidR="00D17017">
        <w:t xml:space="preserve">. To have Tcl look for packages in this location, you must set the </w:t>
      </w:r>
      <w:r w:rsidR="00D17017">
        <w:rPr>
          <w:rStyle w:val="poCodeInText"/>
          <w:sz w:val="20"/>
        </w:rPr>
        <w:t xml:space="preserve">TCLLIBPATH </w:t>
      </w:r>
      <w:r w:rsidR="00D17017">
        <w:t>environment variable with the above specifie</w:t>
      </w:r>
      <w:r w:rsidR="00283221">
        <w:t>d directory name as value. Note</w:t>
      </w:r>
      <w:r w:rsidR="00D17017">
        <w:t xml:space="preserve"> that on Windows the path must be written with slashes (not backslashes): </w:t>
      </w:r>
    </w:p>
    <w:p w14:paraId="60EEDCCC" w14:textId="77777777" w:rsidR="00A17B20" w:rsidRDefault="00CF2523">
      <w:pPr>
        <w:rPr>
          <w:rStyle w:val="poCodeInText"/>
        </w:rPr>
      </w:pPr>
      <w:r>
        <w:t xml:space="preserve">&gt; </w:t>
      </w:r>
      <w:r w:rsidR="00D17017">
        <w:rPr>
          <w:rStyle w:val="poCodeInText"/>
        </w:rPr>
        <w:t>set TCLL</w:t>
      </w:r>
      <w:r w:rsidR="004B2507">
        <w:rPr>
          <w:rStyle w:val="poCodeInText"/>
        </w:rPr>
        <w:t>IBPATH = C:/my</w:t>
      </w:r>
      <w:r>
        <w:rPr>
          <w:rStyle w:val="poCodeInText"/>
        </w:rPr>
        <w:t>Cawt.</w:t>
      </w:r>
    </w:p>
    <w:p w14:paraId="121935FA" w14:textId="77777777" w:rsidR="00DB71EE" w:rsidRDefault="00DB71EE"/>
    <w:p w14:paraId="79933303" w14:textId="77777777" w:rsidR="00A17B20" w:rsidRPr="00303883" w:rsidRDefault="00C228A1" w:rsidP="00303883">
      <w:pPr>
        <w:pStyle w:val="berschrift1"/>
      </w:pPr>
      <w:bookmarkStart w:id="10" w:name="_Toc10904426"/>
      <w:bookmarkStart w:id="11" w:name="_Toc203256465"/>
      <w:r w:rsidRPr="00303883">
        <w:lastRenderedPageBreak/>
        <w:t>P</w:t>
      </w:r>
      <w:r w:rsidR="003B1BC0" w:rsidRPr="00303883">
        <w:t>ackages</w:t>
      </w:r>
      <w:r w:rsidRPr="00303883">
        <w:t xml:space="preserve"> in D</w:t>
      </w:r>
      <w:r w:rsidR="00A17B20" w:rsidRPr="00303883">
        <w:t>etail</w:t>
      </w:r>
      <w:bookmarkEnd w:id="10"/>
      <w:bookmarkEnd w:id="11"/>
    </w:p>
    <w:p w14:paraId="1F18F20D" w14:textId="77777777" w:rsidR="00A92CFC" w:rsidRDefault="00A17B20" w:rsidP="003B1BC0">
      <w:r>
        <w:t>This chapter exp</w:t>
      </w:r>
      <w:r w:rsidR="003B1BC0">
        <w:t>la</w:t>
      </w:r>
      <w:r w:rsidR="00C228A1">
        <w:t xml:space="preserve">ins the different </w:t>
      </w:r>
      <w:r w:rsidR="003B1BC0">
        <w:t>packages</w:t>
      </w:r>
      <w:r w:rsidR="00C228A1">
        <w:t xml:space="preserve"> of</w:t>
      </w:r>
      <w:r w:rsidR="00D17017">
        <w:t xml:space="preserve"> CAWT</w:t>
      </w:r>
      <w:r>
        <w:t>.</w:t>
      </w:r>
      <w:r w:rsidR="00C228A1">
        <w:t xml:space="preserve"> </w:t>
      </w:r>
    </w:p>
    <w:p w14:paraId="1B0AAF39" w14:textId="77777777" w:rsidR="00A17B20" w:rsidRDefault="00C228A1" w:rsidP="003B1BC0">
      <w:r>
        <w:t xml:space="preserve">For a detailed description of the available procedures </w:t>
      </w:r>
      <w:r w:rsidR="00027178">
        <w:t xml:space="preserve">in the different sub-packages </w:t>
      </w:r>
      <w:r>
        <w:t>see the CAWT reference manual</w:t>
      </w:r>
      <w:r w:rsidR="00B04828">
        <w:t xml:space="preserve"> available at the CAWT homepage or in the distribution</w:t>
      </w:r>
      <w:r>
        <w:t>.</w:t>
      </w:r>
    </w:p>
    <w:p w14:paraId="03F0D0AA" w14:textId="77777777" w:rsidR="00A17B20" w:rsidRDefault="00D17017">
      <w:pPr>
        <w:pStyle w:val="berschrift2"/>
        <w:tabs>
          <w:tab w:val="left" w:pos="576"/>
        </w:tabs>
      </w:pPr>
      <w:bookmarkStart w:id="12" w:name="_toc2380"/>
      <w:bookmarkStart w:id="13" w:name="_Ref340235203"/>
      <w:bookmarkStart w:id="14" w:name="_Toc10904427"/>
      <w:bookmarkStart w:id="15" w:name="_Toc203256466"/>
      <w:bookmarkEnd w:id="12"/>
      <w:proofErr w:type="spellStart"/>
      <w:r>
        <w:t>CawtCore</w:t>
      </w:r>
      <w:proofErr w:type="spellEnd"/>
      <w:r w:rsidR="00A17B20">
        <w:t xml:space="preserve">: </w:t>
      </w:r>
      <w:r w:rsidR="00F27D2B">
        <w:t>Basic automation functionality</w:t>
      </w:r>
      <w:bookmarkEnd w:id="13"/>
      <w:bookmarkEnd w:id="14"/>
      <w:bookmarkEnd w:id="15"/>
    </w:p>
    <w:p w14:paraId="4881AAA7" w14:textId="77777777" w:rsidR="00C228A1" w:rsidRDefault="00C228A1" w:rsidP="00C228A1">
      <w:r>
        <w:t xml:space="preserve">The procedures of package </w:t>
      </w:r>
      <w:proofErr w:type="spellStart"/>
      <w:r w:rsidRPr="00AE7FD6">
        <w:rPr>
          <w:rStyle w:val="poPkgName"/>
        </w:rPr>
        <w:t>CawtCore</w:t>
      </w:r>
      <w:proofErr w:type="spellEnd"/>
      <w:r>
        <w:t xml:space="preserve"> are implemented in namespace </w:t>
      </w:r>
      <w:proofErr w:type="spellStart"/>
      <w:r w:rsidRPr="00AE7FD6">
        <w:rPr>
          <w:rStyle w:val="poCodeNormalChar"/>
        </w:rPr>
        <w:t>Cawt</w:t>
      </w:r>
      <w:proofErr w:type="spellEnd"/>
      <w:r>
        <w:t xml:space="preserve">. </w:t>
      </w:r>
    </w:p>
    <w:p w14:paraId="317C988B" w14:textId="77777777" w:rsidR="00C228A1" w:rsidRDefault="00C228A1" w:rsidP="00C228A1">
      <w:r>
        <w:t>They provide functionality for the following domains:</w:t>
      </w:r>
    </w:p>
    <w:p w14:paraId="13F4D81A" w14:textId="77777777" w:rsidR="00C228A1" w:rsidRDefault="00C228A1" w:rsidP="00C228A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5613"/>
      </w:tblGrid>
      <w:tr w:rsidR="00C228A1" w14:paraId="7C2764C0" w14:textId="77777777" w:rsidTr="00211760">
        <w:tc>
          <w:tcPr>
            <w:tcW w:w="3686" w:type="dxa"/>
            <w:shd w:val="clear" w:color="auto" w:fill="E6E6E6"/>
          </w:tcPr>
          <w:p w14:paraId="33131B7D" w14:textId="77777777" w:rsidR="00C228A1" w:rsidRPr="00211760" w:rsidRDefault="00C228A1" w:rsidP="00211760">
            <w:pPr>
              <w:pStyle w:val="TabellenInhalt"/>
              <w:jc w:val="left"/>
              <w:rPr>
                <w:b/>
                <w:bCs/>
              </w:rPr>
            </w:pPr>
            <w:r w:rsidRPr="00211760">
              <w:rPr>
                <w:b/>
                <w:bCs/>
              </w:rPr>
              <w:t>Domain</w:t>
            </w:r>
          </w:p>
        </w:tc>
        <w:tc>
          <w:tcPr>
            <w:tcW w:w="5700" w:type="dxa"/>
            <w:shd w:val="clear" w:color="auto" w:fill="E6E6E6"/>
          </w:tcPr>
          <w:p w14:paraId="7F124D2B" w14:textId="77777777" w:rsidR="00C228A1" w:rsidRPr="00211760" w:rsidRDefault="00C228A1" w:rsidP="00211760">
            <w:pPr>
              <w:pStyle w:val="TabellenInhalt"/>
              <w:jc w:val="left"/>
              <w:rPr>
                <w:b/>
                <w:bCs/>
              </w:rPr>
            </w:pPr>
            <w:r w:rsidRPr="00211760">
              <w:rPr>
                <w:b/>
                <w:bCs/>
              </w:rPr>
              <w:t>Examples</w:t>
            </w:r>
          </w:p>
        </w:tc>
      </w:tr>
      <w:tr w:rsidR="00C228A1" w14:paraId="4FBA7CF3" w14:textId="77777777" w:rsidTr="00211760">
        <w:tc>
          <w:tcPr>
            <w:tcW w:w="3686" w:type="dxa"/>
          </w:tcPr>
          <w:p w14:paraId="0E511CF4" w14:textId="77777777" w:rsidR="00C228A1" w:rsidRDefault="00C228A1" w:rsidP="00D775E0">
            <w:r>
              <w:t>Package information</w:t>
            </w:r>
          </w:p>
        </w:tc>
        <w:tc>
          <w:tcPr>
            <w:tcW w:w="5700" w:type="dxa"/>
          </w:tcPr>
          <w:p w14:paraId="58D07237" w14:textId="77777777" w:rsidR="00C228A1" w:rsidRPr="00832335" w:rsidRDefault="00C228A1" w:rsidP="00211760">
            <w:pPr>
              <w:jc w:val="left"/>
              <w:rPr>
                <w:rStyle w:val="poCodeNormalChar"/>
              </w:rPr>
            </w:pPr>
            <w:proofErr w:type="spellStart"/>
            <w:r w:rsidRPr="00832335">
              <w:rPr>
                <w:rStyle w:val="poCodeNormalChar"/>
              </w:rPr>
              <w:t>HavePkg</w:t>
            </w:r>
            <w:proofErr w:type="spellEnd"/>
            <w:r w:rsidRPr="00832335">
              <w:rPr>
                <w:rStyle w:val="poCodeNormalChar"/>
              </w:rPr>
              <w:t xml:space="preserve">, </w:t>
            </w:r>
            <w:proofErr w:type="spellStart"/>
            <w:r w:rsidRPr="00832335">
              <w:rPr>
                <w:rStyle w:val="poCodeNormalChar"/>
              </w:rPr>
              <w:t>GetPkgVersion</w:t>
            </w:r>
            <w:proofErr w:type="spellEnd"/>
          </w:p>
        </w:tc>
      </w:tr>
      <w:tr w:rsidR="00C228A1" w14:paraId="1BF37786" w14:textId="77777777" w:rsidTr="00211760">
        <w:tc>
          <w:tcPr>
            <w:tcW w:w="3686" w:type="dxa"/>
          </w:tcPr>
          <w:p w14:paraId="40584F5E" w14:textId="77777777" w:rsidR="00C228A1" w:rsidRDefault="00C228A1" w:rsidP="00D775E0">
            <w:r>
              <w:t>Conversion functionality</w:t>
            </w:r>
          </w:p>
        </w:tc>
        <w:tc>
          <w:tcPr>
            <w:tcW w:w="5700" w:type="dxa"/>
          </w:tcPr>
          <w:p w14:paraId="16E9A1DE" w14:textId="77777777" w:rsidR="00C228A1" w:rsidRPr="00832335" w:rsidRDefault="00C228A1" w:rsidP="00F6434F">
            <w:pPr>
              <w:jc w:val="left"/>
              <w:rPr>
                <w:rStyle w:val="poCodeNormalChar"/>
              </w:rPr>
            </w:pPr>
            <w:proofErr w:type="spellStart"/>
            <w:r w:rsidRPr="00832335">
              <w:rPr>
                <w:rStyle w:val="poCodeNormalChar"/>
              </w:rPr>
              <w:t>CentiMetersToPoints</w:t>
            </w:r>
            <w:proofErr w:type="spellEnd"/>
            <w:r w:rsidRPr="00832335">
              <w:rPr>
                <w:rStyle w:val="poCodeNormalChar"/>
              </w:rPr>
              <w:t xml:space="preserve">, </w:t>
            </w:r>
            <w:proofErr w:type="spellStart"/>
            <w:r w:rsidRPr="00832335">
              <w:rPr>
                <w:rStyle w:val="poCodeNormalChar"/>
              </w:rPr>
              <w:t>TclBool</w:t>
            </w:r>
            <w:proofErr w:type="spellEnd"/>
          </w:p>
        </w:tc>
      </w:tr>
      <w:tr w:rsidR="00C228A1" w14:paraId="08598BB8" w14:textId="77777777" w:rsidTr="00211760">
        <w:tc>
          <w:tcPr>
            <w:tcW w:w="3686" w:type="dxa"/>
          </w:tcPr>
          <w:p w14:paraId="663D1A28" w14:textId="77777777" w:rsidR="00C228A1" w:rsidRDefault="00C228A1" w:rsidP="00D775E0">
            <w:r>
              <w:t xml:space="preserve">COM access via </w:t>
            </w:r>
            <w:proofErr w:type="spellStart"/>
            <w:r>
              <w:t>Twapi</w:t>
            </w:r>
            <w:proofErr w:type="spellEnd"/>
          </w:p>
        </w:tc>
        <w:tc>
          <w:tcPr>
            <w:tcW w:w="5700" w:type="dxa"/>
          </w:tcPr>
          <w:p w14:paraId="51215F80" w14:textId="77777777" w:rsidR="00C228A1" w:rsidRPr="00832335" w:rsidRDefault="00C228A1" w:rsidP="00211760">
            <w:pPr>
              <w:jc w:val="left"/>
              <w:rPr>
                <w:rStyle w:val="poCodeNormalChar"/>
              </w:rPr>
            </w:pPr>
            <w:proofErr w:type="spellStart"/>
            <w:r w:rsidRPr="00832335">
              <w:rPr>
                <w:rStyle w:val="poCodeNormalChar"/>
              </w:rPr>
              <w:t>GetOrCreateApp</w:t>
            </w:r>
            <w:proofErr w:type="spellEnd"/>
            <w:r w:rsidRPr="00832335">
              <w:rPr>
                <w:rStyle w:val="poCodeNormalChar"/>
              </w:rPr>
              <w:t xml:space="preserve">, </w:t>
            </w:r>
            <w:proofErr w:type="spellStart"/>
            <w:r w:rsidRPr="00832335">
              <w:rPr>
                <w:rStyle w:val="poCodeNormalChar"/>
              </w:rPr>
              <w:t>IsValidId</w:t>
            </w:r>
            <w:proofErr w:type="spellEnd"/>
            <w:r w:rsidRPr="00832335">
              <w:rPr>
                <w:rStyle w:val="poCodeNormalChar"/>
              </w:rPr>
              <w:t>, Destroy</w:t>
            </w:r>
          </w:p>
        </w:tc>
      </w:tr>
      <w:tr w:rsidR="00953D47" w14:paraId="71FB7D76" w14:textId="77777777" w:rsidTr="00211760">
        <w:tc>
          <w:tcPr>
            <w:tcW w:w="3686" w:type="dxa"/>
          </w:tcPr>
          <w:p w14:paraId="6E51B9A1" w14:textId="77777777" w:rsidR="00953D47" w:rsidRDefault="00953D47" w:rsidP="00D775E0">
            <w:r>
              <w:t>Application embedding</w:t>
            </w:r>
          </w:p>
        </w:tc>
        <w:tc>
          <w:tcPr>
            <w:tcW w:w="5700" w:type="dxa"/>
          </w:tcPr>
          <w:p w14:paraId="504B40A3" w14:textId="77777777" w:rsidR="00953D47" w:rsidRPr="00832335" w:rsidRDefault="00953D47" w:rsidP="00211760">
            <w:pPr>
              <w:jc w:val="left"/>
              <w:rPr>
                <w:rStyle w:val="poCodeNormalChar"/>
              </w:rPr>
            </w:pPr>
            <w:proofErr w:type="spellStart"/>
            <w:r w:rsidRPr="00953D47">
              <w:rPr>
                <w:rStyle w:val="poCodeNormalChar"/>
              </w:rPr>
              <w:t>EmbedApp</w:t>
            </w:r>
            <w:proofErr w:type="spellEnd"/>
            <w:r>
              <w:rPr>
                <w:rStyle w:val="poCodeNormalChar"/>
              </w:rPr>
              <w:t xml:space="preserve">, </w:t>
            </w:r>
            <w:proofErr w:type="spellStart"/>
            <w:r w:rsidRPr="00953D47">
              <w:rPr>
                <w:rStyle w:val="poCodeNormalChar"/>
              </w:rPr>
              <w:t>SetEmbedTimeout</w:t>
            </w:r>
            <w:proofErr w:type="spellEnd"/>
          </w:p>
        </w:tc>
      </w:tr>
      <w:tr w:rsidR="00A27C66" w14:paraId="640174A9" w14:textId="77777777" w:rsidTr="00211760">
        <w:tc>
          <w:tcPr>
            <w:tcW w:w="3686" w:type="dxa"/>
          </w:tcPr>
          <w:p w14:paraId="5809064F" w14:textId="77777777" w:rsidR="00A27C66" w:rsidRDefault="00A27C66" w:rsidP="00D775E0">
            <w:r>
              <w:t>Event handling</w:t>
            </w:r>
          </w:p>
        </w:tc>
        <w:tc>
          <w:tcPr>
            <w:tcW w:w="5700" w:type="dxa"/>
          </w:tcPr>
          <w:p w14:paraId="6D43FB02" w14:textId="77777777" w:rsidR="00A27C66" w:rsidRPr="00832335" w:rsidRDefault="00A27C66" w:rsidP="00211760">
            <w:pPr>
              <w:jc w:val="left"/>
              <w:rPr>
                <w:rStyle w:val="poCodeNormalChar"/>
              </w:rPr>
            </w:pPr>
            <w:proofErr w:type="spellStart"/>
            <w:r>
              <w:rPr>
                <w:rStyle w:val="poCodeNormalChar"/>
              </w:rPr>
              <w:t>SetEventCallback</w:t>
            </w:r>
            <w:proofErr w:type="spellEnd"/>
          </w:p>
        </w:tc>
      </w:tr>
      <w:tr w:rsidR="00E578B0" w14:paraId="5CD3075C" w14:textId="77777777" w:rsidTr="00211760">
        <w:tc>
          <w:tcPr>
            <w:tcW w:w="3686" w:type="dxa"/>
          </w:tcPr>
          <w:p w14:paraId="26E557D4" w14:textId="77777777" w:rsidR="00E578B0" w:rsidRDefault="00E578B0" w:rsidP="00D775E0">
            <w:r>
              <w:t>Color handling</w:t>
            </w:r>
          </w:p>
        </w:tc>
        <w:tc>
          <w:tcPr>
            <w:tcW w:w="5700" w:type="dxa"/>
          </w:tcPr>
          <w:p w14:paraId="47673117" w14:textId="77777777" w:rsidR="00E578B0" w:rsidRDefault="00E578B0" w:rsidP="00211760">
            <w:pPr>
              <w:jc w:val="left"/>
              <w:rPr>
                <w:rStyle w:val="poCodeNormalChar"/>
              </w:rPr>
            </w:pPr>
            <w:proofErr w:type="spellStart"/>
            <w:r>
              <w:rPr>
                <w:rStyle w:val="poCodeNormalChar"/>
              </w:rPr>
              <w:t>GetColor</w:t>
            </w:r>
            <w:proofErr w:type="spellEnd"/>
            <w:r>
              <w:rPr>
                <w:rStyle w:val="poCodeNormalChar"/>
              </w:rPr>
              <w:t xml:space="preserve">, </w:t>
            </w:r>
            <w:proofErr w:type="spellStart"/>
            <w:r>
              <w:rPr>
                <w:rStyle w:val="poCodeNormalChar"/>
              </w:rPr>
              <w:t>GetColorNames</w:t>
            </w:r>
            <w:proofErr w:type="spellEnd"/>
            <w:r>
              <w:rPr>
                <w:rStyle w:val="poCodeNormalChar"/>
              </w:rPr>
              <w:t xml:space="preserve">, </w:t>
            </w:r>
            <w:proofErr w:type="spellStart"/>
            <w:r>
              <w:rPr>
                <w:rStyle w:val="poCodeNormalChar"/>
              </w:rPr>
              <w:t>RgbToOfficeColor</w:t>
            </w:r>
            <w:proofErr w:type="spellEnd"/>
          </w:p>
        </w:tc>
      </w:tr>
      <w:tr w:rsidR="000D13F1" w14:paraId="1D3F3952" w14:textId="77777777" w:rsidTr="00211760">
        <w:tc>
          <w:tcPr>
            <w:tcW w:w="3686" w:type="dxa"/>
          </w:tcPr>
          <w:p w14:paraId="26CE439E" w14:textId="77777777" w:rsidR="000D13F1" w:rsidRDefault="000D13F1" w:rsidP="00D775E0">
            <w:r>
              <w:t>Interpolation handling</w:t>
            </w:r>
          </w:p>
        </w:tc>
        <w:tc>
          <w:tcPr>
            <w:tcW w:w="5700" w:type="dxa"/>
          </w:tcPr>
          <w:p w14:paraId="5204CD27" w14:textId="77777777" w:rsidR="000D13F1" w:rsidRDefault="000D13F1" w:rsidP="00211760">
            <w:pPr>
              <w:jc w:val="left"/>
              <w:rPr>
                <w:rStyle w:val="poCodeNormalChar"/>
              </w:rPr>
            </w:pPr>
            <w:proofErr w:type="spellStart"/>
            <w:proofErr w:type="gramStart"/>
            <w:r>
              <w:rPr>
                <w:rStyle w:val="poCodeNormalChar"/>
              </w:rPr>
              <w:t>oo</w:t>
            </w:r>
            <w:proofErr w:type="spellEnd"/>
            <w:r>
              <w:rPr>
                <w:rStyle w:val="poCodeNormalChar"/>
              </w:rPr>
              <w:t>::</w:t>
            </w:r>
            <w:proofErr w:type="gramEnd"/>
            <w:r>
              <w:rPr>
                <w:rStyle w:val="poCodeNormalChar"/>
              </w:rPr>
              <w:t>class Interpolate</w:t>
            </w:r>
          </w:p>
        </w:tc>
      </w:tr>
      <w:tr w:rsidR="00E578B0" w14:paraId="4298795E" w14:textId="77777777" w:rsidTr="00211760">
        <w:tc>
          <w:tcPr>
            <w:tcW w:w="3686" w:type="dxa"/>
          </w:tcPr>
          <w:p w14:paraId="1D86C4B3" w14:textId="77777777" w:rsidR="00E578B0" w:rsidRDefault="00E578B0" w:rsidP="00D775E0">
            <w:r>
              <w:t>Image utilities</w:t>
            </w:r>
          </w:p>
        </w:tc>
        <w:tc>
          <w:tcPr>
            <w:tcW w:w="5700" w:type="dxa"/>
          </w:tcPr>
          <w:p w14:paraId="5634CC8F" w14:textId="77777777" w:rsidR="00E578B0" w:rsidRPr="00832335" w:rsidRDefault="00E578B0" w:rsidP="00211760">
            <w:pPr>
              <w:jc w:val="left"/>
              <w:rPr>
                <w:rStyle w:val="poCodeNormalChar"/>
              </w:rPr>
            </w:pPr>
            <w:proofErr w:type="spellStart"/>
            <w:r>
              <w:rPr>
                <w:rStyle w:val="poCodeNormalChar"/>
              </w:rPr>
              <w:t>ClipboardToImg</w:t>
            </w:r>
            <w:proofErr w:type="spellEnd"/>
            <w:r>
              <w:rPr>
                <w:rStyle w:val="poCodeNormalChar"/>
              </w:rPr>
              <w:t xml:space="preserve">, </w:t>
            </w:r>
            <w:proofErr w:type="spellStart"/>
            <w:r>
              <w:rPr>
                <w:rStyle w:val="poCodeNormalChar"/>
              </w:rPr>
              <w:t>ImgToClipboard</w:t>
            </w:r>
            <w:proofErr w:type="spellEnd"/>
          </w:p>
        </w:tc>
      </w:tr>
      <w:tr w:rsidR="0039064A" w14:paraId="1E753905" w14:textId="77777777" w:rsidTr="00211760">
        <w:tc>
          <w:tcPr>
            <w:tcW w:w="3686" w:type="dxa"/>
          </w:tcPr>
          <w:p w14:paraId="6E74E8CE" w14:textId="77777777" w:rsidR="0039064A" w:rsidRDefault="00736BBC" w:rsidP="00D775E0">
            <w:r>
              <w:t>Date</w:t>
            </w:r>
            <w:r w:rsidR="0039064A">
              <w:t xml:space="preserve"> utilities</w:t>
            </w:r>
          </w:p>
        </w:tc>
        <w:tc>
          <w:tcPr>
            <w:tcW w:w="5700" w:type="dxa"/>
          </w:tcPr>
          <w:p w14:paraId="161428FD" w14:textId="77777777" w:rsidR="0039064A" w:rsidRDefault="0039064A" w:rsidP="00211760">
            <w:pPr>
              <w:jc w:val="left"/>
              <w:rPr>
                <w:rStyle w:val="poCodeNormalChar"/>
              </w:rPr>
            </w:pPr>
            <w:proofErr w:type="spellStart"/>
            <w:r w:rsidRPr="0039064A">
              <w:rPr>
                <w:rStyle w:val="poCodeNormalChar"/>
              </w:rPr>
              <w:t>XmlDateToIsoDate</w:t>
            </w:r>
            <w:proofErr w:type="spellEnd"/>
            <w:r w:rsidR="00736BBC">
              <w:rPr>
                <w:rStyle w:val="poCodeNormalChar"/>
              </w:rPr>
              <w:t xml:space="preserve">, </w:t>
            </w:r>
            <w:proofErr w:type="spellStart"/>
            <w:r w:rsidR="00736BBC">
              <w:rPr>
                <w:rStyle w:val="poCodeNormalChar"/>
              </w:rPr>
              <w:t>Outlook</w:t>
            </w:r>
            <w:r>
              <w:rPr>
                <w:rStyle w:val="poCodeNormalChar"/>
              </w:rPr>
              <w:t>DateToSeconds</w:t>
            </w:r>
            <w:proofErr w:type="spellEnd"/>
          </w:p>
        </w:tc>
      </w:tr>
      <w:tr w:rsidR="00B34915" w14:paraId="485F63A9" w14:textId="77777777" w:rsidTr="00211760">
        <w:tc>
          <w:tcPr>
            <w:tcW w:w="3686" w:type="dxa"/>
          </w:tcPr>
          <w:p w14:paraId="121936C2" w14:textId="77777777" w:rsidR="00B34915" w:rsidRDefault="00B34915" w:rsidP="00D775E0">
            <w:r>
              <w:t>String utilities</w:t>
            </w:r>
          </w:p>
        </w:tc>
        <w:tc>
          <w:tcPr>
            <w:tcW w:w="5700" w:type="dxa"/>
          </w:tcPr>
          <w:p w14:paraId="6C565DF5" w14:textId="77777777" w:rsidR="00B34915" w:rsidRPr="0039064A" w:rsidRDefault="00B34915" w:rsidP="00211760">
            <w:pPr>
              <w:jc w:val="left"/>
              <w:rPr>
                <w:rStyle w:val="poCodeNormalChar"/>
              </w:rPr>
            </w:pPr>
            <w:proofErr w:type="spellStart"/>
            <w:r>
              <w:rPr>
                <w:rStyle w:val="poCodeNormalChar"/>
              </w:rPr>
              <w:t>CountWords</w:t>
            </w:r>
            <w:proofErr w:type="spellEnd"/>
          </w:p>
        </w:tc>
      </w:tr>
      <w:tr w:rsidR="00C228A1" w14:paraId="77DC9B29" w14:textId="77777777" w:rsidTr="00211760">
        <w:tc>
          <w:tcPr>
            <w:tcW w:w="3686" w:type="dxa"/>
          </w:tcPr>
          <w:p w14:paraId="0E7F145A" w14:textId="77777777" w:rsidR="00C228A1" w:rsidRDefault="00C228A1" w:rsidP="00D775E0">
            <w:r>
              <w:t>Testing utilities</w:t>
            </w:r>
          </w:p>
        </w:tc>
        <w:tc>
          <w:tcPr>
            <w:tcW w:w="5700" w:type="dxa"/>
          </w:tcPr>
          <w:p w14:paraId="3C3C7EE3" w14:textId="77777777" w:rsidR="00C228A1" w:rsidRPr="00832335" w:rsidRDefault="00C228A1" w:rsidP="00211760">
            <w:pPr>
              <w:jc w:val="left"/>
              <w:rPr>
                <w:rStyle w:val="poCodeNormalChar"/>
              </w:rPr>
            </w:pPr>
            <w:proofErr w:type="spellStart"/>
            <w:r w:rsidRPr="00832335">
              <w:rPr>
                <w:rStyle w:val="poCodeNormalChar"/>
              </w:rPr>
              <w:t>CheckString</w:t>
            </w:r>
            <w:proofErr w:type="spellEnd"/>
            <w:r w:rsidRPr="00832335">
              <w:rPr>
                <w:rStyle w:val="poCodeNormalChar"/>
              </w:rPr>
              <w:t xml:space="preserve">, </w:t>
            </w:r>
            <w:proofErr w:type="spellStart"/>
            <w:r w:rsidRPr="00832335">
              <w:rPr>
                <w:rStyle w:val="poCodeNormalChar"/>
              </w:rPr>
              <w:t>CheckNumber</w:t>
            </w:r>
            <w:proofErr w:type="spellEnd"/>
            <w:r w:rsidR="008826E5">
              <w:rPr>
                <w:rStyle w:val="poCodeNormalChar"/>
              </w:rPr>
              <w:t xml:space="preserve">, </w:t>
            </w:r>
            <w:proofErr w:type="spellStart"/>
            <w:r w:rsidR="008826E5">
              <w:rPr>
                <w:rStyle w:val="poCodeNormalChar"/>
              </w:rPr>
              <w:t>CheckMatrix</w:t>
            </w:r>
            <w:proofErr w:type="spellEnd"/>
          </w:p>
        </w:tc>
      </w:tr>
    </w:tbl>
    <w:p w14:paraId="653965C9" w14:textId="77777777" w:rsidR="00A17B20" w:rsidRDefault="00A17B20" w:rsidP="002365D6"/>
    <w:p w14:paraId="6602AD74" w14:textId="77777777" w:rsidR="000360D0" w:rsidRDefault="000360D0" w:rsidP="002365D6">
      <w:pPr>
        <w:rPr>
          <w:rStyle w:val="poCodeNormalChar"/>
          <w:rFonts w:ascii="Arial" w:hAnsi="Arial" w:cs="Arial"/>
        </w:rPr>
      </w:pPr>
      <w:r>
        <w:t xml:space="preserve">The following table lists all procedures available in namespace </w:t>
      </w:r>
      <w:proofErr w:type="spellStart"/>
      <w:r w:rsidRPr="00AE7FD6">
        <w:rPr>
          <w:rStyle w:val="poCodeNormalChar"/>
        </w:rPr>
        <w:t>Cawt</w:t>
      </w:r>
      <w:proofErr w:type="spellEnd"/>
      <w:r w:rsidRPr="000360D0">
        <w:rPr>
          <w:rStyle w:val="poCodeNormalChar"/>
          <w:rFonts w:ascii="Arial" w:hAnsi="Arial" w:cs="Arial"/>
        </w:rPr>
        <w:t>.</w:t>
      </w:r>
    </w:p>
    <w:p w14:paraId="0FC52864" w14:textId="77777777" w:rsidR="000360D0" w:rsidRDefault="000360D0" w:rsidP="002365D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7"/>
        <w:gridCol w:w="6129"/>
      </w:tblGrid>
      <w:tr w:rsidR="000360D0" w:rsidRPr="00211760" w14:paraId="0280E106" w14:textId="77777777" w:rsidTr="00FE7EA4">
        <w:trPr>
          <w:trHeight w:val="348"/>
          <w:tblHeader/>
        </w:trPr>
        <w:tc>
          <w:tcPr>
            <w:tcW w:w="3119" w:type="dxa"/>
            <w:shd w:val="clear" w:color="auto" w:fill="E6E6E6"/>
            <w:vAlign w:val="center"/>
          </w:tcPr>
          <w:p w14:paraId="19AB315D" w14:textId="77777777" w:rsidR="000360D0" w:rsidRPr="00211760" w:rsidRDefault="00CC0688" w:rsidP="002653EE">
            <w:pPr>
              <w:jc w:val="center"/>
              <w:rPr>
                <w:b/>
              </w:rPr>
            </w:pPr>
            <w:proofErr w:type="spellStart"/>
            <w:r>
              <w:rPr>
                <w:b/>
              </w:rPr>
              <w:t>CawtCore</w:t>
            </w:r>
            <w:proofErr w:type="spellEnd"/>
            <w:r>
              <w:rPr>
                <w:b/>
              </w:rPr>
              <w:t xml:space="preserve"> </w:t>
            </w:r>
            <w:r w:rsidR="000360D0">
              <w:rPr>
                <w:b/>
              </w:rPr>
              <w:t>Procedure</w:t>
            </w:r>
          </w:p>
        </w:tc>
        <w:tc>
          <w:tcPr>
            <w:tcW w:w="6267" w:type="dxa"/>
            <w:shd w:val="clear" w:color="auto" w:fill="E6E6E6"/>
            <w:vAlign w:val="center"/>
          </w:tcPr>
          <w:p w14:paraId="579176A1" w14:textId="77777777" w:rsidR="000360D0" w:rsidRPr="00211760" w:rsidRDefault="000360D0" w:rsidP="002653EE">
            <w:pPr>
              <w:jc w:val="center"/>
              <w:rPr>
                <w:b/>
              </w:rPr>
            </w:pPr>
            <w:r>
              <w:rPr>
                <w:b/>
              </w:rPr>
              <w:t>Short description</w:t>
            </w:r>
          </w:p>
        </w:tc>
      </w:tr>
      <w:tr w:rsidR="000360D0" w14:paraId="478383C4" w14:textId="77777777" w:rsidTr="002653EE">
        <w:tc>
          <w:tcPr>
            <w:tcW w:w="3119" w:type="dxa"/>
            <w:vAlign w:val="center"/>
          </w:tcPr>
          <w:p w14:paraId="25455130" w14:textId="304CEA0F" w:rsidR="000360D0" w:rsidRPr="002A5FE5" w:rsidRDefault="00F800ED" w:rsidP="002653EE">
            <w:pPr>
              <w:jc w:val="left"/>
              <w:rPr>
                <w:rStyle w:val="poCodeNormalChar"/>
              </w:rPr>
            </w:pPr>
            <w:hyperlink r:id="rId19" w:anchor="::Cawt::CentiMetersToPoints" w:history="1">
              <w:proofErr w:type="spellStart"/>
              <w:r>
                <w:rPr>
                  <w:rStyle w:val="Hyperlink"/>
                  <w:rFonts w:ascii="Courier New" w:hAnsi="Courier New"/>
                  <w:sz w:val="20"/>
                </w:rPr>
                <w:t>CentiMetersToPoints</w:t>
              </w:r>
              <w:proofErr w:type="spellEnd"/>
            </w:hyperlink>
          </w:p>
        </w:tc>
        <w:tc>
          <w:tcPr>
            <w:tcW w:w="6267" w:type="dxa"/>
            <w:vAlign w:val="center"/>
          </w:tcPr>
          <w:p w14:paraId="6F486625" w14:textId="11BBFBF9" w:rsidR="000360D0" w:rsidRDefault="00F800ED" w:rsidP="002653EE">
            <w:pPr>
              <w:jc w:val="left"/>
            </w:pPr>
            <w:r>
              <w:t xml:space="preserve">Convert </w:t>
            </w:r>
            <w:proofErr w:type="spellStart"/>
            <w:r>
              <w:t>centimeter</w:t>
            </w:r>
            <w:proofErr w:type="spellEnd"/>
            <w:r>
              <w:t xml:space="preserve"> value into points.</w:t>
            </w:r>
          </w:p>
        </w:tc>
      </w:tr>
      <w:tr w:rsidR="00F800ED" w14:paraId="309798AD" w14:textId="77777777" w:rsidTr="002653EE">
        <w:tc>
          <w:tcPr>
            <w:tcW w:w="3119" w:type="dxa"/>
            <w:vAlign w:val="center"/>
          </w:tcPr>
          <w:p w14:paraId="055590CC" w14:textId="04A01336" w:rsidR="00F800ED" w:rsidRDefault="00F800ED" w:rsidP="002653EE">
            <w:pPr>
              <w:jc w:val="left"/>
              <w:rPr>
                <w:rStyle w:val="poCodeNormalChar"/>
              </w:rPr>
            </w:pPr>
            <w:hyperlink r:id="rId20" w:anchor="::Cawt::CheckBoolean" w:history="1">
              <w:proofErr w:type="spellStart"/>
              <w:r>
                <w:rPr>
                  <w:rStyle w:val="Hyperlink"/>
                  <w:rFonts w:ascii="Courier New" w:hAnsi="Courier New"/>
                  <w:sz w:val="20"/>
                </w:rPr>
                <w:t>CheckBoolean</w:t>
              </w:r>
              <w:proofErr w:type="spellEnd"/>
            </w:hyperlink>
          </w:p>
        </w:tc>
        <w:tc>
          <w:tcPr>
            <w:tcW w:w="6267" w:type="dxa"/>
            <w:vAlign w:val="center"/>
          </w:tcPr>
          <w:p w14:paraId="3EA08EEB" w14:textId="0C0DA403" w:rsidR="00F800ED" w:rsidRDefault="00F800ED" w:rsidP="002653EE">
            <w:pPr>
              <w:jc w:val="left"/>
            </w:pPr>
            <w:r>
              <w:t xml:space="preserve">Check, if two </w:t>
            </w:r>
            <w:proofErr w:type="spellStart"/>
            <w:r>
              <w:t>boolean</w:t>
            </w:r>
            <w:proofErr w:type="spellEnd"/>
            <w:r>
              <w:t xml:space="preserve"> values are identical.</w:t>
            </w:r>
          </w:p>
        </w:tc>
      </w:tr>
      <w:tr w:rsidR="00F800ED" w14:paraId="37C2B626" w14:textId="77777777" w:rsidTr="002653EE">
        <w:tc>
          <w:tcPr>
            <w:tcW w:w="3119" w:type="dxa"/>
            <w:vAlign w:val="center"/>
          </w:tcPr>
          <w:p w14:paraId="1D72E852" w14:textId="40CF7D2A" w:rsidR="00F800ED" w:rsidRDefault="00F800ED" w:rsidP="002653EE">
            <w:pPr>
              <w:jc w:val="left"/>
              <w:rPr>
                <w:rStyle w:val="poCodeNormalChar"/>
              </w:rPr>
            </w:pPr>
            <w:hyperlink r:id="rId21" w:anchor="::Cawt::CheckComObjects" w:history="1">
              <w:proofErr w:type="spellStart"/>
              <w:r>
                <w:rPr>
                  <w:rStyle w:val="Hyperlink"/>
                  <w:rFonts w:ascii="Courier New" w:hAnsi="Courier New"/>
                  <w:sz w:val="20"/>
                </w:rPr>
                <w:t>CheckComObjects</w:t>
              </w:r>
              <w:proofErr w:type="spellEnd"/>
            </w:hyperlink>
          </w:p>
        </w:tc>
        <w:tc>
          <w:tcPr>
            <w:tcW w:w="6267" w:type="dxa"/>
            <w:vAlign w:val="center"/>
          </w:tcPr>
          <w:p w14:paraId="5C475632" w14:textId="73019AFB" w:rsidR="00F800ED" w:rsidRDefault="00F800ED" w:rsidP="002653EE">
            <w:pPr>
              <w:jc w:val="left"/>
            </w:pPr>
            <w:r>
              <w:t>Check, if the number of COM objects fits expected value.</w:t>
            </w:r>
          </w:p>
        </w:tc>
      </w:tr>
      <w:tr w:rsidR="00F800ED" w14:paraId="6BB5C5CB" w14:textId="77777777" w:rsidTr="002653EE">
        <w:tc>
          <w:tcPr>
            <w:tcW w:w="3119" w:type="dxa"/>
            <w:vAlign w:val="center"/>
          </w:tcPr>
          <w:p w14:paraId="27E0589C" w14:textId="2EDF4A80" w:rsidR="00F800ED" w:rsidRDefault="00F800ED" w:rsidP="002653EE">
            <w:pPr>
              <w:jc w:val="left"/>
              <w:rPr>
                <w:rStyle w:val="poCodeNormalChar"/>
              </w:rPr>
            </w:pPr>
            <w:hyperlink r:id="rId22" w:anchor="::Cawt::CheckFile" w:history="1">
              <w:proofErr w:type="spellStart"/>
              <w:r>
                <w:rPr>
                  <w:rStyle w:val="Hyperlink"/>
                  <w:rFonts w:ascii="Courier New" w:hAnsi="Courier New"/>
                  <w:sz w:val="20"/>
                </w:rPr>
                <w:t>CheckFile</w:t>
              </w:r>
              <w:proofErr w:type="spellEnd"/>
            </w:hyperlink>
          </w:p>
        </w:tc>
        <w:tc>
          <w:tcPr>
            <w:tcW w:w="6267" w:type="dxa"/>
            <w:vAlign w:val="center"/>
          </w:tcPr>
          <w:p w14:paraId="64B415D0" w14:textId="4739E6BE" w:rsidR="00F800ED" w:rsidRDefault="00F800ED" w:rsidP="002653EE">
            <w:pPr>
              <w:jc w:val="left"/>
            </w:pPr>
            <w:r>
              <w:t>Check, if two files are identical.</w:t>
            </w:r>
          </w:p>
        </w:tc>
      </w:tr>
      <w:tr w:rsidR="00F800ED" w14:paraId="3E68785D" w14:textId="77777777" w:rsidTr="002653EE">
        <w:tc>
          <w:tcPr>
            <w:tcW w:w="3119" w:type="dxa"/>
            <w:vAlign w:val="center"/>
          </w:tcPr>
          <w:p w14:paraId="3B891871" w14:textId="57E8B2BE" w:rsidR="00F800ED" w:rsidRDefault="00F800ED" w:rsidP="002653EE">
            <w:pPr>
              <w:jc w:val="left"/>
              <w:rPr>
                <w:rStyle w:val="poCodeNormalChar"/>
              </w:rPr>
            </w:pPr>
            <w:hyperlink r:id="rId23" w:anchor="::Cawt::CheckList" w:history="1">
              <w:proofErr w:type="spellStart"/>
              <w:r>
                <w:rPr>
                  <w:rStyle w:val="Hyperlink"/>
                  <w:rFonts w:ascii="Courier New" w:hAnsi="Courier New"/>
                  <w:sz w:val="20"/>
                </w:rPr>
                <w:t>CheckList</w:t>
              </w:r>
              <w:proofErr w:type="spellEnd"/>
            </w:hyperlink>
          </w:p>
        </w:tc>
        <w:tc>
          <w:tcPr>
            <w:tcW w:w="6267" w:type="dxa"/>
            <w:vAlign w:val="center"/>
          </w:tcPr>
          <w:p w14:paraId="157B834A" w14:textId="151DFBF7" w:rsidR="00F800ED" w:rsidRDefault="00F800ED" w:rsidP="002653EE">
            <w:pPr>
              <w:jc w:val="left"/>
            </w:pPr>
            <w:r>
              <w:t>Check, if two lists are identical.</w:t>
            </w:r>
          </w:p>
        </w:tc>
      </w:tr>
      <w:tr w:rsidR="00F800ED" w14:paraId="26A7E375" w14:textId="77777777" w:rsidTr="002653EE">
        <w:tc>
          <w:tcPr>
            <w:tcW w:w="3119" w:type="dxa"/>
            <w:vAlign w:val="center"/>
          </w:tcPr>
          <w:p w14:paraId="1D9F30A6" w14:textId="55D76EE1" w:rsidR="00F800ED" w:rsidRDefault="00F800ED" w:rsidP="002653EE">
            <w:pPr>
              <w:jc w:val="left"/>
              <w:rPr>
                <w:rStyle w:val="poCodeNormalChar"/>
              </w:rPr>
            </w:pPr>
            <w:hyperlink r:id="rId24" w:anchor="::Cawt::CheckMatrix" w:history="1">
              <w:proofErr w:type="spellStart"/>
              <w:r>
                <w:rPr>
                  <w:rStyle w:val="Hyperlink"/>
                  <w:rFonts w:ascii="Courier New" w:hAnsi="Courier New"/>
                  <w:sz w:val="20"/>
                </w:rPr>
                <w:t>CheckMatrix</w:t>
              </w:r>
              <w:proofErr w:type="spellEnd"/>
            </w:hyperlink>
          </w:p>
        </w:tc>
        <w:tc>
          <w:tcPr>
            <w:tcW w:w="6267" w:type="dxa"/>
            <w:vAlign w:val="center"/>
          </w:tcPr>
          <w:p w14:paraId="7F1A1516" w14:textId="44C59C68" w:rsidR="00F800ED" w:rsidRDefault="00F800ED" w:rsidP="002653EE">
            <w:pPr>
              <w:jc w:val="left"/>
            </w:pPr>
            <w:r>
              <w:t>Check, if two matrices are identical.</w:t>
            </w:r>
          </w:p>
        </w:tc>
      </w:tr>
      <w:tr w:rsidR="00F800ED" w14:paraId="25B221D4" w14:textId="77777777" w:rsidTr="002653EE">
        <w:tc>
          <w:tcPr>
            <w:tcW w:w="3119" w:type="dxa"/>
            <w:vAlign w:val="center"/>
          </w:tcPr>
          <w:p w14:paraId="627F9D1B" w14:textId="3598773E" w:rsidR="00F800ED" w:rsidRDefault="00F800ED" w:rsidP="002653EE">
            <w:pPr>
              <w:jc w:val="left"/>
              <w:rPr>
                <w:rStyle w:val="poCodeNormalChar"/>
              </w:rPr>
            </w:pPr>
            <w:hyperlink r:id="rId25" w:anchor="::Cawt::CheckNumber" w:history="1">
              <w:proofErr w:type="spellStart"/>
              <w:r>
                <w:rPr>
                  <w:rStyle w:val="Hyperlink"/>
                  <w:rFonts w:ascii="Courier New" w:hAnsi="Courier New"/>
                  <w:sz w:val="20"/>
                </w:rPr>
                <w:t>CheckNumber</w:t>
              </w:r>
              <w:proofErr w:type="spellEnd"/>
            </w:hyperlink>
          </w:p>
        </w:tc>
        <w:tc>
          <w:tcPr>
            <w:tcW w:w="6267" w:type="dxa"/>
            <w:vAlign w:val="center"/>
          </w:tcPr>
          <w:p w14:paraId="54BB04C0" w14:textId="35235732" w:rsidR="00F800ED" w:rsidRDefault="00F800ED" w:rsidP="002653EE">
            <w:pPr>
              <w:jc w:val="left"/>
            </w:pPr>
            <w:r>
              <w:t>Check, if two numerical values are identical.</w:t>
            </w:r>
          </w:p>
        </w:tc>
      </w:tr>
      <w:tr w:rsidR="00F800ED" w14:paraId="6D22A405" w14:textId="77777777" w:rsidTr="002653EE">
        <w:tc>
          <w:tcPr>
            <w:tcW w:w="3119" w:type="dxa"/>
            <w:vAlign w:val="center"/>
          </w:tcPr>
          <w:p w14:paraId="5E0E1C13" w14:textId="302C0D44" w:rsidR="00F800ED" w:rsidRDefault="00F800ED" w:rsidP="002653EE">
            <w:pPr>
              <w:jc w:val="left"/>
              <w:rPr>
                <w:rStyle w:val="poCodeNormalChar"/>
              </w:rPr>
            </w:pPr>
            <w:hyperlink r:id="rId26" w:anchor="::Cawt::CheckString" w:history="1">
              <w:proofErr w:type="spellStart"/>
              <w:r>
                <w:rPr>
                  <w:rStyle w:val="Hyperlink"/>
                  <w:rFonts w:ascii="Courier New" w:hAnsi="Courier New"/>
                  <w:sz w:val="20"/>
                </w:rPr>
                <w:t>CheckString</w:t>
              </w:r>
              <w:proofErr w:type="spellEnd"/>
            </w:hyperlink>
          </w:p>
        </w:tc>
        <w:tc>
          <w:tcPr>
            <w:tcW w:w="6267" w:type="dxa"/>
            <w:vAlign w:val="center"/>
          </w:tcPr>
          <w:p w14:paraId="5E57E615" w14:textId="2505C950" w:rsidR="00F800ED" w:rsidRDefault="00F800ED" w:rsidP="002653EE">
            <w:pPr>
              <w:jc w:val="left"/>
            </w:pPr>
            <w:r>
              <w:t>Check, if two string values are identical.</w:t>
            </w:r>
          </w:p>
        </w:tc>
      </w:tr>
      <w:tr w:rsidR="00F800ED" w14:paraId="09560825" w14:textId="77777777" w:rsidTr="002653EE">
        <w:tc>
          <w:tcPr>
            <w:tcW w:w="3119" w:type="dxa"/>
            <w:vAlign w:val="center"/>
          </w:tcPr>
          <w:p w14:paraId="1104EBDA" w14:textId="41C51B0F" w:rsidR="00F800ED" w:rsidRDefault="00F800ED" w:rsidP="002653EE">
            <w:pPr>
              <w:jc w:val="left"/>
              <w:rPr>
                <w:rStyle w:val="poCodeNormalChar"/>
              </w:rPr>
            </w:pPr>
            <w:hyperlink r:id="rId27" w:anchor="::Cawt::ClearClipboard" w:history="1">
              <w:proofErr w:type="spellStart"/>
              <w:r>
                <w:rPr>
                  <w:rStyle w:val="Hyperlink"/>
                  <w:rFonts w:ascii="Courier New" w:hAnsi="Courier New"/>
                  <w:sz w:val="20"/>
                </w:rPr>
                <w:t>ClearClipboard</w:t>
              </w:r>
              <w:proofErr w:type="spellEnd"/>
            </w:hyperlink>
          </w:p>
        </w:tc>
        <w:tc>
          <w:tcPr>
            <w:tcW w:w="6267" w:type="dxa"/>
            <w:vAlign w:val="center"/>
          </w:tcPr>
          <w:p w14:paraId="04D8B9A1" w14:textId="41ABF57A" w:rsidR="00F800ED" w:rsidRDefault="00F800ED" w:rsidP="002653EE">
            <w:pPr>
              <w:jc w:val="left"/>
            </w:pPr>
            <w:r>
              <w:t>N/A</w:t>
            </w:r>
          </w:p>
        </w:tc>
      </w:tr>
      <w:tr w:rsidR="00F800ED" w14:paraId="6317A592" w14:textId="77777777" w:rsidTr="002653EE">
        <w:tc>
          <w:tcPr>
            <w:tcW w:w="3119" w:type="dxa"/>
            <w:vAlign w:val="center"/>
          </w:tcPr>
          <w:p w14:paraId="0F29EE32" w14:textId="1FDA04A3" w:rsidR="00F800ED" w:rsidRDefault="00F800ED" w:rsidP="002653EE">
            <w:pPr>
              <w:jc w:val="left"/>
              <w:rPr>
                <w:rStyle w:val="poCodeNormalChar"/>
              </w:rPr>
            </w:pPr>
            <w:hyperlink r:id="rId28" w:anchor="::Cawt::ClipboardToImg" w:history="1">
              <w:proofErr w:type="spellStart"/>
              <w:r>
                <w:rPr>
                  <w:rStyle w:val="Hyperlink"/>
                  <w:rFonts w:ascii="Courier New" w:hAnsi="Courier New"/>
                  <w:sz w:val="20"/>
                </w:rPr>
                <w:t>ClipboardToImg</w:t>
              </w:r>
              <w:proofErr w:type="spellEnd"/>
            </w:hyperlink>
          </w:p>
        </w:tc>
        <w:tc>
          <w:tcPr>
            <w:tcW w:w="6267" w:type="dxa"/>
            <w:vAlign w:val="center"/>
          </w:tcPr>
          <w:p w14:paraId="56A3C05D" w14:textId="09F0AD32" w:rsidR="00F800ED" w:rsidRDefault="00F800ED" w:rsidP="002653EE">
            <w:pPr>
              <w:jc w:val="left"/>
            </w:pPr>
            <w:r>
              <w:t>Copy the clipboard content into a photo image.</w:t>
            </w:r>
          </w:p>
        </w:tc>
      </w:tr>
      <w:tr w:rsidR="00F800ED" w14:paraId="0AFA3A1B" w14:textId="77777777" w:rsidTr="002653EE">
        <w:tc>
          <w:tcPr>
            <w:tcW w:w="3119" w:type="dxa"/>
            <w:vAlign w:val="center"/>
          </w:tcPr>
          <w:p w14:paraId="6638C75B" w14:textId="1FD42F29" w:rsidR="00F800ED" w:rsidRDefault="00F800ED" w:rsidP="002653EE">
            <w:pPr>
              <w:jc w:val="left"/>
              <w:rPr>
                <w:rStyle w:val="poCodeNormalChar"/>
              </w:rPr>
            </w:pPr>
            <w:hyperlink r:id="rId29" w:anchor="::Cawt::ConcatFiles" w:history="1">
              <w:proofErr w:type="spellStart"/>
              <w:r>
                <w:rPr>
                  <w:rStyle w:val="Hyperlink"/>
                  <w:rFonts w:ascii="Courier New" w:hAnsi="Courier New"/>
                  <w:sz w:val="20"/>
                </w:rPr>
                <w:t>ConcatFiles</w:t>
              </w:r>
              <w:proofErr w:type="spellEnd"/>
            </w:hyperlink>
          </w:p>
        </w:tc>
        <w:tc>
          <w:tcPr>
            <w:tcW w:w="6267" w:type="dxa"/>
            <w:vAlign w:val="center"/>
          </w:tcPr>
          <w:p w14:paraId="2B44D709" w14:textId="2A21F962" w:rsidR="00F800ED" w:rsidRDefault="00F800ED" w:rsidP="002653EE">
            <w:pPr>
              <w:jc w:val="left"/>
            </w:pPr>
            <w:r>
              <w:t>Concatenates files into one file.</w:t>
            </w:r>
          </w:p>
        </w:tc>
      </w:tr>
      <w:tr w:rsidR="00F800ED" w14:paraId="08D30CE9" w14:textId="77777777" w:rsidTr="002653EE">
        <w:tc>
          <w:tcPr>
            <w:tcW w:w="3119" w:type="dxa"/>
            <w:vAlign w:val="center"/>
          </w:tcPr>
          <w:p w14:paraId="5A92FC02" w14:textId="29B849DF" w:rsidR="00F800ED" w:rsidRDefault="00F800ED" w:rsidP="002653EE">
            <w:pPr>
              <w:jc w:val="left"/>
              <w:rPr>
                <w:rStyle w:val="poCodeNormalChar"/>
              </w:rPr>
            </w:pPr>
            <w:hyperlink r:id="rId30" w:anchor="::Cawt::CountWords" w:history="1">
              <w:proofErr w:type="spellStart"/>
              <w:r>
                <w:rPr>
                  <w:rStyle w:val="Hyperlink"/>
                  <w:rFonts w:ascii="Courier New" w:hAnsi="Courier New"/>
                  <w:sz w:val="20"/>
                </w:rPr>
                <w:t>CountWords</w:t>
              </w:r>
              <w:proofErr w:type="spellEnd"/>
            </w:hyperlink>
          </w:p>
        </w:tc>
        <w:tc>
          <w:tcPr>
            <w:tcW w:w="6267" w:type="dxa"/>
            <w:vAlign w:val="center"/>
          </w:tcPr>
          <w:p w14:paraId="53DAB809" w14:textId="1DF6C61B" w:rsidR="00F800ED" w:rsidRDefault="00F800ED" w:rsidP="002653EE">
            <w:pPr>
              <w:jc w:val="left"/>
            </w:pPr>
            <w:r>
              <w:t>Count words contained in a string.</w:t>
            </w:r>
          </w:p>
        </w:tc>
      </w:tr>
      <w:tr w:rsidR="00F800ED" w14:paraId="778413AE" w14:textId="77777777" w:rsidTr="002653EE">
        <w:tc>
          <w:tcPr>
            <w:tcW w:w="3119" w:type="dxa"/>
            <w:vAlign w:val="center"/>
          </w:tcPr>
          <w:p w14:paraId="2A35D804" w14:textId="70686459" w:rsidR="00F800ED" w:rsidRDefault="00F800ED" w:rsidP="002653EE">
            <w:pPr>
              <w:jc w:val="left"/>
              <w:rPr>
                <w:rStyle w:val="poCodeNormalChar"/>
              </w:rPr>
            </w:pPr>
            <w:hyperlink r:id="rId31" w:anchor="::Cawt::Destroy" w:history="1">
              <w:r>
                <w:rPr>
                  <w:rStyle w:val="Hyperlink"/>
                  <w:rFonts w:ascii="Courier New" w:hAnsi="Courier New"/>
                  <w:sz w:val="20"/>
                </w:rPr>
                <w:t>Destroy</w:t>
              </w:r>
            </w:hyperlink>
          </w:p>
        </w:tc>
        <w:tc>
          <w:tcPr>
            <w:tcW w:w="6267" w:type="dxa"/>
            <w:vAlign w:val="center"/>
          </w:tcPr>
          <w:p w14:paraId="6EACD569" w14:textId="6FDEA0F1" w:rsidR="00F800ED" w:rsidRDefault="00F800ED" w:rsidP="002653EE">
            <w:pPr>
              <w:jc w:val="left"/>
            </w:pPr>
            <w:r>
              <w:t>Destroy one or all COM objects.</w:t>
            </w:r>
          </w:p>
        </w:tc>
      </w:tr>
      <w:tr w:rsidR="00F800ED" w14:paraId="28BCC47C" w14:textId="77777777" w:rsidTr="002653EE">
        <w:tc>
          <w:tcPr>
            <w:tcW w:w="3119" w:type="dxa"/>
            <w:vAlign w:val="center"/>
          </w:tcPr>
          <w:p w14:paraId="72259FD5" w14:textId="2288B155" w:rsidR="00F800ED" w:rsidRDefault="00F800ED" w:rsidP="002653EE">
            <w:pPr>
              <w:jc w:val="left"/>
              <w:rPr>
                <w:rStyle w:val="poCodeNormalChar"/>
              </w:rPr>
            </w:pPr>
            <w:hyperlink r:id="rId32" w:anchor="::Cawt::EmbedApp" w:history="1">
              <w:proofErr w:type="spellStart"/>
              <w:r>
                <w:rPr>
                  <w:rStyle w:val="Hyperlink"/>
                  <w:rFonts w:ascii="Courier New" w:hAnsi="Courier New"/>
                  <w:sz w:val="20"/>
                </w:rPr>
                <w:t>EmbedApp</w:t>
              </w:r>
              <w:proofErr w:type="spellEnd"/>
            </w:hyperlink>
          </w:p>
        </w:tc>
        <w:tc>
          <w:tcPr>
            <w:tcW w:w="6267" w:type="dxa"/>
            <w:vAlign w:val="center"/>
          </w:tcPr>
          <w:p w14:paraId="2871970E" w14:textId="7107C9B7" w:rsidR="00F800ED" w:rsidRDefault="00F800ED" w:rsidP="002653EE">
            <w:pPr>
              <w:jc w:val="left"/>
            </w:pPr>
            <w:r>
              <w:t>Embed an application into a Tk frame.</w:t>
            </w:r>
          </w:p>
        </w:tc>
      </w:tr>
      <w:tr w:rsidR="00F800ED" w14:paraId="2B682118" w14:textId="77777777" w:rsidTr="002653EE">
        <w:tc>
          <w:tcPr>
            <w:tcW w:w="3119" w:type="dxa"/>
            <w:vAlign w:val="center"/>
          </w:tcPr>
          <w:p w14:paraId="5985EFC1" w14:textId="5A03CF5D" w:rsidR="00F800ED" w:rsidRDefault="00F800ED" w:rsidP="002653EE">
            <w:pPr>
              <w:jc w:val="left"/>
              <w:rPr>
                <w:rStyle w:val="poCodeNormalChar"/>
              </w:rPr>
            </w:pPr>
            <w:hyperlink r:id="rId33" w:anchor="::Cawt::GetColor" w:history="1">
              <w:proofErr w:type="spellStart"/>
              <w:r>
                <w:rPr>
                  <w:rStyle w:val="Hyperlink"/>
                  <w:rFonts w:ascii="Courier New" w:hAnsi="Courier New"/>
                  <w:sz w:val="20"/>
                </w:rPr>
                <w:t>GetColor</w:t>
              </w:r>
              <w:proofErr w:type="spellEnd"/>
            </w:hyperlink>
          </w:p>
        </w:tc>
        <w:tc>
          <w:tcPr>
            <w:tcW w:w="6267" w:type="dxa"/>
            <w:vAlign w:val="center"/>
          </w:tcPr>
          <w:p w14:paraId="024BA791" w14:textId="5F36FA26" w:rsidR="00F800ED" w:rsidRDefault="00F800ED" w:rsidP="002653EE">
            <w:pPr>
              <w:jc w:val="left"/>
            </w:pPr>
            <w:r>
              <w:t>Convert a color representation into an Office color number.</w:t>
            </w:r>
          </w:p>
        </w:tc>
      </w:tr>
      <w:tr w:rsidR="00F800ED" w14:paraId="6D94A463" w14:textId="77777777" w:rsidTr="002653EE">
        <w:tc>
          <w:tcPr>
            <w:tcW w:w="3119" w:type="dxa"/>
            <w:vAlign w:val="center"/>
          </w:tcPr>
          <w:p w14:paraId="730CDF26" w14:textId="32C301DA" w:rsidR="00F800ED" w:rsidRDefault="00F800ED" w:rsidP="002653EE">
            <w:pPr>
              <w:jc w:val="left"/>
              <w:rPr>
                <w:rStyle w:val="poCodeNormalChar"/>
              </w:rPr>
            </w:pPr>
            <w:hyperlink r:id="rId34" w:anchor="::Cawt::GetColorNames" w:history="1">
              <w:proofErr w:type="spellStart"/>
              <w:r>
                <w:rPr>
                  <w:rStyle w:val="Hyperlink"/>
                  <w:rFonts w:ascii="Courier New" w:hAnsi="Courier New"/>
                  <w:sz w:val="20"/>
                </w:rPr>
                <w:t>GetColorNames</w:t>
              </w:r>
              <w:proofErr w:type="spellEnd"/>
            </w:hyperlink>
          </w:p>
        </w:tc>
        <w:tc>
          <w:tcPr>
            <w:tcW w:w="6267" w:type="dxa"/>
            <w:vAlign w:val="center"/>
          </w:tcPr>
          <w:p w14:paraId="4FD9B229" w14:textId="7E2AD511" w:rsidR="00F800ED" w:rsidRDefault="00F800ED" w:rsidP="002653EE">
            <w:pPr>
              <w:jc w:val="left"/>
            </w:pPr>
            <w:r>
              <w:t>Get all supported Tcl color names.</w:t>
            </w:r>
          </w:p>
        </w:tc>
      </w:tr>
      <w:tr w:rsidR="00F800ED" w14:paraId="6EC97C5E" w14:textId="77777777" w:rsidTr="002653EE">
        <w:tc>
          <w:tcPr>
            <w:tcW w:w="3119" w:type="dxa"/>
            <w:vAlign w:val="center"/>
          </w:tcPr>
          <w:p w14:paraId="41913B96" w14:textId="13862A3B" w:rsidR="00F800ED" w:rsidRDefault="00F800ED" w:rsidP="002653EE">
            <w:pPr>
              <w:jc w:val="left"/>
              <w:rPr>
                <w:rStyle w:val="poCodeNormalChar"/>
              </w:rPr>
            </w:pPr>
            <w:hyperlink r:id="rId35" w:anchor="::Cawt::GetComObjects" w:history="1">
              <w:proofErr w:type="spellStart"/>
              <w:r>
                <w:rPr>
                  <w:rStyle w:val="Hyperlink"/>
                  <w:rFonts w:ascii="Courier New" w:hAnsi="Courier New"/>
                  <w:sz w:val="20"/>
                </w:rPr>
                <w:t>GetComObjects</w:t>
              </w:r>
              <w:proofErr w:type="spellEnd"/>
            </w:hyperlink>
          </w:p>
        </w:tc>
        <w:tc>
          <w:tcPr>
            <w:tcW w:w="6267" w:type="dxa"/>
            <w:vAlign w:val="center"/>
          </w:tcPr>
          <w:p w14:paraId="7BA7C8A6" w14:textId="1D0ED9E0" w:rsidR="00F800ED" w:rsidRDefault="00F800ED" w:rsidP="002653EE">
            <w:pPr>
              <w:jc w:val="left"/>
            </w:pPr>
            <w:r>
              <w:t>Get the COM objects currently in use as a list.</w:t>
            </w:r>
          </w:p>
        </w:tc>
      </w:tr>
      <w:tr w:rsidR="00F800ED" w14:paraId="71C19E15" w14:textId="77777777" w:rsidTr="002653EE">
        <w:tc>
          <w:tcPr>
            <w:tcW w:w="3119" w:type="dxa"/>
            <w:vAlign w:val="center"/>
          </w:tcPr>
          <w:p w14:paraId="65E6FF0D" w14:textId="66FCE683" w:rsidR="00F800ED" w:rsidRDefault="00F800ED" w:rsidP="002653EE">
            <w:pPr>
              <w:jc w:val="left"/>
              <w:rPr>
                <w:rStyle w:val="poCodeNormalChar"/>
              </w:rPr>
            </w:pPr>
            <w:hyperlink r:id="rId36" w:anchor="::Cawt::GetDotsPerInch" w:history="1">
              <w:proofErr w:type="spellStart"/>
              <w:r>
                <w:rPr>
                  <w:rStyle w:val="Hyperlink"/>
                  <w:rFonts w:ascii="Courier New" w:hAnsi="Courier New"/>
                  <w:sz w:val="20"/>
                </w:rPr>
                <w:t>GetDotsPerInch</w:t>
              </w:r>
              <w:proofErr w:type="spellEnd"/>
            </w:hyperlink>
          </w:p>
        </w:tc>
        <w:tc>
          <w:tcPr>
            <w:tcW w:w="6267" w:type="dxa"/>
            <w:vAlign w:val="center"/>
          </w:tcPr>
          <w:p w14:paraId="69D37F25" w14:textId="0F242D9F" w:rsidR="00F800ED" w:rsidRDefault="00F800ED" w:rsidP="002653EE">
            <w:pPr>
              <w:jc w:val="left"/>
            </w:pPr>
            <w:r>
              <w:t>Get the dots-per-inch value used for conversions.</w:t>
            </w:r>
          </w:p>
        </w:tc>
      </w:tr>
      <w:tr w:rsidR="00F800ED" w14:paraId="06165DA4" w14:textId="77777777" w:rsidTr="002653EE">
        <w:tc>
          <w:tcPr>
            <w:tcW w:w="3119" w:type="dxa"/>
            <w:vAlign w:val="center"/>
          </w:tcPr>
          <w:p w14:paraId="34872FE2" w14:textId="257EB7C0" w:rsidR="00F800ED" w:rsidRDefault="00F800ED" w:rsidP="002653EE">
            <w:pPr>
              <w:jc w:val="left"/>
              <w:rPr>
                <w:rStyle w:val="poCodeNormalChar"/>
              </w:rPr>
            </w:pPr>
            <w:hyperlink r:id="rId37" w:anchor="::Cawt::GetNumComObjects" w:history="1">
              <w:proofErr w:type="spellStart"/>
              <w:r>
                <w:rPr>
                  <w:rStyle w:val="Hyperlink"/>
                  <w:rFonts w:ascii="Courier New" w:hAnsi="Courier New"/>
                  <w:sz w:val="20"/>
                </w:rPr>
                <w:t>GetNumComObjects</w:t>
              </w:r>
              <w:proofErr w:type="spellEnd"/>
            </w:hyperlink>
          </w:p>
        </w:tc>
        <w:tc>
          <w:tcPr>
            <w:tcW w:w="6267" w:type="dxa"/>
            <w:vAlign w:val="center"/>
          </w:tcPr>
          <w:p w14:paraId="4144C3BF" w14:textId="095C06D0" w:rsidR="00F800ED" w:rsidRDefault="00F800ED" w:rsidP="002653EE">
            <w:pPr>
              <w:jc w:val="left"/>
            </w:pPr>
            <w:r>
              <w:t>Get the number of COM objects currently in use.</w:t>
            </w:r>
          </w:p>
        </w:tc>
      </w:tr>
      <w:tr w:rsidR="00F800ED" w14:paraId="43DB9AF4" w14:textId="77777777" w:rsidTr="002653EE">
        <w:tc>
          <w:tcPr>
            <w:tcW w:w="3119" w:type="dxa"/>
            <w:vAlign w:val="center"/>
          </w:tcPr>
          <w:p w14:paraId="09743108" w14:textId="183984CB" w:rsidR="00F800ED" w:rsidRDefault="00F800ED" w:rsidP="002653EE">
            <w:pPr>
              <w:jc w:val="left"/>
              <w:rPr>
                <w:rStyle w:val="poCodeNormalChar"/>
              </w:rPr>
            </w:pPr>
            <w:hyperlink r:id="rId38" w:anchor="::Cawt::GetOrCreateApp" w:history="1">
              <w:proofErr w:type="spellStart"/>
              <w:r>
                <w:rPr>
                  <w:rStyle w:val="Hyperlink"/>
                  <w:rFonts w:ascii="Courier New" w:hAnsi="Courier New"/>
                  <w:sz w:val="20"/>
                </w:rPr>
                <w:t>GetOrCreateApp</w:t>
              </w:r>
              <w:proofErr w:type="spellEnd"/>
            </w:hyperlink>
          </w:p>
        </w:tc>
        <w:tc>
          <w:tcPr>
            <w:tcW w:w="6267" w:type="dxa"/>
            <w:vAlign w:val="center"/>
          </w:tcPr>
          <w:p w14:paraId="4989BB19" w14:textId="71A80E6C" w:rsidR="00F800ED" w:rsidRDefault="00F800ED" w:rsidP="002653EE">
            <w:pPr>
              <w:jc w:val="left"/>
            </w:pPr>
            <w:r>
              <w:t>Use or create an instance of an application.</w:t>
            </w:r>
          </w:p>
        </w:tc>
      </w:tr>
      <w:tr w:rsidR="00F800ED" w14:paraId="0B487CBA" w14:textId="77777777" w:rsidTr="002653EE">
        <w:tc>
          <w:tcPr>
            <w:tcW w:w="3119" w:type="dxa"/>
            <w:vAlign w:val="center"/>
          </w:tcPr>
          <w:p w14:paraId="08E2D6B7" w14:textId="753F34D1" w:rsidR="00F800ED" w:rsidRDefault="00F800ED" w:rsidP="002653EE">
            <w:pPr>
              <w:jc w:val="left"/>
              <w:rPr>
                <w:rStyle w:val="poCodeNormalChar"/>
              </w:rPr>
            </w:pPr>
            <w:hyperlink r:id="rId39" w:anchor="::Cawt::GetPkgVersion" w:history="1">
              <w:proofErr w:type="spellStart"/>
              <w:r>
                <w:rPr>
                  <w:rStyle w:val="Hyperlink"/>
                  <w:rFonts w:ascii="Courier New" w:hAnsi="Courier New"/>
                  <w:sz w:val="20"/>
                </w:rPr>
                <w:t>GetPkgVersion</w:t>
              </w:r>
              <w:proofErr w:type="spellEnd"/>
            </w:hyperlink>
          </w:p>
        </w:tc>
        <w:tc>
          <w:tcPr>
            <w:tcW w:w="6267" w:type="dxa"/>
            <w:vAlign w:val="center"/>
          </w:tcPr>
          <w:p w14:paraId="0153EA19" w14:textId="14DA23A0" w:rsidR="00F800ED" w:rsidRDefault="00F800ED" w:rsidP="002653EE">
            <w:pPr>
              <w:jc w:val="left"/>
            </w:pPr>
            <w:r>
              <w:t>Get the version of a CAWT sub-package.</w:t>
            </w:r>
          </w:p>
        </w:tc>
      </w:tr>
      <w:tr w:rsidR="00F800ED" w14:paraId="522AAA43" w14:textId="77777777" w:rsidTr="002653EE">
        <w:tc>
          <w:tcPr>
            <w:tcW w:w="3119" w:type="dxa"/>
            <w:vAlign w:val="center"/>
          </w:tcPr>
          <w:p w14:paraId="58BB9CAE" w14:textId="614D5444" w:rsidR="00F800ED" w:rsidRDefault="00F800ED" w:rsidP="002653EE">
            <w:pPr>
              <w:jc w:val="left"/>
              <w:rPr>
                <w:rStyle w:val="poCodeNormalChar"/>
              </w:rPr>
            </w:pPr>
            <w:hyperlink r:id="rId40" w:anchor="::Cawt::GetProgramByExtension" w:history="1">
              <w:proofErr w:type="spellStart"/>
              <w:r>
                <w:rPr>
                  <w:rStyle w:val="Hyperlink"/>
                  <w:rFonts w:ascii="Courier New" w:hAnsi="Courier New"/>
                  <w:sz w:val="20"/>
                </w:rPr>
                <w:t>GetProgramByExtension</w:t>
              </w:r>
              <w:proofErr w:type="spellEnd"/>
            </w:hyperlink>
          </w:p>
        </w:tc>
        <w:tc>
          <w:tcPr>
            <w:tcW w:w="6267" w:type="dxa"/>
            <w:vAlign w:val="center"/>
          </w:tcPr>
          <w:p w14:paraId="3076A1D1" w14:textId="6EA6B102" w:rsidR="00F800ED" w:rsidRDefault="00F800ED" w:rsidP="002653EE">
            <w:pPr>
              <w:jc w:val="left"/>
            </w:pPr>
            <w:r>
              <w:t>Get path to program for a given file extension.</w:t>
            </w:r>
          </w:p>
        </w:tc>
      </w:tr>
      <w:tr w:rsidR="00F800ED" w14:paraId="63FF5C96" w14:textId="77777777" w:rsidTr="002653EE">
        <w:tc>
          <w:tcPr>
            <w:tcW w:w="3119" w:type="dxa"/>
            <w:vAlign w:val="center"/>
          </w:tcPr>
          <w:p w14:paraId="505DEB7C" w14:textId="1A603B16" w:rsidR="00F800ED" w:rsidRDefault="00F800ED" w:rsidP="002653EE">
            <w:pPr>
              <w:jc w:val="left"/>
              <w:rPr>
                <w:rStyle w:val="poCodeNormalChar"/>
              </w:rPr>
            </w:pPr>
            <w:hyperlink r:id="rId41" w:anchor="::Cawt::GetTmpDir" w:history="1">
              <w:proofErr w:type="spellStart"/>
              <w:r>
                <w:rPr>
                  <w:rStyle w:val="Hyperlink"/>
                  <w:rFonts w:ascii="Courier New" w:hAnsi="Courier New"/>
                  <w:sz w:val="20"/>
                </w:rPr>
                <w:t>GetTmpDir</w:t>
              </w:r>
              <w:proofErr w:type="spellEnd"/>
            </w:hyperlink>
          </w:p>
        </w:tc>
        <w:tc>
          <w:tcPr>
            <w:tcW w:w="6267" w:type="dxa"/>
            <w:vAlign w:val="center"/>
          </w:tcPr>
          <w:p w14:paraId="3E1FC618" w14:textId="78C76D44" w:rsidR="00F800ED" w:rsidRDefault="00F800ED" w:rsidP="002653EE">
            <w:pPr>
              <w:jc w:val="left"/>
            </w:pPr>
            <w:r>
              <w:t>Try different environment variables.</w:t>
            </w:r>
          </w:p>
        </w:tc>
      </w:tr>
      <w:tr w:rsidR="00F800ED" w14:paraId="6EB78359" w14:textId="77777777" w:rsidTr="002653EE">
        <w:tc>
          <w:tcPr>
            <w:tcW w:w="3119" w:type="dxa"/>
            <w:vAlign w:val="center"/>
          </w:tcPr>
          <w:p w14:paraId="68AA3BA5" w14:textId="4141EEE1" w:rsidR="00F800ED" w:rsidRDefault="00F800ED" w:rsidP="002653EE">
            <w:pPr>
              <w:jc w:val="left"/>
              <w:rPr>
                <w:rStyle w:val="poCodeNormalChar"/>
              </w:rPr>
            </w:pPr>
            <w:hyperlink r:id="rId42" w:anchor="::Cawt::HavePkg" w:history="1">
              <w:proofErr w:type="spellStart"/>
              <w:r>
                <w:rPr>
                  <w:rStyle w:val="Hyperlink"/>
                  <w:rFonts w:ascii="Courier New" w:hAnsi="Courier New"/>
                  <w:sz w:val="20"/>
                </w:rPr>
                <w:t>HavePkg</w:t>
              </w:r>
              <w:proofErr w:type="spellEnd"/>
            </w:hyperlink>
          </w:p>
        </w:tc>
        <w:tc>
          <w:tcPr>
            <w:tcW w:w="6267" w:type="dxa"/>
            <w:vAlign w:val="center"/>
          </w:tcPr>
          <w:p w14:paraId="65BF15E3" w14:textId="19760076" w:rsidR="00F800ED" w:rsidRDefault="00F800ED" w:rsidP="002653EE">
            <w:pPr>
              <w:jc w:val="left"/>
            </w:pPr>
            <w:r>
              <w:t>Check, if a CAWT sub-package is available.</w:t>
            </w:r>
          </w:p>
        </w:tc>
      </w:tr>
      <w:tr w:rsidR="00F800ED" w14:paraId="395040AA" w14:textId="77777777" w:rsidTr="002653EE">
        <w:tc>
          <w:tcPr>
            <w:tcW w:w="3119" w:type="dxa"/>
            <w:vAlign w:val="center"/>
          </w:tcPr>
          <w:p w14:paraId="229A9313" w14:textId="4A7052D9" w:rsidR="00F800ED" w:rsidRDefault="00F800ED" w:rsidP="002653EE">
            <w:pPr>
              <w:jc w:val="left"/>
              <w:rPr>
                <w:rStyle w:val="poCodeNormalChar"/>
              </w:rPr>
            </w:pPr>
            <w:hyperlink r:id="rId43" w:anchor="::Cawt::ImgToClipboard" w:history="1">
              <w:proofErr w:type="spellStart"/>
              <w:r>
                <w:rPr>
                  <w:rStyle w:val="Hyperlink"/>
                  <w:rFonts w:ascii="Courier New" w:hAnsi="Courier New"/>
                  <w:sz w:val="20"/>
                </w:rPr>
                <w:t>ImgToClipboard</w:t>
              </w:r>
              <w:proofErr w:type="spellEnd"/>
            </w:hyperlink>
          </w:p>
        </w:tc>
        <w:tc>
          <w:tcPr>
            <w:tcW w:w="6267" w:type="dxa"/>
            <w:vAlign w:val="center"/>
          </w:tcPr>
          <w:p w14:paraId="1F090D4F" w14:textId="52273D33" w:rsidR="00F800ED" w:rsidRDefault="00F800ED" w:rsidP="002653EE">
            <w:pPr>
              <w:jc w:val="left"/>
            </w:pPr>
            <w:r>
              <w:t>Copy a photo image into the clipboard.</w:t>
            </w:r>
          </w:p>
        </w:tc>
      </w:tr>
      <w:tr w:rsidR="00F800ED" w14:paraId="3BD9988D" w14:textId="77777777" w:rsidTr="002653EE">
        <w:tc>
          <w:tcPr>
            <w:tcW w:w="3119" w:type="dxa"/>
            <w:vAlign w:val="center"/>
          </w:tcPr>
          <w:p w14:paraId="74D5A49E" w14:textId="781B1AA0" w:rsidR="00F800ED" w:rsidRDefault="00F800ED" w:rsidP="002653EE">
            <w:pPr>
              <w:jc w:val="left"/>
              <w:rPr>
                <w:rStyle w:val="poCodeNormalChar"/>
              </w:rPr>
            </w:pPr>
            <w:hyperlink r:id="rId44" w:anchor="::Cawt::InchesToPoints" w:history="1">
              <w:proofErr w:type="spellStart"/>
              <w:r>
                <w:rPr>
                  <w:rStyle w:val="Hyperlink"/>
                  <w:rFonts w:ascii="Courier New" w:hAnsi="Courier New"/>
                  <w:sz w:val="20"/>
                </w:rPr>
                <w:t>InchesToPoints</w:t>
              </w:r>
              <w:proofErr w:type="spellEnd"/>
            </w:hyperlink>
          </w:p>
        </w:tc>
        <w:tc>
          <w:tcPr>
            <w:tcW w:w="6267" w:type="dxa"/>
            <w:vAlign w:val="center"/>
          </w:tcPr>
          <w:p w14:paraId="43194785" w14:textId="42D95194" w:rsidR="00F800ED" w:rsidRDefault="00F800ED" w:rsidP="002653EE">
            <w:pPr>
              <w:jc w:val="left"/>
            </w:pPr>
            <w:r>
              <w:t>Convert inch value into points.</w:t>
            </w:r>
          </w:p>
        </w:tc>
      </w:tr>
      <w:tr w:rsidR="00F800ED" w14:paraId="17CD624D" w14:textId="77777777" w:rsidTr="002653EE">
        <w:tc>
          <w:tcPr>
            <w:tcW w:w="3119" w:type="dxa"/>
            <w:vAlign w:val="center"/>
          </w:tcPr>
          <w:p w14:paraId="13D2E9FC" w14:textId="10FB7339" w:rsidR="00F800ED" w:rsidRDefault="00F800ED" w:rsidP="002653EE">
            <w:pPr>
              <w:jc w:val="left"/>
              <w:rPr>
                <w:rStyle w:val="poCodeNormalChar"/>
              </w:rPr>
            </w:pPr>
            <w:hyperlink r:id="rId45" w:anchor="::Cawt::IsAppIdValid" w:history="1">
              <w:proofErr w:type="spellStart"/>
              <w:r>
                <w:rPr>
                  <w:rStyle w:val="Hyperlink"/>
                  <w:rFonts w:ascii="Courier New" w:hAnsi="Courier New"/>
                  <w:sz w:val="20"/>
                </w:rPr>
                <w:t>IsAppIdValid</w:t>
              </w:r>
              <w:proofErr w:type="spellEnd"/>
            </w:hyperlink>
          </w:p>
        </w:tc>
        <w:tc>
          <w:tcPr>
            <w:tcW w:w="6267" w:type="dxa"/>
            <w:vAlign w:val="center"/>
          </w:tcPr>
          <w:p w14:paraId="1D671CED" w14:textId="197FF959" w:rsidR="00F800ED" w:rsidRDefault="00F800ED" w:rsidP="002653EE">
            <w:pPr>
              <w:jc w:val="left"/>
            </w:pPr>
            <w:r>
              <w:t>Check, if an application identifier is valid.</w:t>
            </w:r>
          </w:p>
        </w:tc>
      </w:tr>
      <w:tr w:rsidR="00F800ED" w14:paraId="6DC3868E" w14:textId="77777777" w:rsidTr="002653EE">
        <w:tc>
          <w:tcPr>
            <w:tcW w:w="3119" w:type="dxa"/>
            <w:vAlign w:val="center"/>
          </w:tcPr>
          <w:p w14:paraId="0112B207" w14:textId="54C28DF1" w:rsidR="00F800ED" w:rsidRDefault="00F800ED" w:rsidP="002653EE">
            <w:pPr>
              <w:jc w:val="left"/>
              <w:rPr>
                <w:rStyle w:val="poCodeNormalChar"/>
              </w:rPr>
            </w:pPr>
            <w:hyperlink r:id="rId46" w:anchor="::Cawt::IsComObject" w:history="1">
              <w:proofErr w:type="spellStart"/>
              <w:r>
                <w:rPr>
                  <w:rStyle w:val="Hyperlink"/>
                  <w:rFonts w:ascii="Courier New" w:hAnsi="Courier New"/>
                  <w:sz w:val="20"/>
                </w:rPr>
                <w:t>IsComObject</w:t>
              </w:r>
              <w:proofErr w:type="spellEnd"/>
            </w:hyperlink>
          </w:p>
        </w:tc>
        <w:tc>
          <w:tcPr>
            <w:tcW w:w="6267" w:type="dxa"/>
            <w:vAlign w:val="center"/>
          </w:tcPr>
          <w:p w14:paraId="45447183" w14:textId="46CC4778" w:rsidR="00F800ED" w:rsidRDefault="00F800ED" w:rsidP="002653EE">
            <w:pPr>
              <w:jc w:val="left"/>
            </w:pPr>
            <w:r>
              <w:t>Check, if parameter is a COM object.</w:t>
            </w:r>
          </w:p>
        </w:tc>
      </w:tr>
      <w:tr w:rsidR="00F800ED" w14:paraId="28CC164E" w14:textId="77777777" w:rsidTr="002653EE">
        <w:tc>
          <w:tcPr>
            <w:tcW w:w="3119" w:type="dxa"/>
            <w:vAlign w:val="center"/>
          </w:tcPr>
          <w:p w14:paraId="6DE609B1" w14:textId="444B57EE" w:rsidR="00F800ED" w:rsidRDefault="00F800ED" w:rsidP="002653EE">
            <w:pPr>
              <w:jc w:val="left"/>
              <w:rPr>
                <w:rStyle w:val="poCodeNormalChar"/>
              </w:rPr>
            </w:pPr>
            <w:hyperlink r:id="rId47" w:anchor="::Cawt::IsHexColor" w:history="1">
              <w:proofErr w:type="spellStart"/>
              <w:r>
                <w:rPr>
                  <w:rStyle w:val="Hyperlink"/>
                  <w:rFonts w:ascii="Courier New" w:hAnsi="Courier New"/>
                  <w:sz w:val="20"/>
                </w:rPr>
                <w:t>IsHexColor</w:t>
              </w:r>
              <w:proofErr w:type="spellEnd"/>
            </w:hyperlink>
          </w:p>
        </w:tc>
        <w:tc>
          <w:tcPr>
            <w:tcW w:w="6267" w:type="dxa"/>
            <w:vAlign w:val="center"/>
          </w:tcPr>
          <w:p w14:paraId="2D0EB896" w14:textId="197925E5" w:rsidR="00F800ED" w:rsidRDefault="00F800ED" w:rsidP="002653EE">
            <w:pPr>
              <w:jc w:val="left"/>
            </w:pPr>
            <w:r>
              <w:t>Check, if specified color is a valid Tcl hexadecimal color string.</w:t>
            </w:r>
          </w:p>
        </w:tc>
      </w:tr>
      <w:tr w:rsidR="00F800ED" w14:paraId="24449534" w14:textId="77777777" w:rsidTr="002653EE">
        <w:tc>
          <w:tcPr>
            <w:tcW w:w="3119" w:type="dxa"/>
            <w:vAlign w:val="center"/>
          </w:tcPr>
          <w:p w14:paraId="613765A5" w14:textId="4C119C85" w:rsidR="00F800ED" w:rsidRDefault="00F800ED" w:rsidP="002653EE">
            <w:pPr>
              <w:jc w:val="left"/>
              <w:rPr>
                <w:rStyle w:val="poCodeNormalChar"/>
              </w:rPr>
            </w:pPr>
            <w:hyperlink r:id="rId48" w:anchor="::Cawt::IsNameColor" w:history="1">
              <w:proofErr w:type="spellStart"/>
              <w:r>
                <w:rPr>
                  <w:rStyle w:val="Hyperlink"/>
                  <w:rFonts w:ascii="Courier New" w:hAnsi="Courier New"/>
                  <w:sz w:val="20"/>
                </w:rPr>
                <w:t>IsNameColor</w:t>
              </w:r>
              <w:proofErr w:type="spellEnd"/>
            </w:hyperlink>
          </w:p>
        </w:tc>
        <w:tc>
          <w:tcPr>
            <w:tcW w:w="6267" w:type="dxa"/>
            <w:vAlign w:val="center"/>
          </w:tcPr>
          <w:p w14:paraId="25435C9C" w14:textId="5AAE6F95" w:rsidR="00F800ED" w:rsidRDefault="00F800ED" w:rsidP="002653EE">
            <w:pPr>
              <w:jc w:val="left"/>
            </w:pPr>
            <w:r>
              <w:t>Check, if specified color is a valid Tcl color name.</w:t>
            </w:r>
          </w:p>
        </w:tc>
      </w:tr>
      <w:tr w:rsidR="00F800ED" w14:paraId="5382C4AD" w14:textId="77777777" w:rsidTr="002653EE">
        <w:tc>
          <w:tcPr>
            <w:tcW w:w="3119" w:type="dxa"/>
            <w:vAlign w:val="center"/>
          </w:tcPr>
          <w:p w14:paraId="15B77579" w14:textId="4B03561D" w:rsidR="00F800ED" w:rsidRDefault="00F800ED" w:rsidP="002653EE">
            <w:pPr>
              <w:jc w:val="left"/>
              <w:rPr>
                <w:rStyle w:val="poCodeNormalChar"/>
              </w:rPr>
            </w:pPr>
            <w:hyperlink r:id="rId49" w:anchor="::Cawt::IsoDateToOfficeDate" w:history="1">
              <w:proofErr w:type="spellStart"/>
              <w:r>
                <w:rPr>
                  <w:rStyle w:val="Hyperlink"/>
                  <w:rFonts w:ascii="Courier New" w:hAnsi="Courier New"/>
                  <w:sz w:val="20"/>
                </w:rPr>
                <w:t>IsoDateToOfficeDate</w:t>
              </w:r>
              <w:proofErr w:type="spellEnd"/>
            </w:hyperlink>
          </w:p>
        </w:tc>
        <w:tc>
          <w:tcPr>
            <w:tcW w:w="6267" w:type="dxa"/>
            <w:vAlign w:val="center"/>
          </w:tcPr>
          <w:p w14:paraId="3A225E27" w14:textId="5A0B7205" w:rsidR="00F800ED" w:rsidRDefault="00F800ED" w:rsidP="002653EE">
            <w:pPr>
              <w:jc w:val="left"/>
            </w:pPr>
            <w:r>
              <w:t>Return ISO date string as Office date.</w:t>
            </w:r>
          </w:p>
        </w:tc>
      </w:tr>
      <w:tr w:rsidR="00F800ED" w14:paraId="206BF912" w14:textId="77777777" w:rsidTr="002653EE">
        <w:tc>
          <w:tcPr>
            <w:tcW w:w="3119" w:type="dxa"/>
            <w:vAlign w:val="center"/>
          </w:tcPr>
          <w:p w14:paraId="7F3A2F52" w14:textId="08119D62" w:rsidR="00F800ED" w:rsidRDefault="00F800ED" w:rsidP="002653EE">
            <w:pPr>
              <w:jc w:val="left"/>
              <w:rPr>
                <w:rStyle w:val="poCodeNormalChar"/>
              </w:rPr>
            </w:pPr>
            <w:hyperlink r:id="rId50" w:anchor="::Cawt::IsoDateToSeconds" w:history="1">
              <w:proofErr w:type="spellStart"/>
              <w:r>
                <w:rPr>
                  <w:rStyle w:val="Hyperlink"/>
                  <w:rFonts w:ascii="Courier New" w:hAnsi="Courier New"/>
                  <w:sz w:val="20"/>
                </w:rPr>
                <w:t>IsoDateToSeconds</w:t>
              </w:r>
              <w:proofErr w:type="spellEnd"/>
            </w:hyperlink>
          </w:p>
        </w:tc>
        <w:tc>
          <w:tcPr>
            <w:tcW w:w="6267" w:type="dxa"/>
            <w:vAlign w:val="center"/>
          </w:tcPr>
          <w:p w14:paraId="76366920" w14:textId="26CF6B42" w:rsidR="00F800ED" w:rsidRDefault="00F800ED" w:rsidP="002653EE">
            <w:pPr>
              <w:jc w:val="left"/>
            </w:pPr>
            <w:r>
              <w:t>Return ISO date string as seconds.</w:t>
            </w:r>
          </w:p>
        </w:tc>
      </w:tr>
      <w:tr w:rsidR="00F800ED" w14:paraId="4CCF3059" w14:textId="77777777" w:rsidTr="002653EE">
        <w:tc>
          <w:tcPr>
            <w:tcW w:w="3119" w:type="dxa"/>
            <w:vAlign w:val="center"/>
          </w:tcPr>
          <w:p w14:paraId="143B6FF0" w14:textId="32447E1D" w:rsidR="00F800ED" w:rsidRDefault="00F800ED" w:rsidP="002653EE">
            <w:pPr>
              <w:jc w:val="left"/>
              <w:rPr>
                <w:rStyle w:val="poCodeNormalChar"/>
              </w:rPr>
            </w:pPr>
            <w:hyperlink r:id="rId51" w:anchor="::Cawt::IsoDateToXmlDate" w:history="1">
              <w:proofErr w:type="spellStart"/>
              <w:r>
                <w:rPr>
                  <w:rStyle w:val="Hyperlink"/>
                  <w:rFonts w:ascii="Courier New" w:hAnsi="Courier New"/>
                  <w:sz w:val="20"/>
                </w:rPr>
                <w:t>IsoDateToXmlDate</w:t>
              </w:r>
              <w:proofErr w:type="spellEnd"/>
            </w:hyperlink>
          </w:p>
        </w:tc>
        <w:tc>
          <w:tcPr>
            <w:tcW w:w="6267" w:type="dxa"/>
            <w:vAlign w:val="center"/>
          </w:tcPr>
          <w:p w14:paraId="47421291" w14:textId="08A6F78E" w:rsidR="00F800ED" w:rsidRDefault="00F800ED" w:rsidP="002653EE">
            <w:pPr>
              <w:jc w:val="left"/>
            </w:pPr>
            <w:r>
              <w:t>Return ISO date string as XML date string.</w:t>
            </w:r>
          </w:p>
        </w:tc>
      </w:tr>
      <w:tr w:rsidR="00F800ED" w14:paraId="245418AF" w14:textId="77777777" w:rsidTr="002653EE">
        <w:tc>
          <w:tcPr>
            <w:tcW w:w="3119" w:type="dxa"/>
            <w:vAlign w:val="center"/>
          </w:tcPr>
          <w:p w14:paraId="0DCE8471" w14:textId="54CFB244" w:rsidR="00F800ED" w:rsidRDefault="00F800ED" w:rsidP="002653EE">
            <w:pPr>
              <w:jc w:val="left"/>
              <w:rPr>
                <w:rStyle w:val="poCodeNormalChar"/>
              </w:rPr>
            </w:pPr>
            <w:hyperlink r:id="rId52" w:anchor="::Cawt::IsOfficeColor" w:history="1">
              <w:proofErr w:type="spellStart"/>
              <w:r>
                <w:rPr>
                  <w:rStyle w:val="Hyperlink"/>
                  <w:rFonts w:ascii="Courier New" w:hAnsi="Courier New"/>
                  <w:sz w:val="20"/>
                </w:rPr>
                <w:t>IsOfficeColor</w:t>
              </w:r>
              <w:proofErr w:type="spellEnd"/>
            </w:hyperlink>
          </w:p>
        </w:tc>
        <w:tc>
          <w:tcPr>
            <w:tcW w:w="6267" w:type="dxa"/>
            <w:vAlign w:val="center"/>
          </w:tcPr>
          <w:p w14:paraId="46BB8E6F" w14:textId="3EF6C0E8" w:rsidR="00F800ED" w:rsidRDefault="00F800ED" w:rsidP="002653EE">
            <w:pPr>
              <w:jc w:val="left"/>
            </w:pPr>
            <w:r>
              <w:t>Check, if specified color is a valid Office color number.</w:t>
            </w:r>
          </w:p>
        </w:tc>
      </w:tr>
      <w:tr w:rsidR="00F800ED" w14:paraId="59D45ABF" w14:textId="77777777" w:rsidTr="002653EE">
        <w:tc>
          <w:tcPr>
            <w:tcW w:w="3119" w:type="dxa"/>
            <w:vAlign w:val="center"/>
          </w:tcPr>
          <w:p w14:paraId="498FA810" w14:textId="133D8916" w:rsidR="00F800ED" w:rsidRDefault="00F800ED" w:rsidP="002653EE">
            <w:pPr>
              <w:jc w:val="left"/>
              <w:rPr>
                <w:rStyle w:val="poCodeNormalChar"/>
              </w:rPr>
            </w:pPr>
            <w:hyperlink r:id="rId53" w:anchor="::Cawt::IsRgbColor" w:history="1">
              <w:proofErr w:type="spellStart"/>
              <w:r>
                <w:rPr>
                  <w:rStyle w:val="Hyperlink"/>
                  <w:rFonts w:ascii="Courier New" w:hAnsi="Courier New"/>
                  <w:sz w:val="20"/>
                </w:rPr>
                <w:t>IsRgbColor</w:t>
              </w:r>
              <w:proofErr w:type="spellEnd"/>
            </w:hyperlink>
          </w:p>
        </w:tc>
        <w:tc>
          <w:tcPr>
            <w:tcW w:w="6267" w:type="dxa"/>
            <w:vAlign w:val="center"/>
          </w:tcPr>
          <w:p w14:paraId="272F3A17" w14:textId="3AC0CE82" w:rsidR="00F800ED" w:rsidRDefault="00F800ED" w:rsidP="002653EE">
            <w:pPr>
              <w:jc w:val="left"/>
            </w:pPr>
            <w:r>
              <w:t>Check, if specified color is a valid RGB representation.</w:t>
            </w:r>
          </w:p>
        </w:tc>
      </w:tr>
      <w:tr w:rsidR="00F800ED" w14:paraId="31BFDB99" w14:textId="77777777" w:rsidTr="002653EE">
        <w:tc>
          <w:tcPr>
            <w:tcW w:w="3119" w:type="dxa"/>
            <w:vAlign w:val="center"/>
          </w:tcPr>
          <w:p w14:paraId="6469B93F" w14:textId="2BE710DD" w:rsidR="00F800ED" w:rsidRDefault="00F800ED" w:rsidP="002653EE">
            <w:pPr>
              <w:jc w:val="left"/>
              <w:rPr>
                <w:rStyle w:val="poCodeNormalChar"/>
              </w:rPr>
            </w:pPr>
            <w:hyperlink r:id="rId54" w:anchor="::Cawt::IsUnicodeFile" w:history="1">
              <w:proofErr w:type="spellStart"/>
              <w:r>
                <w:rPr>
                  <w:rStyle w:val="Hyperlink"/>
                  <w:rFonts w:ascii="Courier New" w:hAnsi="Courier New"/>
                  <w:sz w:val="20"/>
                </w:rPr>
                <w:t>IsUnicodeFile</w:t>
              </w:r>
              <w:proofErr w:type="spellEnd"/>
            </w:hyperlink>
          </w:p>
        </w:tc>
        <w:tc>
          <w:tcPr>
            <w:tcW w:w="6267" w:type="dxa"/>
            <w:vAlign w:val="center"/>
          </w:tcPr>
          <w:p w14:paraId="46F4A08B" w14:textId="5A7EBF0E" w:rsidR="00F800ED" w:rsidRDefault="00F800ED" w:rsidP="002653EE">
            <w:pPr>
              <w:jc w:val="left"/>
            </w:pPr>
            <w:r>
              <w:t>Check, if a file is encoded in Unicode.</w:t>
            </w:r>
          </w:p>
        </w:tc>
      </w:tr>
      <w:tr w:rsidR="00F800ED" w14:paraId="6A9D650F" w14:textId="77777777" w:rsidTr="002653EE">
        <w:tc>
          <w:tcPr>
            <w:tcW w:w="3119" w:type="dxa"/>
            <w:vAlign w:val="center"/>
          </w:tcPr>
          <w:p w14:paraId="08C4E72C" w14:textId="06A1B6FC" w:rsidR="00F800ED" w:rsidRDefault="00F800ED" w:rsidP="002653EE">
            <w:pPr>
              <w:jc w:val="left"/>
              <w:rPr>
                <w:rStyle w:val="poCodeNormalChar"/>
              </w:rPr>
            </w:pPr>
            <w:hyperlink r:id="rId55" w:anchor="::Cawt::IsValidUrlAddress" w:history="1">
              <w:proofErr w:type="spellStart"/>
              <w:r>
                <w:rPr>
                  <w:rStyle w:val="Hyperlink"/>
                  <w:rFonts w:ascii="Courier New" w:hAnsi="Courier New"/>
                  <w:sz w:val="20"/>
                </w:rPr>
                <w:t>IsValidUrlAddress</w:t>
              </w:r>
              <w:proofErr w:type="spellEnd"/>
            </w:hyperlink>
          </w:p>
        </w:tc>
        <w:tc>
          <w:tcPr>
            <w:tcW w:w="6267" w:type="dxa"/>
            <w:vAlign w:val="center"/>
          </w:tcPr>
          <w:p w14:paraId="04E5453A" w14:textId="04F58597" w:rsidR="00F800ED" w:rsidRDefault="00F800ED" w:rsidP="002653EE">
            <w:pPr>
              <w:jc w:val="left"/>
            </w:pPr>
            <w:r>
              <w:t>Check, if supplied address is a valid URL.</w:t>
            </w:r>
          </w:p>
        </w:tc>
      </w:tr>
      <w:tr w:rsidR="00F800ED" w14:paraId="6CBB1832" w14:textId="77777777" w:rsidTr="002653EE">
        <w:tc>
          <w:tcPr>
            <w:tcW w:w="3119" w:type="dxa"/>
            <w:vAlign w:val="center"/>
          </w:tcPr>
          <w:p w14:paraId="0BE4FABB" w14:textId="11671EAD" w:rsidR="00F800ED" w:rsidRDefault="00F800ED" w:rsidP="002653EE">
            <w:pPr>
              <w:jc w:val="left"/>
              <w:rPr>
                <w:rStyle w:val="poCodeNormalChar"/>
              </w:rPr>
            </w:pPr>
            <w:hyperlink r:id="rId56" w:anchor="::Cawt::KillApp" w:history="1">
              <w:proofErr w:type="spellStart"/>
              <w:r>
                <w:rPr>
                  <w:rStyle w:val="Hyperlink"/>
                  <w:rFonts w:ascii="Courier New" w:hAnsi="Courier New"/>
                  <w:sz w:val="20"/>
                </w:rPr>
                <w:t>KillApp</w:t>
              </w:r>
              <w:proofErr w:type="spellEnd"/>
            </w:hyperlink>
          </w:p>
        </w:tc>
        <w:tc>
          <w:tcPr>
            <w:tcW w:w="6267" w:type="dxa"/>
            <w:vAlign w:val="center"/>
          </w:tcPr>
          <w:p w14:paraId="6A7384D0" w14:textId="3C107D08" w:rsidR="00F800ED" w:rsidRDefault="00F800ED" w:rsidP="002653EE">
            <w:pPr>
              <w:jc w:val="left"/>
            </w:pPr>
            <w:r>
              <w:t>Kill all running instances of an application.</w:t>
            </w:r>
          </w:p>
        </w:tc>
      </w:tr>
      <w:tr w:rsidR="00F800ED" w14:paraId="4018381C" w14:textId="77777777" w:rsidTr="002653EE">
        <w:tc>
          <w:tcPr>
            <w:tcW w:w="3119" w:type="dxa"/>
            <w:vAlign w:val="center"/>
          </w:tcPr>
          <w:p w14:paraId="381935D2" w14:textId="78EBFF9E" w:rsidR="00F800ED" w:rsidRDefault="00F800ED" w:rsidP="002653EE">
            <w:pPr>
              <w:jc w:val="left"/>
              <w:rPr>
                <w:rStyle w:val="poCodeNormalChar"/>
              </w:rPr>
            </w:pPr>
            <w:hyperlink r:id="rId57" w:anchor="::Cawt::OfficeColorToRgb" w:history="1">
              <w:proofErr w:type="spellStart"/>
              <w:r>
                <w:rPr>
                  <w:rStyle w:val="Hyperlink"/>
                  <w:rFonts w:ascii="Courier New" w:hAnsi="Courier New"/>
                  <w:sz w:val="20"/>
                </w:rPr>
                <w:t>OfficeColorToRgb</w:t>
              </w:r>
              <w:proofErr w:type="spellEnd"/>
            </w:hyperlink>
          </w:p>
        </w:tc>
        <w:tc>
          <w:tcPr>
            <w:tcW w:w="6267" w:type="dxa"/>
            <w:vAlign w:val="center"/>
          </w:tcPr>
          <w:p w14:paraId="3A328B56" w14:textId="10BA5207" w:rsidR="00F800ED" w:rsidRDefault="00F800ED" w:rsidP="002653EE">
            <w:pPr>
              <w:jc w:val="left"/>
            </w:pPr>
            <w:r>
              <w:t>Convert an Office color number into a RGB color list.</w:t>
            </w:r>
          </w:p>
        </w:tc>
      </w:tr>
      <w:tr w:rsidR="00F800ED" w14:paraId="2E080647" w14:textId="77777777" w:rsidTr="002653EE">
        <w:tc>
          <w:tcPr>
            <w:tcW w:w="3119" w:type="dxa"/>
            <w:vAlign w:val="center"/>
          </w:tcPr>
          <w:p w14:paraId="58193543" w14:textId="63AACC26" w:rsidR="00F800ED" w:rsidRDefault="00F800ED" w:rsidP="002653EE">
            <w:pPr>
              <w:jc w:val="left"/>
              <w:rPr>
                <w:rStyle w:val="poCodeNormalChar"/>
              </w:rPr>
            </w:pPr>
            <w:hyperlink r:id="rId58" w:anchor="::Cawt::OfficeDateToIsoDate" w:history="1">
              <w:proofErr w:type="spellStart"/>
              <w:r>
                <w:rPr>
                  <w:rStyle w:val="Hyperlink"/>
                  <w:rFonts w:ascii="Courier New" w:hAnsi="Courier New"/>
                  <w:sz w:val="20"/>
                </w:rPr>
                <w:t>OfficeDateToIsoDate</w:t>
              </w:r>
              <w:proofErr w:type="spellEnd"/>
            </w:hyperlink>
          </w:p>
        </w:tc>
        <w:tc>
          <w:tcPr>
            <w:tcW w:w="6267" w:type="dxa"/>
            <w:vAlign w:val="center"/>
          </w:tcPr>
          <w:p w14:paraId="5A1D385C" w14:textId="2A66C65E" w:rsidR="00F800ED" w:rsidRDefault="00F800ED" w:rsidP="002653EE">
            <w:pPr>
              <w:jc w:val="left"/>
            </w:pPr>
            <w:r>
              <w:t>Return Office date as ISO date string.</w:t>
            </w:r>
          </w:p>
        </w:tc>
      </w:tr>
      <w:tr w:rsidR="00F800ED" w14:paraId="348A1127" w14:textId="77777777" w:rsidTr="002653EE">
        <w:tc>
          <w:tcPr>
            <w:tcW w:w="3119" w:type="dxa"/>
            <w:vAlign w:val="center"/>
          </w:tcPr>
          <w:p w14:paraId="19AC89B8" w14:textId="70AA62F9" w:rsidR="00F800ED" w:rsidRDefault="00F800ED" w:rsidP="002653EE">
            <w:pPr>
              <w:jc w:val="left"/>
              <w:rPr>
                <w:rStyle w:val="poCodeNormalChar"/>
              </w:rPr>
            </w:pPr>
            <w:hyperlink r:id="rId59" w:anchor="::Cawt::OfficeDateToSeconds" w:history="1">
              <w:proofErr w:type="spellStart"/>
              <w:r>
                <w:rPr>
                  <w:rStyle w:val="Hyperlink"/>
                  <w:rFonts w:ascii="Courier New" w:hAnsi="Courier New"/>
                  <w:sz w:val="20"/>
                </w:rPr>
                <w:t>OfficeDateToSeconds</w:t>
              </w:r>
              <w:proofErr w:type="spellEnd"/>
            </w:hyperlink>
          </w:p>
        </w:tc>
        <w:tc>
          <w:tcPr>
            <w:tcW w:w="6267" w:type="dxa"/>
            <w:vAlign w:val="center"/>
          </w:tcPr>
          <w:p w14:paraId="0B2C10B8" w14:textId="53A3ECC2" w:rsidR="00F800ED" w:rsidRDefault="00F800ED" w:rsidP="002653EE">
            <w:pPr>
              <w:jc w:val="left"/>
            </w:pPr>
            <w:r>
              <w:t>Return Office date as seconds.</w:t>
            </w:r>
          </w:p>
        </w:tc>
      </w:tr>
      <w:tr w:rsidR="00F800ED" w14:paraId="63C2CE5F" w14:textId="77777777" w:rsidTr="002653EE">
        <w:tc>
          <w:tcPr>
            <w:tcW w:w="3119" w:type="dxa"/>
            <w:vAlign w:val="center"/>
          </w:tcPr>
          <w:p w14:paraId="18541D37" w14:textId="5A4CC736" w:rsidR="00F800ED" w:rsidRDefault="00F800ED" w:rsidP="002653EE">
            <w:pPr>
              <w:jc w:val="left"/>
              <w:rPr>
                <w:rStyle w:val="poCodeNormalChar"/>
              </w:rPr>
            </w:pPr>
            <w:hyperlink r:id="rId60" w:anchor="::Cawt::PointsToCentiMeters" w:history="1">
              <w:proofErr w:type="spellStart"/>
              <w:r>
                <w:rPr>
                  <w:rStyle w:val="Hyperlink"/>
                  <w:rFonts w:ascii="Courier New" w:hAnsi="Courier New"/>
                  <w:sz w:val="20"/>
                </w:rPr>
                <w:t>PointsToCentiMeters</w:t>
              </w:r>
              <w:proofErr w:type="spellEnd"/>
            </w:hyperlink>
          </w:p>
        </w:tc>
        <w:tc>
          <w:tcPr>
            <w:tcW w:w="6267" w:type="dxa"/>
            <w:vAlign w:val="center"/>
          </w:tcPr>
          <w:p w14:paraId="6DF1792E" w14:textId="4E833DF4" w:rsidR="00F800ED" w:rsidRDefault="00F800ED" w:rsidP="002653EE">
            <w:pPr>
              <w:jc w:val="left"/>
            </w:pPr>
            <w:r>
              <w:t xml:space="preserve">Convert value in points into </w:t>
            </w:r>
            <w:proofErr w:type="spellStart"/>
            <w:r>
              <w:t>centimeters</w:t>
            </w:r>
            <w:proofErr w:type="spellEnd"/>
            <w:r>
              <w:t>.</w:t>
            </w:r>
          </w:p>
        </w:tc>
      </w:tr>
      <w:tr w:rsidR="00F800ED" w14:paraId="50F0226A" w14:textId="77777777" w:rsidTr="002653EE">
        <w:tc>
          <w:tcPr>
            <w:tcW w:w="3119" w:type="dxa"/>
            <w:vAlign w:val="center"/>
          </w:tcPr>
          <w:p w14:paraId="097677D7" w14:textId="41AC22AF" w:rsidR="00F800ED" w:rsidRDefault="00F800ED" w:rsidP="002653EE">
            <w:pPr>
              <w:jc w:val="left"/>
              <w:rPr>
                <w:rStyle w:val="poCodeNormalChar"/>
              </w:rPr>
            </w:pPr>
            <w:hyperlink r:id="rId61" w:anchor="::Cawt::PointsToInches" w:history="1">
              <w:proofErr w:type="spellStart"/>
              <w:r>
                <w:rPr>
                  <w:rStyle w:val="Hyperlink"/>
                  <w:rFonts w:ascii="Courier New" w:hAnsi="Courier New"/>
                  <w:sz w:val="20"/>
                </w:rPr>
                <w:t>PointsToInches</w:t>
              </w:r>
              <w:proofErr w:type="spellEnd"/>
            </w:hyperlink>
          </w:p>
        </w:tc>
        <w:tc>
          <w:tcPr>
            <w:tcW w:w="6267" w:type="dxa"/>
            <w:vAlign w:val="center"/>
          </w:tcPr>
          <w:p w14:paraId="20E01E1E" w14:textId="03BB5CDC" w:rsidR="00F800ED" w:rsidRDefault="00F800ED" w:rsidP="002653EE">
            <w:pPr>
              <w:jc w:val="left"/>
            </w:pPr>
            <w:r>
              <w:t>Convert value in points into inches.</w:t>
            </w:r>
          </w:p>
        </w:tc>
      </w:tr>
      <w:tr w:rsidR="00F800ED" w14:paraId="7455CB15" w14:textId="77777777" w:rsidTr="002653EE">
        <w:tc>
          <w:tcPr>
            <w:tcW w:w="3119" w:type="dxa"/>
            <w:vAlign w:val="center"/>
          </w:tcPr>
          <w:p w14:paraId="4EFAB0A5" w14:textId="31E82C5E" w:rsidR="00F800ED" w:rsidRDefault="00F800ED" w:rsidP="002653EE">
            <w:pPr>
              <w:jc w:val="left"/>
              <w:rPr>
                <w:rStyle w:val="poCodeNormalChar"/>
              </w:rPr>
            </w:pPr>
            <w:hyperlink r:id="rId62" w:anchor="::Cawt::PopComObjects" w:history="1">
              <w:proofErr w:type="spellStart"/>
              <w:r>
                <w:rPr>
                  <w:rStyle w:val="Hyperlink"/>
                  <w:rFonts w:ascii="Courier New" w:hAnsi="Courier New"/>
                  <w:sz w:val="20"/>
                </w:rPr>
                <w:t>PopComObjects</w:t>
              </w:r>
              <w:proofErr w:type="spellEnd"/>
            </w:hyperlink>
          </w:p>
        </w:tc>
        <w:tc>
          <w:tcPr>
            <w:tcW w:w="6267" w:type="dxa"/>
            <w:vAlign w:val="center"/>
          </w:tcPr>
          <w:p w14:paraId="025790AC" w14:textId="32FAF2F5" w:rsidR="00F800ED" w:rsidRDefault="00F800ED" w:rsidP="002653EE">
            <w:pPr>
              <w:jc w:val="left"/>
            </w:pPr>
            <w:r>
              <w:t>Pop last entry from COM objects stack.</w:t>
            </w:r>
          </w:p>
        </w:tc>
      </w:tr>
      <w:tr w:rsidR="00F800ED" w14:paraId="7ED46F55" w14:textId="77777777" w:rsidTr="002653EE">
        <w:tc>
          <w:tcPr>
            <w:tcW w:w="3119" w:type="dxa"/>
            <w:vAlign w:val="center"/>
          </w:tcPr>
          <w:p w14:paraId="544F88BE" w14:textId="0C3CEF4C" w:rsidR="00F800ED" w:rsidRDefault="00F800ED" w:rsidP="002653EE">
            <w:pPr>
              <w:jc w:val="left"/>
              <w:rPr>
                <w:rStyle w:val="poCodeNormalChar"/>
              </w:rPr>
            </w:pPr>
            <w:hyperlink r:id="rId63" w:anchor="::Cawt::PrintNumComObjects" w:history="1">
              <w:proofErr w:type="spellStart"/>
              <w:r>
                <w:rPr>
                  <w:rStyle w:val="Hyperlink"/>
                  <w:rFonts w:ascii="Courier New" w:hAnsi="Courier New"/>
                  <w:sz w:val="20"/>
                </w:rPr>
                <w:t>PrintNumComObjects</w:t>
              </w:r>
              <w:proofErr w:type="spellEnd"/>
            </w:hyperlink>
          </w:p>
        </w:tc>
        <w:tc>
          <w:tcPr>
            <w:tcW w:w="6267" w:type="dxa"/>
            <w:vAlign w:val="center"/>
          </w:tcPr>
          <w:p w14:paraId="0A3DC5A8" w14:textId="18B4FC12" w:rsidR="00F800ED" w:rsidRDefault="00F800ED" w:rsidP="002653EE">
            <w:pPr>
              <w:jc w:val="left"/>
            </w:pPr>
            <w:r>
              <w:t xml:space="preserve">Print the number of currently available COM objects to </w:t>
            </w:r>
            <w:proofErr w:type="spellStart"/>
            <w:r>
              <w:t>stdout</w:t>
            </w:r>
            <w:proofErr w:type="spellEnd"/>
            <w:r>
              <w:t>.</w:t>
            </w:r>
          </w:p>
        </w:tc>
      </w:tr>
      <w:tr w:rsidR="00F800ED" w14:paraId="43773E46" w14:textId="77777777" w:rsidTr="002653EE">
        <w:tc>
          <w:tcPr>
            <w:tcW w:w="3119" w:type="dxa"/>
            <w:vAlign w:val="center"/>
          </w:tcPr>
          <w:p w14:paraId="0F84CD22" w14:textId="480823AC" w:rsidR="00F800ED" w:rsidRDefault="00F800ED" w:rsidP="002653EE">
            <w:pPr>
              <w:jc w:val="left"/>
              <w:rPr>
                <w:rStyle w:val="poCodeNormalChar"/>
              </w:rPr>
            </w:pPr>
            <w:hyperlink r:id="rId64" w:anchor="::Cawt::PushComObjects" w:history="1">
              <w:proofErr w:type="spellStart"/>
              <w:r>
                <w:rPr>
                  <w:rStyle w:val="Hyperlink"/>
                  <w:rFonts w:ascii="Courier New" w:hAnsi="Courier New"/>
                  <w:sz w:val="20"/>
                </w:rPr>
                <w:t>PushComObjects</w:t>
              </w:r>
              <w:proofErr w:type="spellEnd"/>
            </w:hyperlink>
          </w:p>
        </w:tc>
        <w:tc>
          <w:tcPr>
            <w:tcW w:w="6267" w:type="dxa"/>
            <w:vAlign w:val="center"/>
          </w:tcPr>
          <w:p w14:paraId="74BE4C04" w14:textId="7B4D4E41" w:rsidR="00F800ED" w:rsidRDefault="00F800ED" w:rsidP="002653EE">
            <w:pPr>
              <w:jc w:val="left"/>
            </w:pPr>
            <w:r>
              <w:t>Push current list of COM objects onto a stack.</w:t>
            </w:r>
          </w:p>
        </w:tc>
      </w:tr>
      <w:tr w:rsidR="00F800ED" w14:paraId="1181BE85" w14:textId="77777777" w:rsidTr="002653EE">
        <w:tc>
          <w:tcPr>
            <w:tcW w:w="3119" w:type="dxa"/>
            <w:vAlign w:val="center"/>
          </w:tcPr>
          <w:p w14:paraId="3AB962FB" w14:textId="67591EF8" w:rsidR="00F800ED" w:rsidRDefault="00F800ED" w:rsidP="002653EE">
            <w:pPr>
              <w:jc w:val="left"/>
              <w:rPr>
                <w:rStyle w:val="poCodeNormalChar"/>
              </w:rPr>
            </w:pPr>
            <w:hyperlink r:id="rId65" w:anchor="::Cawt::RgbToOfficeColor" w:history="1">
              <w:proofErr w:type="spellStart"/>
              <w:r>
                <w:rPr>
                  <w:rStyle w:val="Hyperlink"/>
                  <w:rFonts w:ascii="Courier New" w:hAnsi="Courier New"/>
                  <w:sz w:val="20"/>
                </w:rPr>
                <w:t>RgbToOfficeColor</w:t>
              </w:r>
              <w:proofErr w:type="spellEnd"/>
            </w:hyperlink>
          </w:p>
        </w:tc>
        <w:tc>
          <w:tcPr>
            <w:tcW w:w="6267" w:type="dxa"/>
            <w:vAlign w:val="center"/>
          </w:tcPr>
          <w:p w14:paraId="751714B1" w14:textId="6105FBD7" w:rsidR="00F800ED" w:rsidRDefault="00F800ED" w:rsidP="002653EE">
            <w:pPr>
              <w:jc w:val="left"/>
            </w:pPr>
            <w:r>
              <w:t>Convert a RGB color into an Office color number.</w:t>
            </w:r>
          </w:p>
        </w:tc>
      </w:tr>
      <w:tr w:rsidR="00F800ED" w14:paraId="0EA030C6" w14:textId="77777777" w:rsidTr="002653EE">
        <w:tc>
          <w:tcPr>
            <w:tcW w:w="3119" w:type="dxa"/>
            <w:vAlign w:val="center"/>
          </w:tcPr>
          <w:p w14:paraId="66D24191" w14:textId="4FE20ABC" w:rsidR="00F800ED" w:rsidRDefault="00F800ED" w:rsidP="002653EE">
            <w:pPr>
              <w:jc w:val="left"/>
              <w:rPr>
                <w:rStyle w:val="poCodeNormalChar"/>
              </w:rPr>
            </w:pPr>
            <w:hyperlink r:id="rId66" w:anchor="::Cawt::SecondsToIsoDate" w:history="1">
              <w:proofErr w:type="spellStart"/>
              <w:r>
                <w:rPr>
                  <w:rStyle w:val="Hyperlink"/>
                  <w:rFonts w:ascii="Courier New" w:hAnsi="Courier New"/>
                  <w:sz w:val="20"/>
                </w:rPr>
                <w:t>SecondsToIsoDate</w:t>
              </w:r>
              <w:proofErr w:type="spellEnd"/>
            </w:hyperlink>
          </w:p>
        </w:tc>
        <w:tc>
          <w:tcPr>
            <w:tcW w:w="6267" w:type="dxa"/>
            <w:vAlign w:val="center"/>
          </w:tcPr>
          <w:p w14:paraId="2B2A3E2E" w14:textId="2DC2B939" w:rsidR="00F800ED" w:rsidRDefault="00F800ED" w:rsidP="002653EE">
            <w:pPr>
              <w:jc w:val="left"/>
            </w:pPr>
            <w:r>
              <w:t>Return date in seconds as ISO date string.</w:t>
            </w:r>
          </w:p>
        </w:tc>
      </w:tr>
      <w:tr w:rsidR="00F800ED" w14:paraId="5573F83D" w14:textId="77777777" w:rsidTr="002653EE">
        <w:tc>
          <w:tcPr>
            <w:tcW w:w="3119" w:type="dxa"/>
            <w:vAlign w:val="center"/>
          </w:tcPr>
          <w:p w14:paraId="0A6104D4" w14:textId="2F232988" w:rsidR="00F800ED" w:rsidRDefault="00F800ED" w:rsidP="002653EE">
            <w:pPr>
              <w:jc w:val="left"/>
              <w:rPr>
                <w:rStyle w:val="poCodeNormalChar"/>
              </w:rPr>
            </w:pPr>
            <w:hyperlink r:id="rId67" w:anchor="::Cawt::SecondsToOfficeDate" w:history="1">
              <w:proofErr w:type="spellStart"/>
              <w:r>
                <w:rPr>
                  <w:rStyle w:val="Hyperlink"/>
                  <w:rFonts w:ascii="Courier New" w:hAnsi="Courier New"/>
                  <w:sz w:val="20"/>
                </w:rPr>
                <w:t>SecondsToOfficeDate</w:t>
              </w:r>
              <w:proofErr w:type="spellEnd"/>
            </w:hyperlink>
          </w:p>
        </w:tc>
        <w:tc>
          <w:tcPr>
            <w:tcW w:w="6267" w:type="dxa"/>
            <w:vAlign w:val="center"/>
          </w:tcPr>
          <w:p w14:paraId="4702E765" w14:textId="72FD027F" w:rsidR="00F800ED" w:rsidRDefault="00F800ED" w:rsidP="002653EE">
            <w:pPr>
              <w:jc w:val="left"/>
            </w:pPr>
            <w:r>
              <w:t>Return date in seconds as Office date.</w:t>
            </w:r>
          </w:p>
        </w:tc>
      </w:tr>
      <w:tr w:rsidR="00F800ED" w14:paraId="0F3855EC" w14:textId="77777777" w:rsidTr="002653EE">
        <w:tc>
          <w:tcPr>
            <w:tcW w:w="3119" w:type="dxa"/>
            <w:vAlign w:val="center"/>
          </w:tcPr>
          <w:p w14:paraId="22E4DE7A" w14:textId="6219CFC6" w:rsidR="00F800ED" w:rsidRDefault="00F800ED" w:rsidP="002653EE">
            <w:pPr>
              <w:jc w:val="left"/>
              <w:rPr>
                <w:rStyle w:val="poCodeNormalChar"/>
              </w:rPr>
            </w:pPr>
            <w:hyperlink r:id="rId68" w:anchor="::Cawt::SecondsToXmlDate" w:history="1">
              <w:proofErr w:type="spellStart"/>
              <w:r>
                <w:rPr>
                  <w:rStyle w:val="Hyperlink"/>
                  <w:rFonts w:ascii="Courier New" w:hAnsi="Courier New"/>
                  <w:sz w:val="20"/>
                </w:rPr>
                <w:t>SecondsToXmlDate</w:t>
              </w:r>
              <w:proofErr w:type="spellEnd"/>
            </w:hyperlink>
          </w:p>
        </w:tc>
        <w:tc>
          <w:tcPr>
            <w:tcW w:w="6267" w:type="dxa"/>
            <w:vAlign w:val="center"/>
          </w:tcPr>
          <w:p w14:paraId="4137A817" w14:textId="1344DCF6" w:rsidR="00F800ED" w:rsidRDefault="00F800ED" w:rsidP="002653EE">
            <w:pPr>
              <w:jc w:val="left"/>
            </w:pPr>
            <w:r>
              <w:t>Return date in seconds as XML date string.</w:t>
            </w:r>
          </w:p>
        </w:tc>
      </w:tr>
      <w:tr w:rsidR="00F800ED" w14:paraId="3F82A224" w14:textId="77777777" w:rsidTr="002653EE">
        <w:tc>
          <w:tcPr>
            <w:tcW w:w="3119" w:type="dxa"/>
            <w:vAlign w:val="center"/>
          </w:tcPr>
          <w:p w14:paraId="2D1F253E" w14:textId="3C4A31CE" w:rsidR="00F800ED" w:rsidRDefault="00F800ED" w:rsidP="002653EE">
            <w:pPr>
              <w:jc w:val="left"/>
              <w:rPr>
                <w:rStyle w:val="poCodeNormalChar"/>
              </w:rPr>
            </w:pPr>
            <w:hyperlink r:id="rId69" w:anchor="::Cawt::SetClipboardWaitTime" w:history="1">
              <w:proofErr w:type="spellStart"/>
              <w:r>
                <w:rPr>
                  <w:rStyle w:val="Hyperlink"/>
                  <w:rFonts w:ascii="Courier New" w:hAnsi="Courier New"/>
                  <w:sz w:val="20"/>
                </w:rPr>
                <w:t>SetClipboardWaitTime</w:t>
              </w:r>
              <w:proofErr w:type="spellEnd"/>
            </w:hyperlink>
          </w:p>
        </w:tc>
        <w:tc>
          <w:tcPr>
            <w:tcW w:w="6267" w:type="dxa"/>
            <w:vAlign w:val="center"/>
          </w:tcPr>
          <w:p w14:paraId="1EE48302" w14:textId="05656F80" w:rsidR="00F800ED" w:rsidRDefault="00F800ED" w:rsidP="002653EE">
            <w:pPr>
              <w:jc w:val="left"/>
            </w:pPr>
            <w:r>
              <w:t>Set the time to wait until clipboard content is ready.</w:t>
            </w:r>
          </w:p>
        </w:tc>
      </w:tr>
      <w:tr w:rsidR="00F800ED" w14:paraId="53F6487C" w14:textId="77777777" w:rsidTr="002653EE">
        <w:tc>
          <w:tcPr>
            <w:tcW w:w="3119" w:type="dxa"/>
            <w:vAlign w:val="center"/>
          </w:tcPr>
          <w:p w14:paraId="0B3C8D39" w14:textId="1BF8EFBA" w:rsidR="00F800ED" w:rsidRDefault="00F800ED" w:rsidP="002653EE">
            <w:pPr>
              <w:jc w:val="left"/>
              <w:rPr>
                <w:rStyle w:val="poCodeNormalChar"/>
              </w:rPr>
            </w:pPr>
            <w:hyperlink r:id="rId70" w:anchor="::Cawt::SetDotsPerInch" w:history="1">
              <w:proofErr w:type="spellStart"/>
              <w:r>
                <w:rPr>
                  <w:rStyle w:val="Hyperlink"/>
                  <w:rFonts w:ascii="Courier New" w:hAnsi="Courier New"/>
                  <w:sz w:val="20"/>
                </w:rPr>
                <w:t>SetDotsPerInch</w:t>
              </w:r>
              <w:proofErr w:type="spellEnd"/>
            </w:hyperlink>
          </w:p>
        </w:tc>
        <w:tc>
          <w:tcPr>
            <w:tcW w:w="6267" w:type="dxa"/>
            <w:vAlign w:val="center"/>
          </w:tcPr>
          <w:p w14:paraId="2D028007" w14:textId="38116AEB" w:rsidR="00F800ED" w:rsidRDefault="00F800ED" w:rsidP="002653EE">
            <w:pPr>
              <w:jc w:val="left"/>
            </w:pPr>
            <w:r>
              <w:t>Set the dots-per-inch value used for conversions.</w:t>
            </w:r>
          </w:p>
        </w:tc>
      </w:tr>
      <w:tr w:rsidR="00F800ED" w14:paraId="2CE26E10" w14:textId="77777777" w:rsidTr="002653EE">
        <w:tc>
          <w:tcPr>
            <w:tcW w:w="3119" w:type="dxa"/>
            <w:vAlign w:val="center"/>
          </w:tcPr>
          <w:p w14:paraId="50CECA9C" w14:textId="18D383A4" w:rsidR="00F800ED" w:rsidRDefault="00F800ED" w:rsidP="002653EE">
            <w:pPr>
              <w:jc w:val="left"/>
              <w:rPr>
                <w:rStyle w:val="poCodeNormalChar"/>
              </w:rPr>
            </w:pPr>
            <w:hyperlink r:id="rId71" w:anchor="::Cawt::SetEmbedTimeout" w:history="1">
              <w:proofErr w:type="spellStart"/>
              <w:r>
                <w:rPr>
                  <w:rStyle w:val="Hyperlink"/>
                  <w:rFonts w:ascii="Courier New" w:hAnsi="Courier New"/>
                  <w:sz w:val="20"/>
                </w:rPr>
                <w:t>SetEmbedTimeout</w:t>
              </w:r>
              <w:proofErr w:type="spellEnd"/>
            </w:hyperlink>
          </w:p>
        </w:tc>
        <w:tc>
          <w:tcPr>
            <w:tcW w:w="6267" w:type="dxa"/>
            <w:vAlign w:val="center"/>
          </w:tcPr>
          <w:p w14:paraId="283FA67A" w14:textId="056DFA88" w:rsidR="00F800ED" w:rsidRDefault="00F800ED" w:rsidP="002653EE">
            <w:pPr>
              <w:jc w:val="left"/>
            </w:pPr>
            <w:r>
              <w:t>Set the timeout to wait for the embedded application to start.</w:t>
            </w:r>
          </w:p>
        </w:tc>
      </w:tr>
      <w:tr w:rsidR="00F800ED" w14:paraId="6F0A9594" w14:textId="77777777" w:rsidTr="002653EE">
        <w:tc>
          <w:tcPr>
            <w:tcW w:w="3119" w:type="dxa"/>
            <w:vAlign w:val="center"/>
          </w:tcPr>
          <w:p w14:paraId="1FABAEBA" w14:textId="7DF9962A" w:rsidR="00F800ED" w:rsidRDefault="00F800ED" w:rsidP="002653EE">
            <w:pPr>
              <w:jc w:val="left"/>
              <w:rPr>
                <w:rStyle w:val="poCodeNormalChar"/>
              </w:rPr>
            </w:pPr>
            <w:hyperlink r:id="rId72" w:anchor="::Cawt::SetEventCallback" w:history="1">
              <w:proofErr w:type="spellStart"/>
              <w:r>
                <w:rPr>
                  <w:rStyle w:val="Hyperlink"/>
                  <w:rFonts w:ascii="Courier New" w:hAnsi="Courier New"/>
                  <w:sz w:val="20"/>
                </w:rPr>
                <w:t>SetEventCallback</w:t>
              </w:r>
              <w:proofErr w:type="spellEnd"/>
            </w:hyperlink>
          </w:p>
        </w:tc>
        <w:tc>
          <w:tcPr>
            <w:tcW w:w="6267" w:type="dxa"/>
            <w:vAlign w:val="center"/>
          </w:tcPr>
          <w:p w14:paraId="185AD0D7" w14:textId="6B02C6E9" w:rsidR="00F800ED" w:rsidRDefault="00F800ED" w:rsidP="002653EE">
            <w:pPr>
              <w:jc w:val="left"/>
            </w:pPr>
            <w:r>
              <w:t>Set an event callback procedure.</w:t>
            </w:r>
          </w:p>
        </w:tc>
      </w:tr>
      <w:tr w:rsidR="00F800ED" w14:paraId="5700CAAF" w14:textId="77777777" w:rsidTr="002653EE">
        <w:tc>
          <w:tcPr>
            <w:tcW w:w="3119" w:type="dxa"/>
            <w:vAlign w:val="center"/>
          </w:tcPr>
          <w:p w14:paraId="0230A3BF" w14:textId="3CE62DDA" w:rsidR="00F800ED" w:rsidRDefault="00F800ED" w:rsidP="002653EE">
            <w:pPr>
              <w:jc w:val="left"/>
              <w:rPr>
                <w:rStyle w:val="poCodeNormalChar"/>
              </w:rPr>
            </w:pPr>
            <w:hyperlink r:id="rId73" w:anchor="::Cawt::SplitFile" w:history="1">
              <w:proofErr w:type="spellStart"/>
              <w:r>
                <w:rPr>
                  <w:rStyle w:val="Hyperlink"/>
                  <w:rFonts w:ascii="Courier New" w:hAnsi="Courier New"/>
                  <w:sz w:val="20"/>
                </w:rPr>
                <w:t>SplitFile</w:t>
              </w:r>
              <w:proofErr w:type="spellEnd"/>
            </w:hyperlink>
          </w:p>
        </w:tc>
        <w:tc>
          <w:tcPr>
            <w:tcW w:w="6267" w:type="dxa"/>
            <w:vAlign w:val="center"/>
          </w:tcPr>
          <w:p w14:paraId="1F067D47" w14:textId="6579CE73" w:rsidR="00F800ED" w:rsidRDefault="00F800ED" w:rsidP="002653EE">
            <w:pPr>
              <w:jc w:val="left"/>
            </w:pPr>
            <w:r>
              <w:t>Split a file into several output files.</w:t>
            </w:r>
          </w:p>
        </w:tc>
      </w:tr>
      <w:tr w:rsidR="00F800ED" w14:paraId="6C8F3B28" w14:textId="77777777" w:rsidTr="002653EE">
        <w:tc>
          <w:tcPr>
            <w:tcW w:w="3119" w:type="dxa"/>
            <w:vAlign w:val="center"/>
          </w:tcPr>
          <w:p w14:paraId="5D266D91" w14:textId="0601F430" w:rsidR="00F800ED" w:rsidRDefault="00F800ED" w:rsidP="002653EE">
            <w:pPr>
              <w:jc w:val="left"/>
              <w:rPr>
                <w:rStyle w:val="poCodeNormalChar"/>
              </w:rPr>
            </w:pPr>
            <w:hyperlink r:id="rId74" w:anchor="::Cawt::TclBool" w:history="1">
              <w:proofErr w:type="spellStart"/>
              <w:r>
                <w:rPr>
                  <w:rStyle w:val="Hyperlink"/>
                  <w:rFonts w:ascii="Courier New" w:hAnsi="Courier New"/>
                  <w:sz w:val="20"/>
                </w:rPr>
                <w:t>TclBool</w:t>
              </w:r>
              <w:proofErr w:type="spellEnd"/>
            </w:hyperlink>
          </w:p>
        </w:tc>
        <w:tc>
          <w:tcPr>
            <w:tcW w:w="6267" w:type="dxa"/>
            <w:vAlign w:val="center"/>
          </w:tcPr>
          <w:p w14:paraId="26462892" w14:textId="14019641" w:rsidR="00F800ED" w:rsidRDefault="00F800ED" w:rsidP="002653EE">
            <w:pPr>
              <w:jc w:val="left"/>
            </w:pPr>
            <w:r>
              <w:t xml:space="preserve">Cast a value to a </w:t>
            </w:r>
            <w:proofErr w:type="spellStart"/>
            <w:r>
              <w:t>boolean</w:t>
            </w:r>
            <w:proofErr w:type="spellEnd"/>
            <w:r>
              <w:t>.</w:t>
            </w:r>
          </w:p>
        </w:tc>
      </w:tr>
      <w:tr w:rsidR="00F800ED" w14:paraId="0B2F8026" w14:textId="77777777" w:rsidTr="002653EE">
        <w:tc>
          <w:tcPr>
            <w:tcW w:w="3119" w:type="dxa"/>
            <w:vAlign w:val="center"/>
          </w:tcPr>
          <w:p w14:paraId="38FAECFB" w14:textId="768B4B8E" w:rsidR="00F800ED" w:rsidRDefault="00F800ED" w:rsidP="002653EE">
            <w:pPr>
              <w:jc w:val="left"/>
              <w:rPr>
                <w:rStyle w:val="poCodeNormalChar"/>
              </w:rPr>
            </w:pPr>
            <w:hyperlink r:id="rId75" w:anchor="::Cawt::TclInt" w:history="1">
              <w:proofErr w:type="spellStart"/>
              <w:r>
                <w:rPr>
                  <w:rStyle w:val="Hyperlink"/>
                  <w:rFonts w:ascii="Courier New" w:hAnsi="Courier New"/>
                  <w:sz w:val="20"/>
                </w:rPr>
                <w:t>TclInt</w:t>
              </w:r>
              <w:proofErr w:type="spellEnd"/>
            </w:hyperlink>
          </w:p>
        </w:tc>
        <w:tc>
          <w:tcPr>
            <w:tcW w:w="6267" w:type="dxa"/>
            <w:vAlign w:val="center"/>
          </w:tcPr>
          <w:p w14:paraId="0D623247" w14:textId="58DE73E8" w:rsidR="00F800ED" w:rsidRDefault="00F800ED" w:rsidP="002653EE">
            <w:pPr>
              <w:jc w:val="left"/>
            </w:pPr>
            <w:r>
              <w:t xml:space="preserve">Cast a value to an integer with </w:t>
            </w:r>
            <w:proofErr w:type="spellStart"/>
            <w:r>
              <w:t>boolean</w:t>
            </w:r>
            <w:proofErr w:type="spellEnd"/>
            <w:r>
              <w:t xml:space="preserve"> range.</w:t>
            </w:r>
          </w:p>
        </w:tc>
      </w:tr>
      <w:tr w:rsidR="00F800ED" w14:paraId="3F2D624A" w14:textId="77777777" w:rsidTr="002653EE">
        <w:tc>
          <w:tcPr>
            <w:tcW w:w="3119" w:type="dxa"/>
            <w:vAlign w:val="center"/>
          </w:tcPr>
          <w:p w14:paraId="417EF6E8" w14:textId="5AFBB34D" w:rsidR="00F800ED" w:rsidRDefault="00F800ED" w:rsidP="002653EE">
            <w:pPr>
              <w:jc w:val="left"/>
              <w:rPr>
                <w:rStyle w:val="poCodeNormalChar"/>
              </w:rPr>
            </w:pPr>
            <w:hyperlink r:id="rId76" w:anchor="::Cawt::TclString" w:history="1">
              <w:proofErr w:type="spellStart"/>
              <w:r>
                <w:rPr>
                  <w:rStyle w:val="Hyperlink"/>
                  <w:rFonts w:ascii="Courier New" w:hAnsi="Courier New"/>
                  <w:sz w:val="20"/>
                </w:rPr>
                <w:t>TclString</w:t>
              </w:r>
              <w:proofErr w:type="spellEnd"/>
            </w:hyperlink>
          </w:p>
        </w:tc>
        <w:tc>
          <w:tcPr>
            <w:tcW w:w="6267" w:type="dxa"/>
            <w:vAlign w:val="center"/>
          </w:tcPr>
          <w:p w14:paraId="3ED2FC7F" w14:textId="051A809F" w:rsidR="00F800ED" w:rsidRDefault="00F800ED" w:rsidP="002653EE">
            <w:pPr>
              <w:jc w:val="left"/>
            </w:pPr>
            <w:r>
              <w:t>Cast a value to a string.</w:t>
            </w:r>
          </w:p>
        </w:tc>
      </w:tr>
      <w:tr w:rsidR="00F800ED" w14:paraId="52C9980B" w14:textId="77777777" w:rsidTr="002653EE">
        <w:tc>
          <w:tcPr>
            <w:tcW w:w="3119" w:type="dxa"/>
            <w:vAlign w:val="center"/>
          </w:tcPr>
          <w:p w14:paraId="6A88D1D9" w14:textId="699FAD90" w:rsidR="00F800ED" w:rsidRDefault="00F800ED" w:rsidP="002653EE">
            <w:pPr>
              <w:jc w:val="left"/>
              <w:rPr>
                <w:rStyle w:val="poCodeNormalChar"/>
              </w:rPr>
            </w:pPr>
            <w:hyperlink r:id="rId77" w:anchor="::Cawt::ValueToPoints" w:history="1">
              <w:proofErr w:type="spellStart"/>
              <w:r>
                <w:rPr>
                  <w:rStyle w:val="Hyperlink"/>
                  <w:rFonts w:ascii="Courier New" w:hAnsi="Courier New"/>
                  <w:sz w:val="20"/>
                </w:rPr>
                <w:t>ValueToPoints</w:t>
              </w:r>
              <w:proofErr w:type="spellEnd"/>
            </w:hyperlink>
          </w:p>
        </w:tc>
        <w:tc>
          <w:tcPr>
            <w:tcW w:w="6267" w:type="dxa"/>
            <w:vAlign w:val="center"/>
          </w:tcPr>
          <w:p w14:paraId="1DE7703D" w14:textId="2DD2570A" w:rsidR="00F800ED" w:rsidRDefault="00F800ED" w:rsidP="002653EE">
            <w:pPr>
              <w:jc w:val="left"/>
            </w:pPr>
            <w:r>
              <w:t>Convert a value into points.</w:t>
            </w:r>
          </w:p>
        </w:tc>
      </w:tr>
      <w:tr w:rsidR="00F800ED" w14:paraId="04CF776C" w14:textId="77777777" w:rsidTr="002653EE">
        <w:tc>
          <w:tcPr>
            <w:tcW w:w="3119" w:type="dxa"/>
            <w:vAlign w:val="center"/>
          </w:tcPr>
          <w:p w14:paraId="27B5D631" w14:textId="30142F89" w:rsidR="00F800ED" w:rsidRDefault="00F800ED" w:rsidP="002653EE">
            <w:pPr>
              <w:jc w:val="left"/>
              <w:rPr>
                <w:rStyle w:val="poCodeNormalChar"/>
              </w:rPr>
            </w:pPr>
            <w:hyperlink r:id="rId78" w:anchor="::Cawt::WaitClipboardReady" w:history="1">
              <w:proofErr w:type="spellStart"/>
              <w:r>
                <w:rPr>
                  <w:rStyle w:val="Hyperlink"/>
                  <w:rFonts w:ascii="Courier New" w:hAnsi="Courier New"/>
                  <w:sz w:val="20"/>
                </w:rPr>
                <w:t>WaitClipboardReady</w:t>
              </w:r>
              <w:proofErr w:type="spellEnd"/>
            </w:hyperlink>
          </w:p>
        </w:tc>
        <w:tc>
          <w:tcPr>
            <w:tcW w:w="6267" w:type="dxa"/>
            <w:vAlign w:val="center"/>
          </w:tcPr>
          <w:p w14:paraId="05E6DD96" w14:textId="117061F4" w:rsidR="00F800ED" w:rsidRDefault="00F800ED" w:rsidP="002653EE">
            <w:pPr>
              <w:jc w:val="left"/>
            </w:pPr>
            <w:r>
              <w:t>Wait until clipboard content is ready.</w:t>
            </w:r>
          </w:p>
        </w:tc>
      </w:tr>
      <w:tr w:rsidR="00F800ED" w14:paraId="33C689C8" w14:textId="77777777" w:rsidTr="002653EE">
        <w:tc>
          <w:tcPr>
            <w:tcW w:w="3119" w:type="dxa"/>
            <w:vAlign w:val="center"/>
          </w:tcPr>
          <w:p w14:paraId="455E2FA9" w14:textId="4A30E257" w:rsidR="00F800ED" w:rsidRDefault="00F800ED" w:rsidP="002653EE">
            <w:pPr>
              <w:jc w:val="left"/>
              <w:rPr>
                <w:rStyle w:val="poCodeNormalChar"/>
              </w:rPr>
            </w:pPr>
            <w:hyperlink r:id="rId79" w:anchor="::Cawt::XmlDateToIsoDate" w:history="1">
              <w:proofErr w:type="spellStart"/>
              <w:r>
                <w:rPr>
                  <w:rStyle w:val="Hyperlink"/>
                  <w:rFonts w:ascii="Courier New" w:hAnsi="Courier New"/>
                  <w:sz w:val="20"/>
                </w:rPr>
                <w:t>XmlDateToIsoDate</w:t>
              </w:r>
              <w:proofErr w:type="spellEnd"/>
            </w:hyperlink>
          </w:p>
        </w:tc>
        <w:tc>
          <w:tcPr>
            <w:tcW w:w="6267" w:type="dxa"/>
            <w:vAlign w:val="center"/>
          </w:tcPr>
          <w:p w14:paraId="49574388" w14:textId="50680A2E" w:rsidR="00F800ED" w:rsidRDefault="00F800ED" w:rsidP="002653EE">
            <w:pPr>
              <w:jc w:val="left"/>
            </w:pPr>
            <w:r>
              <w:t>Return XML date string as ISO date string.</w:t>
            </w:r>
          </w:p>
        </w:tc>
      </w:tr>
      <w:tr w:rsidR="00F800ED" w14:paraId="104614E7" w14:textId="77777777" w:rsidTr="002653EE">
        <w:tc>
          <w:tcPr>
            <w:tcW w:w="3119" w:type="dxa"/>
            <w:vAlign w:val="center"/>
          </w:tcPr>
          <w:p w14:paraId="048CE7EC" w14:textId="4902F80D" w:rsidR="00F800ED" w:rsidRDefault="00F800ED" w:rsidP="002653EE">
            <w:pPr>
              <w:jc w:val="left"/>
              <w:rPr>
                <w:rStyle w:val="poCodeNormalChar"/>
              </w:rPr>
            </w:pPr>
            <w:hyperlink r:id="rId80" w:anchor="::Cawt::XmlDateToSeconds" w:history="1">
              <w:proofErr w:type="spellStart"/>
              <w:r>
                <w:rPr>
                  <w:rStyle w:val="Hyperlink"/>
                  <w:rFonts w:ascii="Courier New" w:hAnsi="Courier New"/>
                  <w:sz w:val="20"/>
                </w:rPr>
                <w:t>XmlDateToSeconds</w:t>
              </w:r>
              <w:proofErr w:type="spellEnd"/>
            </w:hyperlink>
          </w:p>
        </w:tc>
        <w:tc>
          <w:tcPr>
            <w:tcW w:w="6267" w:type="dxa"/>
            <w:vAlign w:val="center"/>
          </w:tcPr>
          <w:p w14:paraId="2CA9FC70" w14:textId="11F2DFD8" w:rsidR="00F800ED" w:rsidRDefault="00F800ED" w:rsidP="002653EE">
            <w:pPr>
              <w:jc w:val="left"/>
            </w:pPr>
            <w:r>
              <w:t>Return XML date string as seconds.</w:t>
            </w:r>
          </w:p>
        </w:tc>
      </w:tr>
    </w:tbl>
    <w:p w14:paraId="1B62C674" w14:textId="3915BC2C" w:rsidR="000360D0" w:rsidRDefault="000360D0" w:rsidP="000360D0">
      <w:pPr>
        <w:pStyle w:val="Beschriftung"/>
      </w:pPr>
      <w:bookmarkStart w:id="16" w:name="_Toc203256449"/>
      <w:r>
        <w:t xml:space="preserve">Table </w:t>
      </w:r>
      <w:r>
        <w:fldChar w:fldCharType="begin"/>
      </w:r>
      <w:r>
        <w:instrText xml:space="preserve"> SEQ Tabelle \* ARABIC </w:instrText>
      </w:r>
      <w:r>
        <w:fldChar w:fldCharType="separate"/>
      </w:r>
      <w:r w:rsidR="00F800ED">
        <w:rPr>
          <w:noProof/>
        </w:rPr>
        <w:t>1</w:t>
      </w:r>
      <w:r>
        <w:fldChar w:fldCharType="end"/>
      </w:r>
      <w:r>
        <w:t xml:space="preserve">: </w:t>
      </w:r>
      <w:proofErr w:type="spellStart"/>
      <w:r>
        <w:t>CawtCore</w:t>
      </w:r>
      <w:proofErr w:type="spellEnd"/>
      <w:r>
        <w:t xml:space="preserve"> Reference</w:t>
      </w:r>
      <w:bookmarkEnd w:id="16"/>
    </w:p>
    <w:p w14:paraId="37641839" w14:textId="77777777" w:rsidR="00F6434F" w:rsidRDefault="00F6434F" w:rsidP="00F6434F">
      <w:pPr>
        <w:pStyle w:val="berschrift2"/>
        <w:tabs>
          <w:tab w:val="left" w:pos="576"/>
        </w:tabs>
      </w:pPr>
      <w:bookmarkStart w:id="17" w:name="_Toc10904428"/>
      <w:bookmarkStart w:id="18" w:name="_Toc203256467"/>
      <w:proofErr w:type="spellStart"/>
      <w:r>
        <w:t>CawtOffice</w:t>
      </w:r>
      <w:proofErr w:type="spellEnd"/>
      <w:r>
        <w:t>: Basic Microsoft Office automation functionality</w:t>
      </w:r>
      <w:bookmarkEnd w:id="17"/>
      <w:bookmarkEnd w:id="18"/>
    </w:p>
    <w:p w14:paraId="16021282" w14:textId="77777777" w:rsidR="00F6434F" w:rsidRDefault="00F6434F" w:rsidP="00F6434F">
      <w:r>
        <w:t xml:space="preserve">The procedures of package </w:t>
      </w:r>
      <w:proofErr w:type="spellStart"/>
      <w:r>
        <w:rPr>
          <w:rStyle w:val="poPkgName"/>
        </w:rPr>
        <w:t>CawtOffice</w:t>
      </w:r>
      <w:proofErr w:type="spellEnd"/>
      <w:r>
        <w:t xml:space="preserve"> are implemented in namespace </w:t>
      </w:r>
      <w:r>
        <w:rPr>
          <w:rStyle w:val="poCodeNormalChar"/>
        </w:rPr>
        <w:t>Office</w:t>
      </w:r>
      <w:r>
        <w:t xml:space="preserve">. </w:t>
      </w:r>
    </w:p>
    <w:p w14:paraId="688CC9DC" w14:textId="77777777" w:rsidR="00F6434F" w:rsidRDefault="00F6434F" w:rsidP="00F6434F">
      <w:r>
        <w:t>They provide functionality for the following domains:</w:t>
      </w:r>
    </w:p>
    <w:p w14:paraId="7C28E572" w14:textId="77777777" w:rsidR="00F6434F" w:rsidRDefault="00F6434F" w:rsidP="00F6434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5613"/>
      </w:tblGrid>
      <w:tr w:rsidR="00F6434F" w14:paraId="57EDECE4" w14:textId="77777777" w:rsidTr="00DF38F3">
        <w:tc>
          <w:tcPr>
            <w:tcW w:w="3686" w:type="dxa"/>
            <w:shd w:val="clear" w:color="auto" w:fill="E6E6E6"/>
          </w:tcPr>
          <w:p w14:paraId="47F72F2A" w14:textId="77777777" w:rsidR="00F6434F" w:rsidRPr="00211760" w:rsidRDefault="00F6434F" w:rsidP="00DF38F3">
            <w:pPr>
              <w:pStyle w:val="TabellenInhalt"/>
              <w:jc w:val="left"/>
              <w:rPr>
                <w:b/>
                <w:bCs/>
              </w:rPr>
            </w:pPr>
            <w:r w:rsidRPr="00211760">
              <w:rPr>
                <w:b/>
                <w:bCs/>
              </w:rPr>
              <w:t>Domain</w:t>
            </w:r>
          </w:p>
        </w:tc>
        <w:tc>
          <w:tcPr>
            <w:tcW w:w="5700" w:type="dxa"/>
            <w:shd w:val="clear" w:color="auto" w:fill="E6E6E6"/>
          </w:tcPr>
          <w:p w14:paraId="70D935B2" w14:textId="77777777" w:rsidR="00F6434F" w:rsidRPr="00211760" w:rsidRDefault="00F6434F" w:rsidP="00DF38F3">
            <w:pPr>
              <w:pStyle w:val="TabellenInhalt"/>
              <w:jc w:val="left"/>
              <w:rPr>
                <w:b/>
                <w:bCs/>
              </w:rPr>
            </w:pPr>
            <w:r w:rsidRPr="00211760">
              <w:rPr>
                <w:b/>
                <w:bCs/>
              </w:rPr>
              <w:t>Examples</w:t>
            </w:r>
          </w:p>
        </w:tc>
      </w:tr>
      <w:tr w:rsidR="00F6434F" w14:paraId="174F1216" w14:textId="77777777" w:rsidTr="00DF38F3">
        <w:tc>
          <w:tcPr>
            <w:tcW w:w="3686" w:type="dxa"/>
          </w:tcPr>
          <w:p w14:paraId="5DA5D126" w14:textId="77777777" w:rsidR="00F6434F" w:rsidRDefault="00F6434F" w:rsidP="00DF38F3">
            <w:r>
              <w:t>Office application functionality</w:t>
            </w:r>
          </w:p>
        </w:tc>
        <w:tc>
          <w:tcPr>
            <w:tcW w:w="5700" w:type="dxa"/>
          </w:tcPr>
          <w:p w14:paraId="3D559557" w14:textId="77777777" w:rsidR="00F6434F" w:rsidRPr="00832335" w:rsidRDefault="00F6434F" w:rsidP="00F6434F">
            <w:pPr>
              <w:jc w:val="left"/>
              <w:rPr>
                <w:rStyle w:val="poCodeNormalChar"/>
              </w:rPr>
            </w:pPr>
            <w:proofErr w:type="spellStart"/>
            <w:r>
              <w:rPr>
                <w:rStyle w:val="poCodeNormalChar"/>
              </w:rPr>
              <w:t>GetApplicationName</w:t>
            </w:r>
            <w:proofErr w:type="spellEnd"/>
            <w:r>
              <w:rPr>
                <w:rStyle w:val="poCodeNormalChar"/>
              </w:rPr>
              <w:t xml:space="preserve">, </w:t>
            </w:r>
            <w:proofErr w:type="spellStart"/>
            <w:r>
              <w:rPr>
                <w:rStyle w:val="poCodeNormalChar"/>
              </w:rPr>
              <w:t>GetApplicationId</w:t>
            </w:r>
            <w:proofErr w:type="spellEnd"/>
            <w:r w:rsidRPr="00832335">
              <w:rPr>
                <w:rStyle w:val="poCodeNormalChar"/>
              </w:rPr>
              <w:t xml:space="preserve"> </w:t>
            </w:r>
          </w:p>
        </w:tc>
      </w:tr>
      <w:tr w:rsidR="00F6434F" w14:paraId="606866BB" w14:textId="77777777" w:rsidTr="00DF38F3">
        <w:tc>
          <w:tcPr>
            <w:tcW w:w="3686" w:type="dxa"/>
          </w:tcPr>
          <w:p w14:paraId="4F75838C" w14:textId="77777777" w:rsidR="00F6434F" w:rsidRDefault="00F6434F" w:rsidP="00DF38F3">
            <w:r>
              <w:t>Office document properties</w:t>
            </w:r>
          </w:p>
        </w:tc>
        <w:tc>
          <w:tcPr>
            <w:tcW w:w="5700" w:type="dxa"/>
          </w:tcPr>
          <w:p w14:paraId="6A447C7B" w14:textId="77777777" w:rsidR="00F6434F" w:rsidRPr="00832335" w:rsidRDefault="00F6434F" w:rsidP="00DF38F3">
            <w:pPr>
              <w:jc w:val="left"/>
              <w:rPr>
                <w:rStyle w:val="poCodeNormalChar"/>
              </w:rPr>
            </w:pPr>
            <w:proofErr w:type="spellStart"/>
            <w:r>
              <w:rPr>
                <w:rStyle w:val="poCodeNormalChar"/>
              </w:rPr>
              <w:t>SetDocumentProperty</w:t>
            </w:r>
            <w:proofErr w:type="spellEnd"/>
            <w:r>
              <w:rPr>
                <w:rStyle w:val="poCodeNormalChar"/>
              </w:rPr>
              <w:t xml:space="preserve">, </w:t>
            </w:r>
            <w:proofErr w:type="spellStart"/>
            <w:r>
              <w:rPr>
                <w:rStyle w:val="poCodeNormalChar"/>
              </w:rPr>
              <w:t>GetDocumentProperty</w:t>
            </w:r>
            <w:proofErr w:type="spellEnd"/>
          </w:p>
        </w:tc>
      </w:tr>
      <w:tr w:rsidR="00F6434F" w14:paraId="4E21B37D" w14:textId="77777777" w:rsidTr="00DF38F3">
        <w:tc>
          <w:tcPr>
            <w:tcW w:w="3686" w:type="dxa"/>
          </w:tcPr>
          <w:p w14:paraId="2039EAED" w14:textId="77777777" w:rsidR="00F6434F" w:rsidRDefault="00F6434F" w:rsidP="00DF38F3">
            <w:r>
              <w:t>Office environment</w:t>
            </w:r>
          </w:p>
        </w:tc>
        <w:tc>
          <w:tcPr>
            <w:tcW w:w="5700" w:type="dxa"/>
          </w:tcPr>
          <w:p w14:paraId="68F65B84" w14:textId="77777777" w:rsidR="00F6434F" w:rsidRPr="00832335" w:rsidRDefault="00F6434F" w:rsidP="00DF38F3">
            <w:pPr>
              <w:jc w:val="left"/>
              <w:rPr>
                <w:rStyle w:val="poCodeNormalChar"/>
              </w:rPr>
            </w:pPr>
            <w:proofErr w:type="spellStart"/>
            <w:r w:rsidRPr="00F6434F">
              <w:rPr>
                <w:rStyle w:val="poCodeNormalChar"/>
              </w:rPr>
              <w:t>GetUserName</w:t>
            </w:r>
            <w:proofErr w:type="spellEnd"/>
            <w:r w:rsidR="00E20C61">
              <w:rPr>
                <w:rStyle w:val="poCodeNormalChar"/>
              </w:rPr>
              <w:t>,</w:t>
            </w:r>
            <w:r>
              <w:rPr>
                <w:rStyle w:val="poCodeNormalChar"/>
              </w:rPr>
              <w:t xml:space="preserve"> </w:t>
            </w:r>
            <w:proofErr w:type="spellStart"/>
            <w:r>
              <w:rPr>
                <w:rStyle w:val="poCodeNormalChar"/>
              </w:rPr>
              <w:t>GetUserPath</w:t>
            </w:r>
            <w:proofErr w:type="spellEnd"/>
            <w:r>
              <w:rPr>
                <w:rStyle w:val="poCodeNormalChar"/>
              </w:rPr>
              <w:t xml:space="preserve">, </w:t>
            </w:r>
            <w:proofErr w:type="spellStart"/>
            <w:r>
              <w:rPr>
                <w:rStyle w:val="poCodeNormalChar"/>
              </w:rPr>
              <w:t>GetActivePrinter</w:t>
            </w:r>
            <w:proofErr w:type="spellEnd"/>
          </w:p>
        </w:tc>
      </w:tr>
      <w:tr w:rsidR="00F159FD" w14:paraId="61008EF0" w14:textId="77777777" w:rsidTr="00DF38F3">
        <w:tc>
          <w:tcPr>
            <w:tcW w:w="3686" w:type="dxa"/>
          </w:tcPr>
          <w:p w14:paraId="7DEFA8C2" w14:textId="77777777" w:rsidR="00F159FD" w:rsidRDefault="00F159FD" w:rsidP="00DF38F3">
            <w:r>
              <w:t>Office macros</w:t>
            </w:r>
          </w:p>
        </w:tc>
        <w:tc>
          <w:tcPr>
            <w:tcW w:w="5700" w:type="dxa"/>
          </w:tcPr>
          <w:p w14:paraId="6E2A1F52" w14:textId="77777777" w:rsidR="00F159FD" w:rsidRPr="00F6434F" w:rsidRDefault="00F159FD" w:rsidP="00DF38F3">
            <w:pPr>
              <w:jc w:val="left"/>
              <w:rPr>
                <w:rStyle w:val="poCodeNormalChar"/>
              </w:rPr>
            </w:pPr>
            <w:proofErr w:type="spellStart"/>
            <w:r>
              <w:rPr>
                <w:rStyle w:val="poCodeNormalChar"/>
              </w:rPr>
              <w:t>AddMacro</w:t>
            </w:r>
            <w:proofErr w:type="spellEnd"/>
            <w:r>
              <w:rPr>
                <w:rStyle w:val="poCodeNormalChar"/>
              </w:rPr>
              <w:t xml:space="preserve">, </w:t>
            </w:r>
            <w:proofErr w:type="spellStart"/>
            <w:r>
              <w:rPr>
                <w:rStyle w:val="poCodeNormalChar"/>
              </w:rPr>
              <w:t>RunMacro</w:t>
            </w:r>
            <w:proofErr w:type="spellEnd"/>
          </w:p>
        </w:tc>
      </w:tr>
    </w:tbl>
    <w:p w14:paraId="6D787AA8" w14:textId="77777777" w:rsidR="00F6434F" w:rsidRDefault="00F6434F" w:rsidP="00F6434F"/>
    <w:p w14:paraId="42066755" w14:textId="77777777" w:rsidR="00752134" w:rsidRDefault="00752134" w:rsidP="00F6434F">
      <w:r>
        <w:t xml:space="preserve">Namespace </w:t>
      </w:r>
      <w:r>
        <w:rPr>
          <w:rStyle w:val="poCodeNormalChar"/>
        </w:rPr>
        <w:t xml:space="preserve">Office </w:t>
      </w:r>
      <w:r w:rsidRPr="00752134">
        <w:t>has an internal namespace</w:t>
      </w:r>
      <w:r>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w:t>
      </w:r>
      <w:r>
        <w:lastRenderedPageBreak/>
        <w:t>a list of enumeration names and values.</w:t>
      </w:r>
      <w:r w:rsidR="00146EB4">
        <w:t xml:space="preserve"> See the reference manual for a list of all enumeration types.</w:t>
      </w:r>
    </w:p>
    <w:p w14:paraId="0AB6FBBA" w14:textId="77777777" w:rsidR="00752134" w:rsidRDefault="00752134" w:rsidP="00F6434F"/>
    <w:p w14:paraId="28E3CBDD" w14:textId="77777777" w:rsidR="00752134" w:rsidRPr="00752134" w:rsidRDefault="00752134" w:rsidP="00F6434F">
      <w:pPr>
        <w:rPr>
          <w:b/>
        </w:rPr>
      </w:pPr>
      <w:r w:rsidRPr="00752134">
        <w:rPr>
          <w:b/>
        </w:rPr>
        <w:t>Example:</w:t>
      </w:r>
    </w:p>
    <w:p w14:paraId="4610A717" w14:textId="77777777" w:rsidR="00752134" w:rsidRPr="00752134" w:rsidRDefault="00752134" w:rsidP="00752134">
      <w:pPr>
        <w:rPr>
          <w:rStyle w:val="poCodeNormalChar"/>
        </w:rPr>
      </w:pPr>
      <w:r w:rsidRPr="00752134">
        <w:rPr>
          <w:rStyle w:val="poCodeNormalChar"/>
        </w:rPr>
        <w:t xml:space="preserve">proc </w:t>
      </w:r>
      <w:proofErr w:type="spellStart"/>
      <w:r w:rsidRPr="00752134">
        <w:rPr>
          <w:rStyle w:val="poCodeNormalChar"/>
        </w:rPr>
        <w:t>MsoBarRow</w:t>
      </w:r>
      <w:proofErr w:type="spellEnd"/>
      <w:r w:rsidRPr="00752134">
        <w:rPr>
          <w:rStyle w:val="poCodeNormalChar"/>
        </w:rPr>
        <w:t xml:space="preserve"> {} {</w:t>
      </w:r>
    </w:p>
    <w:p w14:paraId="07E6F3FA" w14:textId="77777777" w:rsidR="00752134" w:rsidRPr="00752134" w:rsidRDefault="00752134" w:rsidP="00752134">
      <w:pPr>
        <w:rPr>
          <w:rStyle w:val="poCodeNormalChar"/>
        </w:rPr>
      </w:pPr>
      <w:r>
        <w:rPr>
          <w:rStyle w:val="poCodeNormalChar"/>
        </w:rPr>
        <w:t xml:space="preserve">    </w:t>
      </w:r>
      <w:r w:rsidRPr="00752134">
        <w:rPr>
          <w:rStyle w:val="poCodeNormalChar"/>
        </w:rPr>
        <w:t xml:space="preserve"># </w:t>
      </w:r>
      <w:proofErr w:type="spellStart"/>
      <w:r w:rsidRPr="00752134">
        <w:rPr>
          <w:rStyle w:val="poCodeNormalChar"/>
        </w:rPr>
        <w:t>msoBarRowFirst</w:t>
      </w:r>
      <w:proofErr w:type="spellEnd"/>
      <w:r w:rsidRPr="00752134">
        <w:rPr>
          <w:rStyle w:val="poCodeNormalChar"/>
        </w:rPr>
        <w:t xml:space="preserve"> - 0</w:t>
      </w:r>
    </w:p>
    <w:p w14:paraId="422A7066" w14:textId="77777777" w:rsidR="00752134" w:rsidRPr="00752134" w:rsidRDefault="00752134" w:rsidP="00752134">
      <w:pPr>
        <w:rPr>
          <w:rStyle w:val="poCodeNormalChar"/>
        </w:rPr>
      </w:pPr>
      <w:r w:rsidRPr="00752134">
        <w:rPr>
          <w:rStyle w:val="poCodeNormalChar"/>
        </w:rPr>
        <w:t xml:space="preserve">  </w:t>
      </w:r>
      <w:r>
        <w:rPr>
          <w:rStyle w:val="poCodeNormalChar"/>
        </w:rPr>
        <w:t xml:space="preserve">  </w:t>
      </w:r>
      <w:r w:rsidRPr="00752134">
        <w:rPr>
          <w:rStyle w:val="poCodeNormalChar"/>
        </w:rPr>
        <w:t xml:space="preserve"># </w:t>
      </w:r>
      <w:proofErr w:type="spellStart"/>
      <w:r w:rsidRPr="00752134">
        <w:rPr>
          <w:rStyle w:val="poCodeNormalChar"/>
        </w:rPr>
        <w:t>msoBarRowLast</w:t>
      </w:r>
      <w:proofErr w:type="spellEnd"/>
      <w:r w:rsidRPr="00752134">
        <w:rPr>
          <w:rStyle w:val="poCodeNormalChar"/>
        </w:rPr>
        <w:t xml:space="preserve"> - -1</w:t>
      </w:r>
    </w:p>
    <w:p w14:paraId="7126C3D5" w14:textId="77777777" w:rsidR="00752134" w:rsidRPr="00752134" w:rsidRDefault="00752134" w:rsidP="00752134">
      <w:pPr>
        <w:rPr>
          <w:rStyle w:val="poCodeNormalChar"/>
        </w:rPr>
      </w:pPr>
      <w:r w:rsidRPr="00752134">
        <w:rPr>
          <w:rStyle w:val="poCodeNormalChar"/>
        </w:rPr>
        <w:t xml:space="preserve">  </w:t>
      </w:r>
      <w:r>
        <w:rPr>
          <w:rStyle w:val="poCodeNormalChar"/>
        </w:rPr>
        <w:t xml:space="preserve">  </w:t>
      </w:r>
      <w:r w:rsidRPr="00752134">
        <w:rPr>
          <w:rStyle w:val="poCodeNormalChar"/>
        </w:rPr>
        <w:t xml:space="preserve">return </w:t>
      </w:r>
      <w:proofErr w:type="gramStart"/>
      <w:r w:rsidRPr="00752134">
        <w:rPr>
          <w:rStyle w:val="poCodeNormalChar"/>
        </w:rPr>
        <w:t xml:space="preserve">{ </w:t>
      </w:r>
      <w:proofErr w:type="spellStart"/>
      <w:r w:rsidRPr="00752134">
        <w:rPr>
          <w:rStyle w:val="poCodeNormalChar"/>
        </w:rPr>
        <w:t>msoBarRowFirst</w:t>
      </w:r>
      <w:proofErr w:type="spellEnd"/>
      <w:proofErr w:type="gramEnd"/>
      <w:r w:rsidRPr="00752134">
        <w:rPr>
          <w:rStyle w:val="poCodeNormalChar"/>
        </w:rPr>
        <w:t xml:space="preserve"> 0 </w:t>
      </w:r>
      <w:proofErr w:type="spellStart"/>
      <w:r w:rsidRPr="00752134">
        <w:rPr>
          <w:rStyle w:val="poCodeNormalChar"/>
        </w:rPr>
        <w:t>msoBarRowLast</w:t>
      </w:r>
      <w:proofErr w:type="spellEnd"/>
      <w:r w:rsidRPr="00752134">
        <w:rPr>
          <w:rStyle w:val="poCodeNormalChar"/>
        </w:rPr>
        <w:t xml:space="preserve"> -</w:t>
      </w:r>
      <w:proofErr w:type="gramStart"/>
      <w:r w:rsidRPr="00752134">
        <w:rPr>
          <w:rStyle w:val="poCodeNormalChar"/>
        </w:rPr>
        <w:t>1 }</w:t>
      </w:r>
      <w:proofErr w:type="gramEnd"/>
    </w:p>
    <w:p w14:paraId="7733A6DB" w14:textId="77777777" w:rsidR="00752134" w:rsidRDefault="00752134" w:rsidP="00752134">
      <w:pPr>
        <w:rPr>
          <w:rStyle w:val="poCodeNormalChar"/>
        </w:rPr>
      </w:pPr>
      <w:r w:rsidRPr="00752134">
        <w:rPr>
          <w:rStyle w:val="poCodeNormalChar"/>
        </w:rPr>
        <w:t>}</w:t>
      </w:r>
    </w:p>
    <w:p w14:paraId="13950FBB" w14:textId="77777777" w:rsidR="00752134" w:rsidRDefault="00752134" w:rsidP="00F6434F"/>
    <w:p w14:paraId="58892943" w14:textId="77777777" w:rsidR="00F6434F" w:rsidRDefault="00F6434F" w:rsidP="00F6434F">
      <w:pPr>
        <w:rPr>
          <w:rStyle w:val="poCodeNormalChar"/>
          <w:rFonts w:ascii="Arial" w:hAnsi="Arial" w:cs="Arial"/>
        </w:rPr>
      </w:pPr>
      <w:r>
        <w:t xml:space="preserve">The following table lists all procedures available in namespace </w:t>
      </w:r>
      <w:r>
        <w:rPr>
          <w:rStyle w:val="poCodeNormalChar"/>
        </w:rPr>
        <w:t>Office</w:t>
      </w:r>
      <w:r w:rsidRPr="000360D0">
        <w:rPr>
          <w:rStyle w:val="poCodeNormalChar"/>
          <w:rFonts w:ascii="Arial" w:hAnsi="Arial" w:cs="Arial"/>
        </w:rPr>
        <w:t>.</w:t>
      </w:r>
    </w:p>
    <w:p w14:paraId="2100CF40" w14:textId="77777777" w:rsidR="00F6434F" w:rsidRDefault="00F6434F" w:rsidP="00F6434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6122"/>
      </w:tblGrid>
      <w:tr w:rsidR="00F6434F" w:rsidRPr="00211760" w14:paraId="1C6C79ED" w14:textId="77777777" w:rsidTr="00FE7EA4">
        <w:trPr>
          <w:trHeight w:val="348"/>
          <w:tblHeader/>
        </w:trPr>
        <w:tc>
          <w:tcPr>
            <w:tcW w:w="3119" w:type="dxa"/>
            <w:shd w:val="clear" w:color="auto" w:fill="E6E6E6"/>
            <w:vAlign w:val="center"/>
          </w:tcPr>
          <w:p w14:paraId="371B90E9" w14:textId="77777777" w:rsidR="00F6434F" w:rsidRPr="00211760" w:rsidRDefault="00FE7EA4" w:rsidP="00DF38F3">
            <w:pPr>
              <w:jc w:val="center"/>
              <w:rPr>
                <w:b/>
              </w:rPr>
            </w:pPr>
            <w:proofErr w:type="spellStart"/>
            <w:r>
              <w:rPr>
                <w:b/>
              </w:rPr>
              <w:t>CawtOffice</w:t>
            </w:r>
            <w:proofErr w:type="spellEnd"/>
            <w:r>
              <w:rPr>
                <w:b/>
              </w:rPr>
              <w:t xml:space="preserve"> </w:t>
            </w:r>
            <w:r w:rsidR="00F6434F">
              <w:rPr>
                <w:b/>
              </w:rPr>
              <w:t>Procedure</w:t>
            </w:r>
          </w:p>
        </w:tc>
        <w:tc>
          <w:tcPr>
            <w:tcW w:w="6267" w:type="dxa"/>
            <w:shd w:val="clear" w:color="auto" w:fill="E6E6E6"/>
            <w:vAlign w:val="center"/>
          </w:tcPr>
          <w:p w14:paraId="3792F923" w14:textId="77777777" w:rsidR="00F6434F" w:rsidRPr="00211760" w:rsidRDefault="00F6434F" w:rsidP="00DF38F3">
            <w:pPr>
              <w:jc w:val="center"/>
              <w:rPr>
                <w:b/>
              </w:rPr>
            </w:pPr>
            <w:r>
              <w:rPr>
                <w:b/>
              </w:rPr>
              <w:t>Short description</w:t>
            </w:r>
          </w:p>
        </w:tc>
      </w:tr>
      <w:tr w:rsidR="00F6434F" w14:paraId="26D2DA40" w14:textId="77777777" w:rsidTr="00DF38F3">
        <w:tc>
          <w:tcPr>
            <w:tcW w:w="3119" w:type="dxa"/>
            <w:vAlign w:val="center"/>
          </w:tcPr>
          <w:p w14:paraId="088E3425" w14:textId="6118278E" w:rsidR="00F6434F" w:rsidRPr="002A5FE5" w:rsidRDefault="00F800ED" w:rsidP="00DF38F3">
            <w:pPr>
              <w:jc w:val="left"/>
              <w:rPr>
                <w:rStyle w:val="poCodeNormalChar"/>
              </w:rPr>
            </w:pPr>
            <w:hyperlink r:id="rId81" w:anchor="::Office::AddMacro" w:history="1">
              <w:proofErr w:type="spellStart"/>
              <w:r>
                <w:rPr>
                  <w:rStyle w:val="Hyperlink"/>
                  <w:rFonts w:ascii="Courier New" w:hAnsi="Courier New"/>
                  <w:sz w:val="20"/>
                </w:rPr>
                <w:t>AddMacro</w:t>
              </w:r>
              <w:proofErr w:type="spellEnd"/>
            </w:hyperlink>
          </w:p>
        </w:tc>
        <w:tc>
          <w:tcPr>
            <w:tcW w:w="6267" w:type="dxa"/>
            <w:vAlign w:val="center"/>
          </w:tcPr>
          <w:p w14:paraId="52732803" w14:textId="76B2514B" w:rsidR="00F6434F" w:rsidRDefault="00F800ED" w:rsidP="00DF38F3">
            <w:pPr>
              <w:jc w:val="left"/>
            </w:pPr>
            <w:r>
              <w:t>Add macros or functions to an Office document.</w:t>
            </w:r>
          </w:p>
        </w:tc>
      </w:tr>
      <w:tr w:rsidR="00F800ED" w14:paraId="73CBB714" w14:textId="77777777" w:rsidTr="00DF38F3">
        <w:tc>
          <w:tcPr>
            <w:tcW w:w="3119" w:type="dxa"/>
            <w:vAlign w:val="center"/>
          </w:tcPr>
          <w:p w14:paraId="456475A3" w14:textId="45E1B577" w:rsidR="00F800ED" w:rsidRDefault="00F800ED" w:rsidP="00DF38F3">
            <w:pPr>
              <w:jc w:val="left"/>
              <w:rPr>
                <w:rStyle w:val="poCodeNormalChar"/>
              </w:rPr>
            </w:pPr>
            <w:hyperlink r:id="rId82" w:anchor="::Office::AddProperty" w:history="1">
              <w:proofErr w:type="spellStart"/>
              <w:r>
                <w:rPr>
                  <w:rStyle w:val="Hyperlink"/>
                  <w:rFonts w:ascii="Courier New" w:hAnsi="Courier New"/>
                  <w:sz w:val="20"/>
                </w:rPr>
                <w:t>AddProperty</w:t>
              </w:r>
              <w:proofErr w:type="spellEnd"/>
            </w:hyperlink>
          </w:p>
        </w:tc>
        <w:tc>
          <w:tcPr>
            <w:tcW w:w="6267" w:type="dxa"/>
            <w:vAlign w:val="center"/>
          </w:tcPr>
          <w:p w14:paraId="3A01D817" w14:textId="7EFB6DAB" w:rsidR="00F800ED" w:rsidRDefault="00F800ED" w:rsidP="00DF38F3">
            <w:pPr>
              <w:jc w:val="left"/>
            </w:pPr>
            <w:r>
              <w:t>Add a custom document property.</w:t>
            </w:r>
          </w:p>
        </w:tc>
      </w:tr>
      <w:tr w:rsidR="00F800ED" w14:paraId="4675E2DF" w14:textId="77777777" w:rsidTr="00DF38F3">
        <w:tc>
          <w:tcPr>
            <w:tcW w:w="3119" w:type="dxa"/>
            <w:vAlign w:val="center"/>
          </w:tcPr>
          <w:p w14:paraId="167D2CF7" w14:textId="745A882C" w:rsidR="00F800ED" w:rsidRDefault="00F800ED" w:rsidP="00DF38F3">
            <w:pPr>
              <w:jc w:val="left"/>
              <w:rPr>
                <w:rStyle w:val="poCodeNormalChar"/>
              </w:rPr>
            </w:pPr>
            <w:hyperlink r:id="rId83" w:anchor="::Office::DeleteProperty" w:history="1">
              <w:proofErr w:type="spellStart"/>
              <w:r>
                <w:rPr>
                  <w:rStyle w:val="Hyperlink"/>
                  <w:rFonts w:ascii="Courier New" w:hAnsi="Courier New"/>
                  <w:sz w:val="20"/>
                </w:rPr>
                <w:t>DeleteProperty</w:t>
              </w:r>
              <w:proofErr w:type="spellEnd"/>
            </w:hyperlink>
          </w:p>
        </w:tc>
        <w:tc>
          <w:tcPr>
            <w:tcW w:w="6267" w:type="dxa"/>
            <w:vAlign w:val="center"/>
          </w:tcPr>
          <w:p w14:paraId="5B32C9D5" w14:textId="5026E390" w:rsidR="00F800ED" w:rsidRDefault="00F800ED" w:rsidP="00DF38F3">
            <w:pPr>
              <w:jc w:val="left"/>
            </w:pPr>
            <w:r>
              <w:t>Delete a document property.</w:t>
            </w:r>
          </w:p>
        </w:tc>
      </w:tr>
      <w:tr w:rsidR="00F800ED" w14:paraId="4E654711" w14:textId="77777777" w:rsidTr="00DF38F3">
        <w:tc>
          <w:tcPr>
            <w:tcW w:w="3119" w:type="dxa"/>
            <w:vAlign w:val="center"/>
          </w:tcPr>
          <w:p w14:paraId="45B10167" w14:textId="69040481" w:rsidR="00F800ED" w:rsidRDefault="00F800ED" w:rsidP="00DF38F3">
            <w:pPr>
              <w:jc w:val="left"/>
              <w:rPr>
                <w:rStyle w:val="poCodeNormalChar"/>
              </w:rPr>
            </w:pPr>
            <w:hyperlink r:id="rId84" w:anchor="::Office::GetActivePrinter" w:history="1">
              <w:proofErr w:type="spellStart"/>
              <w:r>
                <w:rPr>
                  <w:rStyle w:val="Hyperlink"/>
                  <w:rFonts w:ascii="Courier New" w:hAnsi="Courier New"/>
                  <w:sz w:val="20"/>
                </w:rPr>
                <w:t>GetActivePrinter</w:t>
              </w:r>
              <w:proofErr w:type="spellEnd"/>
            </w:hyperlink>
          </w:p>
        </w:tc>
        <w:tc>
          <w:tcPr>
            <w:tcW w:w="6267" w:type="dxa"/>
            <w:vAlign w:val="center"/>
          </w:tcPr>
          <w:p w14:paraId="328FB6D1" w14:textId="5A2DC22C" w:rsidR="00F800ED" w:rsidRDefault="00F800ED" w:rsidP="00DF38F3">
            <w:pPr>
              <w:jc w:val="left"/>
            </w:pPr>
            <w:r>
              <w:t>Get the name of the active printer.</w:t>
            </w:r>
          </w:p>
        </w:tc>
      </w:tr>
      <w:tr w:rsidR="00F800ED" w14:paraId="0C23C6D4" w14:textId="77777777" w:rsidTr="00DF38F3">
        <w:tc>
          <w:tcPr>
            <w:tcW w:w="3119" w:type="dxa"/>
            <w:vAlign w:val="center"/>
          </w:tcPr>
          <w:p w14:paraId="05998522" w14:textId="2AA26800" w:rsidR="00F800ED" w:rsidRDefault="00F800ED" w:rsidP="00DF38F3">
            <w:pPr>
              <w:jc w:val="left"/>
              <w:rPr>
                <w:rStyle w:val="poCodeNormalChar"/>
              </w:rPr>
            </w:pPr>
            <w:hyperlink r:id="rId85" w:anchor="::Office::GetApplicationId" w:history="1">
              <w:proofErr w:type="spellStart"/>
              <w:r>
                <w:rPr>
                  <w:rStyle w:val="Hyperlink"/>
                  <w:rFonts w:ascii="Courier New" w:hAnsi="Courier New"/>
                  <w:sz w:val="20"/>
                </w:rPr>
                <w:t>GetApplicationId</w:t>
              </w:r>
              <w:proofErr w:type="spellEnd"/>
            </w:hyperlink>
          </w:p>
        </w:tc>
        <w:tc>
          <w:tcPr>
            <w:tcW w:w="6267" w:type="dxa"/>
            <w:vAlign w:val="center"/>
          </w:tcPr>
          <w:p w14:paraId="6D951A6D" w14:textId="337CA357" w:rsidR="00F800ED" w:rsidRDefault="00F800ED" w:rsidP="00DF38F3">
            <w:pPr>
              <w:jc w:val="left"/>
            </w:pPr>
            <w:r>
              <w:t>Get the application identifier of an Office object.</w:t>
            </w:r>
          </w:p>
        </w:tc>
      </w:tr>
      <w:tr w:rsidR="00F800ED" w14:paraId="1B9CC2C0" w14:textId="77777777" w:rsidTr="00DF38F3">
        <w:tc>
          <w:tcPr>
            <w:tcW w:w="3119" w:type="dxa"/>
            <w:vAlign w:val="center"/>
          </w:tcPr>
          <w:p w14:paraId="029C0BC1" w14:textId="5A5DB367" w:rsidR="00F800ED" w:rsidRDefault="00F800ED" w:rsidP="00DF38F3">
            <w:pPr>
              <w:jc w:val="left"/>
              <w:rPr>
                <w:rStyle w:val="poCodeNormalChar"/>
              </w:rPr>
            </w:pPr>
            <w:hyperlink r:id="rId86" w:anchor="::Office::GetApplicationName" w:history="1">
              <w:proofErr w:type="spellStart"/>
              <w:r>
                <w:rPr>
                  <w:rStyle w:val="Hyperlink"/>
                  <w:rFonts w:ascii="Courier New" w:hAnsi="Courier New"/>
                  <w:sz w:val="20"/>
                </w:rPr>
                <w:t>GetApplicationName</w:t>
              </w:r>
              <w:proofErr w:type="spellEnd"/>
            </w:hyperlink>
          </w:p>
        </w:tc>
        <w:tc>
          <w:tcPr>
            <w:tcW w:w="6267" w:type="dxa"/>
            <w:vAlign w:val="center"/>
          </w:tcPr>
          <w:p w14:paraId="377B98AC" w14:textId="57B861F0" w:rsidR="00F800ED" w:rsidRDefault="00F800ED" w:rsidP="00DF38F3">
            <w:pPr>
              <w:jc w:val="left"/>
            </w:pPr>
            <w:r>
              <w:t>Get the name of an Office application.</w:t>
            </w:r>
          </w:p>
        </w:tc>
      </w:tr>
      <w:tr w:rsidR="00F800ED" w14:paraId="37AE2F12" w14:textId="77777777" w:rsidTr="00DF38F3">
        <w:tc>
          <w:tcPr>
            <w:tcW w:w="3119" w:type="dxa"/>
            <w:vAlign w:val="center"/>
          </w:tcPr>
          <w:p w14:paraId="223E0F43" w14:textId="46019EFD" w:rsidR="00F800ED" w:rsidRDefault="00F800ED" w:rsidP="00DF38F3">
            <w:pPr>
              <w:jc w:val="left"/>
              <w:rPr>
                <w:rStyle w:val="poCodeNormalChar"/>
              </w:rPr>
            </w:pPr>
            <w:hyperlink r:id="rId87" w:anchor="::Office::GetApplicationVersion" w:history="1">
              <w:proofErr w:type="spellStart"/>
              <w:r>
                <w:rPr>
                  <w:rStyle w:val="Hyperlink"/>
                  <w:rFonts w:ascii="Courier New" w:hAnsi="Courier New"/>
                  <w:sz w:val="20"/>
                </w:rPr>
                <w:t>GetApplicationVersion</w:t>
              </w:r>
              <w:proofErr w:type="spellEnd"/>
            </w:hyperlink>
          </w:p>
        </w:tc>
        <w:tc>
          <w:tcPr>
            <w:tcW w:w="6267" w:type="dxa"/>
            <w:vAlign w:val="center"/>
          </w:tcPr>
          <w:p w14:paraId="41DC3370" w14:textId="473D39A2" w:rsidR="00F800ED" w:rsidRDefault="00F800ED" w:rsidP="00DF38F3">
            <w:pPr>
              <w:jc w:val="left"/>
            </w:pPr>
            <w:r>
              <w:t>Get the version number of an Office application.</w:t>
            </w:r>
          </w:p>
        </w:tc>
      </w:tr>
      <w:tr w:rsidR="00F800ED" w14:paraId="3E68E223" w14:textId="77777777" w:rsidTr="00DF38F3">
        <w:tc>
          <w:tcPr>
            <w:tcW w:w="3119" w:type="dxa"/>
            <w:vAlign w:val="center"/>
          </w:tcPr>
          <w:p w14:paraId="7F59B23D" w14:textId="5BA96C5C" w:rsidR="00F800ED" w:rsidRDefault="00F800ED" w:rsidP="00DF38F3">
            <w:pPr>
              <w:jc w:val="left"/>
              <w:rPr>
                <w:rStyle w:val="poCodeNormalChar"/>
              </w:rPr>
            </w:pPr>
            <w:hyperlink r:id="rId88" w:anchor="::Office::GetDocumentProperties" w:history="1">
              <w:proofErr w:type="spellStart"/>
              <w:r>
                <w:rPr>
                  <w:rStyle w:val="Hyperlink"/>
                  <w:rFonts w:ascii="Courier New" w:hAnsi="Courier New"/>
                  <w:sz w:val="20"/>
                </w:rPr>
                <w:t>GetDocumentProperties</w:t>
              </w:r>
              <w:proofErr w:type="spellEnd"/>
            </w:hyperlink>
          </w:p>
        </w:tc>
        <w:tc>
          <w:tcPr>
            <w:tcW w:w="6267" w:type="dxa"/>
            <w:vAlign w:val="center"/>
          </w:tcPr>
          <w:p w14:paraId="2F17C838" w14:textId="0DAEE269" w:rsidR="00F800ED" w:rsidRDefault="00F800ED" w:rsidP="00DF38F3">
            <w:pPr>
              <w:jc w:val="left"/>
            </w:pPr>
            <w:r>
              <w:t>Get document property names as a list.</w:t>
            </w:r>
          </w:p>
        </w:tc>
      </w:tr>
      <w:tr w:rsidR="00F800ED" w14:paraId="4AE37591" w14:textId="77777777" w:rsidTr="00DF38F3">
        <w:tc>
          <w:tcPr>
            <w:tcW w:w="3119" w:type="dxa"/>
            <w:vAlign w:val="center"/>
          </w:tcPr>
          <w:p w14:paraId="3CB28792" w14:textId="0EE283BB" w:rsidR="00F800ED" w:rsidRDefault="00F800ED" w:rsidP="00DF38F3">
            <w:pPr>
              <w:jc w:val="left"/>
              <w:rPr>
                <w:rStyle w:val="poCodeNormalChar"/>
              </w:rPr>
            </w:pPr>
            <w:hyperlink r:id="rId89" w:anchor="::Office::GetDocumentProperty" w:history="1">
              <w:proofErr w:type="spellStart"/>
              <w:r>
                <w:rPr>
                  <w:rStyle w:val="Hyperlink"/>
                  <w:rFonts w:ascii="Courier New" w:hAnsi="Courier New"/>
                  <w:sz w:val="20"/>
                </w:rPr>
                <w:t>GetDocumentProperty</w:t>
              </w:r>
              <w:proofErr w:type="spellEnd"/>
            </w:hyperlink>
          </w:p>
        </w:tc>
        <w:tc>
          <w:tcPr>
            <w:tcW w:w="6267" w:type="dxa"/>
            <w:vAlign w:val="center"/>
          </w:tcPr>
          <w:p w14:paraId="2807B625" w14:textId="22E4537C" w:rsidR="00F800ED" w:rsidRDefault="00F800ED" w:rsidP="00DF38F3">
            <w:pPr>
              <w:jc w:val="left"/>
            </w:pPr>
            <w:r>
              <w:t>Get the value of a document property.</w:t>
            </w:r>
          </w:p>
        </w:tc>
      </w:tr>
      <w:tr w:rsidR="00F800ED" w14:paraId="083B8AC9" w14:textId="77777777" w:rsidTr="00DF38F3">
        <w:tc>
          <w:tcPr>
            <w:tcW w:w="3119" w:type="dxa"/>
            <w:vAlign w:val="center"/>
          </w:tcPr>
          <w:p w14:paraId="43F9B6E6" w14:textId="7234F257" w:rsidR="00F800ED" w:rsidRDefault="00F800ED" w:rsidP="00DF38F3">
            <w:pPr>
              <w:jc w:val="left"/>
              <w:rPr>
                <w:rStyle w:val="poCodeNormalChar"/>
              </w:rPr>
            </w:pPr>
            <w:hyperlink r:id="rId90" w:anchor="::Office::GetEnum" w:history="1">
              <w:proofErr w:type="spellStart"/>
              <w:r>
                <w:rPr>
                  <w:rStyle w:val="Hyperlink"/>
                  <w:rFonts w:ascii="Courier New" w:hAnsi="Courier New"/>
                  <w:sz w:val="20"/>
                </w:rPr>
                <w:t>GetEnum</w:t>
              </w:r>
              <w:proofErr w:type="spellEnd"/>
            </w:hyperlink>
          </w:p>
        </w:tc>
        <w:tc>
          <w:tcPr>
            <w:tcW w:w="6267" w:type="dxa"/>
            <w:vAlign w:val="center"/>
          </w:tcPr>
          <w:p w14:paraId="5DEA7FF4" w14:textId="7441F24E" w:rsidR="00F800ED" w:rsidRDefault="00F800ED" w:rsidP="00DF38F3">
            <w:pPr>
              <w:jc w:val="left"/>
            </w:pPr>
            <w:r>
              <w:t>Get numeric value of an enumeration.</w:t>
            </w:r>
          </w:p>
        </w:tc>
      </w:tr>
      <w:tr w:rsidR="00F800ED" w14:paraId="5CE34522" w14:textId="77777777" w:rsidTr="00DF38F3">
        <w:tc>
          <w:tcPr>
            <w:tcW w:w="3119" w:type="dxa"/>
            <w:vAlign w:val="center"/>
          </w:tcPr>
          <w:p w14:paraId="6F84CFC6" w14:textId="241E9934" w:rsidR="00F800ED" w:rsidRDefault="00F800ED" w:rsidP="00DF38F3">
            <w:pPr>
              <w:jc w:val="left"/>
              <w:rPr>
                <w:rStyle w:val="poCodeNormalChar"/>
              </w:rPr>
            </w:pPr>
            <w:hyperlink r:id="rId91" w:anchor="::Office::GetEnumName" w:history="1">
              <w:proofErr w:type="spellStart"/>
              <w:r>
                <w:rPr>
                  <w:rStyle w:val="Hyperlink"/>
                  <w:rFonts w:ascii="Courier New" w:hAnsi="Courier New"/>
                  <w:sz w:val="20"/>
                </w:rPr>
                <w:t>GetEnumName</w:t>
              </w:r>
              <w:proofErr w:type="spellEnd"/>
            </w:hyperlink>
          </w:p>
        </w:tc>
        <w:tc>
          <w:tcPr>
            <w:tcW w:w="6267" w:type="dxa"/>
            <w:vAlign w:val="center"/>
          </w:tcPr>
          <w:p w14:paraId="5523E3B4" w14:textId="44E832B0" w:rsidR="00F800ED" w:rsidRDefault="00F800ED" w:rsidP="00DF38F3">
            <w:pPr>
              <w:jc w:val="left"/>
            </w:pPr>
            <w:r>
              <w:t>Get name of a given enumeration type and numeric value.</w:t>
            </w:r>
          </w:p>
        </w:tc>
      </w:tr>
      <w:tr w:rsidR="00F800ED" w14:paraId="7A3B3BFC" w14:textId="77777777" w:rsidTr="00DF38F3">
        <w:tc>
          <w:tcPr>
            <w:tcW w:w="3119" w:type="dxa"/>
            <w:vAlign w:val="center"/>
          </w:tcPr>
          <w:p w14:paraId="4AF778F7" w14:textId="755D785E" w:rsidR="00F800ED" w:rsidRDefault="00F800ED" w:rsidP="00DF38F3">
            <w:pPr>
              <w:jc w:val="left"/>
              <w:rPr>
                <w:rStyle w:val="poCodeNormalChar"/>
              </w:rPr>
            </w:pPr>
            <w:hyperlink r:id="rId92" w:anchor="::Office::GetEnumNames" w:history="1">
              <w:proofErr w:type="spellStart"/>
              <w:r>
                <w:rPr>
                  <w:rStyle w:val="Hyperlink"/>
                  <w:rFonts w:ascii="Courier New" w:hAnsi="Courier New"/>
                  <w:sz w:val="20"/>
                </w:rPr>
                <w:t>GetEnumNames</w:t>
              </w:r>
              <w:proofErr w:type="spellEnd"/>
            </w:hyperlink>
          </w:p>
        </w:tc>
        <w:tc>
          <w:tcPr>
            <w:tcW w:w="6267" w:type="dxa"/>
            <w:vAlign w:val="center"/>
          </w:tcPr>
          <w:p w14:paraId="12E870C7" w14:textId="1DDFAAE8" w:rsidR="00F800ED" w:rsidRDefault="00F800ED" w:rsidP="00DF38F3">
            <w:pPr>
              <w:jc w:val="left"/>
            </w:pPr>
            <w:r>
              <w:t>Get names of a given enumeration type.</w:t>
            </w:r>
          </w:p>
        </w:tc>
      </w:tr>
      <w:tr w:rsidR="00F800ED" w14:paraId="0F0369D3" w14:textId="77777777" w:rsidTr="00DF38F3">
        <w:tc>
          <w:tcPr>
            <w:tcW w:w="3119" w:type="dxa"/>
            <w:vAlign w:val="center"/>
          </w:tcPr>
          <w:p w14:paraId="1A771127" w14:textId="551F28D3" w:rsidR="00F800ED" w:rsidRDefault="00F800ED" w:rsidP="00DF38F3">
            <w:pPr>
              <w:jc w:val="left"/>
              <w:rPr>
                <w:rStyle w:val="poCodeNormalChar"/>
              </w:rPr>
            </w:pPr>
            <w:hyperlink r:id="rId93" w:anchor="::Office::GetEnumTypes" w:history="1">
              <w:proofErr w:type="spellStart"/>
              <w:r>
                <w:rPr>
                  <w:rStyle w:val="Hyperlink"/>
                  <w:rFonts w:ascii="Courier New" w:hAnsi="Courier New"/>
                  <w:sz w:val="20"/>
                </w:rPr>
                <w:t>GetEnumTypes</w:t>
              </w:r>
              <w:proofErr w:type="spellEnd"/>
            </w:hyperlink>
          </w:p>
        </w:tc>
        <w:tc>
          <w:tcPr>
            <w:tcW w:w="6267" w:type="dxa"/>
            <w:vAlign w:val="center"/>
          </w:tcPr>
          <w:p w14:paraId="64D9B50C" w14:textId="276E0D02" w:rsidR="00F800ED" w:rsidRDefault="00F800ED" w:rsidP="00DF38F3">
            <w:pPr>
              <w:jc w:val="left"/>
            </w:pPr>
            <w:r>
              <w:t>Get available enumeration types.</w:t>
            </w:r>
          </w:p>
        </w:tc>
      </w:tr>
      <w:tr w:rsidR="00F800ED" w14:paraId="40F118F2" w14:textId="77777777" w:rsidTr="00DF38F3">
        <w:tc>
          <w:tcPr>
            <w:tcW w:w="3119" w:type="dxa"/>
            <w:vAlign w:val="center"/>
          </w:tcPr>
          <w:p w14:paraId="30560EB2" w14:textId="4750A6FD" w:rsidR="00F800ED" w:rsidRDefault="00F800ED" w:rsidP="00DF38F3">
            <w:pPr>
              <w:jc w:val="left"/>
              <w:rPr>
                <w:rStyle w:val="poCodeNormalChar"/>
              </w:rPr>
            </w:pPr>
            <w:hyperlink r:id="rId94" w:anchor="::Office::GetEnumVal" w:history="1">
              <w:proofErr w:type="spellStart"/>
              <w:r>
                <w:rPr>
                  <w:rStyle w:val="Hyperlink"/>
                  <w:rFonts w:ascii="Courier New" w:hAnsi="Courier New"/>
                  <w:sz w:val="20"/>
                </w:rPr>
                <w:t>GetEnumVal</w:t>
              </w:r>
              <w:proofErr w:type="spellEnd"/>
            </w:hyperlink>
          </w:p>
        </w:tc>
        <w:tc>
          <w:tcPr>
            <w:tcW w:w="6267" w:type="dxa"/>
            <w:vAlign w:val="center"/>
          </w:tcPr>
          <w:p w14:paraId="707E863F" w14:textId="7C2312DF" w:rsidR="00F800ED" w:rsidRDefault="00F800ED" w:rsidP="00DF38F3">
            <w:pPr>
              <w:jc w:val="left"/>
            </w:pPr>
            <w:r>
              <w:t>Get numeric value of an enumeration name.</w:t>
            </w:r>
          </w:p>
        </w:tc>
      </w:tr>
      <w:tr w:rsidR="00F800ED" w14:paraId="5DEC0A56" w14:textId="77777777" w:rsidTr="00DF38F3">
        <w:tc>
          <w:tcPr>
            <w:tcW w:w="3119" w:type="dxa"/>
            <w:vAlign w:val="center"/>
          </w:tcPr>
          <w:p w14:paraId="0EF68851" w14:textId="5FE5CF0D" w:rsidR="00F800ED" w:rsidRDefault="00F800ED" w:rsidP="00DF38F3">
            <w:pPr>
              <w:jc w:val="left"/>
              <w:rPr>
                <w:rStyle w:val="poCodeNormalChar"/>
              </w:rPr>
            </w:pPr>
            <w:hyperlink r:id="rId95" w:anchor="::Office::GetInstallationPath" w:history="1">
              <w:proofErr w:type="spellStart"/>
              <w:r>
                <w:rPr>
                  <w:rStyle w:val="Hyperlink"/>
                  <w:rFonts w:ascii="Courier New" w:hAnsi="Courier New"/>
                  <w:sz w:val="20"/>
                </w:rPr>
                <w:t>GetInstallationPath</w:t>
              </w:r>
              <w:proofErr w:type="spellEnd"/>
            </w:hyperlink>
          </w:p>
        </w:tc>
        <w:tc>
          <w:tcPr>
            <w:tcW w:w="6267" w:type="dxa"/>
            <w:vAlign w:val="center"/>
          </w:tcPr>
          <w:p w14:paraId="22D8456C" w14:textId="0E4509C1" w:rsidR="00F800ED" w:rsidRDefault="00F800ED" w:rsidP="00DF38F3">
            <w:pPr>
              <w:jc w:val="left"/>
            </w:pPr>
            <w:r>
              <w:t>Get the Office installation pathname.</w:t>
            </w:r>
          </w:p>
        </w:tc>
      </w:tr>
      <w:tr w:rsidR="00F800ED" w14:paraId="5C1D2A3E" w14:textId="77777777" w:rsidTr="00DF38F3">
        <w:tc>
          <w:tcPr>
            <w:tcW w:w="3119" w:type="dxa"/>
            <w:vAlign w:val="center"/>
          </w:tcPr>
          <w:p w14:paraId="4D37CB64" w14:textId="4FC7A889" w:rsidR="00F800ED" w:rsidRDefault="00F800ED" w:rsidP="00DF38F3">
            <w:pPr>
              <w:jc w:val="left"/>
              <w:rPr>
                <w:rStyle w:val="poCodeNormalChar"/>
              </w:rPr>
            </w:pPr>
            <w:hyperlink r:id="rId96" w:anchor="::Office::GetOfficeType" w:history="1">
              <w:proofErr w:type="spellStart"/>
              <w:r>
                <w:rPr>
                  <w:rStyle w:val="Hyperlink"/>
                  <w:rFonts w:ascii="Courier New" w:hAnsi="Courier New"/>
                  <w:sz w:val="20"/>
                </w:rPr>
                <w:t>GetOfficeType</w:t>
              </w:r>
              <w:proofErr w:type="spellEnd"/>
            </w:hyperlink>
          </w:p>
        </w:tc>
        <w:tc>
          <w:tcPr>
            <w:tcW w:w="6267" w:type="dxa"/>
            <w:vAlign w:val="center"/>
          </w:tcPr>
          <w:p w14:paraId="708291B8" w14:textId="399965F0" w:rsidR="00F800ED" w:rsidRDefault="00F800ED" w:rsidP="00DF38F3">
            <w:pPr>
              <w:jc w:val="left"/>
            </w:pPr>
            <w:r>
              <w:t>Get the Office type of a file.</w:t>
            </w:r>
          </w:p>
        </w:tc>
      </w:tr>
      <w:tr w:rsidR="00F800ED" w14:paraId="6765E235" w14:textId="77777777" w:rsidTr="00DF38F3">
        <w:tc>
          <w:tcPr>
            <w:tcW w:w="3119" w:type="dxa"/>
            <w:vAlign w:val="center"/>
          </w:tcPr>
          <w:p w14:paraId="16EDB0D5" w14:textId="025D628F" w:rsidR="00F800ED" w:rsidRDefault="00F800ED" w:rsidP="00DF38F3">
            <w:pPr>
              <w:jc w:val="left"/>
              <w:rPr>
                <w:rStyle w:val="poCodeNormalChar"/>
              </w:rPr>
            </w:pPr>
            <w:hyperlink r:id="rId97" w:anchor="::Office::GetProperty" w:history="1">
              <w:proofErr w:type="spellStart"/>
              <w:r>
                <w:rPr>
                  <w:rStyle w:val="Hyperlink"/>
                  <w:rFonts w:ascii="Courier New" w:hAnsi="Courier New"/>
                  <w:sz w:val="20"/>
                </w:rPr>
                <w:t>GetProperty</w:t>
              </w:r>
              <w:proofErr w:type="spellEnd"/>
            </w:hyperlink>
          </w:p>
        </w:tc>
        <w:tc>
          <w:tcPr>
            <w:tcW w:w="6267" w:type="dxa"/>
            <w:vAlign w:val="center"/>
          </w:tcPr>
          <w:p w14:paraId="37A59C31" w14:textId="539AA685" w:rsidR="00F800ED" w:rsidRDefault="00F800ED" w:rsidP="00DF38F3">
            <w:pPr>
              <w:jc w:val="left"/>
            </w:pPr>
            <w:r>
              <w:t>Get a document property.</w:t>
            </w:r>
          </w:p>
        </w:tc>
      </w:tr>
      <w:tr w:rsidR="00F800ED" w14:paraId="6F448720" w14:textId="77777777" w:rsidTr="00DF38F3">
        <w:tc>
          <w:tcPr>
            <w:tcW w:w="3119" w:type="dxa"/>
            <w:vAlign w:val="center"/>
          </w:tcPr>
          <w:p w14:paraId="17ADCC2D" w14:textId="6565849A" w:rsidR="00F800ED" w:rsidRDefault="00F800ED" w:rsidP="00DF38F3">
            <w:pPr>
              <w:jc w:val="left"/>
              <w:rPr>
                <w:rStyle w:val="poCodeNormalChar"/>
              </w:rPr>
            </w:pPr>
            <w:hyperlink r:id="rId98" w:anchor="::Office::GetPropertyName" w:history="1">
              <w:proofErr w:type="spellStart"/>
              <w:r>
                <w:rPr>
                  <w:rStyle w:val="Hyperlink"/>
                  <w:rFonts w:ascii="Courier New" w:hAnsi="Courier New"/>
                  <w:sz w:val="20"/>
                </w:rPr>
                <w:t>GetPropertyName</w:t>
              </w:r>
              <w:proofErr w:type="spellEnd"/>
            </w:hyperlink>
          </w:p>
        </w:tc>
        <w:tc>
          <w:tcPr>
            <w:tcW w:w="6267" w:type="dxa"/>
            <w:vAlign w:val="center"/>
          </w:tcPr>
          <w:p w14:paraId="017E8F1A" w14:textId="029CF20C" w:rsidR="00F800ED" w:rsidRDefault="00F800ED" w:rsidP="00DF38F3">
            <w:pPr>
              <w:jc w:val="left"/>
            </w:pPr>
            <w:r>
              <w:t>Get the name of a document property.</w:t>
            </w:r>
          </w:p>
        </w:tc>
      </w:tr>
      <w:tr w:rsidR="00F800ED" w14:paraId="1F5253B5" w14:textId="77777777" w:rsidTr="00DF38F3">
        <w:tc>
          <w:tcPr>
            <w:tcW w:w="3119" w:type="dxa"/>
            <w:vAlign w:val="center"/>
          </w:tcPr>
          <w:p w14:paraId="21FEF652" w14:textId="6BF64ECE" w:rsidR="00F800ED" w:rsidRDefault="00F800ED" w:rsidP="00DF38F3">
            <w:pPr>
              <w:jc w:val="left"/>
              <w:rPr>
                <w:rStyle w:val="poCodeNormalChar"/>
              </w:rPr>
            </w:pPr>
            <w:hyperlink r:id="rId99" w:anchor="::Office::GetPropertyType" w:history="1">
              <w:proofErr w:type="spellStart"/>
              <w:r>
                <w:rPr>
                  <w:rStyle w:val="Hyperlink"/>
                  <w:rFonts w:ascii="Courier New" w:hAnsi="Courier New"/>
                  <w:sz w:val="20"/>
                </w:rPr>
                <w:t>GetPropertyType</w:t>
              </w:r>
              <w:proofErr w:type="spellEnd"/>
            </w:hyperlink>
          </w:p>
        </w:tc>
        <w:tc>
          <w:tcPr>
            <w:tcW w:w="6267" w:type="dxa"/>
            <w:vAlign w:val="center"/>
          </w:tcPr>
          <w:p w14:paraId="4D3C59EA" w14:textId="633A31BD" w:rsidR="00F800ED" w:rsidRDefault="00F800ED" w:rsidP="00DF38F3">
            <w:pPr>
              <w:jc w:val="left"/>
            </w:pPr>
            <w:r>
              <w:t>Get the type of a document property.</w:t>
            </w:r>
          </w:p>
        </w:tc>
      </w:tr>
      <w:tr w:rsidR="00F800ED" w14:paraId="33BDAF1B" w14:textId="77777777" w:rsidTr="00DF38F3">
        <w:tc>
          <w:tcPr>
            <w:tcW w:w="3119" w:type="dxa"/>
            <w:vAlign w:val="center"/>
          </w:tcPr>
          <w:p w14:paraId="6A840892" w14:textId="688BEB70" w:rsidR="00F800ED" w:rsidRDefault="00F800ED" w:rsidP="00DF38F3">
            <w:pPr>
              <w:jc w:val="left"/>
              <w:rPr>
                <w:rStyle w:val="poCodeNormalChar"/>
              </w:rPr>
            </w:pPr>
            <w:hyperlink r:id="rId100" w:anchor="::Office::GetPropertyValue" w:history="1">
              <w:proofErr w:type="spellStart"/>
              <w:r>
                <w:rPr>
                  <w:rStyle w:val="Hyperlink"/>
                  <w:rFonts w:ascii="Courier New" w:hAnsi="Courier New"/>
                  <w:sz w:val="20"/>
                </w:rPr>
                <w:t>GetPropertyValue</w:t>
              </w:r>
              <w:proofErr w:type="spellEnd"/>
            </w:hyperlink>
          </w:p>
        </w:tc>
        <w:tc>
          <w:tcPr>
            <w:tcW w:w="6267" w:type="dxa"/>
            <w:vAlign w:val="center"/>
          </w:tcPr>
          <w:p w14:paraId="6649AEA4" w14:textId="5AD40A24" w:rsidR="00F800ED" w:rsidRDefault="00F800ED" w:rsidP="00DF38F3">
            <w:pPr>
              <w:jc w:val="left"/>
            </w:pPr>
            <w:r>
              <w:t>Get the value of a document property.</w:t>
            </w:r>
          </w:p>
        </w:tc>
      </w:tr>
      <w:tr w:rsidR="00F800ED" w14:paraId="63F99877" w14:textId="77777777" w:rsidTr="00DF38F3">
        <w:tc>
          <w:tcPr>
            <w:tcW w:w="3119" w:type="dxa"/>
            <w:vAlign w:val="center"/>
          </w:tcPr>
          <w:p w14:paraId="383EE453" w14:textId="0001C311" w:rsidR="00F800ED" w:rsidRDefault="00F800ED" w:rsidP="00DF38F3">
            <w:pPr>
              <w:jc w:val="left"/>
              <w:rPr>
                <w:rStyle w:val="poCodeNormalChar"/>
              </w:rPr>
            </w:pPr>
            <w:hyperlink r:id="rId101" w:anchor="::Office::GetStartupPath" w:history="1">
              <w:proofErr w:type="spellStart"/>
              <w:r>
                <w:rPr>
                  <w:rStyle w:val="Hyperlink"/>
                  <w:rFonts w:ascii="Courier New" w:hAnsi="Courier New"/>
                  <w:sz w:val="20"/>
                </w:rPr>
                <w:t>GetStartupPath</w:t>
              </w:r>
              <w:proofErr w:type="spellEnd"/>
            </w:hyperlink>
          </w:p>
        </w:tc>
        <w:tc>
          <w:tcPr>
            <w:tcW w:w="6267" w:type="dxa"/>
            <w:vAlign w:val="center"/>
          </w:tcPr>
          <w:p w14:paraId="5FCA039D" w14:textId="5EA51C45" w:rsidR="00F800ED" w:rsidRDefault="00F800ED" w:rsidP="00DF38F3">
            <w:pPr>
              <w:jc w:val="left"/>
            </w:pPr>
            <w:r>
              <w:t>Get the Office startup pathname.</w:t>
            </w:r>
          </w:p>
        </w:tc>
      </w:tr>
      <w:tr w:rsidR="00F800ED" w14:paraId="7F5C1FAE" w14:textId="77777777" w:rsidTr="00DF38F3">
        <w:tc>
          <w:tcPr>
            <w:tcW w:w="3119" w:type="dxa"/>
            <w:vAlign w:val="center"/>
          </w:tcPr>
          <w:p w14:paraId="17FFDB2E" w14:textId="12CE6DCA" w:rsidR="00F800ED" w:rsidRDefault="00F800ED" w:rsidP="00DF38F3">
            <w:pPr>
              <w:jc w:val="left"/>
              <w:rPr>
                <w:rStyle w:val="poCodeNormalChar"/>
              </w:rPr>
            </w:pPr>
            <w:hyperlink r:id="rId102" w:anchor="::Office::GetTemplatesPath" w:history="1">
              <w:proofErr w:type="spellStart"/>
              <w:r>
                <w:rPr>
                  <w:rStyle w:val="Hyperlink"/>
                  <w:rFonts w:ascii="Courier New" w:hAnsi="Courier New"/>
                  <w:sz w:val="20"/>
                </w:rPr>
                <w:t>GetTemplatesPath</w:t>
              </w:r>
              <w:proofErr w:type="spellEnd"/>
            </w:hyperlink>
          </w:p>
        </w:tc>
        <w:tc>
          <w:tcPr>
            <w:tcW w:w="6267" w:type="dxa"/>
            <w:vAlign w:val="center"/>
          </w:tcPr>
          <w:p w14:paraId="4D884216" w14:textId="14568B58" w:rsidR="00F800ED" w:rsidRDefault="00F800ED" w:rsidP="00DF38F3">
            <w:pPr>
              <w:jc w:val="left"/>
            </w:pPr>
            <w:r>
              <w:t>Get the Office templates pathname.</w:t>
            </w:r>
          </w:p>
        </w:tc>
      </w:tr>
      <w:tr w:rsidR="00F800ED" w14:paraId="13FF5376" w14:textId="77777777" w:rsidTr="00DF38F3">
        <w:tc>
          <w:tcPr>
            <w:tcW w:w="3119" w:type="dxa"/>
            <w:vAlign w:val="center"/>
          </w:tcPr>
          <w:p w14:paraId="7DCEA25A" w14:textId="78BFAFBC" w:rsidR="00F800ED" w:rsidRDefault="00F800ED" w:rsidP="00DF38F3">
            <w:pPr>
              <w:jc w:val="left"/>
              <w:rPr>
                <w:rStyle w:val="poCodeNormalChar"/>
              </w:rPr>
            </w:pPr>
            <w:hyperlink r:id="rId103" w:anchor="::Office::GetUserLibraryPath" w:history="1">
              <w:proofErr w:type="spellStart"/>
              <w:r>
                <w:rPr>
                  <w:rStyle w:val="Hyperlink"/>
                  <w:rFonts w:ascii="Courier New" w:hAnsi="Courier New"/>
                  <w:sz w:val="20"/>
                </w:rPr>
                <w:t>GetUserLibraryPath</w:t>
              </w:r>
              <w:proofErr w:type="spellEnd"/>
            </w:hyperlink>
          </w:p>
        </w:tc>
        <w:tc>
          <w:tcPr>
            <w:tcW w:w="6267" w:type="dxa"/>
            <w:vAlign w:val="center"/>
          </w:tcPr>
          <w:p w14:paraId="7B374FDA" w14:textId="6CC5B289" w:rsidR="00F800ED" w:rsidRDefault="00F800ED" w:rsidP="00DF38F3">
            <w:pPr>
              <w:jc w:val="left"/>
            </w:pPr>
            <w:r>
              <w:t>Get the Office user library pathname.</w:t>
            </w:r>
          </w:p>
        </w:tc>
      </w:tr>
      <w:tr w:rsidR="00F800ED" w14:paraId="35BBF077" w14:textId="77777777" w:rsidTr="00DF38F3">
        <w:tc>
          <w:tcPr>
            <w:tcW w:w="3119" w:type="dxa"/>
            <w:vAlign w:val="center"/>
          </w:tcPr>
          <w:p w14:paraId="5EBC6FE1" w14:textId="57778F57" w:rsidR="00F800ED" w:rsidRDefault="00F800ED" w:rsidP="00DF38F3">
            <w:pPr>
              <w:jc w:val="left"/>
              <w:rPr>
                <w:rStyle w:val="poCodeNormalChar"/>
              </w:rPr>
            </w:pPr>
            <w:hyperlink r:id="rId104" w:anchor="::Office::GetUserName" w:history="1">
              <w:proofErr w:type="spellStart"/>
              <w:r>
                <w:rPr>
                  <w:rStyle w:val="Hyperlink"/>
                  <w:rFonts w:ascii="Courier New" w:hAnsi="Courier New"/>
                  <w:sz w:val="20"/>
                </w:rPr>
                <w:t>GetUserName</w:t>
              </w:r>
              <w:proofErr w:type="spellEnd"/>
            </w:hyperlink>
          </w:p>
        </w:tc>
        <w:tc>
          <w:tcPr>
            <w:tcW w:w="6267" w:type="dxa"/>
            <w:vAlign w:val="center"/>
          </w:tcPr>
          <w:p w14:paraId="7E1CE64C" w14:textId="20C2E1C3" w:rsidR="00F800ED" w:rsidRDefault="00F800ED" w:rsidP="00DF38F3">
            <w:pPr>
              <w:jc w:val="left"/>
            </w:pPr>
            <w:r>
              <w:t>Get the name of the Office application user.</w:t>
            </w:r>
          </w:p>
        </w:tc>
      </w:tr>
      <w:tr w:rsidR="00F800ED" w14:paraId="3CBFC129" w14:textId="77777777" w:rsidTr="00DF38F3">
        <w:tc>
          <w:tcPr>
            <w:tcW w:w="3119" w:type="dxa"/>
            <w:vAlign w:val="center"/>
          </w:tcPr>
          <w:p w14:paraId="791C3AE6" w14:textId="71A05646" w:rsidR="00F800ED" w:rsidRDefault="00F800ED" w:rsidP="00DF38F3">
            <w:pPr>
              <w:jc w:val="left"/>
              <w:rPr>
                <w:rStyle w:val="poCodeNormalChar"/>
              </w:rPr>
            </w:pPr>
            <w:hyperlink r:id="rId105" w:anchor="::Office::GetUserPath" w:history="1">
              <w:proofErr w:type="spellStart"/>
              <w:r>
                <w:rPr>
                  <w:rStyle w:val="Hyperlink"/>
                  <w:rFonts w:ascii="Courier New" w:hAnsi="Courier New"/>
                  <w:sz w:val="20"/>
                </w:rPr>
                <w:t>GetUserPath</w:t>
              </w:r>
              <w:proofErr w:type="spellEnd"/>
            </w:hyperlink>
          </w:p>
        </w:tc>
        <w:tc>
          <w:tcPr>
            <w:tcW w:w="6267" w:type="dxa"/>
            <w:vAlign w:val="center"/>
          </w:tcPr>
          <w:p w14:paraId="4B0C9512" w14:textId="2F1AB544" w:rsidR="00F800ED" w:rsidRDefault="00F800ED" w:rsidP="00DF38F3">
            <w:pPr>
              <w:jc w:val="left"/>
            </w:pPr>
            <w:r>
              <w:t>Get the Office user folder's pathname.</w:t>
            </w:r>
          </w:p>
        </w:tc>
      </w:tr>
      <w:tr w:rsidR="00F800ED" w14:paraId="0085B31C" w14:textId="77777777" w:rsidTr="00DF38F3">
        <w:tc>
          <w:tcPr>
            <w:tcW w:w="3119" w:type="dxa"/>
            <w:vAlign w:val="center"/>
          </w:tcPr>
          <w:p w14:paraId="1F051C07" w14:textId="31C909F7" w:rsidR="00F800ED" w:rsidRDefault="00F800ED" w:rsidP="00DF38F3">
            <w:pPr>
              <w:jc w:val="left"/>
              <w:rPr>
                <w:rStyle w:val="poCodeNormalChar"/>
              </w:rPr>
            </w:pPr>
            <w:hyperlink r:id="rId106" w:anchor="::Office::IsApplicationId" w:history="1">
              <w:proofErr w:type="spellStart"/>
              <w:r>
                <w:rPr>
                  <w:rStyle w:val="Hyperlink"/>
                  <w:rFonts w:ascii="Courier New" w:hAnsi="Courier New"/>
                  <w:sz w:val="20"/>
                </w:rPr>
                <w:t>IsApplicationId</w:t>
              </w:r>
              <w:proofErr w:type="spellEnd"/>
            </w:hyperlink>
          </w:p>
        </w:tc>
        <w:tc>
          <w:tcPr>
            <w:tcW w:w="6267" w:type="dxa"/>
            <w:vAlign w:val="center"/>
          </w:tcPr>
          <w:p w14:paraId="2210FB4E" w14:textId="089011CA" w:rsidR="00F800ED" w:rsidRDefault="00F800ED" w:rsidP="00DF38F3">
            <w:pPr>
              <w:jc w:val="left"/>
            </w:pPr>
            <w:r>
              <w:t>Check, if Office object is an application identifier.</w:t>
            </w:r>
          </w:p>
        </w:tc>
      </w:tr>
      <w:tr w:rsidR="00F800ED" w14:paraId="0D98C277" w14:textId="77777777" w:rsidTr="00DF38F3">
        <w:tc>
          <w:tcPr>
            <w:tcW w:w="3119" w:type="dxa"/>
            <w:vAlign w:val="center"/>
          </w:tcPr>
          <w:p w14:paraId="0266AC8F" w14:textId="7C78FB78" w:rsidR="00F800ED" w:rsidRDefault="00F800ED" w:rsidP="00DF38F3">
            <w:pPr>
              <w:jc w:val="left"/>
              <w:rPr>
                <w:rStyle w:val="poCodeNormalChar"/>
              </w:rPr>
            </w:pPr>
            <w:hyperlink r:id="rId107" w:anchor="::Office::RunMacro" w:history="1">
              <w:proofErr w:type="spellStart"/>
              <w:r>
                <w:rPr>
                  <w:rStyle w:val="Hyperlink"/>
                  <w:rFonts w:ascii="Courier New" w:hAnsi="Courier New"/>
                  <w:sz w:val="20"/>
                </w:rPr>
                <w:t>RunMacro</w:t>
              </w:r>
              <w:proofErr w:type="spellEnd"/>
            </w:hyperlink>
          </w:p>
        </w:tc>
        <w:tc>
          <w:tcPr>
            <w:tcW w:w="6267" w:type="dxa"/>
            <w:vAlign w:val="center"/>
          </w:tcPr>
          <w:p w14:paraId="37F6AEB2" w14:textId="48542D58" w:rsidR="00F800ED" w:rsidRDefault="00F800ED" w:rsidP="00DF38F3">
            <w:pPr>
              <w:jc w:val="left"/>
            </w:pPr>
            <w:r>
              <w:t>Run a macro or function contained in an Office document.</w:t>
            </w:r>
          </w:p>
        </w:tc>
      </w:tr>
      <w:tr w:rsidR="00F800ED" w14:paraId="6A32D616" w14:textId="77777777" w:rsidTr="00DF38F3">
        <w:tc>
          <w:tcPr>
            <w:tcW w:w="3119" w:type="dxa"/>
            <w:vAlign w:val="center"/>
          </w:tcPr>
          <w:p w14:paraId="254161BB" w14:textId="2FF26840" w:rsidR="00F800ED" w:rsidRDefault="00F800ED" w:rsidP="00DF38F3">
            <w:pPr>
              <w:jc w:val="left"/>
              <w:rPr>
                <w:rStyle w:val="poCodeNormalChar"/>
              </w:rPr>
            </w:pPr>
            <w:hyperlink r:id="rId108" w:anchor="::Office::SetDocumentProperty" w:history="1">
              <w:proofErr w:type="spellStart"/>
              <w:r>
                <w:rPr>
                  <w:rStyle w:val="Hyperlink"/>
                  <w:rFonts w:ascii="Courier New" w:hAnsi="Courier New"/>
                  <w:sz w:val="20"/>
                </w:rPr>
                <w:t>SetDocumentProperty</w:t>
              </w:r>
              <w:proofErr w:type="spellEnd"/>
            </w:hyperlink>
          </w:p>
        </w:tc>
        <w:tc>
          <w:tcPr>
            <w:tcW w:w="6267" w:type="dxa"/>
            <w:vAlign w:val="center"/>
          </w:tcPr>
          <w:p w14:paraId="584F02FF" w14:textId="01961B32" w:rsidR="00F800ED" w:rsidRDefault="00F800ED" w:rsidP="00DF38F3">
            <w:pPr>
              <w:jc w:val="left"/>
            </w:pPr>
            <w:r>
              <w:t>Set the value of a document property.</w:t>
            </w:r>
          </w:p>
        </w:tc>
      </w:tr>
      <w:tr w:rsidR="00F800ED" w14:paraId="69EC6251" w14:textId="77777777" w:rsidTr="00DF38F3">
        <w:tc>
          <w:tcPr>
            <w:tcW w:w="3119" w:type="dxa"/>
            <w:vAlign w:val="center"/>
          </w:tcPr>
          <w:p w14:paraId="311D0F6A" w14:textId="3182C301" w:rsidR="00F800ED" w:rsidRDefault="00F800ED" w:rsidP="00DF38F3">
            <w:pPr>
              <w:jc w:val="left"/>
              <w:rPr>
                <w:rStyle w:val="poCodeNormalChar"/>
              </w:rPr>
            </w:pPr>
            <w:hyperlink r:id="rId109" w:anchor="::Office::SetPrinterCommunication" w:history="1">
              <w:proofErr w:type="spellStart"/>
              <w:r>
                <w:rPr>
                  <w:rStyle w:val="Hyperlink"/>
                  <w:rFonts w:ascii="Courier New" w:hAnsi="Courier New"/>
                  <w:sz w:val="20"/>
                </w:rPr>
                <w:t>SetPrinterCommunication</w:t>
              </w:r>
              <w:proofErr w:type="spellEnd"/>
            </w:hyperlink>
          </w:p>
        </w:tc>
        <w:tc>
          <w:tcPr>
            <w:tcW w:w="6267" w:type="dxa"/>
            <w:vAlign w:val="center"/>
          </w:tcPr>
          <w:p w14:paraId="42E51892" w14:textId="007FD6FB" w:rsidR="00F800ED" w:rsidRDefault="00F800ED" w:rsidP="00DF38F3">
            <w:pPr>
              <w:jc w:val="left"/>
            </w:pPr>
            <w:r>
              <w:t>Enable or disable printer communication.</w:t>
            </w:r>
          </w:p>
        </w:tc>
      </w:tr>
      <w:tr w:rsidR="00F800ED" w14:paraId="4748A8DA" w14:textId="77777777" w:rsidTr="00DF38F3">
        <w:tc>
          <w:tcPr>
            <w:tcW w:w="3119" w:type="dxa"/>
            <w:vAlign w:val="center"/>
          </w:tcPr>
          <w:p w14:paraId="041D0530" w14:textId="390192A4" w:rsidR="00F800ED" w:rsidRDefault="00F800ED" w:rsidP="00DF38F3">
            <w:pPr>
              <w:jc w:val="left"/>
              <w:rPr>
                <w:rStyle w:val="poCodeNormalChar"/>
              </w:rPr>
            </w:pPr>
            <w:hyperlink r:id="rId110" w:anchor="::Office::SetPropertyValue" w:history="1">
              <w:proofErr w:type="spellStart"/>
              <w:r>
                <w:rPr>
                  <w:rStyle w:val="Hyperlink"/>
                  <w:rFonts w:ascii="Courier New" w:hAnsi="Courier New"/>
                  <w:sz w:val="20"/>
                </w:rPr>
                <w:t>SetPropertyValue</w:t>
              </w:r>
              <w:proofErr w:type="spellEnd"/>
            </w:hyperlink>
          </w:p>
        </w:tc>
        <w:tc>
          <w:tcPr>
            <w:tcW w:w="6267" w:type="dxa"/>
            <w:vAlign w:val="center"/>
          </w:tcPr>
          <w:p w14:paraId="685CB2EA" w14:textId="0C637C4A" w:rsidR="00F800ED" w:rsidRDefault="00F800ED" w:rsidP="00DF38F3">
            <w:pPr>
              <w:jc w:val="left"/>
            </w:pPr>
            <w:r>
              <w:t>Set the value of a document property.</w:t>
            </w:r>
          </w:p>
        </w:tc>
      </w:tr>
    </w:tbl>
    <w:p w14:paraId="020B96F4" w14:textId="064B0AED" w:rsidR="00F6434F" w:rsidRDefault="00F6434F" w:rsidP="00F6434F">
      <w:pPr>
        <w:pStyle w:val="Beschriftung"/>
      </w:pPr>
      <w:bookmarkStart w:id="19" w:name="_Toc203256450"/>
      <w:r>
        <w:t xml:space="preserve">Table </w:t>
      </w:r>
      <w:r>
        <w:fldChar w:fldCharType="begin"/>
      </w:r>
      <w:r>
        <w:instrText xml:space="preserve"> SEQ Tabelle \* ARABIC </w:instrText>
      </w:r>
      <w:r>
        <w:fldChar w:fldCharType="separate"/>
      </w:r>
      <w:r w:rsidR="00F800ED">
        <w:rPr>
          <w:noProof/>
        </w:rPr>
        <w:t>2</w:t>
      </w:r>
      <w:r>
        <w:fldChar w:fldCharType="end"/>
      </w:r>
      <w:r>
        <w:t xml:space="preserve">: </w:t>
      </w:r>
      <w:proofErr w:type="spellStart"/>
      <w:r>
        <w:t>CawtOffice</w:t>
      </w:r>
      <w:proofErr w:type="spellEnd"/>
      <w:r>
        <w:t xml:space="preserve"> Reference</w:t>
      </w:r>
      <w:bookmarkEnd w:id="19"/>
    </w:p>
    <w:p w14:paraId="11AACFFB" w14:textId="77777777" w:rsidR="000360D0" w:rsidRPr="002365D6" w:rsidRDefault="000360D0" w:rsidP="002365D6"/>
    <w:p w14:paraId="60F992A5" w14:textId="77777777" w:rsidR="00A601DC" w:rsidRDefault="00F27D2B" w:rsidP="00A92CFC">
      <w:pPr>
        <w:pStyle w:val="berschrift2"/>
        <w:tabs>
          <w:tab w:val="left" w:pos="576"/>
        </w:tabs>
      </w:pPr>
      <w:bookmarkStart w:id="20" w:name="_toc2563"/>
      <w:bookmarkStart w:id="21" w:name="_Ref340235219"/>
      <w:bookmarkStart w:id="22" w:name="_Toc10904429"/>
      <w:bookmarkStart w:id="23" w:name="_Toc203256468"/>
      <w:bookmarkEnd w:id="20"/>
      <w:proofErr w:type="spellStart"/>
      <w:r>
        <w:t>CawtEarth</w:t>
      </w:r>
      <w:proofErr w:type="spellEnd"/>
      <w:r w:rsidR="00A17B20">
        <w:t xml:space="preserve">: </w:t>
      </w:r>
      <w:r>
        <w:t>Automation for Google Earth</w:t>
      </w:r>
      <w:bookmarkEnd w:id="21"/>
      <w:bookmarkEnd w:id="22"/>
      <w:bookmarkEnd w:id="23"/>
    </w:p>
    <w:p w14:paraId="617BB934" w14:textId="77777777" w:rsidR="00C228A1" w:rsidRDefault="00A92CFC" w:rsidP="00C228A1">
      <w:r>
        <w:t xml:space="preserve">The name of the controlled application is </w:t>
      </w:r>
      <w:proofErr w:type="spellStart"/>
      <w:r w:rsidRPr="00A92CFC">
        <w:rPr>
          <w:rStyle w:val="poCodeNormalChar"/>
        </w:rPr>
        <w:t>GoogleEarth.ApplicationGE</w:t>
      </w:r>
      <w:proofErr w:type="spellEnd"/>
      <w:r>
        <w:t>.</w:t>
      </w:r>
    </w:p>
    <w:p w14:paraId="627CE3FE" w14:textId="77777777" w:rsidR="00D276E5" w:rsidRDefault="00D276E5" w:rsidP="00C228A1"/>
    <w:p w14:paraId="6C437AE3" w14:textId="77777777" w:rsidR="00A92CFC" w:rsidRDefault="00D276E5" w:rsidP="00C228A1">
      <w:r>
        <w:t xml:space="preserve">The procedures of package </w:t>
      </w:r>
      <w:proofErr w:type="spellStart"/>
      <w:r w:rsidRPr="00AE7FD6">
        <w:rPr>
          <w:rStyle w:val="poPkgName"/>
        </w:rPr>
        <w:t>Cawt</w:t>
      </w:r>
      <w:r>
        <w:rPr>
          <w:rStyle w:val="poPkgName"/>
        </w:rPr>
        <w:t>Earth</w:t>
      </w:r>
      <w:proofErr w:type="spellEnd"/>
      <w:r>
        <w:t xml:space="preserve"> are implemented in namespace </w:t>
      </w:r>
      <w:r>
        <w:rPr>
          <w:rStyle w:val="poCodeNormalChar"/>
        </w:rPr>
        <w:t>Earth</w:t>
      </w:r>
      <w:r>
        <w:t xml:space="preserve">. </w:t>
      </w:r>
    </w:p>
    <w:p w14:paraId="73CE3AB7" w14:textId="77777777" w:rsidR="00C228A1" w:rsidRDefault="00C228A1" w:rsidP="00C228A1">
      <w:r>
        <w:t>They provide functionality for the following domains:</w:t>
      </w:r>
    </w:p>
    <w:p w14:paraId="49AF802E" w14:textId="77777777" w:rsidR="00C228A1" w:rsidRDefault="00C228A1" w:rsidP="00C228A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3"/>
        <w:gridCol w:w="5603"/>
      </w:tblGrid>
      <w:tr w:rsidR="00C228A1" w14:paraId="300D1B1E" w14:textId="77777777" w:rsidTr="00211760">
        <w:tc>
          <w:tcPr>
            <w:tcW w:w="3686" w:type="dxa"/>
            <w:shd w:val="clear" w:color="auto" w:fill="E6E6E6"/>
          </w:tcPr>
          <w:p w14:paraId="6CD54EBB" w14:textId="77777777" w:rsidR="00C228A1" w:rsidRPr="00211760" w:rsidRDefault="00C228A1" w:rsidP="00211760">
            <w:pPr>
              <w:pStyle w:val="TabellenInhalt"/>
              <w:jc w:val="left"/>
              <w:rPr>
                <w:b/>
                <w:bCs/>
              </w:rPr>
            </w:pPr>
            <w:r w:rsidRPr="00211760">
              <w:rPr>
                <w:b/>
                <w:bCs/>
              </w:rPr>
              <w:t>Domain</w:t>
            </w:r>
          </w:p>
        </w:tc>
        <w:tc>
          <w:tcPr>
            <w:tcW w:w="5700" w:type="dxa"/>
            <w:shd w:val="clear" w:color="auto" w:fill="E6E6E6"/>
          </w:tcPr>
          <w:p w14:paraId="4E3A5CF6" w14:textId="77777777" w:rsidR="00C228A1" w:rsidRPr="00211760" w:rsidRDefault="00C228A1" w:rsidP="00211760">
            <w:pPr>
              <w:pStyle w:val="TabellenInhalt"/>
              <w:jc w:val="left"/>
              <w:rPr>
                <w:b/>
                <w:bCs/>
              </w:rPr>
            </w:pPr>
            <w:r w:rsidRPr="00211760">
              <w:rPr>
                <w:b/>
                <w:bCs/>
              </w:rPr>
              <w:t>Examples</w:t>
            </w:r>
          </w:p>
        </w:tc>
      </w:tr>
      <w:tr w:rsidR="00C228A1" w14:paraId="266D7DBE" w14:textId="77777777" w:rsidTr="00211760">
        <w:tc>
          <w:tcPr>
            <w:tcW w:w="3686" w:type="dxa"/>
          </w:tcPr>
          <w:p w14:paraId="01D607E6" w14:textId="77777777" w:rsidR="00C228A1" w:rsidRDefault="00C228A1" w:rsidP="00D775E0">
            <w:r>
              <w:t>Application handling</w:t>
            </w:r>
          </w:p>
        </w:tc>
        <w:tc>
          <w:tcPr>
            <w:tcW w:w="5700" w:type="dxa"/>
          </w:tcPr>
          <w:p w14:paraId="0AF9A64D" w14:textId="77777777" w:rsidR="00C228A1" w:rsidRPr="00832335" w:rsidRDefault="00C228A1" w:rsidP="00211760">
            <w:pPr>
              <w:jc w:val="left"/>
              <w:rPr>
                <w:rStyle w:val="poCodeNormalChar"/>
              </w:rPr>
            </w:pPr>
            <w:r>
              <w:rPr>
                <w:rStyle w:val="poCodeNormalChar"/>
              </w:rPr>
              <w:t>Open, Quit</w:t>
            </w:r>
          </w:p>
        </w:tc>
      </w:tr>
      <w:tr w:rsidR="00C228A1" w14:paraId="542702E2" w14:textId="77777777" w:rsidTr="00211760">
        <w:tc>
          <w:tcPr>
            <w:tcW w:w="3686" w:type="dxa"/>
          </w:tcPr>
          <w:p w14:paraId="517D9B1C" w14:textId="77777777" w:rsidR="00C228A1" w:rsidRDefault="00C228A1" w:rsidP="00D775E0">
            <w:r>
              <w:lastRenderedPageBreak/>
              <w:t>Camera positioning</w:t>
            </w:r>
          </w:p>
        </w:tc>
        <w:tc>
          <w:tcPr>
            <w:tcW w:w="5700" w:type="dxa"/>
          </w:tcPr>
          <w:p w14:paraId="5AB45B7F" w14:textId="77777777" w:rsidR="00C228A1" w:rsidRPr="00832335" w:rsidRDefault="00C228A1" w:rsidP="00211760">
            <w:pPr>
              <w:jc w:val="left"/>
              <w:rPr>
                <w:rStyle w:val="poCodeNormalChar"/>
              </w:rPr>
            </w:pPr>
            <w:r>
              <w:rPr>
                <w:rStyle w:val="poCodeNormalChar"/>
              </w:rPr>
              <w:t>SetCamera</w:t>
            </w:r>
          </w:p>
        </w:tc>
      </w:tr>
    </w:tbl>
    <w:p w14:paraId="77A67995" w14:textId="77777777" w:rsidR="003D51E6" w:rsidRDefault="003D51E6"/>
    <w:p w14:paraId="48932F08" w14:textId="77777777" w:rsidR="00A17B20" w:rsidRDefault="00F27D2B">
      <w:r>
        <w:t>See the test</w:t>
      </w:r>
      <w:r w:rsidR="00A17B20">
        <w:t xml:space="preserve"> program</w:t>
      </w:r>
      <w:r>
        <w:t>s</w:t>
      </w:r>
      <w:r w:rsidR="00A17B20">
        <w:t xml:space="preserve"> </w:t>
      </w:r>
      <w:r>
        <w:rPr>
          <w:rStyle w:val="poFileNameChar"/>
          <w:lang w:val="en-GB"/>
        </w:rPr>
        <w:t>Earth-*</w:t>
      </w:r>
      <w:r w:rsidR="00A17B20" w:rsidRPr="00A17B20">
        <w:rPr>
          <w:rStyle w:val="poFileNameChar"/>
          <w:lang w:val="en-GB"/>
        </w:rPr>
        <w:t>.</w:t>
      </w:r>
      <w:proofErr w:type="spellStart"/>
      <w:r w:rsidR="00A17B20" w:rsidRPr="00A17B20">
        <w:rPr>
          <w:rStyle w:val="poFileNameChar"/>
          <w:lang w:val="en-GB"/>
        </w:rPr>
        <w:t>tcl</w:t>
      </w:r>
      <w:proofErr w:type="spellEnd"/>
      <w:r>
        <w:t xml:space="preserve"> for examples on how to u</w:t>
      </w:r>
      <w:r w:rsidR="009611C0">
        <w:t>se the procedures of this package</w:t>
      </w:r>
      <w:r>
        <w:t>.</w:t>
      </w:r>
    </w:p>
    <w:p w14:paraId="518020F2" w14:textId="77777777" w:rsidR="004F3648" w:rsidRDefault="004F3648"/>
    <w:p w14:paraId="3B7CB1FD" w14:textId="77777777" w:rsidR="004F3648" w:rsidRDefault="004F3648" w:rsidP="004F3648">
      <w:pPr>
        <w:rPr>
          <w:rStyle w:val="poCodeNormalChar"/>
          <w:rFonts w:ascii="Arial" w:hAnsi="Arial" w:cs="Arial"/>
        </w:rPr>
      </w:pPr>
      <w:r>
        <w:t xml:space="preserve">The following table lists all procedures available in namespace </w:t>
      </w:r>
      <w:r>
        <w:rPr>
          <w:rStyle w:val="poCodeNormalChar"/>
        </w:rPr>
        <w:t>Earth</w:t>
      </w:r>
      <w:r w:rsidRPr="000360D0">
        <w:rPr>
          <w:rStyle w:val="poCodeNormalChar"/>
          <w:rFonts w:ascii="Arial" w:hAnsi="Arial" w:cs="Arial"/>
        </w:rPr>
        <w:t>.</w:t>
      </w:r>
    </w:p>
    <w:p w14:paraId="39C51B17" w14:textId="77777777" w:rsidR="004F3648" w:rsidRDefault="004F3648" w:rsidP="004F364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6"/>
        <w:gridCol w:w="6150"/>
      </w:tblGrid>
      <w:tr w:rsidR="004F3648" w:rsidRPr="00211760" w14:paraId="017FCB56" w14:textId="77777777" w:rsidTr="00FE7EA4">
        <w:trPr>
          <w:trHeight w:val="348"/>
          <w:tblHeader/>
        </w:trPr>
        <w:tc>
          <w:tcPr>
            <w:tcW w:w="3119" w:type="dxa"/>
            <w:shd w:val="clear" w:color="auto" w:fill="E6E6E6"/>
            <w:vAlign w:val="center"/>
          </w:tcPr>
          <w:p w14:paraId="59AD1593" w14:textId="77777777" w:rsidR="004F3648" w:rsidRPr="00211760" w:rsidRDefault="00FE7EA4" w:rsidP="003E107A">
            <w:pPr>
              <w:jc w:val="center"/>
              <w:rPr>
                <w:b/>
              </w:rPr>
            </w:pPr>
            <w:proofErr w:type="spellStart"/>
            <w:r>
              <w:rPr>
                <w:b/>
              </w:rPr>
              <w:t>CawtEarth</w:t>
            </w:r>
            <w:proofErr w:type="spellEnd"/>
            <w:r>
              <w:rPr>
                <w:b/>
              </w:rPr>
              <w:t xml:space="preserve"> </w:t>
            </w:r>
            <w:r w:rsidR="004F3648">
              <w:rPr>
                <w:b/>
              </w:rPr>
              <w:t>Procedure</w:t>
            </w:r>
          </w:p>
        </w:tc>
        <w:tc>
          <w:tcPr>
            <w:tcW w:w="6267" w:type="dxa"/>
            <w:shd w:val="clear" w:color="auto" w:fill="E6E6E6"/>
            <w:vAlign w:val="center"/>
          </w:tcPr>
          <w:p w14:paraId="60218889" w14:textId="77777777" w:rsidR="004F3648" w:rsidRPr="00211760" w:rsidRDefault="004F3648" w:rsidP="003E107A">
            <w:pPr>
              <w:jc w:val="center"/>
              <w:rPr>
                <w:b/>
              </w:rPr>
            </w:pPr>
            <w:r>
              <w:rPr>
                <w:b/>
              </w:rPr>
              <w:t>Short description</w:t>
            </w:r>
          </w:p>
        </w:tc>
      </w:tr>
      <w:tr w:rsidR="004F3648" w14:paraId="7A9D4BCF" w14:textId="77777777" w:rsidTr="003E107A">
        <w:tc>
          <w:tcPr>
            <w:tcW w:w="3119" w:type="dxa"/>
            <w:vAlign w:val="center"/>
          </w:tcPr>
          <w:p w14:paraId="1EA8545F" w14:textId="1F20F904" w:rsidR="004F3648" w:rsidRPr="002A5FE5" w:rsidRDefault="00F800ED" w:rsidP="003E107A">
            <w:pPr>
              <w:jc w:val="left"/>
              <w:rPr>
                <w:rStyle w:val="poCodeNormalChar"/>
              </w:rPr>
            </w:pPr>
            <w:hyperlink r:id="rId111" w:anchor="::Earth::IsInitialized" w:history="1">
              <w:proofErr w:type="spellStart"/>
              <w:r>
                <w:rPr>
                  <w:rStyle w:val="Hyperlink"/>
                  <w:rFonts w:ascii="Courier New" w:hAnsi="Courier New"/>
                  <w:sz w:val="20"/>
                </w:rPr>
                <w:t>IsInitialized</w:t>
              </w:r>
              <w:proofErr w:type="spellEnd"/>
            </w:hyperlink>
          </w:p>
        </w:tc>
        <w:tc>
          <w:tcPr>
            <w:tcW w:w="6267" w:type="dxa"/>
            <w:vAlign w:val="center"/>
          </w:tcPr>
          <w:p w14:paraId="3AB987D8" w14:textId="4EFDE059" w:rsidR="004F3648" w:rsidRDefault="00F800ED" w:rsidP="003E107A">
            <w:pPr>
              <w:jc w:val="left"/>
            </w:pPr>
            <w:r>
              <w:t xml:space="preserve">Check, if a </w:t>
            </w:r>
            <w:proofErr w:type="spellStart"/>
            <w:r>
              <w:t>GoogleEarth</w:t>
            </w:r>
            <w:proofErr w:type="spellEnd"/>
            <w:r>
              <w:t xml:space="preserve"> instance is initialized.</w:t>
            </w:r>
          </w:p>
        </w:tc>
      </w:tr>
      <w:tr w:rsidR="00F800ED" w14:paraId="18D513FC" w14:textId="77777777" w:rsidTr="003E107A">
        <w:tc>
          <w:tcPr>
            <w:tcW w:w="3119" w:type="dxa"/>
            <w:vAlign w:val="center"/>
          </w:tcPr>
          <w:p w14:paraId="10FB85DF" w14:textId="52F6A1F7" w:rsidR="00F800ED" w:rsidRDefault="00F800ED" w:rsidP="003E107A">
            <w:pPr>
              <w:jc w:val="left"/>
              <w:rPr>
                <w:rStyle w:val="poCodeNormalChar"/>
              </w:rPr>
            </w:pPr>
            <w:hyperlink r:id="rId112" w:anchor="::Earth::Open" w:history="1">
              <w:r>
                <w:rPr>
                  <w:rStyle w:val="Hyperlink"/>
                  <w:rFonts w:ascii="Courier New" w:hAnsi="Courier New"/>
                  <w:sz w:val="20"/>
                </w:rPr>
                <w:t>Open</w:t>
              </w:r>
            </w:hyperlink>
          </w:p>
        </w:tc>
        <w:tc>
          <w:tcPr>
            <w:tcW w:w="6267" w:type="dxa"/>
            <w:vAlign w:val="center"/>
          </w:tcPr>
          <w:p w14:paraId="1C4B890A" w14:textId="5AB05506" w:rsidR="00F800ED" w:rsidRDefault="00F800ED" w:rsidP="003E107A">
            <w:pPr>
              <w:jc w:val="left"/>
            </w:pPr>
            <w:r>
              <w:t xml:space="preserve">Open a </w:t>
            </w:r>
            <w:proofErr w:type="spellStart"/>
            <w:r>
              <w:t>GoogleEarth</w:t>
            </w:r>
            <w:proofErr w:type="spellEnd"/>
            <w:r>
              <w:t xml:space="preserve"> instance.</w:t>
            </w:r>
          </w:p>
        </w:tc>
      </w:tr>
      <w:tr w:rsidR="00F800ED" w14:paraId="345B7020" w14:textId="77777777" w:rsidTr="003E107A">
        <w:tc>
          <w:tcPr>
            <w:tcW w:w="3119" w:type="dxa"/>
            <w:vAlign w:val="center"/>
          </w:tcPr>
          <w:p w14:paraId="4E247F93" w14:textId="2C2B4A5C" w:rsidR="00F800ED" w:rsidRDefault="00F800ED" w:rsidP="003E107A">
            <w:pPr>
              <w:jc w:val="left"/>
              <w:rPr>
                <w:rStyle w:val="poCodeNormalChar"/>
              </w:rPr>
            </w:pPr>
            <w:hyperlink r:id="rId113" w:anchor="::Earth::OpenNew" w:history="1">
              <w:proofErr w:type="spellStart"/>
              <w:r>
                <w:rPr>
                  <w:rStyle w:val="Hyperlink"/>
                  <w:rFonts w:ascii="Courier New" w:hAnsi="Courier New"/>
                  <w:sz w:val="20"/>
                </w:rPr>
                <w:t>OpenNew</w:t>
              </w:r>
              <w:proofErr w:type="spellEnd"/>
            </w:hyperlink>
          </w:p>
        </w:tc>
        <w:tc>
          <w:tcPr>
            <w:tcW w:w="6267" w:type="dxa"/>
            <w:vAlign w:val="center"/>
          </w:tcPr>
          <w:p w14:paraId="693F16D2" w14:textId="13D0668B" w:rsidR="00F800ED" w:rsidRDefault="00F800ED" w:rsidP="003E107A">
            <w:pPr>
              <w:jc w:val="left"/>
            </w:pPr>
            <w:r>
              <w:t xml:space="preserve">Open a new </w:t>
            </w:r>
            <w:proofErr w:type="spellStart"/>
            <w:r>
              <w:t>GoogleEarth</w:t>
            </w:r>
            <w:proofErr w:type="spellEnd"/>
            <w:r>
              <w:t xml:space="preserve"> instance.</w:t>
            </w:r>
          </w:p>
        </w:tc>
      </w:tr>
      <w:tr w:rsidR="00F800ED" w14:paraId="7EBCF89A" w14:textId="77777777" w:rsidTr="003E107A">
        <w:tc>
          <w:tcPr>
            <w:tcW w:w="3119" w:type="dxa"/>
            <w:vAlign w:val="center"/>
          </w:tcPr>
          <w:p w14:paraId="4A0C5AD3" w14:textId="523DA32D" w:rsidR="00F800ED" w:rsidRDefault="00F800ED" w:rsidP="003E107A">
            <w:pPr>
              <w:jc w:val="left"/>
              <w:rPr>
                <w:rStyle w:val="poCodeNormalChar"/>
              </w:rPr>
            </w:pPr>
            <w:hyperlink r:id="rId114" w:anchor="::Earth::Quit" w:history="1">
              <w:r>
                <w:rPr>
                  <w:rStyle w:val="Hyperlink"/>
                  <w:rFonts w:ascii="Courier New" w:hAnsi="Courier New"/>
                  <w:sz w:val="20"/>
                </w:rPr>
                <w:t>Quit</w:t>
              </w:r>
            </w:hyperlink>
          </w:p>
        </w:tc>
        <w:tc>
          <w:tcPr>
            <w:tcW w:w="6267" w:type="dxa"/>
            <w:vAlign w:val="center"/>
          </w:tcPr>
          <w:p w14:paraId="57053B33" w14:textId="21A9D050" w:rsidR="00F800ED" w:rsidRDefault="00F800ED" w:rsidP="003E107A">
            <w:pPr>
              <w:jc w:val="left"/>
            </w:pPr>
            <w:r>
              <w:t xml:space="preserve">Quit a </w:t>
            </w:r>
            <w:proofErr w:type="spellStart"/>
            <w:r>
              <w:t>GoogleEarth</w:t>
            </w:r>
            <w:proofErr w:type="spellEnd"/>
            <w:r>
              <w:t xml:space="preserve"> instance.</w:t>
            </w:r>
          </w:p>
        </w:tc>
      </w:tr>
      <w:tr w:rsidR="00F800ED" w14:paraId="1063F0FF" w14:textId="77777777" w:rsidTr="003E107A">
        <w:tc>
          <w:tcPr>
            <w:tcW w:w="3119" w:type="dxa"/>
            <w:vAlign w:val="center"/>
          </w:tcPr>
          <w:p w14:paraId="64804CD9" w14:textId="05FDFA40" w:rsidR="00F800ED" w:rsidRDefault="00F800ED" w:rsidP="003E107A">
            <w:pPr>
              <w:jc w:val="left"/>
              <w:rPr>
                <w:rStyle w:val="poCodeNormalChar"/>
              </w:rPr>
            </w:pPr>
            <w:hyperlink r:id="rId115" w:anchor="::Earth::SaveImage" w:history="1">
              <w:proofErr w:type="spellStart"/>
              <w:r>
                <w:rPr>
                  <w:rStyle w:val="Hyperlink"/>
                  <w:rFonts w:ascii="Courier New" w:hAnsi="Courier New"/>
                  <w:sz w:val="20"/>
                </w:rPr>
                <w:t>SaveImage</w:t>
              </w:r>
              <w:proofErr w:type="spellEnd"/>
            </w:hyperlink>
          </w:p>
        </w:tc>
        <w:tc>
          <w:tcPr>
            <w:tcW w:w="6267" w:type="dxa"/>
            <w:vAlign w:val="center"/>
          </w:tcPr>
          <w:p w14:paraId="29111BCB" w14:textId="7B760C9D" w:rsidR="00F800ED" w:rsidRDefault="00F800ED" w:rsidP="003E107A">
            <w:pPr>
              <w:jc w:val="left"/>
            </w:pPr>
            <w:r>
              <w:t>Save a grey-scale image of the current view.</w:t>
            </w:r>
          </w:p>
        </w:tc>
      </w:tr>
      <w:tr w:rsidR="00F800ED" w14:paraId="47570750" w14:textId="77777777" w:rsidTr="003E107A">
        <w:tc>
          <w:tcPr>
            <w:tcW w:w="3119" w:type="dxa"/>
            <w:vAlign w:val="center"/>
          </w:tcPr>
          <w:p w14:paraId="39400237" w14:textId="3A48C144" w:rsidR="00F800ED" w:rsidRDefault="00F800ED" w:rsidP="003E107A">
            <w:pPr>
              <w:jc w:val="left"/>
              <w:rPr>
                <w:rStyle w:val="poCodeNormalChar"/>
              </w:rPr>
            </w:pPr>
            <w:hyperlink r:id="rId116" w:anchor="::Earth::SetCamera" w:history="1">
              <w:r>
                <w:rPr>
                  <w:rStyle w:val="Hyperlink"/>
                  <w:rFonts w:ascii="Courier New" w:hAnsi="Courier New"/>
                  <w:sz w:val="20"/>
                </w:rPr>
                <w:t>SetCamera</w:t>
              </w:r>
            </w:hyperlink>
          </w:p>
        </w:tc>
        <w:tc>
          <w:tcPr>
            <w:tcW w:w="6267" w:type="dxa"/>
            <w:vAlign w:val="center"/>
          </w:tcPr>
          <w:p w14:paraId="67A1DAE2" w14:textId="142B33AF" w:rsidR="00F800ED" w:rsidRDefault="00F800ED" w:rsidP="003E107A">
            <w:pPr>
              <w:jc w:val="left"/>
            </w:pPr>
            <w:r>
              <w:t>Set camera position and orientation.</w:t>
            </w:r>
          </w:p>
        </w:tc>
      </w:tr>
    </w:tbl>
    <w:p w14:paraId="7F7240BA" w14:textId="3FF8ED0D" w:rsidR="004F3648" w:rsidRDefault="004F3648" w:rsidP="004F3648">
      <w:pPr>
        <w:pStyle w:val="Beschriftung"/>
      </w:pPr>
      <w:bookmarkStart w:id="24" w:name="_Toc203256451"/>
      <w:r>
        <w:t xml:space="preserve">Table </w:t>
      </w:r>
      <w:r>
        <w:fldChar w:fldCharType="begin"/>
      </w:r>
      <w:r>
        <w:instrText xml:space="preserve"> SEQ Tabelle \* ARABIC </w:instrText>
      </w:r>
      <w:r>
        <w:fldChar w:fldCharType="separate"/>
      </w:r>
      <w:r w:rsidR="00E57160">
        <w:rPr>
          <w:noProof/>
        </w:rPr>
        <w:t>3</w:t>
      </w:r>
      <w:r>
        <w:fldChar w:fldCharType="end"/>
      </w:r>
      <w:r>
        <w:t xml:space="preserve">: </w:t>
      </w:r>
      <w:proofErr w:type="spellStart"/>
      <w:r>
        <w:t>CawtEarth</w:t>
      </w:r>
      <w:proofErr w:type="spellEnd"/>
      <w:r>
        <w:t xml:space="preserve"> Reference</w:t>
      </w:r>
      <w:bookmarkEnd w:id="24"/>
    </w:p>
    <w:p w14:paraId="5D2A1B93" w14:textId="77777777" w:rsidR="004F3648" w:rsidRDefault="004F3648"/>
    <w:p w14:paraId="3370C7EB" w14:textId="77777777" w:rsidR="00F27D2B" w:rsidRDefault="00F27D2B" w:rsidP="00F27D2B">
      <w:pPr>
        <w:pStyle w:val="berschrift2"/>
        <w:tabs>
          <w:tab w:val="left" w:pos="576"/>
        </w:tabs>
      </w:pPr>
      <w:bookmarkStart w:id="25" w:name="_toc3080"/>
      <w:bookmarkStart w:id="26" w:name="_Ref340235251"/>
      <w:bookmarkStart w:id="27" w:name="_Toc10904430"/>
      <w:bookmarkStart w:id="28" w:name="_Toc203256469"/>
      <w:bookmarkEnd w:id="25"/>
      <w:proofErr w:type="spellStart"/>
      <w:r>
        <w:t>CawtExcel</w:t>
      </w:r>
      <w:proofErr w:type="spellEnd"/>
      <w:r w:rsidR="00A17B20">
        <w:t xml:space="preserve">: </w:t>
      </w:r>
      <w:r>
        <w:t>Automation for Microsoft Excel</w:t>
      </w:r>
      <w:bookmarkEnd w:id="26"/>
      <w:bookmarkEnd w:id="27"/>
      <w:bookmarkEnd w:id="28"/>
    </w:p>
    <w:p w14:paraId="08B26355" w14:textId="77777777" w:rsidR="00A92CFC" w:rsidRDefault="00A92CFC" w:rsidP="00A92CFC">
      <w:r>
        <w:t>The name of the controlled application is</w:t>
      </w:r>
      <w:r w:rsidRPr="00506778">
        <w:t xml:space="preserve"> </w:t>
      </w:r>
      <w:proofErr w:type="spellStart"/>
      <w:r w:rsidRPr="00A92CFC">
        <w:rPr>
          <w:rStyle w:val="poCodeNormalChar"/>
        </w:rPr>
        <w:t>Excel.Application</w:t>
      </w:r>
      <w:proofErr w:type="spellEnd"/>
      <w:r>
        <w:rPr>
          <w:rStyle w:val="poCodeNormalChar"/>
        </w:rPr>
        <w:t>.</w:t>
      </w:r>
    </w:p>
    <w:p w14:paraId="3E996901" w14:textId="77777777" w:rsidR="00D276E5" w:rsidRDefault="00D276E5" w:rsidP="00D276E5"/>
    <w:p w14:paraId="1E5E1CE3" w14:textId="77777777" w:rsidR="00A92CFC" w:rsidRDefault="00D276E5" w:rsidP="00A92CFC">
      <w:r>
        <w:t xml:space="preserve">The procedures of package </w:t>
      </w:r>
      <w:proofErr w:type="spellStart"/>
      <w:r w:rsidRPr="00AE7FD6">
        <w:rPr>
          <w:rStyle w:val="poPkgName"/>
        </w:rPr>
        <w:t>Cawt</w:t>
      </w:r>
      <w:r>
        <w:rPr>
          <w:rStyle w:val="poPkgName"/>
        </w:rPr>
        <w:t>Excel</w:t>
      </w:r>
      <w:proofErr w:type="spellEnd"/>
      <w:r>
        <w:t xml:space="preserve"> are implemented in namespace </w:t>
      </w:r>
      <w:r>
        <w:rPr>
          <w:rStyle w:val="poCodeNormalChar"/>
        </w:rPr>
        <w:t>Excel</w:t>
      </w:r>
      <w:r>
        <w:t xml:space="preserve">. </w:t>
      </w:r>
    </w:p>
    <w:p w14:paraId="1B86FBEC" w14:textId="77777777" w:rsidR="00A92CFC" w:rsidRDefault="00A92CFC" w:rsidP="00A92CFC">
      <w:r>
        <w:t>They provide functionality for the following domains:</w:t>
      </w:r>
    </w:p>
    <w:p w14:paraId="247B3CD7" w14:textId="77777777" w:rsidR="00A92CFC" w:rsidRDefault="00A92CFC" w:rsidP="00A92CF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9"/>
        <w:gridCol w:w="6027"/>
      </w:tblGrid>
      <w:tr w:rsidR="00A92CFC" w14:paraId="36D79388" w14:textId="77777777" w:rsidTr="00211760">
        <w:tc>
          <w:tcPr>
            <w:tcW w:w="3261" w:type="dxa"/>
            <w:shd w:val="clear" w:color="auto" w:fill="E6E6E6"/>
          </w:tcPr>
          <w:p w14:paraId="26D9CF1C" w14:textId="77777777" w:rsidR="00A92CFC" w:rsidRPr="00211760" w:rsidRDefault="00A92CFC" w:rsidP="00211760">
            <w:pPr>
              <w:pStyle w:val="TabellenInhalt"/>
              <w:jc w:val="left"/>
              <w:rPr>
                <w:b/>
                <w:bCs/>
              </w:rPr>
            </w:pPr>
            <w:r w:rsidRPr="00211760">
              <w:rPr>
                <w:b/>
                <w:bCs/>
              </w:rPr>
              <w:t>Domain</w:t>
            </w:r>
          </w:p>
        </w:tc>
        <w:tc>
          <w:tcPr>
            <w:tcW w:w="6125" w:type="dxa"/>
            <w:shd w:val="clear" w:color="auto" w:fill="E6E6E6"/>
          </w:tcPr>
          <w:p w14:paraId="0CEB3832" w14:textId="77777777" w:rsidR="00A92CFC" w:rsidRPr="00211760" w:rsidRDefault="00A92CFC" w:rsidP="00211760">
            <w:pPr>
              <w:pStyle w:val="TabellenInhalt"/>
              <w:jc w:val="left"/>
              <w:rPr>
                <w:b/>
                <w:bCs/>
              </w:rPr>
            </w:pPr>
            <w:r w:rsidRPr="00211760">
              <w:rPr>
                <w:b/>
                <w:bCs/>
              </w:rPr>
              <w:t>Examples</w:t>
            </w:r>
          </w:p>
        </w:tc>
      </w:tr>
      <w:tr w:rsidR="00A92CFC" w14:paraId="21706692" w14:textId="77777777" w:rsidTr="00211760">
        <w:tc>
          <w:tcPr>
            <w:tcW w:w="3261" w:type="dxa"/>
          </w:tcPr>
          <w:p w14:paraId="0743992F" w14:textId="77777777" w:rsidR="00A92CFC" w:rsidRDefault="00A92CFC" w:rsidP="00D775E0">
            <w:r>
              <w:t>Application handling</w:t>
            </w:r>
          </w:p>
        </w:tc>
        <w:tc>
          <w:tcPr>
            <w:tcW w:w="6125" w:type="dxa"/>
          </w:tcPr>
          <w:p w14:paraId="47584C35" w14:textId="77777777" w:rsidR="00A92CFC" w:rsidRPr="00832335" w:rsidRDefault="00A92CFC" w:rsidP="00211760">
            <w:pPr>
              <w:jc w:val="left"/>
              <w:rPr>
                <w:rStyle w:val="poCodeNormalChar"/>
              </w:rPr>
            </w:pPr>
            <w:r>
              <w:rPr>
                <w:rStyle w:val="poCodeNormalChar"/>
              </w:rPr>
              <w:t xml:space="preserve">Open, Quit, </w:t>
            </w:r>
            <w:proofErr w:type="spellStart"/>
            <w:r>
              <w:rPr>
                <w:rStyle w:val="poCodeNormalChar"/>
              </w:rPr>
              <w:t>GetVersion</w:t>
            </w:r>
            <w:proofErr w:type="spellEnd"/>
          </w:p>
        </w:tc>
      </w:tr>
      <w:tr w:rsidR="00A92CFC" w14:paraId="4F9BCDCC" w14:textId="77777777" w:rsidTr="00211760">
        <w:tc>
          <w:tcPr>
            <w:tcW w:w="3261" w:type="dxa"/>
          </w:tcPr>
          <w:p w14:paraId="701BB64B" w14:textId="77777777" w:rsidR="00A92CFC" w:rsidRDefault="00A92CFC" w:rsidP="00D775E0">
            <w:r>
              <w:t>Workbook handling</w:t>
            </w:r>
          </w:p>
        </w:tc>
        <w:tc>
          <w:tcPr>
            <w:tcW w:w="6125" w:type="dxa"/>
          </w:tcPr>
          <w:p w14:paraId="722D517B" w14:textId="77777777" w:rsidR="00A92CFC" w:rsidRPr="00832335" w:rsidRDefault="00A92CFC" w:rsidP="00211760">
            <w:pPr>
              <w:jc w:val="left"/>
              <w:rPr>
                <w:rStyle w:val="poCodeNormalChar"/>
              </w:rPr>
            </w:pPr>
            <w:proofErr w:type="spellStart"/>
            <w:r>
              <w:rPr>
                <w:rStyle w:val="poCodeNormalChar"/>
              </w:rPr>
              <w:t>OpenWorkbook</w:t>
            </w:r>
            <w:proofErr w:type="spellEnd"/>
            <w:r>
              <w:rPr>
                <w:rStyle w:val="poCodeNormalChar"/>
              </w:rPr>
              <w:t xml:space="preserve">, </w:t>
            </w:r>
            <w:proofErr w:type="spellStart"/>
            <w:r>
              <w:rPr>
                <w:rStyle w:val="poCodeNormalChar"/>
              </w:rPr>
              <w:t>AddWorkbook</w:t>
            </w:r>
            <w:proofErr w:type="spellEnd"/>
            <w:r>
              <w:rPr>
                <w:rStyle w:val="poCodeNormalChar"/>
              </w:rPr>
              <w:t xml:space="preserve">, </w:t>
            </w:r>
            <w:proofErr w:type="spellStart"/>
            <w:r>
              <w:rPr>
                <w:rStyle w:val="poCodeNormalChar"/>
              </w:rPr>
              <w:t>SaveAs</w:t>
            </w:r>
            <w:proofErr w:type="spellEnd"/>
            <w:r>
              <w:rPr>
                <w:rStyle w:val="poCodeNormalChar"/>
              </w:rPr>
              <w:t>, Close</w:t>
            </w:r>
          </w:p>
        </w:tc>
      </w:tr>
      <w:tr w:rsidR="00A92CFC" w14:paraId="0A5662CF" w14:textId="77777777" w:rsidTr="00211760">
        <w:tc>
          <w:tcPr>
            <w:tcW w:w="3261" w:type="dxa"/>
          </w:tcPr>
          <w:p w14:paraId="2732FD87" w14:textId="77777777" w:rsidR="00A92CFC" w:rsidRDefault="00A92CFC" w:rsidP="00D775E0">
            <w:r>
              <w:t>Worksheet handling</w:t>
            </w:r>
          </w:p>
        </w:tc>
        <w:tc>
          <w:tcPr>
            <w:tcW w:w="6125" w:type="dxa"/>
          </w:tcPr>
          <w:p w14:paraId="6A34E587" w14:textId="77777777" w:rsidR="00A92CFC" w:rsidRPr="00832335" w:rsidRDefault="00A92CFC" w:rsidP="00211760">
            <w:pPr>
              <w:jc w:val="left"/>
              <w:rPr>
                <w:rStyle w:val="poCodeNormalChar"/>
              </w:rPr>
            </w:pPr>
            <w:proofErr w:type="spellStart"/>
            <w:r>
              <w:rPr>
                <w:rStyle w:val="poCodeNormalChar"/>
              </w:rPr>
              <w:t>AddWorksheet</w:t>
            </w:r>
            <w:proofErr w:type="spellEnd"/>
            <w:r>
              <w:rPr>
                <w:rStyle w:val="poCodeNormalChar"/>
              </w:rPr>
              <w:t xml:space="preserve">, </w:t>
            </w:r>
            <w:proofErr w:type="spellStart"/>
            <w:r>
              <w:rPr>
                <w:rStyle w:val="poCodeNormalChar"/>
              </w:rPr>
              <w:t>DeleteWorksheet</w:t>
            </w:r>
            <w:proofErr w:type="spellEnd"/>
            <w:r>
              <w:rPr>
                <w:rStyle w:val="poCodeNormalChar"/>
              </w:rPr>
              <w:t xml:space="preserve">, </w:t>
            </w:r>
            <w:proofErr w:type="spellStart"/>
            <w:r>
              <w:rPr>
                <w:rStyle w:val="poCodeNormalChar"/>
              </w:rPr>
              <w:t>CopyWorksheet</w:t>
            </w:r>
            <w:proofErr w:type="spellEnd"/>
          </w:p>
        </w:tc>
      </w:tr>
      <w:tr w:rsidR="00C04F57" w14:paraId="1ACC1749" w14:textId="77777777" w:rsidTr="00211760">
        <w:tc>
          <w:tcPr>
            <w:tcW w:w="3261" w:type="dxa"/>
          </w:tcPr>
          <w:p w14:paraId="2F194EDB" w14:textId="77777777" w:rsidR="00C04F57" w:rsidRDefault="00C04F57" w:rsidP="00D775E0">
            <w:r>
              <w:t>Row handling</w:t>
            </w:r>
          </w:p>
        </w:tc>
        <w:tc>
          <w:tcPr>
            <w:tcW w:w="6125" w:type="dxa"/>
          </w:tcPr>
          <w:p w14:paraId="78F2EF1D" w14:textId="77777777" w:rsidR="00C04F57" w:rsidRDefault="00C04F57" w:rsidP="00C04F57">
            <w:pPr>
              <w:jc w:val="left"/>
              <w:rPr>
                <w:rStyle w:val="poCodeNormalChar"/>
              </w:rPr>
            </w:pPr>
            <w:proofErr w:type="spellStart"/>
            <w:r>
              <w:rPr>
                <w:rStyle w:val="poCodeNormalChar"/>
              </w:rPr>
              <w:t>InsertRow</w:t>
            </w:r>
            <w:proofErr w:type="spellEnd"/>
            <w:r>
              <w:rPr>
                <w:rStyle w:val="poCodeNormalChar"/>
              </w:rPr>
              <w:t xml:space="preserve">, </w:t>
            </w:r>
            <w:proofErr w:type="spellStart"/>
            <w:r>
              <w:rPr>
                <w:rStyle w:val="poCodeNormalChar"/>
              </w:rPr>
              <w:t>DeleteRow</w:t>
            </w:r>
            <w:proofErr w:type="spellEnd"/>
            <w:r>
              <w:rPr>
                <w:rStyle w:val="poCodeNormalChar"/>
              </w:rPr>
              <w:t xml:space="preserve">, </w:t>
            </w:r>
            <w:proofErr w:type="spellStart"/>
            <w:r>
              <w:rPr>
                <w:rStyle w:val="poCodeNormalChar"/>
              </w:rPr>
              <w:t>HideRow</w:t>
            </w:r>
            <w:proofErr w:type="spellEnd"/>
          </w:p>
        </w:tc>
      </w:tr>
      <w:tr w:rsidR="00C04F57" w14:paraId="1F480AB8" w14:textId="77777777" w:rsidTr="00211760">
        <w:tc>
          <w:tcPr>
            <w:tcW w:w="3261" w:type="dxa"/>
          </w:tcPr>
          <w:p w14:paraId="22A606CA" w14:textId="77777777" w:rsidR="00C04F57" w:rsidRDefault="00C04F57" w:rsidP="00D775E0">
            <w:r>
              <w:t>Column handling</w:t>
            </w:r>
          </w:p>
        </w:tc>
        <w:tc>
          <w:tcPr>
            <w:tcW w:w="6125" w:type="dxa"/>
          </w:tcPr>
          <w:p w14:paraId="565F40DC" w14:textId="77777777" w:rsidR="00C04F57" w:rsidRDefault="00C04F57" w:rsidP="00211760">
            <w:pPr>
              <w:jc w:val="left"/>
              <w:rPr>
                <w:rStyle w:val="poCodeNormalChar"/>
              </w:rPr>
            </w:pPr>
            <w:proofErr w:type="spellStart"/>
            <w:r>
              <w:rPr>
                <w:rStyle w:val="poCodeNormalChar"/>
              </w:rPr>
              <w:t>InsertColumn</w:t>
            </w:r>
            <w:proofErr w:type="spellEnd"/>
            <w:r>
              <w:rPr>
                <w:rStyle w:val="poCodeNormalChar"/>
              </w:rPr>
              <w:t xml:space="preserve">, </w:t>
            </w:r>
            <w:proofErr w:type="spellStart"/>
            <w:r>
              <w:rPr>
                <w:rStyle w:val="poCodeNormalChar"/>
              </w:rPr>
              <w:t>DeleteColumn</w:t>
            </w:r>
            <w:proofErr w:type="spellEnd"/>
            <w:r>
              <w:rPr>
                <w:rStyle w:val="poCodeNormalChar"/>
              </w:rPr>
              <w:t xml:space="preserve">, </w:t>
            </w:r>
            <w:proofErr w:type="spellStart"/>
            <w:r>
              <w:rPr>
                <w:rStyle w:val="poCodeNormalChar"/>
              </w:rPr>
              <w:t>HideColumn</w:t>
            </w:r>
            <w:proofErr w:type="spellEnd"/>
          </w:p>
        </w:tc>
      </w:tr>
      <w:tr w:rsidR="00A92CFC" w14:paraId="52297959" w14:textId="77777777" w:rsidTr="00211760">
        <w:tc>
          <w:tcPr>
            <w:tcW w:w="3261" w:type="dxa"/>
          </w:tcPr>
          <w:p w14:paraId="29D003AC" w14:textId="77777777" w:rsidR="00A92CFC" w:rsidRDefault="00A92CFC" w:rsidP="00D775E0">
            <w:r>
              <w:t>Chart handling</w:t>
            </w:r>
          </w:p>
        </w:tc>
        <w:tc>
          <w:tcPr>
            <w:tcW w:w="6125" w:type="dxa"/>
          </w:tcPr>
          <w:p w14:paraId="2C299442" w14:textId="77777777" w:rsidR="00A92CFC" w:rsidRDefault="00A92CFC" w:rsidP="00211760">
            <w:pPr>
              <w:jc w:val="left"/>
              <w:rPr>
                <w:rStyle w:val="poCodeNormalChar"/>
              </w:rPr>
            </w:pPr>
            <w:proofErr w:type="spellStart"/>
            <w:r>
              <w:rPr>
                <w:rStyle w:val="poCodeNormalChar"/>
              </w:rPr>
              <w:t>Chart</w:t>
            </w:r>
            <w:r w:rsidR="00265436">
              <w:rPr>
                <w:rStyle w:val="poCodeNormalChar"/>
              </w:rPr>
              <w:t>Obj</w:t>
            </w:r>
            <w:r>
              <w:rPr>
                <w:rStyle w:val="poCodeNormalChar"/>
              </w:rPr>
              <w:t>ToClipboard</w:t>
            </w:r>
            <w:proofErr w:type="spellEnd"/>
            <w:r>
              <w:rPr>
                <w:rStyle w:val="poCodeNormalChar"/>
              </w:rPr>
              <w:t xml:space="preserve">, </w:t>
            </w:r>
            <w:proofErr w:type="spellStart"/>
            <w:r>
              <w:rPr>
                <w:rStyle w:val="poCodeNormalChar"/>
              </w:rPr>
              <w:t>CreateChart</w:t>
            </w:r>
            <w:proofErr w:type="spellEnd"/>
            <w:r>
              <w:rPr>
                <w:rStyle w:val="poCodeNormalChar"/>
              </w:rPr>
              <w:t xml:space="preserve">, </w:t>
            </w:r>
            <w:proofErr w:type="spellStart"/>
            <w:r>
              <w:rPr>
                <w:rStyle w:val="poCodeNormalChar"/>
              </w:rPr>
              <w:t>AddLineChart</w:t>
            </w:r>
            <w:proofErr w:type="spellEnd"/>
          </w:p>
        </w:tc>
      </w:tr>
      <w:tr w:rsidR="00A92CFC" w14:paraId="34FBA5C5" w14:textId="77777777" w:rsidTr="00211760">
        <w:tc>
          <w:tcPr>
            <w:tcW w:w="3261" w:type="dxa"/>
          </w:tcPr>
          <w:p w14:paraId="1C212F37" w14:textId="77777777" w:rsidR="00A92CFC" w:rsidRDefault="00A92CFC" w:rsidP="00D775E0">
            <w:r>
              <w:t>Insert values</w:t>
            </w:r>
          </w:p>
        </w:tc>
        <w:tc>
          <w:tcPr>
            <w:tcW w:w="6125" w:type="dxa"/>
          </w:tcPr>
          <w:p w14:paraId="401D0954" w14:textId="77777777" w:rsidR="00A92CFC" w:rsidRPr="00832335" w:rsidRDefault="00A92CFC" w:rsidP="00211760">
            <w:pPr>
              <w:jc w:val="left"/>
              <w:rPr>
                <w:rStyle w:val="poCodeNormalChar"/>
              </w:rPr>
            </w:pPr>
            <w:proofErr w:type="spellStart"/>
            <w:r>
              <w:rPr>
                <w:rStyle w:val="poCodeNormalChar"/>
              </w:rPr>
              <w:t>SetCellValue</w:t>
            </w:r>
            <w:proofErr w:type="spellEnd"/>
            <w:r>
              <w:rPr>
                <w:rStyle w:val="poCodeNormalChar"/>
              </w:rPr>
              <w:t xml:space="preserve">, </w:t>
            </w:r>
            <w:proofErr w:type="spellStart"/>
            <w:r>
              <w:rPr>
                <w:rStyle w:val="poCodeNormalChar"/>
              </w:rPr>
              <w:t>SetRowValues</w:t>
            </w:r>
            <w:proofErr w:type="spellEnd"/>
            <w:r>
              <w:rPr>
                <w:rStyle w:val="poCodeNormalChar"/>
              </w:rPr>
              <w:t xml:space="preserve">, </w:t>
            </w:r>
            <w:proofErr w:type="spellStart"/>
            <w:r>
              <w:rPr>
                <w:rStyle w:val="poCodeNormalChar"/>
              </w:rPr>
              <w:t>SetMatrixValues</w:t>
            </w:r>
            <w:proofErr w:type="spellEnd"/>
          </w:p>
        </w:tc>
      </w:tr>
      <w:tr w:rsidR="00A92CFC" w14:paraId="14C6B434" w14:textId="77777777" w:rsidTr="00211760">
        <w:tc>
          <w:tcPr>
            <w:tcW w:w="3261" w:type="dxa"/>
          </w:tcPr>
          <w:p w14:paraId="351350A2" w14:textId="77777777" w:rsidR="00A92CFC" w:rsidRDefault="00A92CFC" w:rsidP="00D775E0">
            <w:r>
              <w:t>Retrieve values</w:t>
            </w:r>
          </w:p>
        </w:tc>
        <w:tc>
          <w:tcPr>
            <w:tcW w:w="6125" w:type="dxa"/>
          </w:tcPr>
          <w:p w14:paraId="41091711" w14:textId="77777777" w:rsidR="00A92CFC" w:rsidRPr="00832335" w:rsidRDefault="00A92CFC" w:rsidP="00211760">
            <w:pPr>
              <w:jc w:val="left"/>
              <w:rPr>
                <w:rStyle w:val="poCodeNormalChar"/>
              </w:rPr>
            </w:pPr>
            <w:proofErr w:type="spellStart"/>
            <w:r>
              <w:rPr>
                <w:rStyle w:val="poCodeNormalChar"/>
              </w:rPr>
              <w:t>GetCellValue</w:t>
            </w:r>
            <w:proofErr w:type="spellEnd"/>
            <w:r>
              <w:rPr>
                <w:rStyle w:val="poCodeNormalChar"/>
              </w:rPr>
              <w:t xml:space="preserve">, </w:t>
            </w:r>
            <w:proofErr w:type="spellStart"/>
            <w:r>
              <w:rPr>
                <w:rStyle w:val="poCodeNormalChar"/>
              </w:rPr>
              <w:t>GetRowValues</w:t>
            </w:r>
            <w:proofErr w:type="spellEnd"/>
            <w:r>
              <w:rPr>
                <w:rStyle w:val="poCodeNormalChar"/>
              </w:rPr>
              <w:t xml:space="preserve">, </w:t>
            </w:r>
            <w:proofErr w:type="spellStart"/>
            <w:r>
              <w:rPr>
                <w:rStyle w:val="poCodeNormalChar"/>
              </w:rPr>
              <w:t>GetMatrixValues</w:t>
            </w:r>
            <w:proofErr w:type="spellEnd"/>
          </w:p>
        </w:tc>
      </w:tr>
      <w:tr w:rsidR="00A92CFC" w14:paraId="172C8E02" w14:textId="77777777" w:rsidTr="00211760">
        <w:tc>
          <w:tcPr>
            <w:tcW w:w="3261" w:type="dxa"/>
          </w:tcPr>
          <w:p w14:paraId="25FBFE3E" w14:textId="77777777" w:rsidR="00A92CFC" w:rsidRDefault="00A92CFC" w:rsidP="00D775E0">
            <w:r>
              <w:t>Formatting functionality</w:t>
            </w:r>
          </w:p>
        </w:tc>
        <w:tc>
          <w:tcPr>
            <w:tcW w:w="6125" w:type="dxa"/>
          </w:tcPr>
          <w:p w14:paraId="4F5551B6" w14:textId="77777777" w:rsidR="00A92CFC" w:rsidRDefault="00A92CFC" w:rsidP="00211760">
            <w:pPr>
              <w:jc w:val="left"/>
              <w:rPr>
                <w:rStyle w:val="poCodeNormalChar"/>
              </w:rPr>
            </w:pPr>
            <w:proofErr w:type="spellStart"/>
            <w:r>
              <w:rPr>
                <w:rStyle w:val="poCodeNormalChar"/>
              </w:rPr>
              <w:t>SetColumnWidth</w:t>
            </w:r>
            <w:proofErr w:type="spellEnd"/>
            <w:r>
              <w:rPr>
                <w:rStyle w:val="poCodeNormalChar"/>
              </w:rPr>
              <w:t xml:space="preserve">, </w:t>
            </w:r>
            <w:proofErr w:type="spellStart"/>
            <w:r>
              <w:rPr>
                <w:rStyle w:val="poCodeNormalChar"/>
              </w:rPr>
              <w:t>SetHyperlink</w:t>
            </w:r>
            <w:proofErr w:type="spellEnd"/>
            <w:r>
              <w:rPr>
                <w:rStyle w:val="poCodeNormalChar"/>
              </w:rPr>
              <w:t xml:space="preserve">, </w:t>
            </w:r>
            <w:proofErr w:type="spellStart"/>
            <w:r>
              <w:rPr>
                <w:rStyle w:val="poCodeNormalChar"/>
              </w:rPr>
              <w:t>SetRangeTextColor</w:t>
            </w:r>
            <w:proofErr w:type="spellEnd"/>
          </w:p>
        </w:tc>
      </w:tr>
      <w:tr w:rsidR="00A92CFC" w14:paraId="7046C739" w14:textId="77777777" w:rsidTr="00211760">
        <w:tc>
          <w:tcPr>
            <w:tcW w:w="3261" w:type="dxa"/>
          </w:tcPr>
          <w:p w14:paraId="2350A2DE" w14:textId="77777777" w:rsidR="00A92CFC" w:rsidRDefault="00A92CFC" w:rsidP="00D775E0">
            <w:r>
              <w:t>Clipboard functionality</w:t>
            </w:r>
          </w:p>
        </w:tc>
        <w:tc>
          <w:tcPr>
            <w:tcW w:w="6125" w:type="dxa"/>
          </w:tcPr>
          <w:p w14:paraId="6784E4B4" w14:textId="77777777" w:rsidR="00A92CFC" w:rsidRDefault="00A92CFC" w:rsidP="00211760">
            <w:pPr>
              <w:jc w:val="left"/>
              <w:rPr>
                <w:rStyle w:val="poCodeNormalChar"/>
              </w:rPr>
            </w:pPr>
            <w:proofErr w:type="spellStart"/>
            <w:r>
              <w:rPr>
                <w:rStyle w:val="poCodeNormalChar"/>
              </w:rPr>
              <w:t>ClipboardToMatrix</w:t>
            </w:r>
            <w:proofErr w:type="spellEnd"/>
            <w:r>
              <w:rPr>
                <w:rStyle w:val="poCodeNormalChar"/>
              </w:rPr>
              <w:t xml:space="preserve">, </w:t>
            </w:r>
            <w:proofErr w:type="spellStart"/>
            <w:r>
              <w:rPr>
                <w:rStyle w:val="poCodeNormalChar"/>
              </w:rPr>
              <w:t>ClipboardToWorksheet</w:t>
            </w:r>
            <w:proofErr w:type="spellEnd"/>
          </w:p>
        </w:tc>
      </w:tr>
      <w:tr w:rsidR="00A92CFC" w14:paraId="54223E34" w14:textId="77777777" w:rsidTr="00211760">
        <w:tc>
          <w:tcPr>
            <w:tcW w:w="3261" w:type="dxa"/>
          </w:tcPr>
          <w:p w14:paraId="6655BCE2" w14:textId="77777777" w:rsidR="00A92CFC" w:rsidRDefault="00A92CFC" w:rsidP="00D775E0">
            <w:r>
              <w:t>External file handling</w:t>
            </w:r>
          </w:p>
        </w:tc>
        <w:tc>
          <w:tcPr>
            <w:tcW w:w="6125" w:type="dxa"/>
          </w:tcPr>
          <w:p w14:paraId="023C0897" w14:textId="77777777" w:rsidR="00A92CFC" w:rsidRDefault="00A92CFC" w:rsidP="00211760">
            <w:pPr>
              <w:jc w:val="left"/>
              <w:rPr>
                <w:rStyle w:val="poCodeNormalChar"/>
              </w:rPr>
            </w:pPr>
            <w:r>
              <w:rPr>
                <w:rStyle w:val="poCodeNormalChar"/>
              </w:rPr>
              <w:t xml:space="preserve">Csv, Raw Images, </w:t>
            </w:r>
            <w:proofErr w:type="spellStart"/>
            <w:r>
              <w:rPr>
                <w:rStyle w:val="poCodeNormalChar"/>
              </w:rPr>
              <w:t>MediaWiki</w:t>
            </w:r>
            <w:proofErr w:type="spellEnd"/>
            <w:r>
              <w:rPr>
                <w:rStyle w:val="poCodeNormalChar"/>
              </w:rPr>
              <w:t xml:space="preserve">, </w:t>
            </w:r>
            <w:proofErr w:type="spellStart"/>
            <w:r>
              <w:rPr>
                <w:rStyle w:val="poCodeNormalChar"/>
              </w:rPr>
              <w:t>Wikit</w:t>
            </w:r>
            <w:proofErr w:type="spellEnd"/>
            <w:r>
              <w:rPr>
                <w:rStyle w:val="poCodeNormalChar"/>
              </w:rPr>
              <w:t xml:space="preserve">, </w:t>
            </w:r>
            <w:proofErr w:type="spellStart"/>
            <w:r>
              <w:rPr>
                <w:rStyle w:val="poCodeNormalChar"/>
              </w:rPr>
              <w:t>Matlab</w:t>
            </w:r>
            <w:proofErr w:type="spellEnd"/>
            <w:r>
              <w:rPr>
                <w:rStyle w:val="poCodeNormalChar"/>
              </w:rPr>
              <w:t xml:space="preserve"> files</w:t>
            </w:r>
          </w:p>
        </w:tc>
      </w:tr>
      <w:tr w:rsidR="00A92CFC" w14:paraId="45F01EA0" w14:textId="77777777" w:rsidTr="00211760">
        <w:tc>
          <w:tcPr>
            <w:tcW w:w="3261" w:type="dxa"/>
          </w:tcPr>
          <w:p w14:paraId="40B93752" w14:textId="77777777" w:rsidR="00A92CFC" w:rsidRDefault="00A92CFC" w:rsidP="00D775E0">
            <w:r>
              <w:t>External table tools handling</w:t>
            </w:r>
          </w:p>
        </w:tc>
        <w:tc>
          <w:tcPr>
            <w:tcW w:w="6125" w:type="dxa"/>
          </w:tcPr>
          <w:p w14:paraId="1C8C1AE2" w14:textId="77777777" w:rsidR="00A92CFC" w:rsidRDefault="00A92CFC" w:rsidP="00211760">
            <w:pPr>
              <w:jc w:val="left"/>
              <w:rPr>
                <w:rStyle w:val="poCodeNormalChar"/>
              </w:rPr>
            </w:pPr>
            <w:proofErr w:type="spellStart"/>
            <w:r>
              <w:rPr>
                <w:rStyle w:val="poCodeNormalChar"/>
              </w:rPr>
              <w:t>Tablelist</w:t>
            </w:r>
            <w:proofErr w:type="spellEnd"/>
            <w:r>
              <w:rPr>
                <w:rStyle w:val="poCodeNormalChar"/>
              </w:rPr>
              <w:t>, Word tables</w:t>
            </w:r>
          </w:p>
        </w:tc>
      </w:tr>
    </w:tbl>
    <w:p w14:paraId="27D3C7C1" w14:textId="77777777" w:rsidR="00752134" w:rsidRDefault="00C02F55" w:rsidP="00752134">
      <w:r>
        <w:br/>
      </w:r>
      <w:r w:rsidR="00752134">
        <w:t xml:space="preserve">Namespace </w:t>
      </w:r>
      <w:r w:rsidR="00752134">
        <w:rPr>
          <w:rStyle w:val="poCodeNormalChar"/>
        </w:rPr>
        <w:t xml:space="preserve">Excel </w:t>
      </w:r>
      <w:r w:rsidR="00752134" w:rsidRPr="00752134">
        <w:t>has an internal namespace</w:t>
      </w:r>
      <w:r w:rsidR="00752134">
        <w:t xml:space="preserve"> </w:t>
      </w:r>
      <w:r w:rsidR="00752134">
        <w:rPr>
          <w:rStyle w:val="poCodeNormalChar"/>
        </w:rPr>
        <w:t xml:space="preserve">Enum </w:t>
      </w:r>
      <w:r w:rsidR="00CA00B3">
        <w:t>with p</w:t>
      </w:r>
      <w:r w:rsidR="00752134" w:rsidRPr="00752134">
        <w:t xml:space="preserve">rocedures for all enumeration types </w:t>
      </w:r>
      <w:r w:rsidR="00146EB4">
        <w:t>of this package</w:t>
      </w:r>
      <w:r w:rsidR="00752134" w:rsidRPr="00752134">
        <w:t>.</w:t>
      </w:r>
      <w:r w:rsidR="00752134">
        <w:t xml:space="preserve"> The procedure names correspond to the name of the enumeration type and return a list of enumeration names and values.</w:t>
      </w:r>
      <w:r w:rsidR="00146EB4">
        <w:t xml:space="preserve"> See the reference manual for a list of all enumeration types.</w:t>
      </w:r>
    </w:p>
    <w:p w14:paraId="02A2F29C" w14:textId="77777777" w:rsidR="00752134" w:rsidRDefault="00752134" w:rsidP="00752134"/>
    <w:p w14:paraId="404206B1" w14:textId="77777777" w:rsidR="00752134" w:rsidRPr="00752134" w:rsidRDefault="00752134" w:rsidP="00752134">
      <w:pPr>
        <w:rPr>
          <w:b/>
        </w:rPr>
      </w:pPr>
      <w:r w:rsidRPr="00752134">
        <w:rPr>
          <w:b/>
        </w:rPr>
        <w:t>Example:</w:t>
      </w:r>
    </w:p>
    <w:p w14:paraId="40077ABC" w14:textId="77777777" w:rsidR="00752134" w:rsidRPr="00752134" w:rsidRDefault="00752134" w:rsidP="00752134">
      <w:pPr>
        <w:rPr>
          <w:rStyle w:val="poCodeNormalChar"/>
        </w:rPr>
      </w:pPr>
      <w:r w:rsidRPr="00752134">
        <w:rPr>
          <w:rStyle w:val="poCodeNormalChar"/>
        </w:rPr>
        <w:t xml:space="preserve">proc </w:t>
      </w:r>
      <w:proofErr w:type="spellStart"/>
      <w:r w:rsidRPr="00752134">
        <w:rPr>
          <w:rStyle w:val="poCodeNormalChar"/>
        </w:rPr>
        <w:t>XlAxisGroup</w:t>
      </w:r>
      <w:proofErr w:type="spellEnd"/>
      <w:r w:rsidRPr="00752134">
        <w:rPr>
          <w:rStyle w:val="poCodeNormalChar"/>
        </w:rPr>
        <w:t xml:space="preserve"> {} {</w:t>
      </w:r>
    </w:p>
    <w:p w14:paraId="79FC653F" w14:textId="77777777" w:rsidR="00752134" w:rsidRPr="00752134" w:rsidRDefault="00752134" w:rsidP="00752134">
      <w:pPr>
        <w:rPr>
          <w:rStyle w:val="poCodeNormalChar"/>
        </w:rPr>
      </w:pPr>
      <w:r>
        <w:rPr>
          <w:rStyle w:val="poCodeNormalChar"/>
        </w:rPr>
        <w:t xml:space="preserve">    </w:t>
      </w:r>
      <w:r w:rsidRPr="00752134">
        <w:rPr>
          <w:rStyle w:val="poCodeNormalChar"/>
        </w:rPr>
        <w:t xml:space="preserve"># </w:t>
      </w:r>
      <w:proofErr w:type="spellStart"/>
      <w:r w:rsidRPr="00752134">
        <w:rPr>
          <w:rStyle w:val="poCodeNormalChar"/>
        </w:rPr>
        <w:t>xlPrimary</w:t>
      </w:r>
      <w:proofErr w:type="spellEnd"/>
      <w:r w:rsidRPr="00752134">
        <w:rPr>
          <w:rStyle w:val="poCodeNormalChar"/>
        </w:rPr>
        <w:t xml:space="preserve"> - 1</w:t>
      </w:r>
    </w:p>
    <w:p w14:paraId="62C511C1" w14:textId="77777777" w:rsidR="00752134" w:rsidRPr="00752134" w:rsidRDefault="00752134" w:rsidP="00752134">
      <w:pPr>
        <w:rPr>
          <w:rStyle w:val="poCodeNormalChar"/>
        </w:rPr>
      </w:pPr>
      <w:r w:rsidRPr="00752134">
        <w:rPr>
          <w:rStyle w:val="poCodeNormalChar"/>
        </w:rPr>
        <w:t xml:space="preserve">    # </w:t>
      </w:r>
      <w:proofErr w:type="spellStart"/>
      <w:r w:rsidRPr="00752134">
        <w:rPr>
          <w:rStyle w:val="poCodeNormalChar"/>
        </w:rPr>
        <w:t>xlSecondary</w:t>
      </w:r>
      <w:proofErr w:type="spellEnd"/>
      <w:r w:rsidRPr="00752134">
        <w:rPr>
          <w:rStyle w:val="poCodeNormalChar"/>
        </w:rPr>
        <w:t xml:space="preserve"> - 2</w:t>
      </w:r>
    </w:p>
    <w:p w14:paraId="3D46FA4C" w14:textId="77777777" w:rsidR="00752134" w:rsidRPr="00752134" w:rsidRDefault="00752134" w:rsidP="00752134">
      <w:pPr>
        <w:rPr>
          <w:rStyle w:val="poCodeNormalChar"/>
        </w:rPr>
      </w:pPr>
      <w:r w:rsidRPr="00752134">
        <w:rPr>
          <w:rStyle w:val="poCodeNormalChar"/>
        </w:rPr>
        <w:t xml:space="preserve">    return </w:t>
      </w:r>
      <w:proofErr w:type="gramStart"/>
      <w:r w:rsidRPr="00752134">
        <w:rPr>
          <w:rStyle w:val="poCodeNormalChar"/>
        </w:rPr>
        <w:t xml:space="preserve">{ </w:t>
      </w:r>
      <w:proofErr w:type="spellStart"/>
      <w:r w:rsidRPr="00752134">
        <w:rPr>
          <w:rStyle w:val="poCodeNormalChar"/>
        </w:rPr>
        <w:t>xlPrimary</w:t>
      </w:r>
      <w:proofErr w:type="spellEnd"/>
      <w:proofErr w:type="gramEnd"/>
      <w:r w:rsidRPr="00752134">
        <w:rPr>
          <w:rStyle w:val="poCodeNormalChar"/>
        </w:rPr>
        <w:t xml:space="preserve"> 1 </w:t>
      </w:r>
      <w:proofErr w:type="spellStart"/>
      <w:r w:rsidRPr="00752134">
        <w:rPr>
          <w:rStyle w:val="poCodeNormalChar"/>
        </w:rPr>
        <w:t>xlSecondary</w:t>
      </w:r>
      <w:proofErr w:type="spellEnd"/>
      <w:r w:rsidRPr="00752134">
        <w:rPr>
          <w:rStyle w:val="poCodeNormalChar"/>
        </w:rPr>
        <w:t xml:space="preserve"> </w:t>
      </w:r>
      <w:proofErr w:type="gramStart"/>
      <w:r w:rsidRPr="00752134">
        <w:rPr>
          <w:rStyle w:val="poCodeNormalChar"/>
        </w:rPr>
        <w:t>2 }</w:t>
      </w:r>
      <w:proofErr w:type="gramEnd"/>
    </w:p>
    <w:p w14:paraId="66FCFFA3" w14:textId="77777777" w:rsidR="00752134" w:rsidRDefault="00752134" w:rsidP="00752134">
      <w:pPr>
        <w:rPr>
          <w:rStyle w:val="poCodeNormalChar"/>
        </w:rPr>
      </w:pPr>
      <w:r w:rsidRPr="00752134">
        <w:rPr>
          <w:rStyle w:val="poCodeNormalChar"/>
        </w:rPr>
        <w:t>}</w:t>
      </w:r>
    </w:p>
    <w:p w14:paraId="12E7FBBD" w14:textId="77777777" w:rsidR="00752134" w:rsidRDefault="00752134" w:rsidP="00752134"/>
    <w:p w14:paraId="68B14E3C" w14:textId="77777777" w:rsidR="000C2D34" w:rsidRDefault="00C02F55" w:rsidP="000C2D34">
      <w:r>
        <w:t>The commands are grouped and implemented in the following modules:</w:t>
      </w:r>
    </w:p>
    <w:p w14:paraId="7513460F" w14:textId="77777777" w:rsidR="000C2D34" w:rsidRPr="000C2D34" w:rsidRDefault="000C2D34" w:rsidP="000C2D34"/>
    <w:tbl>
      <w:tblPr>
        <w:tblW w:w="0" w:type="auto"/>
        <w:tblInd w:w="70" w:type="dxa"/>
        <w:tblLayout w:type="fixed"/>
        <w:tblCellMar>
          <w:left w:w="70" w:type="dxa"/>
          <w:right w:w="70" w:type="dxa"/>
        </w:tblCellMar>
        <w:tblLook w:val="0000" w:firstRow="0" w:lastRow="0" w:firstColumn="0" w:lastColumn="0" w:noHBand="0" w:noVBand="0"/>
      </w:tblPr>
      <w:tblGrid>
        <w:gridCol w:w="2552"/>
        <w:gridCol w:w="6794"/>
      </w:tblGrid>
      <w:tr w:rsidR="003D51E6" w14:paraId="0FBB99F7" w14:textId="77777777" w:rsidTr="00B14119">
        <w:trPr>
          <w:trHeight w:val="413"/>
          <w:tblHeader/>
        </w:trPr>
        <w:tc>
          <w:tcPr>
            <w:tcW w:w="2552" w:type="dxa"/>
            <w:tcBorders>
              <w:top w:val="single" w:sz="4" w:space="0" w:color="000000"/>
              <w:left w:val="single" w:sz="4" w:space="0" w:color="000000"/>
              <w:bottom w:val="single" w:sz="4" w:space="0" w:color="000000"/>
            </w:tcBorders>
            <w:shd w:val="clear" w:color="auto" w:fill="E6E6E6"/>
            <w:vAlign w:val="center"/>
          </w:tcPr>
          <w:p w14:paraId="7F73ADB9" w14:textId="77777777" w:rsidR="003D51E6" w:rsidRDefault="003D51E6" w:rsidP="009B7144">
            <w:pPr>
              <w:pStyle w:val="poTableHeader"/>
              <w:snapToGrid w:val="0"/>
            </w:pPr>
            <w:r>
              <w:t>Implementation file</w:t>
            </w:r>
          </w:p>
        </w:tc>
        <w:tc>
          <w:tcPr>
            <w:tcW w:w="6794"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3DC9137" w14:textId="77777777" w:rsidR="003D51E6" w:rsidRDefault="003D51E6" w:rsidP="009B7144">
            <w:pPr>
              <w:pStyle w:val="poTableHeader"/>
              <w:snapToGrid w:val="0"/>
            </w:pPr>
            <w:r>
              <w:t>Description</w:t>
            </w:r>
          </w:p>
        </w:tc>
      </w:tr>
      <w:tr w:rsidR="003D51E6" w14:paraId="092EEFB9" w14:textId="77777777" w:rsidTr="00B14119">
        <w:tc>
          <w:tcPr>
            <w:tcW w:w="2552" w:type="dxa"/>
            <w:tcBorders>
              <w:left w:val="single" w:sz="4" w:space="0" w:color="000000"/>
              <w:bottom w:val="single" w:sz="4" w:space="0" w:color="000000"/>
            </w:tcBorders>
            <w:shd w:val="clear" w:color="auto" w:fill="auto"/>
          </w:tcPr>
          <w:p w14:paraId="2B0E47F0" w14:textId="77777777" w:rsidR="003D51E6" w:rsidRDefault="003D51E6" w:rsidP="009B7144">
            <w:pPr>
              <w:pStyle w:val="poCodeNormal"/>
              <w:snapToGrid w:val="0"/>
              <w:rPr>
                <w:rStyle w:val="poCodeNormalChar"/>
              </w:rPr>
            </w:pPr>
            <w:proofErr w:type="spellStart"/>
            <w:r>
              <w:rPr>
                <w:rStyle w:val="poCodeNormalChar"/>
              </w:rPr>
              <w:t>excel</w:t>
            </w:r>
            <w:r w:rsidR="00F96B0E">
              <w:rPr>
                <w:rStyle w:val="poCodeNormalChar"/>
              </w:rPr>
              <w:t>Const</w:t>
            </w:r>
            <w:r>
              <w:rPr>
                <w:rStyle w:val="poCodeNormalChar"/>
              </w:rPr>
              <w: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5DEA864C" w14:textId="77777777" w:rsidR="003D51E6" w:rsidRDefault="00F96B0E" w:rsidP="009B7144">
            <w:pPr>
              <w:snapToGrid w:val="0"/>
            </w:pPr>
            <w:r>
              <w:t>All Excel enumeration types</w:t>
            </w:r>
            <w:r w:rsidR="00C229C3">
              <w:t>.</w:t>
            </w:r>
          </w:p>
        </w:tc>
      </w:tr>
      <w:tr w:rsidR="003D51E6" w14:paraId="5BD08867" w14:textId="77777777" w:rsidTr="00B14119">
        <w:tc>
          <w:tcPr>
            <w:tcW w:w="2552" w:type="dxa"/>
            <w:tcBorders>
              <w:left w:val="single" w:sz="4" w:space="0" w:color="000000"/>
              <w:bottom w:val="single" w:sz="4" w:space="0" w:color="000000"/>
            </w:tcBorders>
            <w:shd w:val="clear" w:color="auto" w:fill="auto"/>
          </w:tcPr>
          <w:p w14:paraId="68AF4513" w14:textId="77777777" w:rsidR="003D51E6" w:rsidRDefault="00F96B0E" w:rsidP="009B7144">
            <w:pPr>
              <w:pStyle w:val="poCodeNormal"/>
              <w:snapToGrid w:val="0"/>
              <w:rPr>
                <w:rStyle w:val="poCodeNormalChar"/>
              </w:rPr>
            </w:pPr>
            <w:proofErr w:type="spellStart"/>
            <w:r>
              <w:rPr>
                <w:rStyle w:val="poCodeNormalChar"/>
              </w:rPr>
              <w:t>excelBasic</w:t>
            </w:r>
            <w:r w:rsidR="003D51E6">
              <w:rPr>
                <w:rStyle w:val="poCodeNormalChar"/>
              </w:rPr>
              <w: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26F9E4F0" w14:textId="77777777" w:rsidR="003D51E6" w:rsidRDefault="00F96B0E" w:rsidP="009B7144">
            <w:pPr>
              <w:snapToGrid w:val="0"/>
            </w:pPr>
            <w:r>
              <w:t>Basic Excel commands</w:t>
            </w:r>
            <w:r w:rsidR="00C229C3">
              <w:t>.</w:t>
            </w:r>
          </w:p>
        </w:tc>
      </w:tr>
      <w:tr w:rsidR="00F96B0E" w14:paraId="0F133F49" w14:textId="77777777" w:rsidTr="00B14119">
        <w:tc>
          <w:tcPr>
            <w:tcW w:w="2552" w:type="dxa"/>
            <w:tcBorders>
              <w:left w:val="single" w:sz="4" w:space="0" w:color="000000"/>
              <w:bottom w:val="single" w:sz="4" w:space="0" w:color="000000"/>
            </w:tcBorders>
            <w:shd w:val="clear" w:color="auto" w:fill="auto"/>
          </w:tcPr>
          <w:p w14:paraId="6A0DC09D" w14:textId="77777777" w:rsidR="00F96B0E" w:rsidRDefault="00F96B0E" w:rsidP="009B7144">
            <w:pPr>
              <w:pStyle w:val="poCodeNormal"/>
              <w:snapToGrid w:val="0"/>
              <w:rPr>
                <w:rStyle w:val="poCodeNormalChar"/>
              </w:rPr>
            </w:pPr>
            <w:proofErr w:type="spellStart"/>
            <w:r>
              <w:rPr>
                <w:rStyle w:val="poCodeNormalChar"/>
              </w:rPr>
              <w:lastRenderedPageBreak/>
              <w:t>excelUtil.tcl</w:t>
            </w:r>
            <w:proofErr w:type="spellEnd"/>
          </w:p>
        </w:tc>
        <w:tc>
          <w:tcPr>
            <w:tcW w:w="6794" w:type="dxa"/>
            <w:tcBorders>
              <w:left w:val="single" w:sz="4" w:space="0" w:color="000000"/>
              <w:bottom w:val="single" w:sz="4" w:space="0" w:color="000000"/>
              <w:right w:val="single" w:sz="4" w:space="0" w:color="000000"/>
            </w:tcBorders>
            <w:shd w:val="clear" w:color="auto" w:fill="auto"/>
          </w:tcPr>
          <w:p w14:paraId="2CA34823" w14:textId="77777777" w:rsidR="00F96B0E" w:rsidRDefault="00F96B0E" w:rsidP="009B7144">
            <w:pPr>
              <w:snapToGrid w:val="0"/>
              <w:jc w:val="left"/>
            </w:pPr>
            <w:r>
              <w:t>Higher-level utility commands</w:t>
            </w:r>
            <w:r w:rsidR="00C229C3">
              <w:t>.</w:t>
            </w:r>
          </w:p>
        </w:tc>
      </w:tr>
      <w:tr w:rsidR="00F96B0E" w14:paraId="50F51AED" w14:textId="77777777" w:rsidTr="00B14119">
        <w:tc>
          <w:tcPr>
            <w:tcW w:w="2552" w:type="dxa"/>
            <w:tcBorders>
              <w:left w:val="single" w:sz="4" w:space="0" w:color="000000"/>
              <w:bottom w:val="single" w:sz="4" w:space="0" w:color="000000"/>
            </w:tcBorders>
            <w:shd w:val="clear" w:color="auto" w:fill="auto"/>
          </w:tcPr>
          <w:p w14:paraId="706F7B74" w14:textId="77777777" w:rsidR="00F96B0E" w:rsidRDefault="00F96B0E" w:rsidP="009B7144">
            <w:pPr>
              <w:pStyle w:val="poCodeNormal"/>
              <w:snapToGrid w:val="0"/>
              <w:rPr>
                <w:rStyle w:val="poCodeNormalChar"/>
              </w:rPr>
            </w:pPr>
            <w:proofErr w:type="spellStart"/>
            <w:r>
              <w:rPr>
                <w:rStyle w:val="poCodeNormalChar"/>
              </w:rPr>
              <w:t>excelChart.tcl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7FE00A39" w14:textId="77777777" w:rsidR="00F96B0E" w:rsidRDefault="00F96B0E" w:rsidP="009B7144">
            <w:pPr>
              <w:snapToGrid w:val="0"/>
              <w:jc w:val="left"/>
            </w:pPr>
            <w:r>
              <w:t>Higher-level commands for chart creation</w:t>
            </w:r>
            <w:r w:rsidR="00C229C3">
              <w:t>.</w:t>
            </w:r>
          </w:p>
        </w:tc>
      </w:tr>
      <w:tr w:rsidR="00F96B0E" w14:paraId="3CD35D61" w14:textId="77777777" w:rsidTr="00B14119">
        <w:tc>
          <w:tcPr>
            <w:tcW w:w="2552" w:type="dxa"/>
            <w:tcBorders>
              <w:left w:val="single" w:sz="4" w:space="0" w:color="000000"/>
              <w:bottom w:val="single" w:sz="4" w:space="0" w:color="000000"/>
            </w:tcBorders>
            <w:shd w:val="clear" w:color="auto" w:fill="auto"/>
          </w:tcPr>
          <w:p w14:paraId="6616D76D" w14:textId="77777777" w:rsidR="00F96B0E" w:rsidRDefault="00F96B0E" w:rsidP="009B7144">
            <w:pPr>
              <w:pStyle w:val="poCodeNormal"/>
              <w:snapToGrid w:val="0"/>
              <w:rPr>
                <w:rStyle w:val="poCodeNormalChar"/>
              </w:rPr>
            </w:pPr>
            <w:proofErr w:type="spellStart"/>
            <w:r>
              <w:rPr>
                <w:rStyle w:val="poCodeNormalChar"/>
              </w:rPr>
              <w:t>excelCsv.tcl</w:t>
            </w:r>
            <w:proofErr w:type="spellEnd"/>
          </w:p>
        </w:tc>
        <w:tc>
          <w:tcPr>
            <w:tcW w:w="6794" w:type="dxa"/>
            <w:tcBorders>
              <w:left w:val="single" w:sz="4" w:space="0" w:color="000000"/>
              <w:bottom w:val="single" w:sz="4" w:space="0" w:color="000000"/>
              <w:right w:val="single" w:sz="4" w:space="0" w:color="000000"/>
            </w:tcBorders>
            <w:shd w:val="clear" w:color="auto" w:fill="auto"/>
          </w:tcPr>
          <w:p w14:paraId="15536EEE" w14:textId="77777777" w:rsidR="00F96B0E" w:rsidRDefault="00F96B0E" w:rsidP="009B7144">
            <w:pPr>
              <w:snapToGrid w:val="0"/>
              <w:jc w:val="left"/>
            </w:pPr>
            <w:r>
              <w:t>Commands for reading/writing CSV files</w:t>
            </w:r>
            <w:r w:rsidR="00C229C3">
              <w:t>.</w:t>
            </w:r>
          </w:p>
        </w:tc>
      </w:tr>
      <w:tr w:rsidR="00F96B0E" w14:paraId="2E40D8D6" w14:textId="77777777" w:rsidTr="00B14119">
        <w:tc>
          <w:tcPr>
            <w:tcW w:w="2552" w:type="dxa"/>
            <w:tcBorders>
              <w:left w:val="single" w:sz="4" w:space="0" w:color="000000"/>
              <w:bottom w:val="single" w:sz="4" w:space="0" w:color="000000"/>
            </w:tcBorders>
            <w:shd w:val="clear" w:color="auto" w:fill="auto"/>
          </w:tcPr>
          <w:p w14:paraId="13B21F91" w14:textId="77777777" w:rsidR="00F96B0E" w:rsidRDefault="00F96B0E" w:rsidP="009B7144">
            <w:pPr>
              <w:pStyle w:val="poCodeNormal"/>
              <w:snapToGrid w:val="0"/>
              <w:rPr>
                <w:rStyle w:val="poCodeNormalChar"/>
              </w:rPr>
            </w:pPr>
            <w:proofErr w:type="spellStart"/>
            <w:r>
              <w:rPr>
                <w:rStyle w:val="poCodeNormalChar"/>
              </w:rPr>
              <w:t>excelTablelist.tcl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3371C289" w14:textId="77777777" w:rsidR="00F96B0E" w:rsidRDefault="00F96B0E" w:rsidP="009B7144">
            <w:pPr>
              <w:snapToGrid w:val="0"/>
              <w:jc w:val="left"/>
            </w:pPr>
            <w:r>
              <w:t>Exchange Excel dat</w:t>
            </w:r>
            <w:r w:rsidR="008D6C3D">
              <w:t xml:space="preserve">a with </w:t>
            </w:r>
            <w:proofErr w:type="spellStart"/>
            <w:r w:rsidR="008D6C3D" w:rsidRPr="00C229C3">
              <w:t>Table</w:t>
            </w:r>
            <w:r w:rsidR="00C229C3">
              <w:t>list</w:t>
            </w:r>
            <w:proofErr w:type="spellEnd"/>
            <w:r w:rsidR="00C229C3">
              <w:t>.</w:t>
            </w:r>
          </w:p>
        </w:tc>
      </w:tr>
      <w:tr w:rsidR="00F96B0E" w14:paraId="408FCE25" w14:textId="77777777" w:rsidTr="00B14119">
        <w:tc>
          <w:tcPr>
            <w:tcW w:w="2552" w:type="dxa"/>
            <w:tcBorders>
              <w:left w:val="single" w:sz="4" w:space="0" w:color="000000"/>
              <w:bottom w:val="single" w:sz="4" w:space="0" w:color="000000"/>
            </w:tcBorders>
            <w:shd w:val="clear" w:color="auto" w:fill="auto"/>
          </w:tcPr>
          <w:p w14:paraId="08CB6622" w14:textId="77777777" w:rsidR="00F96B0E" w:rsidRDefault="00F96B0E" w:rsidP="009B7144">
            <w:pPr>
              <w:pStyle w:val="poCodeNormal"/>
              <w:snapToGrid w:val="0"/>
              <w:rPr>
                <w:rStyle w:val="poCodeNormalChar"/>
              </w:rPr>
            </w:pPr>
            <w:proofErr w:type="spellStart"/>
            <w:r>
              <w:rPr>
                <w:rStyle w:val="poCodeNormalChar"/>
              </w:rPr>
              <w:t>excelMatlabFile.tcl</w:t>
            </w:r>
            <w:proofErr w:type="spellEnd"/>
          </w:p>
        </w:tc>
        <w:tc>
          <w:tcPr>
            <w:tcW w:w="6794" w:type="dxa"/>
            <w:tcBorders>
              <w:left w:val="single" w:sz="4" w:space="0" w:color="000000"/>
              <w:bottom w:val="single" w:sz="4" w:space="0" w:color="000000"/>
              <w:right w:val="single" w:sz="4" w:space="0" w:color="000000"/>
            </w:tcBorders>
            <w:shd w:val="clear" w:color="auto" w:fill="auto"/>
          </w:tcPr>
          <w:p w14:paraId="7E19D866" w14:textId="77777777" w:rsidR="00F96B0E" w:rsidRDefault="00F96B0E" w:rsidP="009B7144">
            <w:pPr>
              <w:snapToGrid w:val="0"/>
              <w:jc w:val="left"/>
            </w:pPr>
            <w:r>
              <w:t xml:space="preserve">Exchange Excel data with </w:t>
            </w:r>
            <w:proofErr w:type="spellStart"/>
            <w:r>
              <w:t>Matlab</w:t>
            </w:r>
            <w:proofErr w:type="spellEnd"/>
            <w:r>
              <w:t xml:space="preserve"> MAT-Files</w:t>
            </w:r>
            <w:r w:rsidR="00B14119">
              <w:t xml:space="preserve">. </w:t>
            </w:r>
            <w:r w:rsidRPr="00B14119">
              <w:t>Level 4</w:t>
            </w:r>
            <w:r w:rsidR="00B14119">
              <w:t xml:space="preserve"> files</w:t>
            </w:r>
            <w:r w:rsidRPr="00B14119">
              <w:t xml:space="preserve"> only</w:t>
            </w:r>
            <w:r w:rsidR="00B14119">
              <w:t>.</w:t>
            </w:r>
          </w:p>
        </w:tc>
      </w:tr>
      <w:tr w:rsidR="00F96B0E" w14:paraId="6EE9DEA7" w14:textId="77777777" w:rsidTr="00B14119">
        <w:tc>
          <w:tcPr>
            <w:tcW w:w="2552" w:type="dxa"/>
            <w:tcBorders>
              <w:left w:val="single" w:sz="4" w:space="0" w:color="000000"/>
              <w:bottom w:val="single" w:sz="4" w:space="0" w:color="000000"/>
            </w:tcBorders>
            <w:shd w:val="clear" w:color="auto" w:fill="auto"/>
          </w:tcPr>
          <w:p w14:paraId="67E43C7A" w14:textId="77777777" w:rsidR="00F96B0E" w:rsidRDefault="00F96B0E" w:rsidP="009B7144">
            <w:pPr>
              <w:pStyle w:val="poCodeNormal"/>
              <w:snapToGrid w:val="0"/>
              <w:rPr>
                <w:rStyle w:val="poCodeNormalChar"/>
              </w:rPr>
            </w:pPr>
            <w:proofErr w:type="spellStart"/>
            <w:r>
              <w:rPr>
                <w:rStyle w:val="poCodeNormalChar"/>
              </w:rPr>
              <w:t>excelWord.tcl</w:t>
            </w:r>
            <w:proofErr w:type="spellEnd"/>
          </w:p>
        </w:tc>
        <w:tc>
          <w:tcPr>
            <w:tcW w:w="6794" w:type="dxa"/>
            <w:tcBorders>
              <w:left w:val="single" w:sz="4" w:space="0" w:color="000000"/>
              <w:bottom w:val="single" w:sz="4" w:space="0" w:color="000000"/>
              <w:right w:val="single" w:sz="4" w:space="0" w:color="000000"/>
            </w:tcBorders>
            <w:shd w:val="clear" w:color="auto" w:fill="auto"/>
          </w:tcPr>
          <w:p w14:paraId="39F108C2" w14:textId="77777777" w:rsidR="00F96B0E" w:rsidRDefault="00F96B0E" w:rsidP="009B7144">
            <w:pPr>
              <w:snapToGrid w:val="0"/>
              <w:jc w:val="left"/>
            </w:pPr>
            <w:r>
              <w:t>Exchange Excel data with Word tables</w:t>
            </w:r>
            <w:r w:rsidR="00B14119">
              <w:t>.</w:t>
            </w:r>
          </w:p>
        </w:tc>
      </w:tr>
      <w:tr w:rsidR="00F96B0E" w14:paraId="4083E52A" w14:textId="77777777" w:rsidTr="00B14119">
        <w:tc>
          <w:tcPr>
            <w:tcW w:w="2552" w:type="dxa"/>
            <w:tcBorders>
              <w:left w:val="single" w:sz="4" w:space="0" w:color="000000"/>
              <w:bottom w:val="single" w:sz="4" w:space="0" w:color="000000"/>
            </w:tcBorders>
            <w:shd w:val="clear" w:color="auto" w:fill="auto"/>
          </w:tcPr>
          <w:p w14:paraId="1D0FA741" w14:textId="77777777" w:rsidR="00F96B0E" w:rsidRDefault="00F96B0E" w:rsidP="009B7144">
            <w:pPr>
              <w:pStyle w:val="poCodeNormal"/>
              <w:snapToGrid w:val="0"/>
              <w:rPr>
                <w:rStyle w:val="poCodeNormalChar"/>
              </w:rPr>
            </w:pPr>
            <w:proofErr w:type="spellStart"/>
            <w:r>
              <w:rPr>
                <w:rStyle w:val="poCodeNormalChar"/>
              </w:rPr>
              <w:t>excelImgRaw.tcl</w:t>
            </w:r>
            <w:proofErr w:type="spellEnd"/>
          </w:p>
        </w:tc>
        <w:tc>
          <w:tcPr>
            <w:tcW w:w="6794" w:type="dxa"/>
            <w:tcBorders>
              <w:left w:val="single" w:sz="4" w:space="0" w:color="000000"/>
              <w:bottom w:val="single" w:sz="4" w:space="0" w:color="000000"/>
              <w:right w:val="single" w:sz="4" w:space="0" w:color="000000"/>
            </w:tcBorders>
            <w:shd w:val="clear" w:color="auto" w:fill="auto"/>
          </w:tcPr>
          <w:p w14:paraId="7C902261" w14:textId="77777777" w:rsidR="00F96B0E" w:rsidRDefault="00F96B0E" w:rsidP="009B7144">
            <w:pPr>
              <w:snapToGrid w:val="0"/>
              <w:jc w:val="left"/>
            </w:pPr>
            <w:r>
              <w:t>Exchange Excel data with Tk photo images</w:t>
            </w:r>
            <w:r w:rsidR="00B14119">
              <w:t>.</w:t>
            </w:r>
            <w:r>
              <w:t xml:space="preserve"> </w:t>
            </w:r>
            <w:r w:rsidRPr="00B14119">
              <w:t>1-channel float</w:t>
            </w:r>
            <w:r w:rsidR="00B14119">
              <w:t>ing-point RAW files</w:t>
            </w:r>
            <w:r w:rsidRPr="00B14119">
              <w:t xml:space="preserve"> only</w:t>
            </w:r>
            <w:r w:rsidR="00B14119">
              <w:t>.</w:t>
            </w:r>
          </w:p>
        </w:tc>
      </w:tr>
      <w:tr w:rsidR="00F96B0E" w14:paraId="0CFBFD41" w14:textId="77777777" w:rsidTr="00B14119">
        <w:tc>
          <w:tcPr>
            <w:tcW w:w="2552" w:type="dxa"/>
            <w:tcBorders>
              <w:left w:val="single" w:sz="4" w:space="0" w:color="000000"/>
              <w:bottom w:val="single" w:sz="4" w:space="0" w:color="000000"/>
            </w:tcBorders>
            <w:shd w:val="clear" w:color="auto" w:fill="auto"/>
          </w:tcPr>
          <w:p w14:paraId="1EFB54E6" w14:textId="77777777" w:rsidR="00F96B0E" w:rsidRDefault="00F96B0E" w:rsidP="009B7144">
            <w:pPr>
              <w:pStyle w:val="poCodeNormal"/>
              <w:snapToGrid w:val="0"/>
              <w:rPr>
                <w:rStyle w:val="poCodeNormalChar"/>
              </w:rPr>
            </w:pPr>
            <w:proofErr w:type="spellStart"/>
            <w:r>
              <w:rPr>
                <w:rStyle w:val="poCodeNormalChar"/>
              </w:rPr>
              <w:t>excelMediaWiki.tcl</w:t>
            </w:r>
            <w:proofErr w:type="spellEnd"/>
          </w:p>
        </w:tc>
        <w:tc>
          <w:tcPr>
            <w:tcW w:w="6794" w:type="dxa"/>
            <w:tcBorders>
              <w:left w:val="single" w:sz="4" w:space="0" w:color="000000"/>
              <w:bottom w:val="single" w:sz="4" w:space="0" w:color="000000"/>
              <w:right w:val="single" w:sz="4" w:space="0" w:color="000000"/>
            </w:tcBorders>
            <w:shd w:val="clear" w:color="auto" w:fill="auto"/>
          </w:tcPr>
          <w:p w14:paraId="2AF4D0D3" w14:textId="77777777" w:rsidR="00F96B0E" w:rsidRPr="001E61CF" w:rsidRDefault="00F96B0E" w:rsidP="009B7144">
            <w:pPr>
              <w:snapToGrid w:val="0"/>
              <w:jc w:val="left"/>
            </w:pPr>
            <w:r>
              <w:t xml:space="preserve">Exchange Excel data with </w:t>
            </w:r>
            <w:proofErr w:type="spellStart"/>
            <w:r>
              <w:t>MediaWiki</w:t>
            </w:r>
            <w:proofErr w:type="spellEnd"/>
            <w:r>
              <w:t xml:space="preserve"> tables</w:t>
            </w:r>
            <w:r w:rsidR="00B14119">
              <w:t>.</w:t>
            </w:r>
          </w:p>
        </w:tc>
      </w:tr>
      <w:tr w:rsidR="002A7709" w14:paraId="76DED7A5" w14:textId="77777777" w:rsidTr="00B14119">
        <w:tc>
          <w:tcPr>
            <w:tcW w:w="2552" w:type="dxa"/>
            <w:tcBorders>
              <w:left w:val="single" w:sz="4" w:space="0" w:color="000000"/>
              <w:bottom w:val="single" w:sz="4" w:space="0" w:color="000000"/>
            </w:tcBorders>
            <w:shd w:val="clear" w:color="auto" w:fill="auto"/>
          </w:tcPr>
          <w:p w14:paraId="3A2F6ED8" w14:textId="77777777" w:rsidR="002A7709" w:rsidRDefault="002A7709" w:rsidP="009B7144">
            <w:pPr>
              <w:pStyle w:val="poCodeNormal"/>
              <w:snapToGrid w:val="0"/>
              <w:rPr>
                <w:rStyle w:val="poCodeNormalChar"/>
              </w:rPr>
            </w:pPr>
            <w:proofErr w:type="spellStart"/>
            <w:r>
              <w:rPr>
                <w:rStyle w:val="poCodeNormalChar"/>
              </w:rPr>
              <w:t>excelWikit.tcl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48BC3234" w14:textId="77777777" w:rsidR="002A7709" w:rsidRDefault="002A7709" w:rsidP="009B7144">
            <w:pPr>
              <w:snapToGrid w:val="0"/>
              <w:jc w:val="left"/>
            </w:pPr>
            <w:r>
              <w:t xml:space="preserve">Exchange Excel data with </w:t>
            </w:r>
            <w:proofErr w:type="spellStart"/>
            <w:r>
              <w:t>Wikit</w:t>
            </w:r>
            <w:proofErr w:type="spellEnd"/>
            <w:r>
              <w:t xml:space="preserve"> tables.</w:t>
            </w:r>
          </w:p>
        </w:tc>
      </w:tr>
      <w:tr w:rsidR="003D51E6" w14:paraId="6AA68540" w14:textId="77777777" w:rsidTr="00B14119">
        <w:tc>
          <w:tcPr>
            <w:tcW w:w="2552" w:type="dxa"/>
            <w:tcBorders>
              <w:left w:val="single" w:sz="4" w:space="0" w:color="000000"/>
              <w:bottom w:val="single" w:sz="4" w:space="0" w:color="000000"/>
            </w:tcBorders>
            <w:shd w:val="clear" w:color="auto" w:fill="auto"/>
          </w:tcPr>
          <w:p w14:paraId="5E03BE37" w14:textId="77777777" w:rsidR="003D51E6" w:rsidRDefault="002A7709" w:rsidP="009B7144">
            <w:pPr>
              <w:pStyle w:val="poCodeNormal"/>
              <w:snapToGrid w:val="0"/>
              <w:rPr>
                <w:rStyle w:val="poCodeNormalChar"/>
              </w:rPr>
            </w:pPr>
            <w:proofErr w:type="spellStart"/>
            <w:r>
              <w:rPr>
                <w:rStyle w:val="poCodeNormalChar"/>
              </w:rPr>
              <w:t>excelHtml</w:t>
            </w:r>
            <w:r w:rsidR="00F96B0E">
              <w:rPr>
                <w:rStyle w:val="poCodeNormalChar"/>
              </w:rPr>
              <w: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50A525C3" w14:textId="77777777" w:rsidR="003D51E6" w:rsidRPr="00070F76" w:rsidRDefault="002A7709" w:rsidP="002A7709">
            <w:pPr>
              <w:snapToGrid w:val="0"/>
              <w:jc w:val="left"/>
            </w:pPr>
            <w:r>
              <w:t>Export Excel data to HTML files</w:t>
            </w:r>
            <w:r w:rsidR="00B14119">
              <w:t>.</w:t>
            </w:r>
          </w:p>
        </w:tc>
      </w:tr>
    </w:tbl>
    <w:p w14:paraId="5984DC10" w14:textId="77777777" w:rsidR="00B14119" w:rsidRDefault="00B14119" w:rsidP="00F27D2B"/>
    <w:p w14:paraId="58FB4A1C" w14:textId="77777777" w:rsidR="00F27D2B" w:rsidRDefault="00F27D2B" w:rsidP="00F27D2B">
      <w:r>
        <w:t xml:space="preserve">See the test programs </w:t>
      </w:r>
      <w:r>
        <w:rPr>
          <w:rStyle w:val="poFileNameChar"/>
          <w:lang w:val="en-GB"/>
        </w:rPr>
        <w:t>Excel-*</w:t>
      </w:r>
      <w:r w:rsidRPr="00A17B20">
        <w:rPr>
          <w:rStyle w:val="poFileNameChar"/>
          <w:lang w:val="en-GB"/>
        </w:rPr>
        <w:t>.</w:t>
      </w:r>
      <w:proofErr w:type="spellStart"/>
      <w:r w:rsidRPr="00A17B20">
        <w:rPr>
          <w:rStyle w:val="poFileNameChar"/>
          <w:lang w:val="en-GB"/>
        </w:rPr>
        <w:t>tcl</w:t>
      </w:r>
      <w:proofErr w:type="spellEnd"/>
      <w:r>
        <w:t xml:space="preserve"> for examples on how to u</w:t>
      </w:r>
      <w:r w:rsidR="00A92CFC">
        <w:t>se the procedures of this package</w:t>
      </w:r>
      <w:r>
        <w:t>.</w:t>
      </w:r>
    </w:p>
    <w:p w14:paraId="3B56F2BB" w14:textId="77777777" w:rsidR="00F96B0E" w:rsidRDefault="00F96B0E" w:rsidP="00F27D2B"/>
    <w:p w14:paraId="11AAD29E" w14:textId="77777777" w:rsidR="00A92CFC" w:rsidRDefault="00A92CFC" w:rsidP="00F27D2B">
      <w:r>
        <w:t xml:space="preserve">The next chapters explain the </w:t>
      </w:r>
      <w:r w:rsidR="0029099E">
        <w:t xml:space="preserve">Excel </w:t>
      </w:r>
      <w:r>
        <w:t>modules dealing with data exchange.</w:t>
      </w:r>
    </w:p>
    <w:p w14:paraId="615EB357" w14:textId="77777777" w:rsidR="00F96B0E" w:rsidRDefault="00F96B0E" w:rsidP="00F96B0E">
      <w:pPr>
        <w:pStyle w:val="berschrift3"/>
      </w:pPr>
      <w:bookmarkStart w:id="29" w:name="_Toc10904431"/>
      <w:bookmarkStart w:id="30" w:name="_Toc203256470"/>
      <w:r>
        <w:t xml:space="preserve">Module </w:t>
      </w:r>
      <w:proofErr w:type="spellStart"/>
      <w:r>
        <w:t>excelCsv</w:t>
      </w:r>
      <w:bookmarkEnd w:id="29"/>
      <w:bookmarkEnd w:id="30"/>
      <w:proofErr w:type="spellEnd"/>
    </w:p>
    <w:p w14:paraId="0912F670" w14:textId="0E3CC5AC" w:rsidR="00F96B0E" w:rsidRDefault="00F800ED" w:rsidP="00F96B0E">
      <w:r>
        <w:rPr>
          <w:noProof/>
        </w:rPr>
        <w:drawing>
          <wp:inline distT="0" distB="0" distL="0" distR="0" wp14:anchorId="04A172B0" wp14:editId="6904D692">
            <wp:extent cx="5939790" cy="2138680"/>
            <wp:effectExtent l="0" t="0" r="3810" b="0"/>
            <wp:docPr id="1630044108" name="Grafik 2"/>
            <wp:cNvGraphicFramePr/>
            <a:graphic xmlns:a="http://schemas.openxmlformats.org/drawingml/2006/main">
              <a:graphicData uri="http://schemas.openxmlformats.org/drawingml/2006/picture">
                <pic:pic xmlns:pic="http://schemas.openxmlformats.org/drawingml/2006/picture">
                  <pic:nvPicPr>
                    <pic:cNvPr id="1630044108" name=""/>
                    <pic:cNvPicPr/>
                  </pic:nvPicPr>
                  <pic:blipFill>
                    <a:blip r:embed="rId117">
                      <a:extLst>
                        <a:ext uri="{28A0092B-C50C-407E-A947-70E740481C1C}">
                          <a14:useLocalDpi xmlns:a14="http://schemas.microsoft.com/office/drawing/2010/main" val="0"/>
                        </a:ext>
                      </a:extLst>
                    </a:blip>
                    <a:srcRect b="47979"/>
                    <a:stretch>
                      <a:fillRect/>
                    </a:stretch>
                  </pic:blipFill>
                  <pic:spPr>
                    <a:xfrm>
                      <a:off x="0" y="0"/>
                      <a:ext cx="5939790" cy="2138680"/>
                    </a:xfrm>
                    <a:prstGeom prst="rect">
                      <a:avLst/>
                    </a:prstGeom>
                  </pic:spPr>
                </pic:pic>
              </a:graphicData>
            </a:graphic>
          </wp:inline>
        </w:drawing>
      </w:r>
    </w:p>
    <w:p w14:paraId="3784D465" w14:textId="5780B3AC" w:rsidR="0009479A" w:rsidRDefault="0009479A" w:rsidP="0009479A">
      <w:pPr>
        <w:pStyle w:val="Abbildung"/>
      </w:pPr>
      <w:bookmarkStart w:id="31" w:name="_Toc203256334"/>
      <w:r>
        <w:t xml:space="preserve">Figure </w:t>
      </w:r>
      <w:r>
        <w:fldChar w:fldCharType="begin"/>
      </w:r>
      <w:r>
        <w:instrText xml:space="preserve"> SEQ "Abbildung" \*Arabic </w:instrText>
      </w:r>
      <w:r>
        <w:fldChar w:fldCharType="separate"/>
      </w:r>
      <w:r w:rsidR="00F800ED">
        <w:rPr>
          <w:noProof/>
        </w:rPr>
        <w:t>2</w:t>
      </w:r>
      <w:r>
        <w:fldChar w:fldCharType="end"/>
      </w:r>
      <w:r>
        <w:t xml:space="preserve">: Module </w:t>
      </w:r>
      <w:proofErr w:type="spellStart"/>
      <w:r>
        <w:t>excelCsv</w:t>
      </w:r>
      <w:bookmarkEnd w:id="31"/>
      <w:proofErr w:type="spellEnd"/>
    </w:p>
    <w:p w14:paraId="7DD4F8E2" w14:textId="77777777" w:rsidR="001927A9" w:rsidRDefault="001927A9" w:rsidP="00F96B0E"/>
    <w:p w14:paraId="6E5D0044" w14:textId="77777777" w:rsidR="001927A9" w:rsidRDefault="001927A9" w:rsidP="001927A9">
      <w:pPr>
        <w:pStyle w:val="berschrift3"/>
      </w:pPr>
      <w:bookmarkStart w:id="32" w:name="_Toc10904432"/>
      <w:bookmarkStart w:id="33" w:name="_Toc203256471"/>
      <w:r>
        <w:t xml:space="preserve">Module </w:t>
      </w:r>
      <w:proofErr w:type="spellStart"/>
      <w:r>
        <w:t>excelTablelist</w:t>
      </w:r>
      <w:bookmarkEnd w:id="32"/>
      <w:bookmarkEnd w:id="33"/>
      <w:proofErr w:type="spellEnd"/>
    </w:p>
    <w:p w14:paraId="00E02ED0" w14:textId="61CB57E2" w:rsidR="001927A9" w:rsidRDefault="00F800ED" w:rsidP="001927A9">
      <w:r>
        <w:rPr>
          <w:noProof/>
        </w:rPr>
        <w:drawing>
          <wp:inline distT="0" distB="0" distL="0" distR="0" wp14:anchorId="1C071F42" wp14:editId="6546562F">
            <wp:extent cx="5939790" cy="1760220"/>
            <wp:effectExtent l="0" t="0" r="3810" b="0"/>
            <wp:docPr id="115493358" name="Grafik 7"/>
            <wp:cNvGraphicFramePr/>
            <a:graphic xmlns:a="http://schemas.openxmlformats.org/drawingml/2006/main">
              <a:graphicData uri="http://schemas.openxmlformats.org/drawingml/2006/picture">
                <pic:pic xmlns:pic="http://schemas.openxmlformats.org/drawingml/2006/picture">
                  <pic:nvPicPr>
                    <pic:cNvPr id="115493358" name=""/>
                    <pic:cNvPicPr/>
                  </pic:nvPicPr>
                  <pic:blipFill>
                    <a:blip r:embed="rId118">
                      <a:extLst>
                        <a:ext uri="{28A0092B-C50C-407E-A947-70E740481C1C}">
                          <a14:useLocalDpi xmlns:a14="http://schemas.microsoft.com/office/drawing/2010/main" val="0"/>
                        </a:ext>
                      </a:extLst>
                    </a:blip>
                    <a:srcRect b="57191"/>
                    <a:stretch>
                      <a:fillRect/>
                    </a:stretch>
                  </pic:blipFill>
                  <pic:spPr>
                    <a:xfrm>
                      <a:off x="0" y="0"/>
                      <a:ext cx="5939790" cy="1760220"/>
                    </a:xfrm>
                    <a:prstGeom prst="rect">
                      <a:avLst/>
                    </a:prstGeom>
                  </pic:spPr>
                </pic:pic>
              </a:graphicData>
            </a:graphic>
          </wp:inline>
        </w:drawing>
      </w:r>
    </w:p>
    <w:p w14:paraId="337089A6" w14:textId="24BDB234" w:rsidR="005140EA" w:rsidRDefault="005140EA" w:rsidP="005140EA">
      <w:pPr>
        <w:pStyle w:val="Abbildung"/>
      </w:pPr>
      <w:bookmarkStart w:id="34" w:name="_Toc203256335"/>
      <w:r>
        <w:t xml:space="preserve">Figure </w:t>
      </w:r>
      <w:r>
        <w:fldChar w:fldCharType="begin"/>
      </w:r>
      <w:r>
        <w:instrText xml:space="preserve"> SEQ "Abbildung" \*Arabic </w:instrText>
      </w:r>
      <w:r>
        <w:fldChar w:fldCharType="separate"/>
      </w:r>
      <w:r w:rsidR="00F800ED">
        <w:rPr>
          <w:noProof/>
        </w:rPr>
        <w:t>3</w:t>
      </w:r>
      <w:r>
        <w:fldChar w:fldCharType="end"/>
      </w:r>
      <w:r>
        <w:t xml:space="preserve">: Module </w:t>
      </w:r>
      <w:proofErr w:type="spellStart"/>
      <w:r>
        <w:t>excelTablelist</w:t>
      </w:r>
      <w:bookmarkEnd w:id="34"/>
      <w:proofErr w:type="spellEnd"/>
    </w:p>
    <w:p w14:paraId="7F5D85F6" w14:textId="77777777" w:rsidR="001927A9" w:rsidRDefault="001927A9" w:rsidP="001927A9"/>
    <w:p w14:paraId="41E91FD9" w14:textId="77777777" w:rsidR="001927A9" w:rsidRDefault="001927A9" w:rsidP="001927A9">
      <w:pPr>
        <w:pStyle w:val="berschrift3"/>
      </w:pPr>
      <w:bookmarkStart w:id="35" w:name="_Toc10904433"/>
      <w:bookmarkStart w:id="36" w:name="_Toc203256472"/>
      <w:r>
        <w:lastRenderedPageBreak/>
        <w:t xml:space="preserve">Module </w:t>
      </w:r>
      <w:proofErr w:type="spellStart"/>
      <w:r>
        <w:t>excelMatlabFile</w:t>
      </w:r>
      <w:bookmarkEnd w:id="35"/>
      <w:bookmarkEnd w:id="36"/>
      <w:proofErr w:type="spellEnd"/>
    </w:p>
    <w:p w14:paraId="2777923D" w14:textId="7001C03D" w:rsidR="001927A9" w:rsidRDefault="00F800ED" w:rsidP="001927A9">
      <w:r>
        <w:rPr>
          <w:noProof/>
        </w:rPr>
        <w:drawing>
          <wp:inline distT="0" distB="0" distL="0" distR="0" wp14:anchorId="59FEB8E1" wp14:editId="5ED9C5DD">
            <wp:extent cx="5939790" cy="2128520"/>
            <wp:effectExtent l="0" t="0" r="3810" b="5080"/>
            <wp:docPr id="1478246023" name="Grafik 5"/>
            <wp:cNvGraphicFramePr/>
            <a:graphic xmlns:a="http://schemas.openxmlformats.org/drawingml/2006/main">
              <a:graphicData uri="http://schemas.openxmlformats.org/drawingml/2006/picture">
                <pic:pic xmlns:pic="http://schemas.openxmlformats.org/drawingml/2006/picture">
                  <pic:nvPicPr>
                    <pic:cNvPr id="1478246023" name=""/>
                    <pic:cNvPicPr/>
                  </pic:nvPicPr>
                  <pic:blipFill>
                    <a:blip r:embed="rId119">
                      <a:extLst>
                        <a:ext uri="{28A0092B-C50C-407E-A947-70E740481C1C}">
                          <a14:useLocalDpi xmlns:a14="http://schemas.microsoft.com/office/drawing/2010/main" val="0"/>
                        </a:ext>
                      </a:extLst>
                    </a:blip>
                    <a:srcRect b="48234"/>
                    <a:stretch>
                      <a:fillRect/>
                    </a:stretch>
                  </pic:blipFill>
                  <pic:spPr>
                    <a:xfrm>
                      <a:off x="0" y="0"/>
                      <a:ext cx="5939790" cy="2128520"/>
                    </a:xfrm>
                    <a:prstGeom prst="rect">
                      <a:avLst/>
                    </a:prstGeom>
                  </pic:spPr>
                </pic:pic>
              </a:graphicData>
            </a:graphic>
          </wp:inline>
        </w:drawing>
      </w:r>
    </w:p>
    <w:p w14:paraId="3131EFCC" w14:textId="63B8DB23" w:rsidR="005140EA" w:rsidRDefault="005140EA" w:rsidP="005140EA">
      <w:pPr>
        <w:pStyle w:val="Abbildung"/>
      </w:pPr>
      <w:bookmarkStart w:id="37" w:name="_Toc203256336"/>
      <w:r>
        <w:t xml:space="preserve">Figure </w:t>
      </w:r>
      <w:r>
        <w:fldChar w:fldCharType="begin"/>
      </w:r>
      <w:r>
        <w:instrText xml:space="preserve"> SEQ "Abbildung" \*Arabic </w:instrText>
      </w:r>
      <w:r>
        <w:fldChar w:fldCharType="separate"/>
      </w:r>
      <w:r w:rsidR="00F800ED">
        <w:rPr>
          <w:noProof/>
        </w:rPr>
        <w:t>4</w:t>
      </w:r>
      <w:r>
        <w:fldChar w:fldCharType="end"/>
      </w:r>
      <w:r>
        <w:t xml:space="preserve">: Module </w:t>
      </w:r>
      <w:proofErr w:type="spellStart"/>
      <w:r>
        <w:t>excelMatlabFile</w:t>
      </w:r>
      <w:bookmarkEnd w:id="37"/>
      <w:proofErr w:type="spellEnd"/>
    </w:p>
    <w:p w14:paraId="63C94371" w14:textId="77777777" w:rsidR="001927A9" w:rsidRDefault="001927A9" w:rsidP="001927A9"/>
    <w:p w14:paraId="3B2D3A31" w14:textId="77777777" w:rsidR="001927A9" w:rsidRDefault="001927A9" w:rsidP="001927A9">
      <w:pPr>
        <w:pStyle w:val="berschrift3"/>
      </w:pPr>
      <w:bookmarkStart w:id="38" w:name="_Toc10904434"/>
      <w:bookmarkStart w:id="39" w:name="_Toc203256473"/>
      <w:r>
        <w:t xml:space="preserve">Module </w:t>
      </w:r>
      <w:proofErr w:type="spellStart"/>
      <w:r>
        <w:t>excelWord</w:t>
      </w:r>
      <w:bookmarkEnd w:id="38"/>
      <w:bookmarkEnd w:id="39"/>
      <w:proofErr w:type="spellEnd"/>
    </w:p>
    <w:p w14:paraId="511E321B" w14:textId="4F7A6C02" w:rsidR="001927A9" w:rsidRDefault="00F800ED" w:rsidP="001927A9">
      <w:r>
        <w:rPr>
          <w:noProof/>
        </w:rPr>
        <w:drawing>
          <wp:inline distT="0" distB="0" distL="0" distR="0" wp14:anchorId="1D71DDA2" wp14:editId="04BBC595">
            <wp:extent cx="5939790" cy="1747520"/>
            <wp:effectExtent l="0" t="0" r="3810" b="5080"/>
            <wp:docPr id="1422639449" name="Grafik 9"/>
            <wp:cNvGraphicFramePr/>
            <a:graphic xmlns:a="http://schemas.openxmlformats.org/drawingml/2006/main">
              <a:graphicData uri="http://schemas.openxmlformats.org/drawingml/2006/picture">
                <pic:pic xmlns:pic="http://schemas.openxmlformats.org/drawingml/2006/picture">
                  <pic:nvPicPr>
                    <pic:cNvPr id="1422639449" name=""/>
                    <pic:cNvPicPr/>
                  </pic:nvPicPr>
                  <pic:blipFill>
                    <a:blip r:embed="rId120">
                      <a:extLst>
                        <a:ext uri="{28A0092B-C50C-407E-A947-70E740481C1C}">
                          <a14:useLocalDpi xmlns:a14="http://schemas.microsoft.com/office/drawing/2010/main" val="0"/>
                        </a:ext>
                      </a:extLst>
                    </a:blip>
                    <a:srcRect b="57492"/>
                    <a:stretch>
                      <a:fillRect/>
                    </a:stretch>
                  </pic:blipFill>
                  <pic:spPr>
                    <a:xfrm>
                      <a:off x="0" y="0"/>
                      <a:ext cx="5939790" cy="1747520"/>
                    </a:xfrm>
                    <a:prstGeom prst="rect">
                      <a:avLst/>
                    </a:prstGeom>
                  </pic:spPr>
                </pic:pic>
              </a:graphicData>
            </a:graphic>
          </wp:inline>
        </w:drawing>
      </w:r>
    </w:p>
    <w:p w14:paraId="0E751A84" w14:textId="797BAAF7" w:rsidR="005140EA" w:rsidRDefault="005140EA" w:rsidP="005140EA">
      <w:pPr>
        <w:pStyle w:val="Abbildung"/>
      </w:pPr>
      <w:bookmarkStart w:id="40" w:name="_Toc203256337"/>
      <w:r>
        <w:t xml:space="preserve">Figure </w:t>
      </w:r>
      <w:r>
        <w:fldChar w:fldCharType="begin"/>
      </w:r>
      <w:r>
        <w:instrText xml:space="preserve"> SEQ "Abbildung" \*Arabic </w:instrText>
      </w:r>
      <w:r>
        <w:fldChar w:fldCharType="separate"/>
      </w:r>
      <w:r w:rsidR="00F800ED">
        <w:rPr>
          <w:noProof/>
        </w:rPr>
        <w:t>5</w:t>
      </w:r>
      <w:r>
        <w:fldChar w:fldCharType="end"/>
      </w:r>
      <w:r>
        <w:t xml:space="preserve">: Module </w:t>
      </w:r>
      <w:proofErr w:type="spellStart"/>
      <w:r>
        <w:t>excelWord</w:t>
      </w:r>
      <w:bookmarkEnd w:id="40"/>
      <w:proofErr w:type="spellEnd"/>
    </w:p>
    <w:p w14:paraId="3D86F23A" w14:textId="77777777" w:rsidR="001927A9" w:rsidRDefault="001927A9" w:rsidP="001927A9"/>
    <w:p w14:paraId="7D075E5A" w14:textId="77777777" w:rsidR="001927A9" w:rsidRDefault="001927A9" w:rsidP="001927A9">
      <w:pPr>
        <w:pStyle w:val="berschrift3"/>
      </w:pPr>
      <w:bookmarkStart w:id="41" w:name="_Toc10904435"/>
      <w:bookmarkStart w:id="42" w:name="_Toc203256474"/>
      <w:r>
        <w:t xml:space="preserve">Module </w:t>
      </w:r>
      <w:proofErr w:type="spellStart"/>
      <w:r>
        <w:t>excelImgRaw</w:t>
      </w:r>
      <w:bookmarkEnd w:id="41"/>
      <w:bookmarkEnd w:id="42"/>
      <w:proofErr w:type="spellEnd"/>
    </w:p>
    <w:p w14:paraId="1EBBA73F" w14:textId="669AB58D" w:rsidR="001927A9" w:rsidRDefault="00F800ED" w:rsidP="001927A9">
      <w:r>
        <w:rPr>
          <w:noProof/>
        </w:rPr>
        <w:drawing>
          <wp:inline distT="0" distB="0" distL="0" distR="0" wp14:anchorId="17364223" wp14:editId="5A2B03F2">
            <wp:extent cx="5939790" cy="2103755"/>
            <wp:effectExtent l="0" t="0" r="3810" b="0"/>
            <wp:docPr id="259800255" name="Grafik 4"/>
            <wp:cNvGraphicFramePr/>
            <a:graphic xmlns:a="http://schemas.openxmlformats.org/drawingml/2006/main">
              <a:graphicData uri="http://schemas.openxmlformats.org/drawingml/2006/picture">
                <pic:pic xmlns:pic="http://schemas.openxmlformats.org/drawingml/2006/picture">
                  <pic:nvPicPr>
                    <pic:cNvPr id="259800255" name=""/>
                    <pic:cNvPicPr/>
                  </pic:nvPicPr>
                  <pic:blipFill>
                    <a:blip r:embed="rId121">
                      <a:extLst>
                        <a:ext uri="{28A0092B-C50C-407E-A947-70E740481C1C}">
                          <a14:useLocalDpi xmlns:a14="http://schemas.microsoft.com/office/drawing/2010/main" val="0"/>
                        </a:ext>
                      </a:extLst>
                    </a:blip>
                    <a:srcRect b="48836"/>
                    <a:stretch>
                      <a:fillRect/>
                    </a:stretch>
                  </pic:blipFill>
                  <pic:spPr>
                    <a:xfrm>
                      <a:off x="0" y="0"/>
                      <a:ext cx="5939790" cy="2103755"/>
                    </a:xfrm>
                    <a:prstGeom prst="rect">
                      <a:avLst/>
                    </a:prstGeom>
                  </pic:spPr>
                </pic:pic>
              </a:graphicData>
            </a:graphic>
          </wp:inline>
        </w:drawing>
      </w:r>
    </w:p>
    <w:p w14:paraId="200BDBCE" w14:textId="1B5B5AE1" w:rsidR="005140EA" w:rsidRDefault="005140EA" w:rsidP="005140EA">
      <w:pPr>
        <w:pStyle w:val="Abbildung"/>
      </w:pPr>
      <w:bookmarkStart w:id="43" w:name="_Toc203256338"/>
      <w:r>
        <w:t xml:space="preserve">Figure </w:t>
      </w:r>
      <w:r>
        <w:fldChar w:fldCharType="begin"/>
      </w:r>
      <w:r>
        <w:instrText xml:space="preserve"> SEQ "Abbildung" \*Arabic </w:instrText>
      </w:r>
      <w:r>
        <w:fldChar w:fldCharType="separate"/>
      </w:r>
      <w:r w:rsidR="00F800ED">
        <w:rPr>
          <w:noProof/>
        </w:rPr>
        <w:t>6</w:t>
      </w:r>
      <w:r>
        <w:fldChar w:fldCharType="end"/>
      </w:r>
      <w:r>
        <w:t xml:space="preserve">: Module </w:t>
      </w:r>
      <w:proofErr w:type="spellStart"/>
      <w:r>
        <w:t>excelImgRaw</w:t>
      </w:r>
      <w:bookmarkEnd w:id="43"/>
      <w:proofErr w:type="spellEnd"/>
    </w:p>
    <w:p w14:paraId="01FC1EFE" w14:textId="77777777" w:rsidR="001927A9" w:rsidRDefault="001927A9" w:rsidP="001927A9"/>
    <w:p w14:paraId="403DAFBE" w14:textId="77777777" w:rsidR="001927A9" w:rsidRDefault="001927A9" w:rsidP="001927A9">
      <w:pPr>
        <w:pStyle w:val="berschrift3"/>
      </w:pPr>
      <w:bookmarkStart w:id="44" w:name="_Toc10904436"/>
      <w:bookmarkStart w:id="45" w:name="_Toc203256475"/>
      <w:r>
        <w:lastRenderedPageBreak/>
        <w:t xml:space="preserve">Module </w:t>
      </w:r>
      <w:proofErr w:type="spellStart"/>
      <w:r>
        <w:t>excelMediaWiki</w:t>
      </w:r>
      <w:bookmarkEnd w:id="44"/>
      <w:bookmarkEnd w:id="45"/>
      <w:proofErr w:type="spellEnd"/>
    </w:p>
    <w:p w14:paraId="198BF215" w14:textId="29B61D16" w:rsidR="001927A9" w:rsidRDefault="00F800ED" w:rsidP="001927A9">
      <w:r>
        <w:rPr>
          <w:noProof/>
        </w:rPr>
        <w:drawing>
          <wp:inline distT="0" distB="0" distL="0" distR="0" wp14:anchorId="4169111B" wp14:editId="30960D9F">
            <wp:extent cx="5939790" cy="2106295"/>
            <wp:effectExtent l="0" t="0" r="3810" b="8255"/>
            <wp:docPr id="342314600" name="Grafik 6"/>
            <wp:cNvGraphicFramePr/>
            <a:graphic xmlns:a="http://schemas.openxmlformats.org/drawingml/2006/main">
              <a:graphicData uri="http://schemas.openxmlformats.org/drawingml/2006/picture">
                <pic:pic xmlns:pic="http://schemas.openxmlformats.org/drawingml/2006/picture">
                  <pic:nvPicPr>
                    <pic:cNvPr id="342314600" name=""/>
                    <pic:cNvPicPr/>
                  </pic:nvPicPr>
                  <pic:blipFill>
                    <a:blip r:embed="rId122">
                      <a:extLst>
                        <a:ext uri="{28A0092B-C50C-407E-A947-70E740481C1C}">
                          <a14:useLocalDpi xmlns:a14="http://schemas.microsoft.com/office/drawing/2010/main" val="0"/>
                        </a:ext>
                      </a:extLst>
                    </a:blip>
                    <a:srcRect b="48766"/>
                    <a:stretch>
                      <a:fillRect/>
                    </a:stretch>
                  </pic:blipFill>
                  <pic:spPr>
                    <a:xfrm>
                      <a:off x="0" y="0"/>
                      <a:ext cx="5939790" cy="2106295"/>
                    </a:xfrm>
                    <a:prstGeom prst="rect">
                      <a:avLst/>
                    </a:prstGeom>
                  </pic:spPr>
                </pic:pic>
              </a:graphicData>
            </a:graphic>
          </wp:inline>
        </w:drawing>
      </w:r>
    </w:p>
    <w:p w14:paraId="28D2C2E2" w14:textId="625E494F" w:rsidR="005140EA" w:rsidRDefault="005140EA" w:rsidP="005140EA">
      <w:pPr>
        <w:pStyle w:val="Abbildung"/>
      </w:pPr>
      <w:bookmarkStart w:id="46" w:name="_Toc203256339"/>
      <w:r>
        <w:t xml:space="preserve">Figure </w:t>
      </w:r>
      <w:r>
        <w:fldChar w:fldCharType="begin"/>
      </w:r>
      <w:r>
        <w:instrText xml:space="preserve"> SEQ "Abbildung" \*Arabic </w:instrText>
      </w:r>
      <w:r>
        <w:fldChar w:fldCharType="separate"/>
      </w:r>
      <w:r w:rsidR="00F800ED">
        <w:rPr>
          <w:noProof/>
        </w:rPr>
        <w:t>7</w:t>
      </w:r>
      <w:r>
        <w:fldChar w:fldCharType="end"/>
      </w:r>
      <w:r>
        <w:t xml:space="preserve">: Module </w:t>
      </w:r>
      <w:proofErr w:type="spellStart"/>
      <w:r>
        <w:t>excelMediaWiki</w:t>
      </w:r>
      <w:bookmarkEnd w:id="46"/>
      <w:proofErr w:type="spellEnd"/>
    </w:p>
    <w:p w14:paraId="388B14DF" w14:textId="77777777" w:rsidR="001927A9" w:rsidRDefault="001927A9" w:rsidP="001927A9"/>
    <w:p w14:paraId="4AAC6E67" w14:textId="77777777" w:rsidR="001927A9" w:rsidRDefault="001927A9" w:rsidP="001927A9">
      <w:pPr>
        <w:pStyle w:val="berschrift3"/>
      </w:pPr>
      <w:bookmarkStart w:id="47" w:name="_Toc10904437"/>
      <w:bookmarkStart w:id="48" w:name="_Toc203256476"/>
      <w:r>
        <w:t xml:space="preserve">Module </w:t>
      </w:r>
      <w:proofErr w:type="spellStart"/>
      <w:r>
        <w:t>excelWikit</w:t>
      </w:r>
      <w:bookmarkEnd w:id="47"/>
      <w:bookmarkEnd w:id="48"/>
      <w:proofErr w:type="spellEnd"/>
    </w:p>
    <w:p w14:paraId="54143285" w14:textId="3A07EFFE" w:rsidR="001927A9" w:rsidRDefault="00F800ED" w:rsidP="001927A9">
      <w:r>
        <w:rPr>
          <w:noProof/>
        </w:rPr>
        <w:drawing>
          <wp:inline distT="0" distB="0" distL="0" distR="0" wp14:anchorId="19967191" wp14:editId="0EA94DED">
            <wp:extent cx="5939790" cy="2138680"/>
            <wp:effectExtent l="0" t="0" r="3810" b="0"/>
            <wp:docPr id="297108552" name="Grafik 8"/>
            <wp:cNvGraphicFramePr/>
            <a:graphic xmlns:a="http://schemas.openxmlformats.org/drawingml/2006/main">
              <a:graphicData uri="http://schemas.openxmlformats.org/drawingml/2006/picture">
                <pic:pic xmlns:pic="http://schemas.openxmlformats.org/drawingml/2006/picture">
                  <pic:nvPicPr>
                    <pic:cNvPr id="297108552" name=""/>
                    <pic:cNvPicPr/>
                  </pic:nvPicPr>
                  <pic:blipFill>
                    <a:blip r:embed="rId123">
                      <a:extLst>
                        <a:ext uri="{28A0092B-C50C-407E-A947-70E740481C1C}">
                          <a14:useLocalDpi xmlns:a14="http://schemas.microsoft.com/office/drawing/2010/main" val="0"/>
                        </a:ext>
                      </a:extLst>
                    </a:blip>
                    <a:srcRect b="47979"/>
                    <a:stretch>
                      <a:fillRect/>
                    </a:stretch>
                  </pic:blipFill>
                  <pic:spPr>
                    <a:xfrm>
                      <a:off x="0" y="0"/>
                      <a:ext cx="5939790" cy="2138680"/>
                    </a:xfrm>
                    <a:prstGeom prst="rect">
                      <a:avLst/>
                    </a:prstGeom>
                  </pic:spPr>
                </pic:pic>
              </a:graphicData>
            </a:graphic>
          </wp:inline>
        </w:drawing>
      </w:r>
    </w:p>
    <w:p w14:paraId="25E2EEA3" w14:textId="538072E3" w:rsidR="005140EA" w:rsidRDefault="005140EA" w:rsidP="005140EA">
      <w:pPr>
        <w:pStyle w:val="Abbildung"/>
      </w:pPr>
      <w:bookmarkStart w:id="49" w:name="_Toc203256340"/>
      <w:r>
        <w:t xml:space="preserve">Figure </w:t>
      </w:r>
      <w:r>
        <w:fldChar w:fldCharType="begin"/>
      </w:r>
      <w:r>
        <w:instrText xml:space="preserve"> SEQ "Abbildung" \*Arabic </w:instrText>
      </w:r>
      <w:r>
        <w:fldChar w:fldCharType="separate"/>
      </w:r>
      <w:r w:rsidR="00F800ED">
        <w:rPr>
          <w:noProof/>
        </w:rPr>
        <w:t>8</w:t>
      </w:r>
      <w:r>
        <w:fldChar w:fldCharType="end"/>
      </w:r>
      <w:r>
        <w:t xml:space="preserve">: Module </w:t>
      </w:r>
      <w:proofErr w:type="spellStart"/>
      <w:r>
        <w:t>excelWikit</w:t>
      </w:r>
      <w:bookmarkEnd w:id="49"/>
      <w:proofErr w:type="spellEnd"/>
    </w:p>
    <w:p w14:paraId="0DE9A049" w14:textId="77777777" w:rsidR="00C97BEB" w:rsidRDefault="00C97BEB" w:rsidP="001927A9"/>
    <w:p w14:paraId="56B6C56B" w14:textId="77777777" w:rsidR="002A7709" w:rsidRDefault="002A7709" w:rsidP="002A7709">
      <w:pPr>
        <w:pStyle w:val="berschrift3"/>
      </w:pPr>
      <w:bookmarkStart w:id="50" w:name="_Toc10904438"/>
      <w:bookmarkStart w:id="51" w:name="_Toc203256477"/>
      <w:r>
        <w:t xml:space="preserve">Module </w:t>
      </w:r>
      <w:proofErr w:type="spellStart"/>
      <w:r>
        <w:t>excelHtml</w:t>
      </w:r>
      <w:bookmarkEnd w:id="50"/>
      <w:bookmarkEnd w:id="51"/>
      <w:proofErr w:type="spellEnd"/>
    </w:p>
    <w:p w14:paraId="3CC07CDA" w14:textId="56F1492A" w:rsidR="002A7709" w:rsidRDefault="00F800ED" w:rsidP="002A7709">
      <w:r>
        <w:rPr>
          <w:noProof/>
        </w:rPr>
        <w:drawing>
          <wp:inline distT="0" distB="0" distL="0" distR="0" wp14:anchorId="75F7115B" wp14:editId="7DEE6FBE">
            <wp:extent cx="5939790" cy="2111375"/>
            <wp:effectExtent l="0" t="0" r="3810" b="3175"/>
            <wp:docPr id="1279926126" name="Grafik 3"/>
            <wp:cNvGraphicFramePr/>
            <a:graphic xmlns:a="http://schemas.openxmlformats.org/drawingml/2006/main">
              <a:graphicData uri="http://schemas.openxmlformats.org/drawingml/2006/picture">
                <pic:pic xmlns:pic="http://schemas.openxmlformats.org/drawingml/2006/picture">
                  <pic:nvPicPr>
                    <pic:cNvPr id="1279926126" name=""/>
                    <pic:cNvPicPr/>
                  </pic:nvPicPr>
                  <pic:blipFill>
                    <a:blip r:embed="rId124">
                      <a:extLst>
                        <a:ext uri="{28A0092B-C50C-407E-A947-70E740481C1C}">
                          <a14:useLocalDpi xmlns:a14="http://schemas.microsoft.com/office/drawing/2010/main" val="0"/>
                        </a:ext>
                      </a:extLst>
                    </a:blip>
                    <a:srcRect b="48651"/>
                    <a:stretch>
                      <a:fillRect/>
                    </a:stretch>
                  </pic:blipFill>
                  <pic:spPr>
                    <a:xfrm>
                      <a:off x="0" y="0"/>
                      <a:ext cx="5939790" cy="2111375"/>
                    </a:xfrm>
                    <a:prstGeom prst="rect">
                      <a:avLst/>
                    </a:prstGeom>
                  </pic:spPr>
                </pic:pic>
              </a:graphicData>
            </a:graphic>
          </wp:inline>
        </w:drawing>
      </w:r>
    </w:p>
    <w:p w14:paraId="3F828F03" w14:textId="1031566A" w:rsidR="002A7709" w:rsidRDefault="002A7709" w:rsidP="002A7709">
      <w:pPr>
        <w:pStyle w:val="Abbildung"/>
      </w:pPr>
      <w:bookmarkStart w:id="52" w:name="_Toc203256341"/>
      <w:r>
        <w:t xml:space="preserve">Figure </w:t>
      </w:r>
      <w:r>
        <w:fldChar w:fldCharType="begin"/>
      </w:r>
      <w:r>
        <w:instrText xml:space="preserve"> SEQ "Abbildung" \*Arabic </w:instrText>
      </w:r>
      <w:r>
        <w:fldChar w:fldCharType="separate"/>
      </w:r>
      <w:r w:rsidR="00F800ED">
        <w:rPr>
          <w:noProof/>
        </w:rPr>
        <w:t>9</w:t>
      </w:r>
      <w:r>
        <w:fldChar w:fldCharType="end"/>
      </w:r>
      <w:r>
        <w:t xml:space="preserve">: Module </w:t>
      </w:r>
      <w:proofErr w:type="spellStart"/>
      <w:r>
        <w:t>excelHtml</w:t>
      </w:r>
      <w:bookmarkEnd w:id="52"/>
      <w:proofErr w:type="spellEnd"/>
    </w:p>
    <w:p w14:paraId="5B3CE15D" w14:textId="77777777" w:rsidR="004F3648" w:rsidRDefault="004F3648" w:rsidP="001927A9"/>
    <w:p w14:paraId="499E82F4" w14:textId="77777777" w:rsidR="00C97BEB" w:rsidRDefault="00C97BEB" w:rsidP="00C97BEB">
      <w:pPr>
        <w:pStyle w:val="berschrift2"/>
        <w:tabs>
          <w:tab w:val="left" w:pos="576"/>
        </w:tabs>
      </w:pPr>
      <w:bookmarkStart w:id="53" w:name="_Ref343541883"/>
      <w:bookmarkStart w:id="54" w:name="_Toc10904439"/>
      <w:bookmarkStart w:id="55" w:name="_Toc203256478"/>
      <w:proofErr w:type="spellStart"/>
      <w:r>
        <w:lastRenderedPageBreak/>
        <w:t>CawtExplorer</w:t>
      </w:r>
      <w:proofErr w:type="spellEnd"/>
      <w:r>
        <w:t>: Automation for Internet Explorer</w:t>
      </w:r>
      <w:bookmarkEnd w:id="53"/>
      <w:bookmarkEnd w:id="54"/>
      <w:bookmarkEnd w:id="55"/>
    </w:p>
    <w:p w14:paraId="6112A022" w14:textId="77777777" w:rsidR="00C97BEB" w:rsidRDefault="00C97BEB" w:rsidP="00C97BEB">
      <w:r>
        <w:t xml:space="preserve">The name of the controlled application is </w:t>
      </w:r>
      <w:proofErr w:type="spellStart"/>
      <w:r w:rsidRPr="00C97BEB">
        <w:rPr>
          <w:rStyle w:val="poCodeNormalChar"/>
        </w:rPr>
        <w:t>InternetExplorer.Application</w:t>
      </w:r>
      <w:proofErr w:type="spellEnd"/>
      <w:r>
        <w:t>.</w:t>
      </w:r>
    </w:p>
    <w:p w14:paraId="22961BDC" w14:textId="77777777" w:rsidR="00C97BEB" w:rsidRDefault="00C97BEB" w:rsidP="00C97BEB"/>
    <w:p w14:paraId="73B782C9" w14:textId="77777777" w:rsidR="00D276E5" w:rsidRDefault="00D276E5" w:rsidP="00C97BEB">
      <w:r>
        <w:t xml:space="preserve">The procedures of package </w:t>
      </w:r>
      <w:proofErr w:type="spellStart"/>
      <w:r w:rsidRPr="00AE7FD6">
        <w:rPr>
          <w:rStyle w:val="poPkgName"/>
        </w:rPr>
        <w:t>Cawt</w:t>
      </w:r>
      <w:r>
        <w:rPr>
          <w:rStyle w:val="poPkgName"/>
        </w:rPr>
        <w:t>Explorer</w:t>
      </w:r>
      <w:proofErr w:type="spellEnd"/>
      <w:r>
        <w:t xml:space="preserve"> are implemented in namespace </w:t>
      </w:r>
      <w:r>
        <w:rPr>
          <w:rStyle w:val="poCodeNormalChar"/>
        </w:rPr>
        <w:t>Explorer</w:t>
      </w:r>
      <w:r>
        <w:t>.</w:t>
      </w:r>
    </w:p>
    <w:p w14:paraId="62215E3E" w14:textId="77777777" w:rsidR="00C97BEB" w:rsidRDefault="00C97BEB" w:rsidP="00C97BEB">
      <w:r>
        <w:t>They provide functionality for the following domains:</w:t>
      </w:r>
    </w:p>
    <w:p w14:paraId="352948DD" w14:textId="77777777" w:rsidR="00C97BEB" w:rsidRDefault="00C97BEB" w:rsidP="00C97BE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3"/>
        <w:gridCol w:w="5603"/>
      </w:tblGrid>
      <w:tr w:rsidR="00C97BEB" w14:paraId="06C5135D" w14:textId="77777777" w:rsidTr="00211760">
        <w:tc>
          <w:tcPr>
            <w:tcW w:w="3686" w:type="dxa"/>
            <w:shd w:val="clear" w:color="auto" w:fill="E6E6E6"/>
          </w:tcPr>
          <w:p w14:paraId="0BDD260C" w14:textId="77777777" w:rsidR="00C97BEB" w:rsidRPr="00211760" w:rsidRDefault="00C97BEB" w:rsidP="00211760">
            <w:pPr>
              <w:pStyle w:val="TabellenInhalt"/>
              <w:jc w:val="left"/>
              <w:rPr>
                <w:b/>
                <w:bCs/>
              </w:rPr>
            </w:pPr>
            <w:r w:rsidRPr="00211760">
              <w:rPr>
                <w:b/>
                <w:bCs/>
              </w:rPr>
              <w:t>Domain</w:t>
            </w:r>
          </w:p>
        </w:tc>
        <w:tc>
          <w:tcPr>
            <w:tcW w:w="5700" w:type="dxa"/>
            <w:shd w:val="clear" w:color="auto" w:fill="E6E6E6"/>
          </w:tcPr>
          <w:p w14:paraId="3E095315" w14:textId="77777777" w:rsidR="00C97BEB" w:rsidRPr="00211760" w:rsidRDefault="00C97BEB" w:rsidP="00211760">
            <w:pPr>
              <w:pStyle w:val="TabellenInhalt"/>
              <w:jc w:val="left"/>
              <w:rPr>
                <w:b/>
                <w:bCs/>
              </w:rPr>
            </w:pPr>
            <w:r w:rsidRPr="00211760">
              <w:rPr>
                <w:b/>
                <w:bCs/>
              </w:rPr>
              <w:t>Examples</w:t>
            </w:r>
          </w:p>
        </w:tc>
      </w:tr>
      <w:tr w:rsidR="00C97BEB" w14:paraId="09F8D83E" w14:textId="77777777" w:rsidTr="00211760">
        <w:tc>
          <w:tcPr>
            <w:tcW w:w="3686" w:type="dxa"/>
          </w:tcPr>
          <w:p w14:paraId="51849C3E" w14:textId="77777777" w:rsidR="00C97BEB" w:rsidRDefault="00C97BEB" w:rsidP="00AA4C53">
            <w:r>
              <w:t>Application handling</w:t>
            </w:r>
          </w:p>
        </w:tc>
        <w:tc>
          <w:tcPr>
            <w:tcW w:w="5700" w:type="dxa"/>
          </w:tcPr>
          <w:p w14:paraId="676ADEF9" w14:textId="77777777" w:rsidR="00C97BEB" w:rsidRPr="00832335" w:rsidRDefault="00C97BEB" w:rsidP="00211760">
            <w:pPr>
              <w:jc w:val="left"/>
              <w:rPr>
                <w:rStyle w:val="poCodeNormalChar"/>
              </w:rPr>
            </w:pPr>
            <w:r>
              <w:rPr>
                <w:rStyle w:val="poCodeNormalChar"/>
              </w:rPr>
              <w:t>Open, Quit</w:t>
            </w:r>
          </w:p>
        </w:tc>
      </w:tr>
      <w:tr w:rsidR="00C97BEB" w14:paraId="0701E295" w14:textId="77777777" w:rsidTr="00211760">
        <w:tc>
          <w:tcPr>
            <w:tcW w:w="3686" w:type="dxa"/>
          </w:tcPr>
          <w:p w14:paraId="2A8C7793" w14:textId="77777777" w:rsidR="00C97BEB" w:rsidRDefault="00C97BEB" w:rsidP="00AA4C53">
            <w:r>
              <w:t>URL navigation</w:t>
            </w:r>
          </w:p>
        </w:tc>
        <w:tc>
          <w:tcPr>
            <w:tcW w:w="5700" w:type="dxa"/>
          </w:tcPr>
          <w:p w14:paraId="69D40CF4" w14:textId="77777777" w:rsidR="00C97BEB" w:rsidRPr="00832335" w:rsidRDefault="00C97BEB" w:rsidP="00211760">
            <w:pPr>
              <w:jc w:val="left"/>
              <w:rPr>
                <w:rStyle w:val="poCodeNormalChar"/>
              </w:rPr>
            </w:pPr>
            <w:r>
              <w:rPr>
                <w:rStyle w:val="poCodeNormalChar"/>
              </w:rPr>
              <w:t xml:space="preserve">Navigate, </w:t>
            </w:r>
            <w:proofErr w:type="spellStart"/>
            <w:r>
              <w:rPr>
                <w:rStyle w:val="poCodeNormalChar"/>
              </w:rPr>
              <w:t>GoBack</w:t>
            </w:r>
            <w:proofErr w:type="spellEnd"/>
            <w:r>
              <w:rPr>
                <w:rStyle w:val="poCodeNormalChar"/>
              </w:rPr>
              <w:t xml:space="preserve">, </w:t>
            </w:r>
            <w:proofErr w:type="spellStart"/>
            <w:r>
              <w:rPr>
                <w:rStyle w:val="poCodeNormalChar"/>
              </w:rPr>
              <w:t>GoHome</w:t>
            </w:r>
            <w:proofErr w:type="spellEnd"/>
          </w:p>
        </w:tc>
      </w:tr>
    </w:tbl>
    <w:p w14:paraId="6E5E1DDB" w14:textId="77777777" w:rsidR="00C97BEB" w:rsidRDefault="00C97BEB" w:rsidP="00C97BEB"/>
    <w:p w14:paraId="2BAC4F73" w14:textId="77777777" w:rsidR="00C97BEB" w:rsidRDefault="00C97BEB" w:rsidP="001927A9">
      <w:r>
        <w:t xml:space="preserve">See the test programs </w:t>
      </w:r>
      <w:r>
        <w:rPr>
          <w:rStyle w:val="poFileNameChar"/>
          <w:lang w:val="en-GB"/>
        </w:rPr>
        <w:t>Explorer-*</w:t>
      </w:r>
      <w:r w:rsidRPr="00A17B20">
        <w:rPr>
          <w:rStyle w:val="poFileNameChar"/>
          <w:lang w:val="en-GB"/>
        </w:rPr>
        <w:t>.</w:t>
      </w:r>
      <w:proofErr w:type="spellStart"/>
      <w:r w:rsidRPr="00A17B20">
        <w:rPr>
          <w:rStyle w:val="poFileNameChar"/>
          <w:lang w:val="en-GB"/>
        </w:rPr>
        <w:t>tcl</w:t>
      </w:r>
      <w:proofErr w:type="spellEnd"/>
      <w:r>
        <w:t xml:space="preserve"> for examples on how to use the procedures of this package.</w:t>
      </w:r>
    </w:p>
    <w:p w14:paraId="0C70B00B" w14:textId="77777777" w:rsidR="000B41E0" w:rsidRDefault="000B41E0" w:rsidP="001927A9"/>
    <w:p w14:paraId="5A1E517D" w14:textId="77777777" w:rsidR="000B41E0" w:rsidRDefault="000B41E0" w:rsidP="000B41E0">
      <w:r>
        <w:t>Note: If running on Windows Vista or 7, you have to lower the security settings like follows:</w:t>
      </w:r>
    </w:p>
    <w:p w14:paraId="58290ACA" w14:textId="77777777" w:rsidR="000B41E0" w:rsidRDefault="000B41E0" w:rsidP="000B41E0"/>
    <w:p w14:paraId="398FD42E" w14:textId="77777777" w:rsidR="000B41E0" w:rsidRPr="000B41E0" w:rsidRDefault="000B41E0" w:rsidP="000B41E0">
      <w:pPr>
        <w:pStyle w:val="poCodeNormal"/>
        <w:rPr>
          <w:sz w:val="16"/>
          <w:szCs w:val="16"/>
        </w:rPr>
      </w:pPr>
      <w:r w:rsidRPr="000B41E0">
        <w:rPr>
          <w:sz w:val="16"/>
          <w:szCs w:val="16"/>
        </w:rPr>
        <w:t xml:space="preserve">Internet Options -&gt; Security -&gt; Trusted Sites  </w:t>
      </w:r>
      <w:proofErr w:type="gramStart"/>
      <w:r w:rsidRPr="000B41E0">
        <w:rPr>
          <w:sz w:val="16"/>
          <w:szCs w:val="16"/>
        </w:rPr>
        <w:t xml:space="preserve">  :</w:t>
      </w:r>
      <w:proofErr w:type="gramEnd"/>
      <w:r w:rsidRPr="000B41E0">
        <w:rPr>
          <w:sz w:val="16"/>
          <w:szCs w:val="16"/>
        </w:rPr>
        <w:t xml:space="preserve"> Low</w:t>
      </w:r>
    </w:p>
    <w:p w14:paraId="5DCBB8A8" w14:textId="77777777" w:rsidR="000B41E0" w:rsidRPr="000B41E0" w:rsidRDefault="000B41E0" w:rsidP="000B41E0">
      <w:pPr>
        <w:pStyle w:val="poCodeNormal"/>
        <w:rPr>
          <w:sz w:val="16"/>
          <w:szCs w:val="16"/>
        </w:rPr>
      </w:pPr>
      <w:r w:rsidRPr="000B41E0">
        <w:rPr>
          <w:sz w:val="16"/>
          <w:szCs w:val="16"/>
        </w:rPr>
        <w:t xml:space="preserve">Internet Options -&gt; Security -&gt; Internet       </w:t>
      </w:r>
      <w:proofErr w:type="gramStart"/>
      <w:r w:rsidRPr="000B41E0">
        <w:rPr>
          <w:sz w:val="16"/>
          <w:szCs w:val="16"/>
        </w:rPr>
        <w:t xml:space="preserve">  :</w:t>
      </w:r>
      <w:proofErr w:type="gramEnd"/>
      <w:r w:rsidRPr="000B41E0">
        <w:rPr>
          <w:sz w:val="16"/>
          <w:szCs w:val="16"/>
        </w:rPr>
        <w:t xml:space="preserve"> Medium + unchecked Enable Protected Mode</w:t>
      </w:r>
    </w:p>
    <w:p w14:paraId="6B77FDF7" w14:textId="77777777" w:rsidR="000B41E0" w:rsidRDefault="000B41E0" w:rsidP="000B41E0">
      <w:pPr>
        <w:pStyle w:val="poCodeNormal"/>
        <w:rPr>
          <w:sz w:val="16"/>
          <w:szCs w:val="16"/>
        </w:rPr>
      </w:pPr>
      <w:r w:rsidRPr="000B41E0">
        <w:rPr>
          <w:sz w:val="16"/>
          <w:szCs w:val="16"/>
        </w:rPr>
        <w:t xml:space="preserve">Internet Options -&gt; Security -&gt; Restricted </w:t>
      </w:r>
      <w:proofErr w:type="gramStart"/>
      <w:r w:rsidRPr="000B41E0">
        <w:rPr>
          <w:sz w:val="16"/>
          <w:szCs w:val="16"/>
        </w:rPr>
        <w:t>Sites :</w:t>
      </w:r>
      <w:proofErr w:type="gramEnd"/>
      <w:r w:rsidRPr="000B41E0">
        <w:rPr>
          <w:sz w:val="16"/>
          <w:szCs w:val="16"/>
        </w:rPr>
        <w:t xml:space="preserve"> unchecked Enable Protected Mode</w:t>
      </w:r>
    </w:p>
    <w:p w14:paraId="7556CD03" w14:textId="77777777" w:rsidR="004F3648" w:rsidRDefault="004F3648" w:rsidP="000B41E0">
      <w:pPr>
        <w:pStyle w:val="poCodeNormal"/>
        <w:rPr>
          <w:sz w:val="16"/>
          <w:szCs w:val="16"/>
        </w:rPr>
      </w:pPr>
    </w:p>
    <w:p w14:paraId="1E03D5AB" w14:textId="77777777" w:rsidR="004F3648" w:rsidRDefault="004F3648" w:rsidP="004F3648">
      <w:pPr>
        <w:rPr>
          <w:rStyle w:val="poCodeNormalChar"/>
          <w:rFonts w:ascii="Arial" w:hAnsi="Arial" w:cs="Arial"/>
        </w:rPr>
      </w:pPr>
      <w:r>
        <w:t xml:space="preserve">The following table lists all procedures available in namespace </w:t>
      </w:r>
      <w:r>
        <w:rPr>
          <w:rStyle w:val="poCodeNormalChar"/>
        </w:rPr>
        <w:t>Explorer</w:t>
      </w:r>
      <w:r w:rsidRPr="000360D0">
        <w:rPr>
          <w:rStyle w:val="poCodeNormalChar"/>
          <w:rFonts w:ascii="Arial" w:hAnsi="Arial" w:cs="Arial"/>
        </w:rPr>
        <w:t>.</w:t>
      </w:r>
    </w:p>
    <w:p w14:paraId="1428B20D" w14:textId="77777777" w:rsidR="004F3648" w:rsidRDefault="004F3648" w:rsidP="004F364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4"/>
        <w:gridCol w:w="6152"/>
      </w:tblGrid>
      <w:tr w:rsidR="004F3648" w:rsidRPr="00211760" w14:paraId="1E08A3C6" w14:textId="77777777" w:rsidTr="00FE7EA4">
        <w:trPr>
          <w:trHeight w:val="348"/>
          <w:tblHeader/>
        </w:trPr>
        <w:tc>
          <w:tcPr>
            <w:tcW w:w="3119" w:type="dxa"/>
            <w:shd w:val="clear" w:color="auto" w:fill="E6E6E6"/>
            <w:vAlign w:val="center"/>
          </w:tcPr>
          <w:p w14:paraId="784367A6" w14:textId="77777777" w:rsidR="004F3648" w:rsidRPr="00211760" w:rsidRDefault="00FE7EA4" w:rsidP="003E107A">
            <w:pPr>
              <w:jc w:val="center"/>
              <w:rPr>
                <w:b/>
              </w:rPr>
            </w:pPr>
            <w:proofErr w:type="spellStart"/>
            <w:r>
              <w:rPr>
                <w:b/>
              </w:rPr>
              <w:t>CawtExplorer</w:t>
            </w:r>
            <w:proofErr w:type="spellEnd"/>
            <w:r>
              <w:rPr>
                <w:b/>
              </w:rPr>
              <w:t xml:space="preserve"> </w:t>
            </w:r>
            <w:r w:rsidR="004F3648">
              <w:rPr>
                <w:b/>
              </w:rPr>
              <w:t>Procedure</w:t>
            </w:r>
          </w:p>
        </w:tc>
        <w:tc>
          <w:tcPr>
            <w:tcW w:w="6267" w:type="dxa"/>
            <w:shd w:val="clear" w:color="auto" w:fill="E6E6E6"/>
            <w:vAlign w:val="center"/>
          </w:tcPr>
          <w:p w14:paraId="4CEC3DB8" w14:textId="77777777" w:rsidR="004F3648" w:rsidRPr="00211760" w:rsidRDefault="004F3648" w:rsidP="003E107A">
            <w:pPr>
              <w:jc w:val="center"/>
              <w:rPr>
                <w:b/>
              </w:rPr>
            </w:pPr>
            <w:r>
              <w:rPr>
                <w:b/>
              </w:rPr>
              <w:t>Short description</w:t>
            </w:r>
          </w:p>
        </w:tc>
      </w:tr>
      <w:tr w:rsidR="004F3648" w14:paraId="2090C624" w14:textId="77777777" w:rsidTr="003E107A">
        <w:tc>
          <w:tcPr>
            <w:tcW w:w="3119" w:type="dxa"/>
            <w:vAlign w:val="center"/>
          </w:tcPr>
          <w:p w14:paraId="4C7F93EF" w14:textId="4C4E9421" w:rsidR="004F3648" w:rsidRPr="002A5FE5" w:rsidRDefault="00F800ED" w:rsidP="003E107A">
            <w:pPr>
              <w:jc w:val="left"/>
              <w:rPr>
                <w:rStyle w:val="poCodeNormalChar"/>
              </w:rPr>
            </w:pPr>
            <w:hyperlink r:id="rId125" w:anchor="::Explorer::FullScreen" w:history="1">
              <w:proofErr w:type="spellStart"/>
              <w:r>
                <w:rPr>
                  <w:rStyle w:val="Hyperlink"/>
                  <w:rFonts w:ascii="Courier New" w:hAnsi="Courier New"/>
                  <w:sz w:val="20"/>
                </w:rPr>
                <w:t>FullScreen</w:t>
              </w:r>
              <w:proofErr w:type="spellEnd"/>
            </w:hyperlink>
          </w:p>
        </w:tc>
        <w:tc>
          <w:tcPr>
            <w:tcW w:w="6267" w:type="dxa"/>
            <w:vAlign w:val="center"/>
          </w:tcPr>
          <w:p w14:paraId="555B09B8" w14:textId="7D958BB4" w:rsidR="004F3648" w:rsidRDefault="00F800ED" w:rsidP="003E107A">
            <w:pPr>
              <w:jc w:val="left"/>
            </w:pPr>
            <w:r>
              <w:t xml:space="preserve">Toggle the </w:t>
            </w:r>
            <w:proofErr w:type="spellStart"/>
            <w:r>
              <w:t>fullscreen</w:t>
            </w:r>
            <w:proofErr w:type="spellEnd"/>
            <w:r>
              <w:t xml:space="preserve"> mode of an Internet Explorer application window.</w:t>
            </w:r>
          </w:p>
        </w:tc>
      </w:tr>
      <w:tr w:rsidR="00F800ED" w14:paraId="1D4497CC" w14:textId="77777777" w:rsidTr="003E107A">
        <w:tc>
          <w:tcPr>
            <w:tcW w:w="3119" w:type="dxa"/>
            <w:vAlign w:val="center"/>
          </w:tcPr>
          <w:p w14:paraId="05C5C6CA" w14:textId="2092EE20" w:rsidR="00F800ED" w:rsidRDefault="00F800ED" w:rsidP="003E107A">
            <w:pPr>
              <w:jc w:val="left"/>
              <w:rPr>
                <w:rStyle w:val="poCodeNormalChar"/>
              </w:rPr>
            </w:pPr>
            <w:hyperlink r:id="rId126" w:anchor="::Explorer::Go" w:history="1">
              <w:r>
                <w:rPr>
                  <w:rStyle w:val="Hyperlink"/>
                  <w:rFonts w:ascii="Courier New" w:hAnsi="Courier New"/>
                  <w:sz w:val="20"/>
                </w:rPr>
                <w:t>Go</w:t>
              </w:r>
            </w:hyperlink>
          </w:p>
        </w:tc>
        <w:tc>
          <w:tcPr>
            <w:tcW w:w="6267" w:type="dxa"/>
            <w:vAlign w:val="center"/>
          </w:tcPr>
          <w:p w14:paraId="0F67D434" w14:textId="3FC5F82C" w:rsidR="00F800ED" w:rsidRDefault="00F800ED" w:rsidP="003E107A">
            <w:pPr>
              <w:jc w:val="left"/>
            </w:pPr>
            <w:r>
              <w:t>Go to a specific page.</w:t>
            </w:r>
          </w:p>
        </w:tc>
      </w:tr>
      <w:tr w:rsidR="00F800ED" w14:paraId="0FEED750" w14:textId="77777777" w:rsidTr="003E107A">
        <w:tc>
          <w:tcPr>
            <w:tcW w:w="3119" w:type="dxa"/>
            <w:vAlign w:val="center"/>
          </w:tcPr>
          <w:p w14:paraId="7918D180" w14:textId="78D9BA1A" w:rsidR="00F800ED" w:rsidRDefault="00F800ED" w:rsidP="003E107A">
            <w:pPr>
              <w:jc w:val="left"/>
              <w:rPr>
                <w:rStyle w:val="poCodeNormalChar"/>
              </w:rPr>
            </w:pPr>
            <w:hyperlink r:id="rId127" w:anchor="::Explorer::IsBusy" w:history="1">
              <w:proofErr w:type="spellStart"/>
              <w:r>
                <w:rPr>
                  <w:rStyle w:val="Hyperlink"/>
                  <w:rFonts w:ascii="Courier New" w:hAnsi="Courier New"/>
                  <w:sz w:val="20"/>
                </w:rPr>
                <w:t>IsBusy</w:t>
              </w:r>
              <w:proofErr w:type="spellEnd"/>
            </w:hyperlink>
          </w:p>
        </w:tc>
        <w:tc>
          <w:tcPr>
            <w:tcW w:w="6267" w:type="dxa"/>
            <w:vAlign w:val="center"/>
          </w:tcPr>
          <w:p w14:paraId="482A0AD8" w14:textId="53C56391" w:rsidR="00F800ED" w:rsidRDefault="00F800ED" w:rsidP="003E107A">
            <w:pPr>
              <w:jc w:val="left"/>
            </w:pPr>
            <w:r>
              <w:t>Check, if an Internet Explorer instance is busy.</w:t>
            </w:r>
          </w:p>
        </w:tc>
      </w:tr>
      <w:tr w:rsidR="00F800ED" w14:paraId="26859FE3" w14:textId="77777777" w:rsidTr="003E107A">
        <w:tc>
          <w:tcPr>
            <w:tcW w:w="3119" w:type="dxa"/>
            <w:vAlign w:val="center"/>
          </w:tcPr>
          <w:p w14:paraId="5F95AF08" w14:textId="01DF6A1B" w:rsidR="00F800ED" w:rsidRDefault="00F800ED" w:rsidP="003E107A">
            <w:pPr>
              <w:jc w:val="left"/>
              <w:rPr>
                <w:rStyle w:val="poCodeNormalChar"/>
              </w:rPr>
            </w:pPr>
            <w:hyperlink r:id="rId128" w:anchor="::Explorer::Navigate" w:history="1">
              <w:r>
                <w:rPr>
                  <w:rStyle w:val="Hyperlink"/>
                  <w:rFonts w:ascii="Courier New" w:hAnsi="Courier New"/>
                  <w:sz w:val="20"/>
                </w:rPr>
                <w:t>Navigate</w:t>
              </w:r>
            </w:hyperlink>
          </w:p>
        </w:tc>
        <w:tc>
          <w:tcPr>
            <w:tcW w:w="6267" w:type="dxa"/>
            <w:vAlign w:val="center"/>
          </w:tcPr>
          <w:p w14:paraId="0C68AB70" w14:textId="72F62EC6" w:rsidR="00F800ED" w:rsidRDefault="00F800ED" w:rsidP="003E107A">
            <w:pPr>
              <w:jc w:val="left"/>
            </w:pPr>
            <w:r>
              <w:t>Navigate to a URL or local file.</w:t>
            </w:r>
          </w:p>
        </w:tc>
      </w:tr>
      <w:tr w:rsidR="00F800ED" w14:paraId="16B8C9DE" w14:textId="77777777" w:rsidTr="003E107A">
        <w:tc>
          <w:tcPr>
            <w:tcW w:w="3119" w:type="dxa"/>
            <w:vAlign w:val="center"/>
          </w:tcPr>
          <w:p w14:paraId="2367D032" w14:textId="77BCA349" w:rsidR="00F800ED" w:rsidRDefault="00F800ED" w:rsidP="003E107A">
            <w:pPr>
              <w:jc w:val="left"/>
              <w:rPr>
                <w:rStyle w:val="poCodeNormalChar"/>
              </w:rPr>
            </w:pPr>
            <w:hyperlink r:id="rId129" w:anchor="::Explorer::Open" w:history="1">
              <w:r>
                <w:rPr>
                  <w:rStyle w:val="Hyperlink"/>
                  <w:rFonts w:ascii="Courier New" w:hAnsi="Courier New"/>
                  <w:sz w:val="20"/>
                </w:rPr>
                <w:t>Open</w:t>
              </w:r>
            </w:hyperlink>
          </w:p>
        </w:tc>
        <w:tc>
          <w:tcPr>
            <w:tcW w:w="6267" w:type="dxa"/>
            <w:vAlign w:val="center"/>
          </w:tcPr>
          <w:p w14:paraId="60AAE24F" w14:textId="1AD12733" w:rsidR="00F800ED" w:rsidRDefault="00F800ED" w:rsidP="003E107A">
            <w:pPr>
              <w:jc w:val="left"/>
            </w:pPr>
            <w:r>
              <w:t>Open an Internet Explorer instance.</w:t>
            </w:r>
          </w:p>
        </w:tc>
      </w:tr>
      <w:tr w:rsidR="00F800ED" w14:paraId="436074C1" w14:textId="77777777" w:rsidTr="003E107A">
        <w:tc>
          <w:tcPr>
            <w:tcW w:w="3119" w:type="dxa"/>
            <w:vAlign w:val="center"/>
          </w:tcPr>
          <w:p w14:paraId="70142E78" w14:textId="2B87DA8D" w:rsidR="00F800ED" w:rsidRDefault="00F800ED" w:rsidP="003E107A">
            <w:pPr>
              <w:jc w:val="left"/>
              <w:rPr>
                <w:rStyle w:val="poCodeNormalChar"/>
              </w:rPr>
            </w:pPr>
            <w:hyperlink r:id="rId130" w:anchor="::Explorer::OpenNew" w:history="1">
              <w:proofErr w:type="spellStart"/>
              <w:r>
                <w:rPr>
                  <w:rStyle w:val="Hyperlink"/>
                  <w:rFonts w:ascii="Courier New" w:hAnsi="Courier New"/>
                  <w:sz w:val="20"/>
                </w:rPr>
                <w:t>OpenNew</w:t>
              </w:r>
              <w:proofErr w:type="spellEnd"/>
            </w:hyperlink>
          </w:p>
        </w:tc>
        <w:tc>
          <w:tcPr>
            <w:tcW w:w="6267" w:type="dxa"/>
            <w:vAlign w:val="center"/>
          </w:tcPr>
          <w:p w14:paraId="51479D0A" w14:textId="15D82B91" w:rsidR="00F800ED" w:rsidRDefault="00F800ED" w:rsidP="003E107A">
            <w:pPr>
              <w:jc w:val="left"/>
            </w:pPr>
            <w:r>
              <w:t>Open a new Internet Explorer instance.</w:t>
            </w:r>
          </w:p>
        </w:tc>
      </w:tr>
      <w:tr w:rsidR="00F800ED" w14:paraId="2E9DC046" w14:textId="77777777" w:rsidTr="003E107A">
        <w:tc>
          <w:tcPr>
            <w:tcW w:w="3119" w:type="dxa"/>
            <w:vAlign w:val="center"/>
          </w:tcPr>
          <w:p w14:paraId="6E752170" w14:textId="31F1DBFB" w:rsidR="00F800ED" w:rsidRDefault="00F800ED" w:rsidP="003E107A">
            <w:pPr>
              <w:jc w:val="left"/>
              <w:rPr>
                <w:rStyle w:val="poCodeNormalChar"/>
              </w:rPr>
            </w:pPr>
            <w:hyperlink r:id="rId131" w:anchor="::Explorer::Quit" w:history="1">
              <w:r>
                <w:rPr>
                  <w:rStyle w:val="Hyperlink"/>
                  <w:rFonts w:ascii="Courier New" w:hAnsi="Courier New"/>
                  <w:sz w:val="20"/>
                </w:rPr>
                <w:t>Quit</w:t>
              </w:r>
            </w:hyperlink>
          </w:p>
        </w:tc>
        <w:tc>
          <w:tcPr>
            <w:tcW w:w="6267" w:type="dxa"/>
            <w:vAlign w:val="center"/>
          </w:tcPr>
          <w:p w14:paraId="1E90A885" w14:textId="26910247" w:rsidR="00F800ED" w:rsidRDefault="00F800ED" w:rsidP="003E107A">
            <w:pPr>
              <w:jc w:val="left"/>
            </w:pPr>
            <w:r>
              <w:t>Quit an Internet Explorer instance.</w:t>
            </w:r>
          </w:p>
        </w:tc>
      </w:tr>
      <w:tr w:rsidR="00F800ED" w14:paraId="071A0BC4" w14:textId="77777777" w:rsidTr="003E107A">
        <w:tc>
          <w:tcPr>
            <w:tcW w:w="3119" w:type="dxa"/>
            <w:vAlign w:val="center"/>
          </w:tcPr>
          <w:p w14:paraId="3FA72178" w14:textId="44430D69" w:rsidR="00F800ED" w:rsidRDefault="00F800ED" w:rsidP="003E107A">
            <w:pPr>
              <w:jc w:val="left"/>
              <w:rPr>
                <w:rStyle w:val="poCodeNormalChar"/>
              </w:rPr>
            </w:pPr>
            <w:hyperlink r:id="rId132" w:anchor="::Explorer::Visible" w:history="1">
              <w:r>
                <w:rPr>
                  <w:rStyle w:val="Hyperlink"/>
                  <w:rFonts w:ascii="Courier New" w:hAnsi="Courier New"/>
                  <w:sz w:val="20"/>
                </w:rPr>
                <w:t>Visible</w:t>
              </w:r>
            </w:hyperlink>
          </w:p>
        </w:tc>
        <w:tc>
          <w:tcPr>
            <w:tcW w:w="6267" w:type="dxa"/>
            <w:vAlign w:val="center"/>
          </w:tcPr>
          <w:p w14:paraId="09BBDD00" w14:textId="5B664444" w:rsidR="00F800ED" w:rsidRDefault="00F800ED" w:rsidP="003E107A">
            <w:pPr>
              <w:jc w:val="left"/>
            </w:pPr>
            <w:r>
              <w:t>Toggle the visibility of an Internet Explorer application window.</w:t>
            </w:r>
          </w:p>
        </w:tc>
      </w:tr>
    </w:tbl>
    <w:p w14:paraId="6D0E14F0" w14:textId="1D96EDA0" w:rsidR="004F3648" w:rsidRDefault="004F3648" w:rsidP="004F3648">
      <w:pPr>
        <w:pStyle w:val="Beschriftung"/>
      </w:pPr>
      <w:bookmarkStart w:id="56" w:name="_Toc203256452"/>
      <w:r>
        <w:t xml:space="preserve">Table </w:t>
      </w:r>
      <w:r>
        <w:fldChar w:fldCharType="begin"/>
      </w:r>
      <w:r>
        <w:instrText xml:space="preserve"> SEQ Tabelle \* ARABIC </w:instrText>
      </w:r>
      <w:r>
        <w:fldChar w:fldCharType="separate"/>
      </w:r>
      <w:r w:rsidR="00E57160">
        <w:rPr>
          <w:noProof/>
        </w:rPr>
        <w:t>4</w:t>
      </w:r>
      <w:r>
        <w:fldChar w:fldCharType="end"/>
      </w:r>
      <w:r>
        <w:t xml:space="preserve">: </w:t>
      </w:r>
      <w:proofErr w:type="spellStart"/>
      <w:r>
        <w:t>CawtExplorer</w:t>
      </w:r>
      <w:proofErr w:type="spellEnd"/>
      <w:r>
        <w:t xml:space="preserve"> Reference</w:t>
      </w:r>
      <w:bookmarkEnd w:id="56"/>
    </w:p>
    <w:p w14:paraId="50462E6D" w14:textId="77777777" w:rsidR="004F3648" w:rsidRPr="00F96B0E" w:rsidRDefault="004F3648" w:rsidP="000B41E0">
      <w:pPr>
        <w:pStyle w:val="poCodeNormal"/>
      </w:pPr>
    </w:p>
    <w:p w14:paraId="2F6FF386" w14:textId="77777777" w:rsidR="00A17B20" w:rsidRDefault="00F27D2B">
      <w:pPr>
        <w:pStyle w:val="berschrift2"/>
        <w:tabs>
          <w:tab w:val="left" w:pos="576"/>
        </w:tabs>
      </w:pPr>
      <w:bookmarkStart w:id="57" w:name="_toc5016"/>
      <w:bookmarkStart w:id="58" w:name="_Ref340235272"/>
      <w:bookmarkStart w:id="59" w:name="_Toc10904440"/>
      <w:bookmarkStart w:id="60" w:name="_Toc203256479"/>
      <w:bookmarkEnd w:id="57"/>
      <w:proofErr w:type="spellStart"/>
      <w:r>
        <w:t>CawtMatlab</w:t>
      </w:r>
      <w:proofErr w:type="spellEnd"/>
      <w:r w:rsidR="00A17B20">
        <w:t xml:space="preserve">: </w:t>
      </w:r>
      <w:r>
        <w:t xml:space="preserve">Automation for MathWorks </w:t>
      </w:r>
      <w:proofErr w:type="spellStart"/>
      <w:r>
        <w:t>Matlab</w:t>
      </w:r>
      <w:bookmarkEnd w:id="58"/>
      <w:bookmarkEnd w:id="59"/>
      <w:bookmarkEnd w:id="60"/>
      <w:proofErr w:type="spellEnd"/>
    </w:p>
    <w:p w14:paraId="74DE330B" w14:textId="77777777" w:rsidR="00A92CFC" w:rsidRDefault="00A92CFC" w:rsidP="00A92CFC">
      <w:r>
        <w:t>The name of the controlled application is</w:t>
      </w:r>
      <w:r w:rsidRPr="00832335">
        <w:t xml:space="preserve"> </w:t>
      </w:r>
      <w:proofErr w:type="spellStart"/>
      <w:r w:rsidRPr="00A92CFC">
        <w:rPr>
          <w:rStyle w:val="poCodeNormalChar"/>
        </w:rPr>
        <w:t>Matlab.Application</w:t>
      </w:r>
      <w:proofErr w:type="spellEnd"/>
      <w:r>
        <w:t>.</w:t>
      </w:r>
    </w:p>
    <w:p w14:paraId="0B592542" w14:textId="77777777" w:rsidR="00A92CFC" w:rsidRDefault="00A92CFC" w:rsidP="00A92CFC"/>
    <w:p w14:paraId="75F71CFB" w14:textId="77777777" w:rsidR="00D276E5" w:rsidRDefault="00D276E5" w:rsidP="00A92CFC">
      <w:r>
        <w:t xml:space="preserve">The procedures of package </w:t>
      </w:r>
      <w:proofErr w:type="spellStart"/>
      <w:r w:rsidRPr="00AE7FD6">
        <w:rPr>
          <w:rStyle w:val="poPkgName"/>
        </w:rPr>
        <w:t>Cawt</w:t>
      </w:r>
      <w:r>
        <w:rPr>
          <w:rStyle w:val="poPkgName"/>
        </w:rPr>
        <w:t>Matlab</w:t>
      </w:r>
      <w:proofErr w:type="spellEnd"/>
      <w:r>
        <w:t xml:space="preserve"> are implemented in namespace </w:t>
      </w:r>
      <w:proofErr w:type="spellStart"/>
      <w:r>
        <w:rPr>
          <w:rStyle w:val="poCodeNormalChar"/>
        </w:rPr>
        <w:t>Matlab</w:t>
      </w:r>
      <w:proofErr w:type="spellEnd"/>
      <w:r>
        <w:t>.</w:t>
      </w:r>
    </w:p>
    <w:p w14:paraId="241FB861" w14:textId="77777777" w:rsidR="00A92CFC" w:rsidRDefault="00A92CFC" w:rsidP="00A92CFC">
      <w:r>
        <w:t>They provide functionality for the following domains:</w:t>
      </w:r>
    </w:p>
    <w:p w14:paraId="6FF129FE" w14:textId="77777777" w:rsidR="00A92CFC" w:rsidRDefault="00A92CFC" w:rsidP="00A92CF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4"/>
        <w:gridCol w:w="5602"/>
      </w:tblGrid>
      <w:tr w:rsidR="00A92CFC" w14:paraId="2D955481" w14:textId="77777777" w:rsidTr="00211760">
        <w:tc>
          <w:tcPr>
            <w:tcW w:w="3686" w:type="dxa"/>
            <w:shd w:val="clear" w:color="auto" w:fill="E6E6E6"/>
          </w:tcPr>
          <w:p w14:paraId="11E4DD6D" w14:textId="77777777" w:rsidR="00A92CFC" w:rsidRPr="00211760" w:rsidRDefault="00A92CFC" w:rsidP="00211760">
            <w:pPr>
              <w:pStyle w:val="TabellenInhalt"/>
              <w:jc w:val="left"/>
              <w:rPr>
                <w:b/>
                <w:bCs/>
              </w:rPr>
            </w:pPr>
            <w:r w:rsidRPr="00211760">
              <w:rPr>
                <w:b/>
                <w:bCs/>
              </w:rPr>
              <w:t>Domain</w:t>
            </w:r>
          </w:p>
        </w:tc>
        <w:tc>
          <w:tcPr>
            <w:tcW w:w="5700" w:type="dxa"/>
            <w:shd w:val="clear" w:color="auto" w:fill="E6E6E6"/>
          </w:tcPr>
          <w:p w14:paraId="140F64A9" w14:textId="77777777" w:rsidR="00A92CFC" w:rsidRPr="00211760" w:rsidRDefault="00A92CFC" w:rsidP="00211760">
            <w:pPr>
              <w:pStyle w:val="TabellenInhalt"/>
              <w:jc w:val="left"/>
              <w:rPr>
                <w:b/>
                <w:bCs/>
              </w:rPr>
            </w:pPr>
            <w:r w:rsidRPr="00211760">
              <w:rPr>
                <w:b/>
                <w:bCs/>
              </w:rPr>
              <w:t>Examples</w:t>
            </w:r>
          </w:p>
        </w:tc>
      </w:tr>
      <w:tr w:rsidR="00A92CFC" w14:paraId="2A8C98B9" w14:textId="77777777" w:rsidTr="00211760">
        <w:tc>
          <w:tcPr>
            <w:tcW w:w="3686" w:type="dxa"/>
          </w:tcPr>
          <w:p w14:paraId="54D799AD" w14:textId="77777777" w:rsidR="00A92CFC" w:rsidRDefault="00A92CFC" w:rsidP="00D775E0">
            <w:r>
              <w:t>Application handling</w:t>
            </w:r>
          </w:p>
        </w:tc>
        <w:tc>
          <w:tcPr>
            <w:tcW w:w="5700" w:type="dxa"/>
          </w:tcPr>
          <w:p w14:paraId="6E2F6041" w14:textId="77777777" w:rsidR="00A92CFC" w:rsidRPr="00832335" w:rsidRDefault="00A92CFC" w:rsidP="00211760">
            <w:pPr>
              <w:jc w:val="left"/>
              <w:rPr>
                <w:rStyle w:val="poCodeNormalChar"/>
              </w:rPr>
            </w:pPr>
            <w:r>
              <w:rPr>
                <w:rStyle w:val="poCodeNormalChar"/>
              </w:rPr>
              <w:t>Open, Quit</w:t>
            </w:r>
          </w:p>
        </w:tc>
      </w:tr>
      <w:tr w:rsidR="00A92CFC" w14:paraId="737BB4EF" w14:textId="77777777" w:rsidTr="00211760">
        <w:tc>
          <w:tcPr>
            <w:tcW w:w="3686" w:type="dxa"/>
          </w:tcPr>
          <w:p w14:paraId="6ECBB577" w14:textId="77777777" w:rsidR="00A92CFC" w:rsidRDefault="00A92CFC" w:rsidP="00D775E0">
            <w:r>
              <w:t>Command execution</w:t>
            </w:r>
          </w:p>
        </w:tc>
        <w:tc>
          <w:tcPr>
            <w:tcW w:w="5700" w:type="dxa"/>
          </w:tcPr>
          <w:p w14:paraId="17FD8248" w14:textId="77777777" w:rsidR="00A92CFC" w:rsidRPr="00687EC6" w:rsidRDefault="00A92CFC" w:rsidP="00211760">
            <w:pPr>
              <w:jc w:val="left"/>
              <w:rPr>
                <w:rStyle w:val="poCodeNormalChar"/>
              </w:rPr>
            </w:pPr>
            <w:proofErr w:type="spellStart"/>
            <w:r w:rsidRPr="00687EC6">
              <w:rPr>
                <w:rStyle w:val="poCodeNormalChar"/>
              </w:rPr>
              <w:t>ExecCmd</w:t>
            </w:r>
            <w:proofErr w:type="spellEnd"/>
          </w:p>
        </w:tc>
      </w:tr>
    </w:tbl>
    <w:p w14:paraId="6BD9182D" w14:textId="77777777" w:rsidR="00A92CFC" w:rsidRDefault="00A92CFC" w:rsidP="00A92CFC"/>
    <w:p w14:paraId="02817129" w14:textId="77777777" w:rsidR="00F27D2B" w:rsidRDefault="00F27D2B" w:rsidP="00F27D2B">
      <w:r>
        <w:t xml:space="preserve">See the test programs </w:t>
      </w:r>
      <w:proofErr w:type="spellStart"/>
      <w:r>
        <w:rPr>
          <w:rStyle w:val="poFileNameChar"/>
          <w:lang w:val="en-GB"/>
        </w:rPr>
        <w:t>Matlab</w:t>
      </w:r>
      <w:proofErr w:type="spellEnd"/>
      <w:r>
        <w:rPr>
          <w:rStyle w:val="poFileNameChar"/>
          <w:lang w:val="en-GB"/>
        </w:rPr>
        <w:t>-*</w:t>
      </w:r>
      <w:r w:rsidRPr="00A17B20">
        <w:rPr>
          <w:rStyle w:val="poFileNameChar"/>
          <w:lang w:val="en-GB"/>
        </w:rPr>
        <w:t>.</w:t>
      </w:r>
      <w:proofErr w:type="spellStart"/>
      <w:r w:rsidRPr="00A17B20">
        <w:rPr>
          <w:rStyle w:val="poFileNameChar"/>
          <w:lang w:val="en-GB"/>
        </w:rPr>
        <w:t>tcl</w:t>
      </w:r>
      <w:proofErr w:type="spellEnd"/>
      <w:r>
        <w:t xml:space="preserve"> for examples on how to u</w:t>
      </w:r>
      <w:r w:rsidR="00A92CFC">
        <w:t>se the procedures of this package</w:t>
      </w:r>
      <w:r>
        <w:t>.</w:t>
      </w:r>
    </w:p>
    <w:p w14:paraId="3ADEDA48" w14:textId="77777777" w:rsidR="00FB3C50" w:rsidRDefault="00FB3C50" w:rsidP="00F27D2B"/>
    <w:p w14:paraId="1268D254" w14:textId="77777777" w:rsidR="00FB3C50" w:rsidRDefault="00FB3C50" w:rsidP="00FB3C50">
      <w:pPr>
        <w:rPr>
          <w:rStyle w:val="poCodeNormalChar"/>
          <w:rFonts w:ascii="Arial" w:hAnsi="Arial" w:cs="Arial"/>
        </w:rPr>
      </w:pPr>
      <w:r>
        <w:t xml:space="preserve">The following table lists all procedures available in namespace </w:t>
      </w:r>
      <w:proofErr w:type="spellStart"/>
      <w:r>
        <w:rPr>
          <w:rStyle w:val="poCodeNormalChar"/>
        </w:rPr>
        <w:t>Matlab</w:t>
      </w:r>
      <w:proofErr w:type="spellEnd"/>
      <w:r w:rsidRPr="000360D0">
        <w:rPr>
          <w:rStyle w:val="poCodeNormalChar"/>
          <w:rFonts w:ascii="Arial" w:hAnsi="Arial" w:cs="Arial"/>
        </w:rPr>
        <w:t>.</w:t>
      </w:r>
    </w:p>
    <w:p w14:paraId="5A59A6A6" w14:textId="77777777" w:rsidR="00FB3C50" w:rsidRDefault="00FB3C50" w:rsidP="00FB3C5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6156"/>
      </w:tblGrid>
      <w:tr w:rsidR="00FB3C50" w:rsidRPr="00211760" w14:paraId="2D1F920D" w14:textId="77777777" w:rsidTr="00FE7EA4">
        <w:trPr>
          <w:trHeight w:val="348"/>
          <w:tblHeader/>
        </w:trPr>
        <w:tc>
          <w:tcPr>
            <w:tcW w:w="3119" w:type="dxa"/>
            <w:shd w:val="clear" w:color="auto" w:fill="E6E6E6"/>
            <w:vAlign w:val="center"/>
          </w:tcPr>
          <w:p w14:paraId="3C5B08BE" w14:textId="77777777" w:rsidR="00FB3C50" w:rsidRPr="00211760" w:rsidRDefault="00FE7EA4" w:rsidP="003E107A">
            <w:pPr>
              <w:jc w:val="center"/>
              <w:rPr>
                <w:b/>
              </w:rPr>
            </w:pPr>
            <w:proofErr w:type="spellStart"/>
            <w:r>
              <w:rPr>
                <w:b/>
              </w:rPr>
              <w:t>CawtMatlab</w:t>
            </w:r>
            <w:proofErr w:type="spellEnd"/>
            <w:r>
              <w:rPr>
                <w:b/>
              </w:rPr>
              <w:t xml:space="preserve"> </w:t>
            </w:r>
            <w:r w:rsidR="00FB3C50">
              <w:rPr>
                <w:b/>
              </w:rPr>
              <w:t>Procedure</w:t>
            </w:r>
          </w:p>
        </w:tc>
        <w:tc>
          <w:tcPr>
            <w:tcW w:w="6267" w:type="dxa"/>
            <w:shd w:val="clear" w:color="auto" w:fill="E6E6E6"/>
            <w:vAlign w:val="center"/>
          </w:tcPr>
          <w:p w14:paraId="0B6B4415" w14:textId="77777777" w:rsidR="00FB3C50" w:rsidRPr="00211760" w:rsidRDefault="00FB3C50" w:rsidP="003E107A">
            <w:pPr>
              <w:jc w:val="center"/>
              <w:rPr>
                <w:b/>
              </w:rPr>
            </w:pPr>
            <w:r>
              <w:rPr>
                <w:b/>
              </w:rPr>
              <w:t>Short description</w:t>
            </w:r>
          </w:p>
        </w:tc>
      </w:tr>
      <w:tr w:rsidR="00FB3C50" w14:paraId="48F5C283" w14:textId="77777777" w:rsidTr="003E107A">
        <w:tc>
          <w:tcPr>
            <w:tcW w:w="3119" w:type="dxa"/>
            <w:vAlign w:val="center"/>
          </w:tcPr>
          <w:p w14:paraId="2F32CDF2" w14:textId="1D28B588" w:rsidR="00FB3C50" w:rsidRPr="002A5FE5" w:rsidRDefault="00F800ED" w:rsidP="003E107A">
            <w:pPr>
              <w:jc w:val="left"/>
              <w:rPr>
                <w:rStyle w:val="poCodeNormalChar"/>
              </w:rPr>
            </w:pPr>
            <w:hyperlink r:id="rId133" w:anchor="::Matlab::ExecCmd" w:history="1">
              <w:proofErr w:type="spellStart"/>
              <w:r>
                <w:rPr>
                  <w:rStyle w:val="Hyperlink"/>
                  <w:rFonts w:ascii="Courier New" w:hAnsi="Courier New"/>
                  <w:sz w:val="20"/>
                </w:rPr>
                <w:t>ExecCmd</w:t>
              </w:r>
              <w:proofErr w:type="spellEnd"/>
            </w:hyperlink>
          </w:p>
        </w:tc>
        <w:tc>
          <w:tcPr>
            <w:tcW w:w="6267" w:type="dxa"/>
            <w:vAlign w:val="center"/>
          </w:tcPr>
          <w:p w14:paraId="4B1392DB" w14:textId="3DC8E099" w:rsidR="00FB3C50" w:rsidRDefault="00F800ED" w:rsidP="003E107A">
            <w:pPr>
              <w:jc w:val="left"/>
            </w:pPr>
            <w:r>
              <w:t xml:space="preserve">Execute a </w:t>
            </w:r>
            <w:proofErr w:type="spellStart"/>
            <w:r>
              <w:t>Matlab</w:t>
            </w:r>
            <w:proofErr w:type="spellEnd"/>
            <w:r>
              <w:t xml:space="preserve"> command.</w:t>
            </w:r>
          </w:p>
        </w:tc>
      </w:tr>
      <w:tr w:rsidR="00F800ED" w14:paraId="33C99876" w14:textId="77777777" w:rsidTr="003E107A">
        <w:tc>
          <w:tcPr>
            <w:tcW w:w="3119" w:type="dxa"/>
            <w:vAlign w:val="center"/>
          </w:tcPr>
          <w:p w14:paraId="1EF4D9AE" w14:textId="0F767C4B" w:rsidR="00F800ED" w:rsidRDefault="00F800ED" w:rsidP="003E107A">
            <w:pPr>
              <w:jc w:val="left"/>
              <w:rPr>
                <w:rStyle w:val="poCodeNormalChar"/>
              </w:rPr>
            </w:pPr>
            <w:hyperlink r:id="rId134" w:anchor="::Matlab::Open" w:history="1">
              <w:r>
                <w:rPr>
                  <w:rStyle w:val="Hyperlink"/>
                  <w:rFonts w:ascii="Courier New" w:hAnsi="Courier New"/>
                  <w:sz w:val="20"/>
                </w:rPr>
                <w:t>Open</w:t>
              </w:r>
            </w:hyperlink>
          </w:p>
        </w:tc>
        <w:tc>
          <w:tcPr>
            <w:tcW w:w="6267" w:type="dxa"/>
            <w:vAlign w:val="center"/>
          </w:tcPr>
          <w:p w14:paraId="324FA069" w14:textId="4F8AF9A6" w:rsidR="00F800ED" w:rsidRDefault="00F800ED" w:rsidP="003E107A">
            <w:pPr>
              <w:jc w:val="left"/>
            </w:pPr>
            <w:r>
              <w:t xml:space="preserve">Open a </w:t>
            </w:r>
            <w:proofErr w:type="spellStart"/>
            <w:r>
              <w:t>Matlab</w:t>
            </w:r>
            <w:proofErr w:type="spellEnd"/>
            <w:r>
              <w:t xml:space="preserve"> instance.</w:t>
            </w:r>
          </w:p>
        </w:tc>
      </w:tr>
      <w:tr w:rsidR="00F800ED" w14:paraId="30A3862A" w14:textId="77777777" w:rsidTr="003E107A">
        <w:tc>
          <w:tcPr>
            <w:tcW w:w="3119" w:type="dxa"/>
            <w:vAlign w:val="center"/>
          </w:tcPr>
          <w:p w14:paraId="2A8B39A2" w14:textId="65C473F1" w:rsidR="00F800ED" w:rsidRDefault="00F800ED" w:rsidP="003E107A">
            <w:pPr>
              <w:jc w:val="left"/>
              <w:rPr>
                <w:rStyle w:val="poCodeNormalChar"/>
              </w:rPr>
            </w:pPr>
            <w:hyperlink r:id="rId135" w:anchor="::Matlab::OpenNew" w:history="1">
              <w:proofErr w:type="spellStart"/>
              <w:r>
                <w:rPr>
                  <w:rStyle w:val="Hyperlink"/>
                  <w:rFonts w:ascii="Courier New" w:hAnsi="Courier New"/>
                  <w:sz w:val="20"/>
                </w:rPr>
                <w:t>OpenNew</w:t>
              </w:r>
              <w:proofErr w:type="spellEnd"/>
            </w:hyperlink>
          </w:p>
        </w:tc>
        <w:tc>
          <w:tcPr>
            <w:tcW w:w="6267" w:type="dxa"/>
            <w:vAlign w:val="center"/>
          </w:tcPr>
          <w:p w14:paraId="3A2ECE0C" w14:textId="3CA0DA57" w:rsidR="00F800ED" w:rsidRDefault="00F800ED" w:rsidP="003E107A">
            <w:pPr>
              <w:jc w:val="left"/>
            </w:pPr>
            <w:r>
              <w:t xml:space="preserve">Open a new </w:t>
            </w:r>
            <w:proofErr w:type="spellStart"/>
            <w:r>
              <w:t>Matlab</w:t>
            </w:r>
            <w:proofErr w:type="spellEnd"/>
            <w:r>
              <w:t xml:space="preserve"> instance.</w:t>
            </w:r>
          </w:p>
        </w:tc>
      </w:tr>
      <w:tr w:rsidR="00F800ED" w14:paraId="6EB626C6" w14:textId="77777777" w:rsidTr="003E107A">
        <w:tc>
          <w:tcPr>
            <w:tcW w:w="3119" w:type="dxa"/>
            <w:vAlign w:val="center"/>
          </w:tcPr>
          <w:p w14:paraId="7B152B90" w14:textId="08D5D530" w:rsidR="00F800ED" w:rsidRDefault="00F800ED" w:rsidP="003E107A">
            <w:pPr>
              <w:jc w:val="left"/>
              <w:rPr>
                <w:rStyle w:val="poCodeNormalChar"/>
              </w:rPr>
            </w:pPr>
            <w:hyperlink r:id="rId136" w:anchor="::Matlab::Quit" w:history="1">
              <w:r>
                <w:rPr>
                  <w:rStyle w:val="Hyperlink"/>
                  <w:rFonts w:ascii="Courier New" w:hAnsi="Courier New"/>
                  <w:sz w:val="20"/>
                </w:rPr>
                <w:t>Quit</w:t>
              </w:r>
            </w:hyperlink>
          </w:p>
        </w:tc>
        <w:tc>
          <w:tcPr>
            <w:tcW w:w="6267" w:type="dxa"/>
            <w:vAlign w:val="center"/>
          </w:tcPr>
          <w:p w14:paraId="76351D68" w14:textId="0E604C83" w:rsidR="00F800ED" w:rsidRDefault="00F800ED" w:rsidP="003E107A">
            <w:pPr>
              <w:jc w:val="left"/>
            </w:pPr>
            <w:r>
              <w:t xml:space="preserve">Quit a </w:t>
            </w:r>
            <w:proofErr w:type="spellStart"/>
            <w:r>
              <w:t>Matlab</w:t>
            </w:r>
            <w:proofErr w:type="spellEnd"/>
            <w:r>
              <w:t xml:space="preserve"> instance.</w:t>
            </w:r>
          </w:p>
        </w:tc>
      </w:tr>
      <w:tr w:rsidR="00F800ED" w14:paraId="19780A25" w14:textId="77777777" w:rsidTr="003E107A">
        <w:tc>
          <w:tcPr>
            <w:tcW w:w="3119" w:type="dxa"/>
            <w:vAlign w:val="center"/>
          </w:tcPr>
          <w:p w14:paraId="66EE955E" w14:textId="7930AE5A" w:rsidR="00F800ED" w:rsidRDefault="00F800ED" w:rsidP="003E107A">
            <w:pPr>
              <w:jc w:val="left"/>
              <w:rPr>
                <w:rStyle w:val="poCodeNormalChar"/>
              </w:rPr>
            </w:pPr>
            <w:hyperlink r:id="rId137" w:anchor="::Matlab::Visible" w:history="1">
              <w:r>
                <w:rPr>
                  <w:rStyle w:val="Hyperlink"/>
                  <w:rFonts w:ascii="Courier New" w:hAnsi="Courier New"/>
                  <w:sz w:val="20"/>
                </w:rPr>
                <w:t>Visible</w:t>
              </w:r>
            </w:hyperlink>
          </w:p>
        </w:tc>
        <w:tc>
          <w:tcPr>
            <w:tcW w:w="6267" w:type="dxa"/>
            <w:vAlign w:val="center"/>
          </w:tcPr>
          <w:p w14:paraId="69E536E6" w14:textId="5B9D9C58" w:rsidR="00F800ED" w:rsidRDefault="00F800ED" w:rsidP="003E107A">
            <w:pPr>
              <w:jc w:val="left"/>
            </w:pPr>
            <w:r>
              <w:t xml:space="preserve">Toggle the visibility of a </w:t>
            </w:r>
            <w:proofErr w:type="spellStart"/>
            <w:r>
              <w:t>Matlab</w:t>
            </w:r>
            <w:proofErr w:type="spellEnd"/>
            <w:r>
              <w:t xml:space="preserve"> application window.</w:t>
            </w:r>
          </w:p>
        </w:tc>
      </w:tr>
    </w:tbl>
    <w:p w14:paraId="1733E519" w14:textId="1358EF23" w:rsidR="00FB3C50" w:rsidRDefault="00FB3C50" w:rsidP="00FB3C50">
      <w:pPr>
        <w:pStyle w:val="Beschriftung"/>
      </w:pPr>
      <w:bookmarkStart w:id="61" w:name="_Toc203256453"/>
      <w:r>
        <w:t xml:space="preserve">Table </w:t>
      </w:r>
      <w:r>
        <w:fldChar w:fldCharType="begin"/>
      </w:r>
      <w:r>
        <w:instrText xml:space="preserve"> SEQ Tabelle \* ARABIC </w:instrText>
      </w:r>
      <w:r>
        <w:fldChar w:fldCharType="separate"/>
      </w:r>
      <w:r w:rsidR="00E57160">
        <w:rPr>
          <w:noProof/>
        </w:rPr>
        <w:t>5</w:t>
      </w:r>
      <w:r>
        <w:fldChar w:fldCharType="end"/>
      </w:r>
      <w:r>
        <w:t xml:space="preserve">: </w:t>
      </w:r>
      <w:proofErr w:type="spellStart"/>
      <w:r>
        <w:t>CawtMatlab</w:t>
      </w:r>
      <w:proofErr w:type="spellEnd"/>
      <w:r>
        <w:t xml:space="preserve"> Reference</w:t>
      </w:r>
      <w:bookmarkEnd w:id="61"/>
    </w:p>
    <w:p w14:paraId="3CE8AAD4" w14:textId="77777777" w:rsidR="00FB3C50" w:rsidRDefault="00FB3C50" w:rsidP="00F27D2B"/>
    <w:p w14:paraId="44EE4A14" w14:textId="77777777" w:rsidR="00A40C82" w:rsidRDefault="00A40C82" w:rsidP="00A40C82">
      <w:pPr>
        <w:pStyle w:val="berschrift2"/>
        <w:tabs>
          <w:tab w:val="left" w:pos="576"/>
        </w:tabs>
      </w:pPr>
      <w:bookmarkStart w:id="62" w:name="_Toc10904441"/>
      <w:bookmarkStart w:id="63" w:name="_Toc203256480"/>
      <w:proofErr w:type="spellStart"/>
      <w:r>
        <w:t>CawtOcr</w:t>
      </w:r>
      <w:proofErr w:type="spellEnd"/>
      <w:r>
        <w:t>: Automation for Microsoft Document Imaging</w:t>
      </w:r>
      <w:bookmarkEnd w:id="62"/>
      <w:bookmarkEnd w:id="63"/>
    </w:p>
    <w:p w14:paraId="049CAA8D" w14:textId="77777777" w:rsidR="00A40C82" w:rsidRDefault="00A40C82" w:rsidP="00A40C82">
      <w:r>
        <w:t>The name of the controlled application is</w:t>
      </w:r>
      <w:r w:rsidRPr="00832335">
        <w:t xml:space="preserve"> </w:t>
      </w:r>
      <w:proofErr w:type="spellStart"/>
      <w:r w:rsidRPr="00A40C82">
        <w:rPr>
          <w:rStyle w:val="poCodeNormalChar"/>
        </w:rPr>
        <w:t>MODI.Document</w:t>
      </w:r>
      <w:proofErr w:type="spellEnd"/>
      <w:r>
        <w:t>.</w:t>
      </w:r>
    </w:p>
    <w:p w14:paraId="09478911" w14:textId="77777777" w:rsidR="00A40C82" w:rsidRDefault="00A40C82" w:rsidP="00A40C82"/>
    <w:p w14:paraId="1861FA3D" w14:textId="77777777" w:rsidR="00D276E5" w:rsidRDefault="00D276E5" w:rsidP="00A40C82">
      <w:r>
        <w:t xml:space="preserve">The procedures of package </w:t>
      </w:r>
      <w:proofErr w:type="spellStart"/>
      <w:r w:rsidRPr="00AE7FD6">
        <w:rPr>
          <w:rStyle w:val="poPkgName"/>
        </w:rPr>
        <w:t>Cawt</w:t>
      </w:r>
      <w:r>
        <w:rPr>
          <w:rStyle w:val="poPkgName"/>
        </w:rPr>
        <w:t>Ocr</w:t>
      </w:r>
      <w:proofErr w:type="spellEnd"/>
      <w:r>
        <w:t xml:space="preserve"> are implemented in namespace </w:t>
      </w:r>
      <w:proofErr w:type="spellStart"/>
      <w:r>
        <w:rPr>
          <w:rStyle w:val="poCodeNormalChar"/>
        </w:rPr>
        <w:t>Ocr</w:t>
      </w:r>
      <w:proofErr w:type="spellEnd"/>
      <w:r>
        <w:t>.</w:t>
      </w:r>
    </w:p>
    <w:p w14:paraId="01C9BE52" w14:textId="77777777" w:rsidR="00A40C82" w:rsidRDefault="00A40C82" w:rsidP="00A40C82">
      <w:r>
        <w:t>They provide functionality for the following domains:</w:t>
      </w:r>
    </w:p>
    <w:p w14:paraId="33970032" w14:textId="77777777" w:rsidR="00A40C82" w:rsidRDefault="00A40C82" w:rsidP="00A40C8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4"/>
        <w:gridCol w:w="5612"/>
      </w:tblGrid>
      <w:tr w:rsidR="00A40C82" w14:paraId="2FF30BEA" w14:textId="77777777" w:rsidTr="00211760">
        <w:tc>
          <w:tcPr>
            <w:tcW w:w="3686" w:type="dxa"/>
            <w:shd w:val="clear" w:color="auto" w:fill="E6E6E6"/>
          </w:tcPr>
          <w:p w14:paraId="42EF3EAE" w14:textId="77777777" w:rsidR="00A40C82" w:rsidRPr="00211760" w:rsidRDefault="00A40C82" w:rsidP="00211760">
            <w:pPr>
              <w:pStyle w:val="TabellenInhalt"/>
              <w:jc w:val="left"/>
              <w:rPr>
                <w:b/>
                <w:bCs/>
              </w:rPr>
            </w:pPr>
            <w:r w:rsidRPr="00211760">
              <w:rPr>
                <w:b/>
                <w:bCs/>
              </w:rPr>
              <w:t>Domain</w:t>
            </w:r>
          </w:p>
        </w:tc>
        <w:tc>
          <w:tcPr>
            <w:tcW w:w="5700" w:type="dxa"/>
            <w:shd w:val="clear" w:color="auto" w:fill="E6E6E6"/>
          </w:tcPr>
          <w:p w14:paraId="6F4472BF" w14:textId="77777777" w:rsidR="00A40C82" w:rsidRPr="00211760" w:rsidRDefault="00A40C82" w:rsidP="00211760">
            <w:pPr>
              <w:pStyle w:val="TabellenInhalt"/>
              <w:jc w:val="left"/>
              <w:rPr>
                <w:b/>
                <w:bCs/>
              </w:rPr>
            </w:pPr>
            <w:r w:rsidRPr="00211760">
              <w:rPr>
                <w:b/>
                <w:bCs/>
              </w:rPr>
              <w:t>Examples</w:t>
            </w:r>
          </w:p>
        </w:tc>
      </w:tr>
      <w:tr w:rsidR="00A40C82" w14:paraId="63A9ED9D" w14:textId="77777777" w:rsidTr="00211760">
        <w:tc>
          <w:tcPr>
            <w:tcW w:w="3686" w:type="dxa"/>
          </w:tcPr>
          <w:p w14:paraId="1A1CD3AC" w14:textId="77777777" w:rsidR="00A40C82" w:rsidRDefault="00A40C82" w:rsidP="0074095D">
            <w:r>
              <w:t>Application handling</w:t>
            </w:r>
          </w:p>
        </w:tc>
        <w:tc>
          <w:tcPr>
            <w:tcW w:w="5700" w:type="dxa"/>
          </w:tcPr>
          <w:p w14:paraId="5EF121C8" w14:textId="77777777" w:rsidR="00A40C82" w:rsidRPr="00832335" w:rsidRDefault="00A40C82" w:rsidP="00211760">
            <w:pPr>
              <w:jc w:val="left"/>
              <w:rPr>
                <w:rStyle w:val="poCodeNormalChar"/>
              </w:rPr>
            </w:pPr>
            <w:r>
              <w:rPr>
                <w:rStyle w:val="poCodeNormalChar"/>
              </w:rPr>
              <w:t>Open, Close</w:t>
            </w:r>
          </w:p>
        </w:tc>
      </w:tr>
      <w:tr w:rsidR="00A40C82" w14:paraId="1A1C7298" w14:textId="77777777" w:rsidTr="00211760">
        <w:tc>
          <w:tcPr>
            <w:tcW w:w="3686" w:type="dxa"/>
          </w:tcPr>
          <w:p w14:paraId="090D98D3" w14:textId="77777777" w:rsidR="00A40C82" w:rsidRDefault="00A40C82" w:rsidP="0074095D">
            <w:r>
              <w:t>Character recognition</w:t>
            </w:r>
          </w:p>
        </w:tc>
        <w:tc>
          <w:tcPr>
            <w:tcW w:w="5700" w:type="dxa"/>
          </w:tcPr>
          <w:p w14:paraId="69AC82A2" w14:textId="77777777" w:rsidR="00A40C82" w:rsidRPr="00687EC6" w:rsidRDefault="00A40C82" w:rsidP="00211760">
            <w:pPr>
              <w:jc w:val="left"/>
              <w:rPr>
                <w:rStyle w:val="poCodeNormalChar"/>
              </w:rPr>
            </w:pPr>
            <w:r>
              <w:rPr>
                <w:rStyle w:val="poCodeNormalChar"/>
              </w:rPr>
              <w:t xml:space="preserve">Scan, </w:t>
            </w:r>
            <w:proofErr w:type="spellStart"/>
            <w:r>
              <w:rPr>
                <w:rStyle w:val="poCodeNormalChar"/>
              </w:rPr>
              <w:t>GetFullText</w:t>
            </w:r>
            <w:proofErr w:type="spellEnd"/>
            <w:r>
              <w:rPr>
                <w:rStyle w:val="poCodeNormalChar"/>
              </w:rPr>
              <w:t xml:space="preserve">, </w:t>
            </w:r>
            <w:proofErr w:type="spellStart"/>
            <w:r>
              <w:rPr>
                <w:rStyle w:val="poCodeNormalChar"/>
              </w:rPr>
              <w:t>GetWord</w:t>
            </w:r>
            <w:proofErr w:type="spellEnd"/>
            <w:r>
              <w:rPr>
                <w:rStyle w:val="poCodeNormalChar"/>
              </w:rPr>
              <w:t xml:space="preserve">, </w:t>
            </w:r>
            <w:proofErr w:type="spellStart"/>
            <w:r>
              <w:rPr>
                <w:rStyle w:val="poCodeNormalChar"/>
              </w:rPr>
              <w:t>GetWordStatistics</w:t>
            </w:r>
            <w:proofErr w:type="spellEnd"/>
            <w:r>
              <w:rPr>
                <w:rStyle w:val="poCodeNormalChar"/>
              </w:rPr>
              <w:t xml:space="preserve"> </w:t>
            </w:r>
          </w:p>
        </w:tc>
      </w:tr>
    </w:tbl>
    <w:p w14:paraId="506500B8" w14:textId="77777777" w:rsidR="00A40C82" w:rsidRDefault="00A40C82" w:rsidP="00A40C82"/>
    <w:p w14:paraId="4DD961F8" w14:textId="77777777" w:rsidR="00A40C82" w:rsidRDefault="00A40C82" w:rsidP="00F27D2B">
      <w:r>
        <w:t xml:space="preserve">See the test programs </w:t>
      </w:r>
      <w:proofErr w:type="spellStart"/>
      <w:r>
        <w:rPr>
          <w:rStyle w:val="poFileNameChar"/>
          <w:lang w:val="en-GB"/>
        </w:rPr>
        <w:t>Ocr</w:t>
      </w:r>
      <w:proofErr w:type="spellEnd"/>
      <w:r>
        <w:rPr>
          <w:rStyle w:val="poFileNameChar"/>
          <w:lang w:val="en-GB"/>
        </w:rPr>
        <w:t>-*</w:t>
      </w:r>
      <w:r w:rsidRPr="00A17B20">
        <w:rPr>
          <w:rStyle w:val="poFileNameChar"/>
          <w:lang w:val="en-GB"/>
        </w:rPr>
        <w:t>.</w:t>
      </w:r>
      <w:proofErr w:type="spellStart"/>
      <w:r w:rsidRPr="00A17B20">
        <w:rPr>
          <w:rStyle w:val="poFileNameChar"/>
          <w:lang w:val="en-GB"/>
        </w:rPr>
        <w:t>tcl</w:t>
      </w:r>
      <w:proofErr w:type="spellEnd"/>
      <w:r>
        <w:t xml:space="preserve"> for examples on how to use the procedures of this package.</w:t>
      </w:r>
    </w:p>
    <w:p w14:paraId="279039BE" w14:textId="77777777" w:rsidR="00371419" w:rsidRDefault="00371419" w:rsidP="00F27D2B"/>
    <w:p w14:paraId="6303EEE9" w14:textId="77777777" w:rsidR="00371419" w:rsidRDefault="00371419" w:rsidP="00371419">
      <w:pPr>
        <w:rPr>
          <w:rStyle w:val="poCodeNormalChar"/>
          <w:rFonts w:ascii="Arial" w:hAnsi="Arial" w:cs="Arial"/>
        </w:rPr>
      </w:pPr>
      <w:r>
        <w:t xml:space="preserve">The following table lists all procedures available in namespace </w:t>
      </w:r>
      <w:proofErr w:type="spellStart"/>
      <w:r>
        <w:rPr>
          <w:rStyle w:val="poCodeNormalChar"/>
        </w:rPr>
        <w:t>Ocr</w:t>
      </w:r>
      <w:proofErr w:type="spellEnd"/>
      <w:r w:rsidRPr="000360D0">
        <w:rPr>
          <w:rStyle w:val="poCodeNormalChar"/>
          <w:rFonts w:ascii="Arial" w:hAnsi="Arial" w:cs="Arial"/>
        </w:rPr>
        <w:t>.</w:t>
      </w:r>
    </w:p>
    <w:p w14:paraId="28F14606" w14:textId="77777777" w:rsidR="00371419" w:rsidRDefault="00371419" w:rsidP="0037141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4"/>
        <w:gridCol w:w="6152"/>
      </w:tblGrid>
      <w:tr w:rsidR="00371419" w:rsidRPr="00211760" w14:paraId="18B07F40" w14:textId="77777777" w:rsidTr="00FE7EA4">
        <w:trPr>
          <w:trHeight w:val="348"/>
          <w:tblHeader/>
        </w:trPr>
        <w:tc>
          <w:tcPr>
            <w:tcW w:w="3119" w:type="dxa"/>
            <w:shd w:val="clear" w:color="auto" w:fill="E6E6E6"/>
            <w:vAlign w:val="center"/>
          </w:tcPr>
          <w:p w14:paraId="4B1824CD" w14:textId="77777777" w:rsidR="00371419" w:rsidRPr="00211760" w:rsidRDefault="00FE7EA4" w:rsidP="003E107A">
            <w:pPr>
              <w:jc w:val="center"/>
              <w:rPr>
                <w:b/>
              </w:rPr>
            </w:pPr>
            <w:proofErr w:type="spellStart"/>
            <w:r>
              <w:rPr>
                <w:b/>
              </w:rPr>
              <w:t>CawtOcr</w:t>
            </w:r>
            <w:proofErr w:type="spellEnd"/>
            <w:r>
              <w:rPr>
                <w:b/>
              </w:rPr>
              <w:t xml:space="preserve"> </w:t>
            </w:r>
            <w:r w:rsidR="00371419">
              <w:rPr>
                <w:b/>
              </w:rPr>
              <w:t>Procedure</w:t>
            </w:r>
          </w:p>
        </w:tc>
        <w:tc>
          <w:tcPr>
            <w:tcW w:w="6267" w:type="dxa"/>
            <w:shd w:val="clear" w:color="auto" w:fill="E6E6E6"/>
            <w:vAlign w:val="center"/>
          </w:tcPr>
          <w:p w14:paraId="7848B764" w14:textId="77777777" w:rsidR="00371419" w:rsidRPr="00211760" w:rsidRDefault="00371419" w:rsidP="003E107A">
            <w:pPr>
              <w:jc w:val="center"/>
              <w:rPr>
                <w:b/>
              </w:rPr>
            </w:pPr>
            <w:r>
              <w:rPr>
                <w:b/>
              </w:rPr>
              <w:t>Short description</w:t>
            </w:r>
          </w:p>
        </w:tc>
      </w:tr>
      <w:tr w:rsidR="00371419" w14:paraId="445AE9EC" w14:textId="77777777" w:rsidTr="003E107A">
        <w:tc>
          <w:tcPr>
            <w:tcW w:w="3119" w:type="dxa"/>
            <w:vAlign w:val="center"/>
          </w:tcPr>
          <w:p w14:paraId="460E80E8" w14:textId="79DB06D4" w:rsidR="00371419" w:rsidRPr="002A5FE5" w:rsidRDefault="00F800ED" w:rsidP="003E107A">
            <w:pPr>
              <w:jc w:val="left"/>
              <w:rPr>
                <w:rStyle w:val="poCodeNormalChar"/>
              </w:rPr>
            </w:pPr>
            <w:hyperlink r:id="rId138" w:anchor="::Ocr::Close" w:history="1">
              <w:r>
                <w:rPr>
                  <w:rStyle w:val="Hyperlink"/>
                  <w:rFonts w:ascii="Courier New" w:hAnsi="Courier New"/>
                  <w:sz w:val="20"/>
                </w:rPr>
                <w:t>Close</w:t>
              </w:r>
            </w:hyperlink>
          </w:p>
        </w:tc>
        <w:tc>
          <w:tcPr>
            <w:tcW w:w="6267" w:type="dxa"/>
            <w:vAlign w:val="center"/>
          </w:tcPr>
          <w:p w14:paraId="35742923" w14:textId="62A1F996" w:rsidR="00371419" w:rsidRDefault="00F800ED" w:rsidP="003E107A">
            <w:pPr>
              <w:jc w:val="left"/>
            </w:pPr>
            <w:r>
              <w:t>Close an OCR document instance.</w:t>
            </w:r>
          </w:p>
        </w:tc>
      </w:tr>
      <w:tr w:rsidR="00F800ED" w14:paraId="69148B55" w14:textId="77777777" w:rsidTr="003E107A">
        <w:tc>
          <w:tcPr>
            <w:tcW w:w="3119" w:type="dxa"/>
            <w:vAlign w:val="center"/>
          </w:tcPr>
          <w:p w14:paraId="0B69F0D8" w14:textId="40696A7A" w:rsidR="00F800ED" w:rsidRDefault="00F800ED" w:rsidP="003E107A">
            <w:pPr>
              <w:jc w:val="left"/>
              <w:rPr>
                <w:rStyle w:val="poCodeNormalChar"/>
              </w:rPr>
            </w:pPr>
            <w:hyperlink r:id="rId139" w:anchor="::Ocr::GetFullText" w:history="1">
              <w:proofErr w:type="spellStart"/>
              <w:r>
                <w:rPr>
                  <w:rStyle w:val="Hyperlink"/>
                  <w:rFonts w:ascii="Courier New" w:hAnsi="Courier New"/>
                  <w:sz w:val="20"/>
                </w:rPr>
                <w:t>GetFullText</w:t>
              </w:r>
              <w:proofErr w:type="spellEnd"/>
            </w:hyperlink>
          </w:p>
        </w:tc>
        <w:tc>
          <w:tcPr>
            <w:tcW w:w="6267" w:type="dxa"/>
            <w:vAlign w:val="center"/>
          </w:tcPr>
          <w:p w14:paraId="7A494CCF" w14:textId="2726A1FD" w:rsidR="00F800ED" w:rsidRDefault="00F800ED" w:rsidP="003E107A">
            <w:pPr>
              <w:jc w:val="left"/>
            </w:pPr>
            <w:r>
              <w:t>Return the recognized text of an OCR layout.</w:t>
            </w:r>
          </w:p>
        </w:tc>
      </w:tr>
      <w:tr w:rsidR="00F800ED" w14:paraId="674C5077" w14:textId="77777777" w:rsidTr="003E107A">
        <w:tc>
          <w:tcPr>
            <w:tcW w:w="3119" w:type="dxa"/>
            <w:vAlign w:val="center"/>
          </w:tcPr>
          <w:p w14:paraId="77B135BB" w14:textId="7B11AAE8" w:rsidR="00F800ED" w:rsidRDefault="00F800ED" w:rsidP="003E107A">
            <w:pPr>
              <w:jc w:val="left"/>
              <w:rPr>
                <w:rStyle w:val="poCodeNormalChar"/>
              </w:rPr>
            </w:pPr>
            <w:hyperlink r:id="rId140" w:anchor="::Ocr::GetNumImages" w:history="1">
              <w:proofErr w:type="spellStart"/>
              <w:r>
                <w:rPr>
                  <w:rStyle w:val="Hyperlink"/>
                  <w:rFonts w:ascii="Courier New" w:hAnsi="Courier New"/>
                  <w:sz w:val="20"/>
                </w:rPr>
                <w:t>GetNumImages</w:t>
              </w:r>
              <w:proofErr w:type="spellEnd"/>
            </w:hyperlink>
          </w:p>
        </w:tc>
        <w:tc>
          <w:tcPr>
            <w:tcW w:w="6267" w:type="dxa"/>
            <w:vAlign w:val="center"/>
          </w:tcPr>
          <w:p w14:paraId="64673AEC" w14:textId="6FD6758C" w:rsidR="00F800ED" w:rsidRDefault="00F800ED" w:rsidP="003E107A">
            <w:pPr>
              <w:jc w:val="left"/>
            </w:pPr>
            <w:r>
              <w:t>Return the number of images of an OCR document.</w:t>
            </w:r>
          </w:p>
        </w:tc>
      </w:tr>
      <w:tr w:rsidR="00F800ED" w14:paraId="4CF47B61" w14:textId="77777777" w:rsidTr="003E107A">
        <w:tc>
          <w:tcPr>
            <w:tcW w:w="3119" w:type="dxa"/>
            <w:vAlign w:val="center"/>
          </w:tcPr>
          <w:p w14:paraId="2BBB5634" w14:textId="13B41865" w:rsidR="00F800ED" w:rsidRDefault="00F800ED" w:rsidP="003E107A">
            <w:pPr>
              <w:jc w:val="left"/>
              <w:rPr>
                <w:rStyle w:val="poCodeNormalChar"/>
              </w:rPr>
            </w:pPr>
            <w:hyperlink r:id="rId141" w:anchor="::Ocr::GetNumWords" w:history="1">
              <w:proofErr w:type="spellStart"/>
              <w:r>
                <w:rPr>
                  <w:rStyle w:val="Hyperlink"/>
                  <w:rFonts w:ascii="Courier New" w:hAnsi="Courier New"/>
                  <w:sz w:val="20"/>
                </w:rPr>
                <w:t>GetNumWords</w:t>
              </w:r>
              <w:proofErr w:type="spellEnd"/>
            </w:hyperlink>
          </w:p>
        </w:tc>
        <w:tc>
          <w:tcPr>
            <w:tcW w:w="6267" w:type="dxa"/>
            <w:vAlign w:val="center"/>
          </w:tcPr>
          <w:p w14:paraId="4CE6CA87" w14:textId="7F1896C8" w:rsidR="00F800ED" w:rsidRDefault="00F800ED" w:rsidP="003E107A">
            <w:pPr>
              <w:jc w:val="left"/>
            </w:pPr>
            <w:r>
              <w:t>Return the number of words identified in an OCR document.</w:t>
            </w:r>
          </w:p>
        </w:tc>
      </w:tr>
      <w:tr w:rsidR="00F800ED" w14:paraId="4A8FAA9E" w14:textId="77777777" w:rsidTr="003E107A">
        <w:tc>
          <w:tcPr>
            <w:tcW w:w="3119" w:type="dxa"/>
            <w:vAlign w:val="center"/>
          </w:tcPr>
          <w:p w14:paraId="2DFCEA2E" w14:textId="02826F4C" w:rsidR="00F800ED" w:rsidRDefault="00F800ED" w:rsidP="003E107A">
            <w:pPr>
              <w:jc w:val="left"/>
              <w:rPr>
                <w:rStyle w:val="poCodeNormalChar"/>
              </w:rPr>
            </w:pPr>
            <w:hyperlink r:id="rId142" w:anchor="::Ocr::GetWord" w:history="1">
              <w:proofErr w:type="spellStart"/>
              <w:r>
                <w:rPr>
                  <w:rStyle w:val="Hyperlink"/>
                  <w:rFonts w:ascii="Courier New" w:hAnsi="Courier New"/>
                  <w:sz w:val="20"/>
                </w:rPr>
                <w:t>GetWord</w:t>
              </w:r>
              <w:proofErr w:type="spellEnd"/>
            </w:hyperlink>
          </w:p>
        </w:tc>
        <w:tc>
          <w:tcPr>
            <w:tcW w:w="6267" w:type="dxa"/>
            <w:vAlign w:val="center"/>
          </w:tcPr>
          <w:p w14:paraId="5AB0C558" w14:textId="60F463CA" w:rsidR="00F800ED" w:rsidRDefault="00F800ED" w:rsidP="003E107A">
            <w:pPr>
              <w:jc w:val="left"/>
            </w:pPr>
            <w:r>
              <w:t>Return the text of a recognized word.</w:t>
            </w:r>
          </w:p>
        </w:tc>
      </w:tr>
      <w:tr w:rsidR="00F800ED" w14:paraId="4DF96FE7" w14:textId="77777777" w:rsidTr="003E107A">
        <w:tc>
          <w:tcPr>
            <w:tcW w:w="3119" w:type="dxa"/>
            <w:vAlign w:val="center"/>
          </w:tcPr>
          <w:p w14:paraId="0070146E" w14:textId="6B5004E7" w:rsidR="00F800ED" w:rsidRDefault="00F800ED" w:rsidP="003E107A">
            <w:pPr>
              <w:jc w:val="left"/>
              <w:rPr>
                <w:rStyle w:val="poCodeNormalChar"/>
              </w:rPr>
            </w:pPr>
            <w:hyperlink r:id="rId143" w:anchor="::Ocr::GetWordStats" w:history="1">
              <w:proofErr w:type="spellStart"/>
              <w:r>
                <w:rPr>
                  <w:rStyle w:val="Hyperlink"/>
                  <w:rFonts w:ascii="Courier New" w:hAnsi="Courier New"/>
                  <w:sz w:val="20"/>
                </w:rPr>
                <w:t>GetWordStats</w:t>
              </w:r>
              <w:proofErr w:type="spellEnd"/>
            </w:hyperlink>
          </w:p>
        </w:tc>
        <w:tc>
          <w:tcPr>
            <w:tcW w:w="6267" w:type="dxa"/>
            <w:vAlign w:val="center"/>
          </w:tcPr>
          <w:p w14:paraId="66CC7D8D" w14:textId="77D90C33" w:rsidR="00F800ED" w:rsidRDefault="00F800ED" w:rsidP="003E107A">
            <w:pPr>
              <w:jc w:val="left"/>
            </w:pPr>
            <w:r>
              <w:t>Return statistics of a recognized word.</w:t>
            </w:r>
          </w:p>
        </w:tc>
      </w:tr>
      <w:tr w:rsidR="00F800ED" w14:paraId="6AD75A7D" w14:textId="77777777" w:rsidTr="003E107A">
        <w:tc>
          <w:tcPr>
            <w:tcW w:w="3119" w:type="dxa"/>
            <w:vAlign w:val="center"/>
          </w:tcPr>
          <w:p w14:paraId="5C977938" w14:textId="15AF292E" w:rsidR="00F800ED" w:rsidRDefault="00F800ED" w:rsidP="003E107A">
            <w:pPr>
              <w:jc w:val="left"/>
              <w:rPr>
                <w:rStyle w:val="poCodeNormalChar"/>
              </w:rPr>
            </w:pPr>
            <w:hyperlink r:id="rId144" w:anchor="::Ocr::Open" w:history="1">
              <w:r>
                <w:rPr>
                  <w:rStyle w:val="Hyperlink"/>
                  <w:rFonts w:ascii="Courier New" w:hAnsi="Courier New"/>
                  <w:sz w:val="20"/>
                </w:rPr>
                <w:t>Open</w:t>
              </w:r>
            </w:hyperlink>
          </w:p>
        </w:tc>
        <w:tc>
          <w:tcPr>
            <w:tcW w:w="6267" w:type="dxa"/>
            <w:vAlign w:val="center"/>
          </w:tcPr>
          <w:p w14:paraId="3A124B16" w14:textId="7BCB94DC" w:rsidR="00F800ED" w:rsidRDefault="00F800ED" w:rsidP="003E107A">
            <w:pPr>
              <w:jc w:val="left"/>
            </w:pPr>
            <w:r>
              <w:t>Open an OCR document instance.</w:t>
            </w:r>
          </w:p>
        </w:tc>
      </w:tr>
      <w:tr w:rsidR="00F800ED" w14:paraId="0B76A91C" w14:textId="77777777" w:rsidTr="003E107A">
        <w:tc>
          <w:tcPr>
            <w:tcW w:w="3119" w:type="dxa"/>
            <w:vAlign w:val="center"/>
          </w:tcPr>
          <w:p w14:paraId="03945FC8" w14:textId="414EB531" w:rsidR="00F800ED" w:rsidRDefault="00F800ED" w:rsidP="003E107A">
            <w:pPr>
              <w:jc w:val="left"/>
              <w:rPr>
                <w:rStyle w:val="poCodeNormalChar"/>
              </w:rPr>
            </w:pPr>
            <w:hyperlink r:id="rId145" w:anchor="::Ocr::OpenDocument" w:history="1">
              <w:r>
                <w:rPr>
                  <w:rStyle w:val="Hyperlink"/>
                  <w:rFonts w:ascii="Courier New" w:hAnsi="Courier New"/>
                  <w:sz w:val="20"/>
                </w:rPr>
                <w:t>OpenDocument</w:t>
              </w:r>
            </w:hyperlink>
          </w:p>
        </w:tc>
        <w:tc>
          <w:tcPr>
            <w:tcW w:w="6267" w:type="dxa"/>
            <w:vAlign w:val="center"/>
          </w:tcPr>
          <w:p w14:paraId="6E2B3AAB" w14:textId="0389DD11" w:rsidR="00F800ED" w:rsidRDefault="00F800ED" w:rsidP="003E107A">
            <w:pPr>
              <w:jc w:val="left"/>
            </w:pPr>
            <w:r>
              <w:t>Open an image file for OCR scanning.</w:t>
            </w:r>
          </w:p>
        </w:tc>
      </w:tr>
      <w:tr w:rsidR="00F800ED" w14:paraId="237BDA5B" w14:textId="77777777" w:rsidTr="003E107A">
        <w:tc>
          <w:tcPr>
            <w:tcW w:w="3119" w:type="dxa"/>
            <w:vAlign w:val="center"/>
          </w:tcPr>
          <w:p w14:paraId="138E0649" w14:textId="655125D5" w:rsidR="00F800ED" w:rsidRDefault="00F800ED" w:rsidP="003E107A">
            <w:pPr>
              <w:jc w:val="left"/>
              <w:rPr>
                <w:rStyle w:val="poCodeNormalChar"/>
              </w:rPr>
            </w:pPr>
            <w:hyperlink r:id="rId146" w:anchor="::Ocr::Scan" w:history="1">
              <w:r>
                <w:rPr>
                  <w:rStyle w:val="Hyperlink"/>
                  <w:rFonts w:ascii="Courier New" w:hAnsi="Courier New"/>
                  <w:sz w:val="20"/>
                </w:rPr>
                <w:t>Scan</w:t>
              </w:r>
            </w:hyperlink>
          </w:p>
        </w:tc>
        <w:tc>
          <w:tcPr>
            <w:tcW w:w="6267" w:type="dxa"/>
            <w:vAlign w:val="center"/>
          </w:tcPr>
          <w:p w14:paraId="4A93CF13" w14:textId="75255A55" w:rsidR="00F800ED" w:rsidRDefault="00F800ED" w:rsidP="003E107A">
            <w:pPr>
              <w:jc w:val="left"/>
            </w:pPr>
            <w:r>
              <w:t>Scan an image.</w:t>
            </w:r>
          </w:p>
        </w:tc>
      </w:tr>
    </w:tbl>
    <w:p w14:paraId="6ECCE423" w14:textId="0B53E9BF" w:rsidR="00371419" w:rsidRDefault="00371419" w:rsidP="00371419">
      <w:pPr>
        <w:pStyle w:val="Beschriftung"/>
      </w:pPr>
      <w:bookmarkStart w:id="64" w:name="_Toc203256454"/>
      <w:r>
        <w:t xml:space="preserve">Table </w:t>
      </w:r>
      <w:r>
        <w:fldChar w:fldCharType="begin"/>
      </w:r>
      <w:r>
        <w:instrText xml:space="preserve"> SEQ Tabelle \* ARABIC </w:instrText>
      </w:r>
      <w:r>
        <w:fldChar w:fldCharType="separate"/>
      </w:r>
      <w:r w:rsidR="00E57160">
        <w:rPr>
          <w:noProof/>
        </w:rPr>
        <w:t>6</w:t>
      </w:r>
      <w:r>
        <w:fldChar w:fldCharType="end"/>
      </w:r>
      <w:r>
        <w:t xml:space="preserve">: </w:t>
      </w:r>
      <w:proofErr w:type="spellStart"/>
      <w:r>
        <w:t>CawtOcr</w:t>
      </w:r>
      <w:proofErr w:type="spellEnd"/>
      <w:r>
        <w:t xml:space="preserve"> Reference</w:t>
      </w:r>
      <w:bookmarkEnd w:id="64"/>
    </w:p>
    <w:p w14:paraId="45591803" w14:textId="77777777" w:rsidR="00371419" w:rsidRDefault="00371419" w:rsidP="00F27D2B"/>
    <w:p w14:paraId="05FB0A54" w14:textId="77777777" w:rsidR="0039064A" w:rsidRDefault="0039064A" w:rsidP="0039064A">
      <w:pPr>
        <w:pStyle w:val="berschrift2"/>
        <w:tabs>
          <w:tab w:val="left" w:pos="576"/>
        </w:tabs>
      </w:pPr>
      <w:bookmarkStart w:id="65" w:name="_Toc10904442"/>
      <w:bookmarkStart w:id="66" w:name="_Toc203256481"/>
      <w:proofErr w:type="spellStart"/>
      <w:r>
        <w:t>CawtOneNote</w:t>
      </w:r>
      <w:proofErr w:type="spellEnd"/>
      <w:r>
        <w:t>: Automation for Microsoft OneNote</w:t>
      </w:r>
      <w:bookmarkEnd w:id="65"/>
      <w:bookmarkEnd w:id="66"/>
    </w:p>
    <w:p w14:paraId="0AC7E6D3" w14:textId="77777777" w:rsidR="00D276E5" w:rsidRDefault="00D276E5" w:rsidP="00D276E5">
      <w:pPr>
        <w:rPr>
          <w:rStyle w:val="poCodeNormalChar"/>
        </w:rPr>
      </w:pPr>
      <w:r>
        <w:t>The name of the controlled application is</w:t>
      </w:r>
      <w:r w:rsidRPr="00957A0D">
        <w:t xml:space="preserve"> </w:t>
      </w:r>
      <w:proofErr w:type="spellStart"/>
      <w:r>
        <w:rPr>
          <w:rStyle w:val="poCodeNormalChar"/>
        </w:rPr>
        <w:t>OneNote</w:t>
      </w:r>
      <w:r w:rsidRPr="009611C0">
        <w:rPr>
          <w:rStyle w:val="poCodeNormalChar"/>
        </w:rPr>
        <w:t>.Application</w:t>
      </w:r>
      <w:proofErr w:type="spellEnd"/>
      <w:r>
        <w:rPr>
          <w:rStyle w:val="poCodeNormalChar"/>
        </w:rPr>
        <w:t>.</w:t>
      </w:r>
    </w:p>
    <w:p w14:paraId="31EEE9DF" w14:textId="77777777" w:rsidR="00D276E5" w:rsidRDefault="00D276E5" w:rsidP="0039064A"/>
    <w:p w14:paraId="358ED2D9" w14:textId="77777777" w:rsidR="0039064A" w:rsidRDefault="0039064A" w:rsidP="0039064A">
      <w:r>
        <w:t xml:space="preserve">The procedures of package </w:t>
      </w:r>
      <w:proofErr w:type="spellStart"/>
      <w:r w:rsidRPr="00AE7FD6">
        <w:rPr>
          <w:rStyle w:val="poPkgName"/>
        </w:rPr>
        <w:t>Cawt</w:t>
      </w:r>
      <w:r>
        <w:rPr>
          <w:rStyle w:val="poPkgName"/>
        </w:rPr>
        <w:t>OneNote</w:t>
      </w:r>
      <w:proofErr w:type="spellEnd"/>
      <w:r>
        <w:rPr>
          <w:rStyle w:val="poPkgName"/>
        </w:rPr>
        <w:t xml:space="preserve"> </w:t>
      </w:r>
      <w:r>
        <w:t xml:space="preserve">are implemented in namespace </w:t>
      </w:r>
      <w:r>
        <w:rPr>
          <w:rStyle w:val="poCodeNormalChar"/>
        </w:rPr>
        <w:t>OneNote</w:t>
      </w:r>
      <w:r>
        <w:t xml:space="preserve">. </w:t>
      </w:r>
    </w:p>
    <w:p w14:paraId="433BA992" w14:textId="77777777" w:rsidR="0039064A" w:rsidRDefault="0039064A" w:rsidP="0039064A">
      <w:r>
        <w:t>They provide functionality for the following domains:</w:t>
      </w:r>
    </w:p>
    <w:p w14:paraId="62E51E9A" w14:textId="77777777" w:rsidR="0039064A" w:rsidRDefault="0039064A" w:rsidP="0039064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9"/>
        <w:gridCol w:w="5607"/>
      </w:tblGrid>
      <w:tr w:rsidR="0039064A" w14:paraId="5FF04F8C" w14:textId="77777777" w:rsidTr="00F3092B">
        <w:tc>
          <w:tcPr>
            <w:tcW w:w="3686" w:type="dxa"/>
            <w:shd w:val="clear" w:color="auto" w:fill="E6E6E6"/>
          </w:tcPr>
          <w:p w14:paraId="0AD3EE9D" w14:textId="77777777" w:rsidR="0039064A" w:rsidRPr="00211760" w:rsidRDefault="0039064A" w:rsidP="00F3092B">
            <w:pPr>
              <w:pStyle w:val="TabellenInhalt"/>
              <w:jc w:val="left"/>
              <w:rPr>
                <w:b/>
                <w:bCs/>
              </w:rPr>
            </w:pPr>
            <w:r w:rsidRPr="00211760">
              <w:rPr>
                <w:b/>
                <w:bCs/>
              </w:rPr>
              <w:t>Domain</w:t>
            </w:r>
          </w:p>
        </w:tc>
        <w:tc>
          <w:tcPr>
            <w:tcW w:w="5700" w:type="dxa"/>
            <w:shd w:val="clear" w:color="auto" w:fill="E6E6E6"/>
          </w:tcPr>
          <w:p w14:paraId="7F75A964" w14:textId="77777777" w:rsidR="0039064A" w:rsidRPr="00211760" w:rsidRDefault="0039064A" w:rsidP="00F3092B">
            <w:pPr>
              <w:pStyle w:val="TabellenInhalt"/>
              <w:jc w:val="left"/>
              <w:rPr>
                <w:b/>
                <w:bCs/>
              </w:rPr>
            </w:pPr>
            <w:r w:rsidRPr="00211760">
              <w:rPr>
                <w:b/>
                <w:bCs/>
              </w:rPr>
              <w:t>Examples</w:t>
            </w:r>
          </w:p>
        </w:tc>
      </w:tr>
      <w:tr w:rsidR="0039064A" w14:paraId="1BE49C7C" w14:textId="77777777" w:rsidTr="00F3092B">
        <w:tc>
          <w:tcPr>
            <w:tcW w:w="3686" w:type="dxa"/>
          </w:tcPr>
          <w:p w14:paraId="21288F32" w14:textId="77777777" w:rsidR="0039064A" w:rsidRDefault="0039064A" w:rsidP="00F3092B">
            <w:r>
              <w:t>Application handling</w:t>
            </w:r>
          </w:p>
        </w:tc>
        <w:tc>
          <w:tcPr>
            <w:tcW w:w="5700" w:type="dxa"/>
          </w:tcPr>
          <w:p w14:paraId="2C0A22C5" w14:textId="77777777" w:rsidR="0039064A" w:rsidRPr="00832335" w:rsidRDefault="0039064A" w:rsidP="00F3092B">
            <w:pPr>
              <w:jc w:val="left"/>
              <w:rPr>
                <w:rStyle w:val="poCodeNormalChar"/>
              </w:rPr>
            </w:pPr>
            <w:r>
              <w:rPr>
                <w:rStyle w:val="poCodeNormalChar"/>
              </w:rPr>
              <w:t xml:space="preserve">Open, Quit, </w:t>
            </w:r>
            <w:proofErr w:type="spellStart"/>
            <w:r>
              <w:rPr>
                <w:rStyle w:val="poCodeNormalChar"/>
              </w:rPr>
              <w:t>GetVersion</w:t>
            </w:r>
            <w:proofErr w:type="spellEnd"/>
          </w:p>
        </w:tc>
      </w:tr>
      <w:tr w:rsidR="0039064A" w14:paraId="4A252C5D" w14:textId="77777777" w:rsidTr="00F3092B">
        <w:tc>
          <w:tcPr>
            <w:tcW w:w="3686" w:type="dxa"/>
          </w:tcPr>
          <w:p w14:paraId="2C540E60" w14:textId="77777777" w:rsidR="0039064A" w:rsidRDefault="0039064A" w:rsidP="00F3092B">
            <w:r>
              <w:t>Retrieving information</w:t>
            </w:r>
          </w:p>
        </w:tc>
        <w:tc>
          <w:tcPr>
            <w:tcW w:w="5700" w:type="dxa"/>
          </w:tcPr>
          <w:p w14:paraId="2FB83DBC" w14:textId="77777777" w:rsidR="0039064A" w:rsidRPr="00832335" w:rsidRDefault="00FA62F8" w:rsidP="00F3092B">
            <w:pPr>
              <w:jc w:val="left"/>
              <w:rPr>
                <w:rStyle w:val="poCodeNormalChar"/>
              </w:rPr>
            </w:pPr>
            <w:proofErr w:type="spellStart"/>
            <w:r>
              <w:rPr>
                <w:rStyle w:val="poCodeNormalChar"/>
              </w:rPr>
              <w:t>GetNotebooks</w:t>
            </w:r>
            <w:proofErr w:type="spellEnd"/>
            <w:r>
              <w:rPr>
                <w:rStyle w:val="poCodeNormalChar"/>
              </w:rPr>
              <w:t xml:space="preserve">, </w:t>
            </w:r>
            <w:proofErr w:type="spellStart"/>
            <w:r>
              <w:rPr>
                <w:rStyle w:val="poCodeNormalChar"/>
              </w:rPr>
              <w:t>GetSections</w:t>
            </w:r>
            <w:proofErr w:type="spellEnd"/>
            <w:r>
              <w:rPr>
                <w:rStyle w:val="poCodeNormalChar"/>
              </w:rPr>
              <w:t xml:space="preserve">, </w:t>
            </w:r>
            <w:proofErr w:type="spellStart"/>
            <w:r>
              <w:rPr>
                <w:rStyle w:val="poCodeNormalChar"/>
              </w:rPr>
              <w:t>GetPages</w:t>
            </w:r>
            <w:proofErr w:type="spellEnd"/>
          </w:p>
        </w:tc>
      </w:tr>
    </w:tbl>
    <w:p w14:paraId="0F23C82D" w14:textId="77777777" w:rsidR="0039064A" w:rsidRDefault="0039064A" w:rsidP="0039064A"/>
    <w:p w14:paraId="6AC31866" w14:textId="77777777" w:rsidR="0039064A" w:rsidRDefault="0039064A" w:rsidP="0039064A">
      <w:r>
        <w:t xml:space="preserve">See the test programs </w:t>
      </w:r>
      <w:r>
        <w:rPr>
          <w:rStyle w:val="poFileNameChar"/>
          <w:lang w:val="en-GB"/>
        </w:rPr>
        <w:t>OneNote-*</w:t>
      </w:r>
      <w:r w:rsidRPr="00A17B20">
        <w:rPr>
          <w:rStyle w:val="poFileNameChar"/>
          <w:lang w:val="en-GB"/>
        </w:rPr>
        <w:t>.</w:t>
      </w:r>
      <w:proofErr w:type="spellStart"/>
      <w:r w:rsidRPr="00A17B20">
        <w:rPr>
          <w:rStyle w:val="poFileNameChar"/>
          <w:lang w:val="en-GB"/>
        </w:rPr>
        <w:t>tcl</w:t>
      </w:r>
      <w:proofErr w:type="spellEnd"/>
      <w:r>
        <w:t xml:space="preserve"> for examples on how to use the procedures of this package.</w:t>
      </w:r>
    </w:p>
    <w:p w14:paraId="598BE7C8" w14:textId="77777777" w:rsidR="0039064A" w:rsidRDefault="0039064A" w:rsidP="0039064A"/>
    <w:p w14:paraId="6747BE9E" w14:textId="77777777" w:rsidR="0039064A" w:rsidRDefault="0039064A" w:rsidP="0039064A">
      <w:pPr>
        <w:rPr>
          <w:rStyle w:val="poCodeNormalChar"/>
          <w:rFonts w:ascii="Arial" w:hAnsi="Arial" w:cs="Arial"/>
        </w:rPr>
      </w:pPr>
      <w:r>
        <w:t xml:space="preserve">The following table lists all procedures available in namespace </w:t>
      </w:r>
      <w:r>
        <w:rPr>
          <w:rStyle w:val="poCodeNormalChar"/>
        </w:rPr>
        <w:t>OneNote</w:t>
      </w:r>
      <w:r w:rsidRPr="000360D0">
        <w:rPr>
          <w:rStyle w:val="poCodeNormalChar"/>
          <w:rFonts w:ascii="Arial" w:hAnsi="Arial" w:cs="Arial"/>
        </w:rPr>
        <w:t>.</w:t>
      </w:r>
    </w:p>
    <w:p w14:paraId="4668A0DE" w14:textId="77777777" w:rsidR="0039064A" w:rsidRDefault="0039064A" w:rsidP="0039064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3"/>
        <w:gridCol w:w="6143"/>
      </w:tblGrid>
      <w:tr w:rsidR="0039064A" w:rsidRPr="00211760" w14:paraId="09F0BAEC" w14:textId="77777777" w:rsidTr="00FE7EA4">
        <w:trPr>
          <w:trHeight w:val="348"/>
          <w:tblHeader/>
        </w:trPr>
        <w:tc>
          <w:tcPr>
            <w:tcW w:w="3119" w:type="dxa"/>
            <w:shd w:val="clear" w:color="auto" w:fill="E6E6E6"/>
            <w:vAlign w:val="center"/>
          </w:tcPr>
          <w:p w14:paraId="36F04CF3" w14:textId="77777777" w:rsidR="0039064A" w:rsidRPr="00211760" w:rsidRDefault="00FE7EA4" w:rsidP="00F3092B">
            <w:pPr>
              <w:jc w:val="center"/>
              <w:rPr>
                <w:b/>
              </w:rPr>
            </w:pPr>
            <w:proofErr w:type="spellStart"/>
            <w:r>
              <w:rPr>
                <w:b/>
              </w:rPr>
              <w:lastRenderedPageBreak/>
              <w:t>CawtOneNote</w:t>
            </w:r>
            <w:proofErr w:type="spellEnd"/>
            <w:r>
              <w:rPr>
                <w:b/>
              </w:rPr>
              <w:t xml:space="preserve"> </w:t>
            </w:r>
            <w:r w:rsidR="0039064A">
              <w:rPr>
                <w:b/>
              </w:rPr>
              <w:t>Procedure</w:t>
            </w:r>
          </w:p>
        </w:tc>
        <w:tc>
          <w:tcPr>
            <w:tcW w:w="6267" w:type="dxa"/>
            <w:shd w:val="clear" w:color="auto" w:fill="E6E6E6"/>
            <w:vAlign w:val="center"/>
          </w:tcPr>
          <w:p w14:paraId="3BC4DA1F" w14:textId="77777777" w:rsidR="0039064A" w:rsidRPr="00211760" w:rsidRDefault="0039064A" w:rsidP="00F3092B">
            <w:pPr>
              <w:jc w:val="center"/>
              <w:rPr>
                <w:b/>
              </w:rPr>
            </w:pPr>
            <w:r>
              <w:rPr>
                <w:b/>
              </w:rPr>
              <w:t>Short description</w:t>
            </w:r>
          </w:p>
        </w:tc>
      </w:tr>
      <w:tr w:rsidR="0039064A" w14:paraId="72B80BAB" w14:textId="77777777" w:rsidTr="00F3092B">
        <w:tc>
          <w:tcPr>
            <w:tcW w:w="3119" w:type="dxa"/>
            <w:vAlign w:val="center"/>
          </w:tcPr>
          <w:p w14:paraId="733F932C" w14:textId="5C59E904" w:rsidR="0039064A" w:rsidRPr="002A5FE5" w:rsidRDefault="00F800ED" w:rsidP="00F3092B">
            <w:pPr>
              <w:jc w:val="left"/>
              <w:rPr>
                <w:rStyle w:val="poCodeNormalChar"/>
              </w:rPr>
            </w:pPr>
            <w:hyperlink r:id="rId147" w:anchor="::OneNote::FindNodeByName" w:history="1">
              <w:proofErr w:type="spellStart"/>
              <w:r>
                <w:rPr>
                  <w:rStyle w:val="Hyperlink"/>
                  <w:rFonts w:ascii="Courier New" w:hAnsi="Courier New"/>
                  <w:sz w:val="20"/>
                </w:rPr>
                <w:t>FindNodeByName</w:t>
              </w:r>
              <w:proofErr w:type="spellEnd"/>
            </w:hyperlink>
          </w:p>
        </w:tc>
        <w:tc>
          <w:tcPr>
            <w:tcW w:w="6267" w:type="dxa"/>
            <w:vAlign w:val="center"/>
          </w:tcPr>
          <w:p w14:paraId="68FDFBF6" w14:textId="004D2FD3" w:rsidR="0039064A" w:rsidRDefault="00F800ED" w:rsidP="00F3092B">
            <w:pPr>
              <w:jc w:val="left"/>
            </w:pPr>
            <w:r>
              <w:t>Get a specific node by name.</w:t>
            </w:r>
          </w:p>
        </w:tc>
      </w:tr>
      <w:tr w:rsidR="00F800ED" w14:paraId="073FFF7F" w14:textId="77777777" w:rsidTr="00F3092B">
        <w:tc>
          <w:tcPr>
            <w:tcW w:w="3119" w:type="dxa"/>
            <w:vAlign w:val="center"/>
          </w:tcPr>
          <w:p w14:paraId="381A0C6E" w14:textId="5BD1A43B" w:rsidR="00F800ED" w:rsidRDefault="00F800ED" w:rsidP="00F3092B">
            <w:pPr>
              <w:jc w:val="left"/>
              <w:rPr>
                <w:rStyle w:val="poCodeNormalChar"/>
              </w:rPr>
            </w:pPr>
            <w:hyperlink r:id="rId148" w:anchor="::OneNote::FindNotebook" w:history="1">
              <w:proofErr w:type="spellStart"/>
              <w:r>
                <w:rPr>
                  <w:rStyle w:val="Hyperlink"/>
                  <w:rFonts w:ascii="Courier New" w:hAnsi="Courier New"/>
                  <w:sz w:val="20"/>
                </w:rPr>
                <w:t>FindNotebook</w:t>
              </w:r>
              <w:proofErr w:type="spellEnd"/>
            </w:hyperlink>
          </w:p>
        </w:tc>
        <w:tc>
          <w:tcPr>
            <w:tcW w:w="6267" w:type="dxa"/>
            <w:vAlign w:val="center"/>
          </w:tcPr>
          <w:p w14:paraId="5A5B9A6C" w14:textId="14964FC4" w:rsidR="00F800ED" w:rsidRDefault="00F800ED" w:rsidP="00F3092B">
            <w:pPr>
              <w:jc w:val="left"/>
            </w:pPr>
            <w:r>
              <w:t>Get a specific notebook by name.</w:t>
            </w:r>
          </w:p>
        </w:tc>
      </w:tr>
      <w:tr w:rsidR="00F800ED" w14:paraId="3974C513" w14:textId="77777777" w:rsidTr="00F3092B">
        <w:tc>
          <w:tcPr>
            <w:tcW w:w="3119" w:type="dxa"/>
            <w:vAlign w:val="center"/>
          </w:tcPr>
          <w:p w14:paraId="0DD376F0" w14:textId="15558A6A" w:rsidR="00F800ED" w:rsidRDefault="00F800ED" w:rsidP="00F3092B">
            <w:pPr>
              <w:jc w:val="left"/>
              <w:rPr>
                <w:rStyle w:val="poCodeNormalChar"/>
              </w:rPr>
            </w:pPr>
            <w:hyperlink r:id="rId149" w:anchor="::OneNote::FindPage" w:history="1">
              <w:proofErr w:type="spellStart"/>
              <w:r>
                <w:rPr>
                  <w:rStyle w:val="Hyperlink"/>
                  <w:rFonts w:ascii="Courier New" w:hAnsi="Courier New"/>
                  <w:sz w:val="20"/>
                </w:rPr>
                <w:t>FindPage</w:t>
              </w:r>
              <w:proofErr w:type="spellEnd"/>
            </w:hyperlink>
          </w:p>
        </w:tc>
        <w:tc>
          <w:tcPr>
            <w:tcW w:w="6267" w:type="dxa"/>
            <w:vAlign w:val="center"/>
          </w:tcPr>
          <w:p w14:paraId="048690FC" w14:textId="0DABD369" w:rsidR="00F800ED" w:rsidRDefault="00F800ED" w:rsidP="00F3092B">
            <w:pPr>
              <w:jc w:val="left"/>
            </w:pPr>
            <w:r>
              <w:t>Get a specific page by name.</w:t>
            </w:r>
          </w:p>
        </w:tc>
      </w:tr>
      <w:tr w:rsidR="00F800ED" w14:paraId="4251D1FE" w14:textId="77777777" w:rsidTr="00F3092B">
        <w:tc>
          <w:tcPr>
            <w:tcW w:w="3119" w:type="dxa"/>
            <w:vAlign w:val="center"/>
          </w:tcPr>
          <w:p w14:paraId="2D23A972" w14:textId="1F34484C" w:rsidR="00F800ED" w:rsidRDefault="00F800ED" w:rsidP="00F3092B">
            <w:pPr>
              <w:jc w:val="left"/>
              <w:rPr>
                <w:rStyle w:val="poCodeNormalChar"/>
              </w:rPr>
            </w:pPr>
            <w:hyperlink r:id="rId150" w:anchor="::OneNote::FindSection" w:history="1">
              <w:proofErr w:type="spellStart"/>
              <w:r>
                <w:rPr>
                  <w:rStyle w:val="Hyperlink"/>
                  <w:rFonts w:ascii="Courier New" w:hAnsi="Courier New"/>
                  <w:sz w:val="20"/>
                </w:rPr>
                <w:t>FindSection</w:t>
              </w:r>
              <w:proofErr w:type="spellEnd"/>
            </w:hyperlink>
          </w:p>
        </w:tc>
        <w:tc>
          <w:tcPr>
            <w:tcW w:w="6267" w:type="dxa"/>
            <w:vAlign w:val="center"/>
          </w:tcPr>
          <w:p w14:paraId="4C285500" w14:textId="33C64FB8" w:rsidR="00F800ED" w:rsidRDefault="00F800ED" w:rsidP="00F3092B">
            <w:pPr>
              <w:jc w:val="left"/>
            </w:pPr>
            <w:r>
              <w:t>Get a specific section by name.</w:t>
            </w:r>
          </w:p>
        </w:tc>
      </w:tr>
      <w:tr w:rsidR="00F800ED" w14:paraId="40CF7402" w14:textId="77777777" w:rsidTr="00F3092B">
        <w:tc>
          <w:tcPr>
            <w:tcW w:w="3119" w:type="dxa"/>
            <w:vAlign w:val="center"/>
          </w:tcPr>
          <w:p w14:paraId="0A0FA875" w14:textId="413A09D9" w:rsidR="00F800ED" w:rsidRDefault="00F800ED" w:rsidP="00F3092B">
            <w:pPr>
              <w:jc w:val="left"/>
              <w:rPr>
                <w:rStyle w:val="poCodeNormalChar"/>
              </w:rPr>
            </w:pPr>
            <w:hyperlink r:id="rId151" w:anchor="::OneNote::GetApplicationId" w:history="1">
              <w:proofErr w:type="spellStart"/>
              <w:r>
                <w:rPr>
                  <w:rStyle w:val="Hyperlink"/>
                  <w:rFonts w:ascii="Courier New" w:hAnsi="Courier New"/>
                  <w:sz w:val="20"/>
                </w:rPr>
                <w:t>GetApplicationId</w:t>
              </w:r>
              <w:proofErr w:type="spellEnd"/>
            </w:hyperlink>
          </w:p>
        </w:tc>
        <w:tc>
          <w:tcPr>
            <w:tcW w:w="6267" w:type="dxa"/>
            <w:vAlign w:val="center"/>
          </w:tcPr>
          <w:p w14:paraId="15BE4E53" w14:textId="6A989C67" w:rsidR="00F800ED" w:rsidRDefault="00F800ED" w:rsidP="00F3092B">
            <w:pPr>
              <w:jc w:val="left"/>
            </w:pPr>
            <w:r>
              <w:t>Get the application identifier of a OneNote object.</w:t>
            </w:r>
          </w:p>
        </w:tc>
      </w:tr>
      <w:tr w:rsidR="00F800ED" w14:paraId="6DC9E4B9" w14:textId="77777777" w:rsidTr="00F3092B">
        <w:tc>
          <w:tcPr>
            <w:tcW w:w="3119" w:type="dxa"/>
            <w:vAlign w:val="center"/>
          </w:tcPr>
          <w:p w14:paraId="0597E4B1" w14:textId="5E3C35BF" w:rsidR="00F800ED" w:rsidRDefault="00F800ED" w:rsidP="00F3092B">
            <w:pPr>
              <w:jc w:val="left"/>
              <w:rPr>
                <w:rStyle w:val="poCodeNormalChar"/>
              </w:rPr>
            </w:pPr>
            <w:hyperlink r:id="rId152" w:anchor="::OneNote::GetDomId" w:history="1">
              <w:proofErr w:type="spellStart"/>
              <w:r>
                <w:rPr>
                  <w:rStyle w:val="Hyperlink"/>
                  <w:rFonts w:ascii="Courier New" w:hAnsi="Courier New"/>
                  <w:sz w:val="20"/>
                </w:rPr>
                <w:t>GetDomId</w:t>
              </w:r>
              <w:proofErr w:type="spellEnd"/>
            </w:hyperlink>
          </w:p>
        </w:tc>
        <w:tc>
          <w:tcPr>
            <w:tcW w:w="6267" w:type="dxa"/>
            <w:vAlign w:val="center"/>
          </w:tcPr>
          <w:p w14:paraId="2F2D0948" w14:textId="46E6CE28" w:rsidR="00F800ED" w:rsidRDefault="00F800ED" w:rsidP="00F3092B">
            <w:pPr>
              <w:jc w:val="left"/>
            </w:pPr>
            <w:r>
              <w:t>Get the DOM identifier of a OneNote object.</w:t>
            </w:r>
          </w:p>
        </w:tc>
      </w:tr>
      <w:tr w:rsidR="00F800ED" w14:paraId="3783C182" w14:textId="77777777" w:rsidTr="00F3092B">
        <w:tc>
          <w:tcPr>
            <w:tcW w:w="3119" w:type="dxa"/>
            <w:vAlign w:val="center"/>
          </w:tcPr>
          <w:p w14:paraId="7B5804F7" w14:textId="4297CB4E" w:rsidR="00F800ED" w:rsidRDefault="00F800ED" w:rsidP="00F3092B">
            <w:pPr>
              <w:jc w:val="left"/>
              <w:rPr>
                <w:rStyle w:val="poCodeNormalChar"/>
              </w:rPr>
            </w:pPr>
            <w:hyperlink r:id="rId153" w:anchor="::OneNote::GetDomRoot" w:history="1">
              <w:proofErr w:type="spellStart"/>
              <w:r>
                <w:rPr>
                  <w:rStyle w:val="Hyperlink"/>
                  <w:rFonts w:ascii="Courier New" w:hAnsi="Courier New"/>
                  <w:sz w:val="20"/>
                </w:rPr>
                <w:t>GetDomRoot</w:t>
              </w:r>
              <w:proofErr w:type="spellEnd"/>
            </w:hyperlink>
          </w:p>
        </w:tc>
        <w:tc>
          <w:tcPr>
            <w:tcW w:w="6267" w:type="dxa"/>
            <w:vAlign w:val="center"/>
          </w:tcPr>
          <w:p w14:paraId="7AC3759B" w14:textId="545F3698" w:rsidR="00F800ED" w:rsidRDefault="00F800ED" w:rsidP="00F3092B">
            <w:pPr>
              <w:jc w:val="left"/>
            </w:pPr>
            <w:r>
              <w:t>Get the DOM root of a OneNote object.</w:t>
            </w:r>
          </w:p>
        </w:tc>
      </w:tr>
      <w:tr w:rsidR="00F800ED" w14:paraId="5CA4812A" w14:textId="77777777" w:rsidTr="00F3092B">
        <w:tc>
          <w:tcPr>
            <w:tcW w:w="3119" w:type="dxa"/>
            <w:vAlign w:val="center"/>
          </w:tcPr>
          <w:p w14:paraId="7D56B744" w14:textId="2EEADC99" w:rsidR="00F800ED" w:rsidRDefault="00F800ED" w:rsidP="00F3092B">
            <w:pPr>
              <w:jc w:val="left"/>
              <w:rPr>
                <w:rStyle w:val="poCodeNormalChar"/>
              </w:rPr>
            </w:pPr>
            <w:hyperlink r:id="rId154" w:anchor="::OneNote::GetEnum" w:history="1">
              <w:proofErr w:type="spellStart"/>
              <w:r>
                <w:rPr>
                  <w:rStyle w:val="Hyperlink"/>
                  <w:rFonts w:ascii="Courier New" w:hAnsi="Courier New"/>
                  <w:sz w:val="20"/>
                </w:rPr>
                <w:t>GetEnum</w:t>
              </w:r>
              <w:proofErr w:type="spellEnd"/>
            </w:hyperlink>
          </w:p>
        </w:tc>
        <w:tc>
          <w:tcPr>
            <w:tcW w:w="6267" w:type="dxa"/>
            <w:vAlign w:val="center"/>
          </w:tcPr>
          <w:p w14:paraId="02C1B760" w14:textId="031DA0EB" w:rsidR="00F800ED" w:rsidRDefault="00F800ED" w:rsidP="00F3092B">
            <w:pPr>
              <w:jc w:val="left"/>
            </w:pPr>
            <w:r>
              <w:t>Get numeric value of an enumeration.</w:t>
            </w:r>
          </w:p>
        </w:tc>
      </w:tr>
      <w:tr w:rsidR="00F800ED" w14:paraId="7FDC57EE" w14:textId="77777777" w:rsidTr="00F3092B">
        <w:tc>
          <w:tcPr>
            <w:tcW w:w="3119" w:type="dxa"/>
            <w:vAlign w:val="center"/>
          </w:tcPr>
          <w:p w14:paraId="772F2EDB" w14:textId="11B07FAD" w:rsidR="00F800ED" w:rsidRDefault="00F800ED" w:rsidP="00F3092B">
            <w:pPr>
              <w:jc w:val="left"/>
              <w:rPr>
                <w:rStyle w:val="poCodeNormalChar"/>
              </w:rPr>
            </w:pPr>
            <w:hyperlink r:id="rId155" w:anchor="::OneNote::GetEnumName" w:history="1">
              <w:proofErr w:type="spellStart"/>
              <w:r>
                <w:rPr>
                  <w:rStyle w:val="Hyperlink"/>
                  <w:rFonts w:ascii="Courier New" w:hAnsi="Courier New"/>
                  <w:sz w:val="20"/>
                </w:rPr>
                <w:t>GetEnumName</w:t>
              </w:r>
              <w:proofErr w:type="spellEnd"/>
            </w:hyperlink>
          </w:p>
        </w:tc>
        <w:tc>
          <w:tcPr>
            <w:tcW w:w="6267" w:type="dxa"/>
            <w:vAlign w:val="center"/>
          </w:tcPr>
          <w:p w14:paraId="682573E7" w14:textId="3B1ED408" w:rsidR="00F800ED" w:rsidRDefault="00F800ED" w:rsidP="00F3092B">
            <w:pPr>
              <w:jc w:val="left"/>
            </w:pPr>
            <w:r>
              <w:t>Get name of a given enumeration type and numeric value.</w:t>
            </w:r>
          </w:p>
        </w:tc>
      </w:tr>
      <w:tr w:rsidR="00F800ED" w14:paraId="7104F793" w14:textId="77777777" w:rsidTr="00F3092B">
        <w:tc>
          <w:tcPr>
            <w:tcW w:w="3119" w:type="dxa"/>
            <w:vAlign w:val="center"/>
          </w:tcPr>
          <w:p w14:paraId="0C970943" w14:textId="6A651A38" w:rsidR="00F800ED" w:rsidRDefault="00F800ED" w:rsidP="00F3092B">
            <w:pPr>
              <w:jc w:val="left"/>
              <w:rPr>
                <w:rStyle w:val="poCodeNormalChar"/>
              </w:rPr>
            </w:pPr>
            <w:hyperlink r:id="rId156" w:anchor="::OneNote::GetEnumNames" w:history="1">
              <w:proofErr w:type="spellStart"/>
              <w:r>
                <w:rPr>
                  <w:rStyle w:val="Hyperlink"/>
                  <w:rFonts w:ascii="Courier New" w:hAnsi="Courier New"/>
                  <w:sz w:val="20"/>
                </w:rPr>
                <w:t>GetEnumNames</w:t>
              </w:r>
              <w:proofErr w:type="spellEnd"/>
            </w:hyperlink>
          </w:p>
        </w:tc>
        <w:tc>
          <w:tcPr>
            <w:tcW w:w="6267" w:type="dxa"/>
            <w:vAlign w:val="center"/>
          </w:tcPr>
          <w:p w14:paraId="194B18D9" w14:textId="43ABB940" w:rsidR="00F800ED" w:rsidRDefault="00F800ED" w:rsidP="00F3092B">
            <w:pPr>
              <w:jc w:val="left"/>
            </w:pPr>
            <w:r>
              <w:t>Get names of a given enumeration type.</w:t>
            </w:r>
          </w:p>
        </w:tc>
      </w:tr>
      <w:tr w:rsidR="00F800ED" w14:paraId="76261C57" w14:textId="77777777" w:rsidTr="00F3092B">
        <w:tc>
          <w:tcPr>
            <w:tcW w:w="3119" w:type="dxa"/>
            <w:vAlign w:val="center"/>
          </w:tcPr>
          <w:p w14:paraId="6C0DE8AE" w14:textId="25479CE1" w:rsidR="00F800ED" w:rsidRDefault="00F800ED" w:rsidP="00F3092B">
            <w:pPr>
              <w:jc w:val="left"/>
              <w:rPr>
                <w:rStyle w:val="poCodeNormalChar"/>
              </w:rPr>
            </w:pPr>
            <w:hyperlink r:id="rId157" w:anchor="::OneNote::GetEnumTypes" w:history="1">
              <w:proofErr w:type="spellStart"/>
              <w:r>
                <w:rPr>
                  <w:rStyle w:val="Hyperlink"/>
                  <w:rFonts w:ascii="Courier New" w:hAnsi="Courier New"/>
                  <w:sz w:val="20"/>
                </w:rPr>
                <w:t>GetEnumTypes</w:t>
              </w:r>
              <w:proofErr w:type="spellEnd"/>
            </w:hyperlink>
          </w:p>
        </w:tc>
        <w:tc>
          <w:tcPr>
            <w:tcW w:w="6267" w:type="dxa"/>
            <w:vAlign w:val="center"/>
          </w:tcPr>
          <w:p w14:paraId="6CA44CE0" w14:textId="475A2706" w:rsidR="00F800ED" w:rsidRDefault="00F800ED" w:rsidP="00F3092B">
            <w:pPr>
              <w:jc w:val="left"/>
            </w:pPr>
            <w:r>
              <w:t>Get available enumeration types.</w:t>
            </w:r>
          </w:p>
        </w:tc>
      </w:tr>
      <w:tr w:rsidR="00F800ED" w14:paraId="54D1E22F" w14:textId="77777777" w:rsidTr="00F3092B">
        <w:tc>
          <w:tcPr>
            <w:tcW w:w="3119" w:type="dxa"/>
            <w:vAlign w:val="center"/>
          </w:tcPr>
          <w:p w14:paraId="713CFA9D" w14:textId="38AADAD8" w:rsidR="00F800ED" w:rsidRDefault="00F800ED" w:rsidP="00F3092B">
            <w:pPr>
              <w:jc w:val="left"/>
              <w:rPr>
                <w:rStyle w:val="poCodeNormalChar"/>
              </w:rPr>
            </w:pPr>
            <w:hyperlink r:id="rId158" w:anchor="::OneNote::GetEnumVal" w:history="1">
              <w:proofErr w:type="spellStart"/>
              <w:r>
                <w:rPr>
                  <w:rStyle w:val="Hyperlink"/>
                  <w:rFonts w:ascii="Courier New" w:hAnsi="Courier New"/>
                  <w:sz w:val="20"/>
                </w:rPr>
                <w:t>GetEnumVal</w:t>
              </w:r>
              <w:proofErr w:type="spellEnd"/>
            </w:hyperlink>
          </w:p>
        </w:tc>
        <w:tc>
          <w:tcPr>
            <w:tcW w:w="6267" w:type="dxa"/>
            <w:vAlign w:val="center"/>
          </w:tcPr>
          <w:p w14:paraId="4B674BC0" w14:textId="0D9A61B2" w:rsidR="00F800ED" w:rsidRDefault="00F800ED" w:rsidP="00F3092B">
            <w:pPr>
              <w:jc w:val="left"/>
            </w:pPr>
            <w:r>
              <w:t>Get numeric value of an enumeration name.</w:t>
            </w:r>
          </w:p>
        </w:tc>
      </w:tr>
      <w:tr w:rsidR="00F800ED" w14:paraId="37EC764F" w14:textId="77777777" w:rsidTr="00F3092B">
        <w:tc>
          <w:tcPr>
            <w:tcW w:w="3119" w:type="dxa"/>
            <w:vAlign w:val="center"/>
          </w:tcPr>
          <w:p w14:paraId="1CF09649" w14:textId="4327432F" w:rsidR="00F800ED" w:rsidRDefault="00F800ED" w:rsidP="00F3092B">
            <w:pPr>
              <w:jc w:val="left"/>
              <w:rPr>
                <w:rStyle w:val="poCodeNormalChar"/>
              </w:rPr>
            </w:pPr>
            <w:hyperlink r:id="rId159" w:anchor="::OneNote::GetExtString" w:history="1">
              <w:proofErr w:type="spellStart"/>
              <w:r>
                <w:rPr>
                  <w:rStyle w:val="Hyperlink"/>
                  <w:rFonts w:ascii="Courier New" w:hAnsi="Courier New"/>
                  <w:sz w:val="20"/>
                </w:rPr>
                <w:t>GetExtString</w:t>
              </w:r>
              <w:proofErr w:type="spellEnd"/>
            </w:hyperlink>
          </w:p>
        </w:tc>
        <w:tc>
          <w:tcPr>
            <w:tcW w:w="6267" w:type="dxa"/>
            <w:vAlign w:val="center"/>
          </w:tcPr>
          <w:p w14:paraId="54C22AB0" w14:textId="54493CD0" w:rsidR="00F800ED" w:rsidRDefault="00F800ED" w:rsidP="00F3092B">
            <w:pPr>
              <w:jc w:val="left"/>
            </w:pPr>
            <w:r>
              <w:t>Return the default extension of a OneNote file.</w:t>
            </w:r>
          </w:p>
        </w:tc>
      </w:tr>
      <w:tr w:rsidR="00F800ED" w14:paraId="51499C10" w14:textId="77777777" w:rsidTr="00F3092B">
        <w:tc>
          <w:tcPr>
            <w:tcW w:w="3119" w:type="dxa"/>
            <w:vAlign w:val="center"/>
          </w:tcPr>
          <w:p w14:paraId="16C13FB0" w14:textId="1C4F1BA4" w:rsidR="00F800ED" w:rsidRDefault="00F800ED" w:rsidP="00F3092B">
            <w:pPr>
              <w:jc w:val="left"/>
              <w:rPr>
                <w:rStyle w:val="poCodeNormalChar"/>
              </w:rPr>
            </w:pPr>
            <w:hyperlink r:id="rId160" w:anchor="::OneNote::GetLastModified" w:history="1">
              <w:proofErr w:type="spellStart"/>
              <w:r>
                <w:rPr>
                  <w:rStyle w:val="Hyperlink"/>
                  <w:rFonts w:ascii="Courier New" w:hAnsi="Courier New"/>
                  <w:sz w:val="20"/>
                </w:rPr>
                <w:t>GetLastModified</w:t>
              </w:r>
              <w:proofErr w:type="spellEnd"/>
            </w:hyperlink>
          </w:p>
        </w:tc>
        <w:tc>
          <w:tcPr>
            <w:tcW w:w="6267" w:type="dxa"/>
            <w:vAlign w:val="center"/>
          </w:tcPr>
          <w:p w14:paraId="0EB5033B" w14:textId="21E427E4" w:rsidR="00F800ED" w:rsidRDefault="00F800ED" w:rsidP="00F3092B">
            <w:pPr>
              <w:jc w:val="left"/>
            </w:pPr>
            <w:r>
              <w:t>Get nodes with specific modification date.</w:t>
            </w:r>
          </w:p>
        </w:tc>
      </w:tr>
      <w:tr w:rsidR="00F800ED" w14:paraId="57A39302" w14:textId="77777777" w:rsidTr="00F3092B">
        <w:tc>
          <w:tcPr>
            <w:tcW w:w="3119" w:type="dxa"/>
            <w:vAlign w:val="center"/>
          </w:tcPr>
          <w:p w14:paraId="50E5FD56" w14:textId="190782AA" w:rsidR="00F800ED" w:rsidRDefault="00F800ED" w:rsidP="00F3092B">
            <w:pPr>
              <w:jc w:val="left"/>
              <w:rPr>
                <w:rStyle w:val="poCodeNormalChar"/>
              </w:rPr>
            </w:pPr>
            <w:hyperlink r:id="rId161" w:anchor="::OneNote::GetNodeAttribute" w:history="1">
              <w:proofErr w:type="spellStart"/>
              <w:r>
                <w:rPr>
                  <w:rStyle w:val="Hyperlink"/>
                  <w:rFonts w:ascii="Courier New" w:hAnsi="Courier New"/>
                  <w:sz w:val="20"/>
                </w:rPr>
                <w:t>GetNodeAttribute</w:t>
              </w:r>
              <w:proofErr w:type="spellEnd"/>
            </w:hyperlink>
          </w:p>
        </w:tc>
        <w:tc>
          <w:tcPr>
            <w:tcW w:w="6267" w:type="dxa"/>
            <w:vAlign w:val="center"/>
          </w:tcPr>
          <w:p w14:paraId="22349E24" w14:textId="502C600A" w:rsidR="00F800ED" w:rsidRDefault="00F800ED" w:rsidP="00F3092B">
            <w:pPr>
              <w:jc w:val="left"/>
            </w:pPr>
            <w:r>
              <w:t>Get attribute value of a DOM node.</w:t>
            </w:r>
          </w:p>
        </w:tc>
      </w:tr>
      <w:tr w:rsidR="00F800ED" w14:paraId="5839BFEC" w14:textId="77777777" w:rsidTr="00F3092B">
        <w:tc>
          <w:tcPr>
            <w:tcW w:w="3119" w:type="dxa"/>
            <w:vAlign w:val="center"/>
          </w:tcPr>
          <w:p w14:paraId="42A92BBB" w14:textId="65861939" w:rsidR="00F800ED" w:rsidRDefault="00F800ED" w:rsidP="00F3092B">
            <w:pPr>
              <w:jc w:val="left"/>
              <w:rPr>
                <w:rStyle w:val="poCodeNormalChar"/>
              </w:rPr>
            </w:pPr>
            <w:hyperlink r:id="rId162" w:anchor="::OneNote::GetNodeHyperLink" w:history="1">
              <w:proofErr w:type="spellStart"/>
              <w:r>
                <w:rPr>
                  <w:rStyle w:val="Hyperlink"/>
                  <w:rFonts w:ascii="Courier New" w:hAnsi="Courier New"/>
                  <w:sz w:val="20"/>
                </w:rPr>
                <w:t>GetNodeHyperLink</w:t>
              </w:r>
              <w:proofErr w:type="spellEnd"/>
            </w:hyperlink>
          </w:p>
        </w:tc>
        <w:tc>
          <w:tcPr>
            <w:tcW w:w="6267" w:type="dxa"/>
            <w:vAlign w:val="center"/>
          </w:tcPr>
          <w:p w14:paraId="6EFF6E5C" w14:textId="6482860F" w:rsidR="00F800ED" w:rsidRDefault="00F800ED" w:rsidP="00F3092B">
            <w:pPr>
              <w:jc w:val="left"/>
            </w:pPr>
            <w:r>
              <w:t>Get hyperlink to OneNote node.</w:t>
            </w:r>
          </w:p>
        </w:tc>
      </w:tr>
      <w:tr w:rsidR="00F800ED" w14:paraId="7A85BF1F" w14:textId="77777777" w:rsidTr="00F3092B">
        <w:tc>
          <w:tcPr>
            <w:tcW w:w="3119" w:type="dxa"/>
            <w:vAlign w:val="center"/>
          </w:tcPr>
          <w:p w14:paraId="195AA46E" w14:textId="74CB7455" w:rsidR="00F800ED" w:rsidRDefault="00F800ED" w:rsidP="00F3092B">
            <w:pPr>
              <w:jc w:val="left"/>
              <w:rPr>
                <w:rStyle w:val="poCodeNormalChar"/>
              </w:rPr>
            </w:pPr>
            <w:hyperlink r:id="rId163" w:anchor="::OneNote::GetNodeName" w:history="1">
              <w:proofErr w:type="spellStart"/>
              <w:r>
                <w:rPr>
                  <w:rStyle w:val="Hyperlink"/>
                  <w:rFonts w:ascii="Courier New" w:hAnsi="Courier New"/>
                  <w:sz w:val="20"/>
                </w:rPr>
                <w:t>GetNodeName</w:t>
              </w:r>
              <w:proofErr w:type="spellEnd"/>
            </w:hyperlink>
          </w:p>
        </w:tc>
        <w:tc>
          <w:tcPr>
            <w:tcW w:w="6267" w:type="dxa"/>
            <w:vAlign w:val="center"/>
          </w:tcPr>
          <w:p w14:paraId="4562CE00" w14:textId="3C3AD970" w:rsidR="00F800ED" w:rsidRDefault="00F800ED" w:rsidP="00F3092B">
            <w:pPr>
              <w:jc w:val="left"/>
            </w:pPr>
            <w:r>
              <w:t>Get value of node attribute name.</w:t>
            </w:r>
          </w:p>
        </w:tc>
      </w:tr>
      <w:tr w:rsidR="00F800ED" w14:paraId="39C00CA5" w14:textId="77777777" w:rsidTr="00F3092B">
        <w:tc>
          <w:tcPr>
            <w:tcW w:w="3119" w:type="dxa"/>
            <w:vAlign w:val="center"/>
          </w:tcPr>
          <w:p w14:paraId="4F344BFB" w14:textId="346EAD6A" w:rsidR="00F800ED" w:rsidRDefault="00F800ED" w:rsidP="00F3092B">
            <w:pPr>
              <w:jc w:val="left"/>
              <w:rPr>
                <w:rStyle w:val="poCodeNormalChar"/>
              </w:rPr>
            </w:pPr>
            <w:hyperlink r:id="rId164" w:anchor="::OneNote::GetNodesByType" w:history="1">
              <w:proofErr w:type="spellStart"/>
              <w:r>
                <w:rPr>
                  <w:rStyle w:val="Hyperlink"/>
                  <w:rFonts w:ascii="Courier New" w:hAnsi="Courier New"/>
                  <w:sz w:val="20"/>
                </w:rPr>
                <w:t>GetNodesByType</w:t>
              </w:r>
              <w:proofErr w:type="spellEnd"/>
            </w:hyperlink>
          </w:p>
        </w:tc>
        <w:tc>
          <w:tcPr>
            <w:tcW w:w="6267" w:type="dxa"/>
            <w:vAlign w:val="center"/>
          </w:tcPr>
          <w:p w14:paraId="2453B128" w14:textId="14FF907B" w:rsidR="00F800ED" w:rsidRDefault="00F800ED" w:rsidP="00F3092B">
            <w:pPr>
              <w:jc w:val="left"/>
            </w:pPr>
            <w:r>
              <w:t>Get nodes of specific type.</w:t>
            </w:r>
          </w:p>
        </w:tc>
      </w:tr>
      <w:tr w:rsidR="00F800ED" w14:paraId="217012D5" w14:textId="77777777" w:rsidTr="00F3092B">
        <w:tc>
          <w:tcPr>
            <w:tcW w:w="3119" w:type="dxa"/>
            <w:vAlign w:val="center"/>
          </w:tcPr>
          <w:p w14:paraId="150DCB8C" w14:textId="535B2E3B" w:rsidR="00F800ED" w:rsidRDefault="00F800ED" w:rsidP="00F3092B">
            <w:pPr>
              <w:jc w:val="left"/>
              <w:rPr>
                <w:rStyle w:val="poCodeNormalChar"/>
              </w:rPr>
            </w:pPr>
            <w:hyperlink r:id="rId165" w:anchor="::OneNote::GetNodeType" w:history="1">
              <w:proofErr w:type="spellStart"/>
              <w:r>
                <w:rPr>
                  <w:rStyle w:val="Hyperlink"/>
                  <w:rFonts w:ascii="Courier New" w:hAnsi="Courier New"/>
                  <w:sz w:val="20"/>
                </w:rPr>
                <w:t>GetNodeType</w:t>
              </w:r>
              <w:proofErr w:type="spellEnd"/>
            </w:hyperlink>
          </w:p>
        </w:tc>
        <w:tc>
          <w:tcPr>
            <w:tcW w:w="6267" w:type="dxa"/>
            <w:vAlign w:val="center"/>
          </w:tcPr>
          <w:p w14:paraId="4D466A7D" w14:textId="6C096DF0" w:rsidR="00F800ED" w:rsidRDefault="00F800ED" w:rsidP="00F3092B">
            <w:pPr>
              <w:jc w:val="left"/>
            </w:pPr>
            <w:r>
              <w:t>Get type of a DOM node.</w:t>
            </w:r>
          </w:p>
        </w:tc>
      </w:tr>
      <w:tr w:rsidR="00F800ED" w14:paraId="01230FC7" w14:textId="77777777" w:rsidTr="00F3092B">
        <w:tc>
          <w:tcPr>
            <w:tcW w:w="3119" w:type="dxa"/>
            <w:vAlign w:val="center"/>
          </w:tcPr>
          <w:p w14:paraId="76B133E2" w14:textId="2F497EFB" w:rsidR="00F800ED" w:rsidRDefault="00F800ED" w:rsidP="00F3092B">
            <w:pPr>
              <w:jc w:val="left"/>
              <w:rPr>
                <w:rStyle w:val="poCodeNormalChar"/>
              </w:rPr>
            </w:pPr>
            <w:hyperlink r:id="rId166" w:anchor="::OneNote::GetNotebooks" w:history="1">
              <w:proofErr w:type="spellStart"/>
              <w:r>
                <w:rPr>
                  <w:rStyle w:val="Hyperlink"/>
                  <w:rFonts w:ascii="Courier New" w:hAnsi="Courier New"/>
                  <w:sz w:val="20"/>
                </w:rPr>
                <w:t>GetNotebooks</w:t>
              </w:r>
              <w:proofErr w:type="spellEnd"/>
            </w:hyperlink>
          </w:p>
        </w:tc>
        <w:tc>
          <w:tcPr>
            <w:tcW w:w="6267" w:type="dxa"/>
            <w:vAlign w:val="center"/>
          </w:tcPr>
          <w:p w14:paraId="0720672E" w14:textId="31994019" w:rsidR="00F800ED" w:rsidRDefault="00F800ED" w:rsidP="00F3092B">
            <w:pPr>
              <w:jc w:val="left"/>
            </w:pPr>
            <w:r>
              <w:t>Get the notebooks of a OneNote object.</w:t>
            </w:r>
          </w:p>
        </w:tc>
      </w:tr>
      <w:tr w:rsidR="00F800ED" w14:paraId="66EE59FE" w14:textId="77777777" w:rsidTr="00F3092B">
        <w:tc>
          <w:tcPr>
            <w:tcW w:w="3119" w:type="dxa"/>
            <w:vAlign w:val="center"/>
          </w:tcPr>
          <w:p w14:paraId="40FE7911" w14:textId="5A227019" w:rsidR="00F800ED" w:rsidRDefault="00F800ED" w:rsidP="00F3092B">
            <w:pPr>
              <w:jc w:val="left"/>
              <w:rPr>
                <w:rStyle w:val="poCodeNormalChar"/>
              </w:rPr>
            </w:pPr>
            <w:hyperlink r:id="rId167" w:anchor="::OneNote::GetPageContent" w:history="1">
              <w:proofErr w:type="spellStart"/>
              <w:r>
                <w:rPr>
                  <w:rStyle w:val="Hyperlink"/>
                  <w:rFonts w:ascii="Courier New" w:hAnsi="Courier New"/>
                  <w:sz w:val="20"/>
                </w:rPr>
                <w:t>GetPageContent</w:t>
              </w:r>
              <w:proofErr w:type="spellEnd"/>
            </w:hyperlink>
          </w:p>
        </w:tc>
        <w:tc>
          <w:tcPr>
            <w:tcW w:w="6267" w:type="dxa"/>
            <w:vAlign w:val="center"/>
          </w:tcPr>
          <w:p w14:paraId="7D775B16" w14:textId="7633458C" w:rsidR="00F800ED" w:rsidRDefault="00F800ED" w:rsidP="00F3092B">
            <w:pPr>
              <w:jc w:val="left"/>
            </w:pPr>
            <w:r>
              <w:t>Get page content as XML.</w:t>
            </w:r>
          </w:p>
        </w:tc>
      </w:tr>
      <w:tr w:rsidR="00F800ED" w14:paraId="6137C328" w14:textId="77777777" w:rsidTr="00F3092B">
        <w:tc>
          <w:tcPr>
            <w:tcW w:w="3119" w:type="dxa"/>
            <w:vAlign w:val="center"/>
          </w:tcPr>
          <w:p w14:paraId="4BCB7A39" w14:textId="3505CB71" w:rsidR="00F800ED" w:rsidRDefault="00F800ED" w:rsidP="00F3092B">
            <w:pPr>
              <w:jc w:val="left"/>
              <w:rPr>
                <w:rStyle w:val="poCodeNormalChar"/>
              </w:rPr>
            </w:pPr>
            <w:hyperlink r:id="rId168" w:anchor="::OneNote::GetPages" w:history="1">
              <w:proofErr w:type="spellStart"/>
              <w:r>
                <w:rPr>
                  <w:rStyle w:val="Hyperlink"/>
                  <w:rFonts w:ascii="Courier New" w:hAnsi="Courier New"/>
                  <w:sz w:val="20"/>
                </w:rPr>
                <w:t>GetPages</w:t>
              </w:r>
              <w:proofErr w:type="spellEnd"/>
            </w:hyperlink>
          </w:p>
        </w:tc>
        <w:tc>
          <w:tcPr>
            <w:tcW w:w="6267" w:type="dxa"/>
            <w:vAlign w:val="center"/>
          </w:tcPr>
          <w:p w14:paraId="581CBAD1" w14:textId="3A5A7828" w:rsidR="00F800ED" w:rsidRDefault="00F800ED" w:rsidP="00F3092B">
            <w:pPr>
              <w:jc w:val="left"/>
            </w:pPr>
            <w:r>
              <w:t>Get the pages of a OneNote section.</w:t>
            </w:r>
          </w:p>
        </w:tc>
      </w:tr>
      <w:tr w:rsidR="00F800ED" w14:paraId="694D64B8" w14:textId="77777777" w:rsidTr="00F3092B">
        <w:tc>
          <w:tcPr>
            <w:tcW w:w="3119" w:type="dxa"/>
            <w:vAlign w:val="center"/>
          </w:tcPr>
          <w:p w14:paraId="4E879F07" w14:textId="0880533F" w:rsidR="00F800ED" w:rsidRDefault="00F800ED" w:rsidP="00F3092B">
            <w:pPr>
              <w:jc w:val="left"/>
              <w:rPr>
                <w:rStyle w:val="poCodeNormalChar"/>
              </w:rPr>
            </w:pPr>
            <w:hyperlink r:id="rId169" w:anchor="::OneNote::GetSections" w:history="1">
              <w:proofErr w:type="spellStart"/>
              <w:r>
                <w:rPr>
                  <w:rStyle w:val="Hyperlink"/>
                  <w:rFonts w:ascii="Courier New" w:hAnsi="Courier New"/>
                  <w:sz w:val="20"/>
                </w:rPr>
                <w:t>GetSections</w:t>
              </w:r>
              <w:proofErr w:type="spellEnd"/>
            </w:hyperlink>
          </w:p>
        </w:tc>
        <w:tc>
          <w:tcPr>
            <w:tcW w:w="6267" w:type="dxa"/>
            <w:vAlign w:val="center"/>
          </w:tcPr>
          <w:p w14:paraId="43ECAA48" w14:textId="3E064FEF" w:rsidR="00F800ED" w:rsidRDefault="00F800ED" w:rsidP="00F3092B">
            <w:pPr>
              <w:jc w:val="left"/>
            </w:pPr>
            <w:r>
              <w:t>Get the sections of a OneNote notebook.</w:t>
            </w:r>
          </w:p>
        </w:tc>
      </w:tr>
      <w:tr w:rsidR="00F800ED" w14:paraId="747234AB" w14:textId="77777777" w:rsidTr="00F3092B">
        <w:tc>
          <w:tcPr>
            <w:tcW w:w="3119" w:type="dxa"/>
            <w:vAlign w:val="center"/>
          </w:tcPr>
          <w:p w14:paraId="297B1E23" w14:textId="1B79134E" w:rsidR="00F800ED" w:rsidRDefault="00F800ED" w:rsidP="00F3092B">
            <w:pPr>
              <w:jc w:val="left"/>
              <w:rPr>
                <w:rStyle w:val="poCodeNormalChar"/>
              </w:rPr>
            </w:pPr>
            <w:hyperlink r:id="rId170" w:anchor="::OneNote::GetVersion" w:history="1">
              <w:proofErr w:type="spellStart"/>
              <w:r>
                <w:rPr>
                  <w:rStyle w:val="Hyperlink"/>
                  <w:rFonts w:ascii="Courier New" w:hAnsi="Courier New"/>
                  <w:sz w:val="20"/>
                </w:rPr>
                <w:t>GetVersion</w:t>
              </w:r>
              <w:proofErr w:type="spellEnd"/>
            </w:hyperlink>
          </w:p>
        </w:tc>
        <w:tc>
          <w:tcPr>
            <w:tcW w:w="6267" w:type="dxa"/>
            <w:vAlign w:val="center"/>
          </w:tcPr>
          <w:p w14:paraId="733FDF9B" w14:textId="0EE6674A" w:rsidR="00F800ED" w:rsidRDefault="00F800ED" w:rsidP="00F3092B">
            <w:pPr>
              <w:jc w:val="left"/>
            </w:pPr>
            <w:r>
              <w:t>Return the version of a OneNote application.</w:t>
            </w:r>
          </w:p>
        </w:tc>
      </w:tr>
      <w:tr w:rsidR="00F800ED" w14:paraId="4D1F6BE5" w14:textId="77777777" w:rsidTr="00F3092B">
        <w:tc>
          <w:tcPr>
            <w:tcW w:w="3119" w:type="dxa"/>
            <w:vAlign w:val="center"/>
          </w:tcPr>
          <w:p w14:paraId="1C8C18FF" w14:textId="0E2FE0E6" w:rsidR="00F800ED" w:rsidRDefault="00F800ED" w:rsidP="00F3092B">
            <w:pPr>
              <w:jc w:val="left"/>
              <w:rPr>
                <w:rStyle w:val="poCodeNormalChar"/>
              </w:rPr>
            </w:pPr>
            <w:hyperlink r:id="rId171" w:anchor="::OneNote::IsNodeType" w:history="1">
              <w:proofErr w:type="spellStart"/>
              <w:r>
                <w:rPr>
                  <w:rStyle w:val="Hyperlink"/>
                  <w:rFonts w:ascii="Courier New" w:hAnsi="Courier New"/>
                  <w:sz w:val="20"/>
                </w:rPr>
                <w:t>IsNodeType</w:t>
              </w:r>
              <w:proofErr w:type="spellEnd"/>
            </w:hyperlink>
          </w:p>
        </w:tc>
        <w:tc>
          <w:tcPr>
            <w:tcW w:w="6267" w:type="dxa"/>
            <w:vAlign w:val="center"/>
          </w:tcPr>
          <w:p w14:paraId="45A7B033" w14:textId="5DD388A2" w:rsidR="00F800ED" w:rsidRDefault="00F800ED" w:rsidP="00F3092B">
            <w:pPr>
              <w:jc w:val="left"/>
            </w:pPr>
            <w:r>
              <w:t>Check, if node is of specific type.</w:t>
            </w:r>
          </w:p>
        </w:tc>
      </w:tr>
      <w:tr w:rsidR="00F800ED" w14:paraId="65378A1D" w14:textId="77777777" w:rsidTr="00F3092B">
        <w:tc>
          <w:tcPr>
            <w:tcW w:w="3119" w:type="dxa"/>
            <w:vAlign w:val="center"/>
          </w:tcPr>
          <w:p w14:paraId="58A77CBE" w14:textId="2B781F9C" w:rsidR="00F800ED" w:rsidRDefault="00F800ED" w:rsidP="00F3092B">
            <w:pPr>
              <w:jc w:val="left"/>
              <w:rPr>
                <w:rStyle w:val="poCodeNormalChar"/>
              </w:rPr>
            </w:pPr>
            <w:hyperlink r:id="rId172" w:anchor="::OneNote::Open" w:history="1">
              <w:r>
                <w:rPr>
                  <w:rStyle w:val="Hyperlink"/>
                  <w:rFonts w:ascii="Courier New" w:hAnsi="Courier New"/>
                  <w:sz w:val="20"/>
                </w:rPr>
                <w:t>Open</w:t>
              </w:r>
            </w:hyperlink>
          </w:p>
        </w:tc>
        <w:tc>
          <w:tcPr>
            <w:tcW w:w="6267" w:type="dxa"/>
            <w:vAlign w:val="center"/>
          </w:tcPr>
          <w:p w14:paraId="2C697844" w14:textId="3A6175B8" w:rsidR="00F800ED" w:rsidRDefault="00F800ED" w:rsidP="00F3092B">
            <w:pPr>
              <w:jc w:val="left"/>
            </w:pPr>
            <w:r>
              <w:t>Open a OneNote instance.</w:t>
            </w:r>
          </w:p>
        </w:tc>
      </w:tr>
      <w:tr w:rsidR="00F800ED" w14:paraId="00820FEF" w14:textId="77777777" w:rsidTr="00F3092B">
        <w:tc>
          <w:tcPr>
            <w:tcW w:w="3119" w:type="dxa"/>
            <w:vAlign w:val="center"/>
          </w:tcPr>
          <w:p w14:paraId="10A2DE37" w14:textId="32D45446" w:rsidR="00F800ED" w:rsidRDefault="00F800ED" w:rsidP="00F3092B">
            <w:pPr>
              <w:jc w:val="left"/>
              <w:rPr>
                <w:rStyle w:val="poCodeNormalChar"/>
              </w:rPr>
            </w:pPr>
            <w:hyperlink r:id="rId173" w:anchor="::OneNote::PrintPage" w:history="1">
              <w:proofErr w:type="spellStart"/>
              <w:r>
                <w:rPr>
                  <w:rStyle w:val="Hyperlink"/>
                  <w:rFonts w:ascii="Courier New" w:hAnsi="Courier New"/>
                  <w:sz w:val="20"/>
                </w:rPr>
                <w:t>PrintPage</w:t>
              </w:r>
              <w:proofErr w:type="spellEnd"/>
            </w:hyperlink>
          </w:p>
        </w:tc>
        <w:tc>
          <w:tcPr>
            <w:tcW w:w="6267" w:type="dxa"/>
            <w:vAlign w:val="center"/>
          </w:tcPr>
          <w:p w14:paraId="5333AD09" w14:textId="16B1D5CE" w:rsidR="00F800ED" w:rsidRDefault="00F800ED" w:rsidP="00F3092B">
            <w:pPr>
              <w:jc w:val="left"/>
            </w:pPr>
            <w:r>
              <w:t>Print page content as XML to standard output.</w:t>
            </w:r>
          </w:p>
        </w:tc>
      </w:tr>
      <w:tr w:rsidR="00F800ED" w14:paraId="3946FD4F" w14:textId="77777777" w:rsidTr="00F3092B">
        <w:tc>
          <w:tcPr>
            <w:tcW w:w="3119" w:type="dxa"/>
            <w:vAlign w:val="center"/>
          </w:tcPr>
          <w:p w14:paraId="65755DFD" w14:textId="3E5A788D" w:rsidR="00F800ED" w:rsidRDefault="00F800ED" w:rsidP="00F3092B">
            <w:pPr>
              <w:jc w:val="left"/>
              <w:rPr>
                <w:rStyle w:val="poCodeNormalChar"/>
              </w:rPr>
            </w:pPr>
            <w:hyperlink r:id="rId174" w:anchor="::OneNote::Quit" w:history="1">
              <w:r>
                <w:rPr>
                  <w:rStyle w:val="Hyperlink"/>
                  <w:rFonts w:ascii="Courier New" w:hAnsi="Courier New"/>
                  <w:sz w:val="20"/>
                </w:rPr>
                <w:t>Quit</w:t>
              </w:r>
            </w:hyperlink>
          </w:p>
        </w:tc>
        <w:tc>
          <w:tcPr>
            <w:tcW w:w="6267" w:type="dxa"/>
            <w:vAlign w:val="center"/>
          </w:tcPr>
          <w:p w14:paraId="62A3998F" w14:textId="2FCF9C34" w:rsidR="00F800ED" w:rsidRDefault="00F800ED" w:rsidP="00F3092B">
            <w:pPr>
              <w:jc w:val="left"/>
            </w:pPr>
            <w:r>
              <w:t>Quit a OneNote instance.</w:t>
            </w:r>
          </w:p>
        </w:tc>
      </w:tr>
    </w:tbl>
    <w:p w14:paraId="19A49044" w14:textId="1ABF5DBD" w:rsidR="0039064A" w:rsidRDefault="0039064A" w:rsidP="0039064A">
      <w:pPr>
        <w:pStyle w:val="Beschriftung"/>
      </w:pPr>
      <w:bookmarkStart w:id="67" w:name="_Toc203256455"/>
      <w:r>
        <w:t xml:space="preserve">Table </w:t>
      </w:r>
      <w:r>
        <w:fldChar w:fldCharType="begin"/>
      </w:r>
      <w:r>
        <w:instrText xml:space="preserve"> SEQ Tabelle \* ARABIC </w:instrText>
      </w:r>
      <w:r>
        <w:fldChar w:fldCharType="separate"/>
      </w:r>
      <w:r w:rsidR="00E57160">
        <w:rPr>
          <w:noProof/>
        </w:rPr>
        <w:t>7</w:t>
      </w:r>
      <w:r>
        <w:fldChar w:fldCharType="end"/>
      </w:r>
      <w:r>
        <w:t xml:space="preserve">: </w:t>
      </w:r>
      <w:proofErr w:type="spellStart"/>
      <w:r>
        <w:t>CawtOneNote</w:t>
      </w:r>
      <w:proofErr w:type="spellEnd"/>
      <w:r>
        <w:t xml:space="preserve"> Reference</w:t>
      </w:r>
      <w:bookmarkEnd w:id="67"/>
    </w:p>
    <w:p w14:paraId="593F3EF8" w14:textId="77777777" w:rsidR="0039064A" w:rsidRDefault="0039064A" w:rsidP="00F27D2B"/>
    <w:p w14:paraId="6A5F87C2" w14:textId="77777777" w:rsidR="00A17B20" w:rsidRDefault="00600F73" w:rsidP="003D51E6">
      <w:pPr>
        <w:pStyle w:val="berschrift2"/>
        <w:tabs>
          <w:tab w:val="left" w:pos="576"/>
        </w:tabs>
      </w:pPr>
      <w:bookmarkStart w:id="68" w:name="_Ref340235291"/>
      <w:bookmarkStart w:id="69" w:name="_Toc10904443"/>
      <w:bookmarkStart w:id="70" w:name="_Toc203256482"/>
      <w:proofErr w:type="spellStart"/>
      <w:r>
        <w:t>CawtOutlook</w:t>
      </w:r>
      <w:proofErr w:type="spellEnd"/>
      <w:r w:rsidR="00A17B20">
        <w:t xml:space="preserve">: </w:t>
      </w:r>
      <w:r w:rsidR="00F27D2B">
        <w:t xml:space="preserve">Automation for Microsoft </w:t>
      </w:r>
      <w:bookmarkEnd w:id="68"/>
      <w:r>
        <w:t>Outlook</w:t>
      </w:r>
      <w:bookmarkEnd w:id="69"/>
      <w:bookmarkEnd w:id="70"/>
    </w:p>
    <w:p w14:paraId="6DE80B3E" w14:textId="77777777" w:rsidR="009611C0" w:rsidRDefault="009611C0" w:rsidP="009611C0">
      <w:pPr>
        <w:rPr>
          <w:rStyle w:val="poCodeNormalChar"/>
        </w:rPr>
      </w:pPr>
      <w:r>
        <w:t>The name of the controlled application is</w:t>
      </w:r>
      <w:r w:rsidRPr="00957A0D">
        <w:t xml:space="preserve"> </w:t>
      </w:r>
      <w:proofErr w:type="spellStart"/>
      <w:r w:rsidR="00600F73">
        <w:rPr>
          <w:rStyle w:val="poCodeNormalChar"/>
        </w:rPr>
        <w:t>Outlook</w:t>
      </w:r>
      <w:r w:rsidRPr="009611C0">
        <w:rPr>
          <w:rStyle w:val="poCodeNormalChar"/>
        </w:rPr>
        <w:t>.Application</w:t>
      </w:r>
      <w:proofErr w:type="spellEnd"/>
      <w:r>
        <w:rPr>
          <w:rStyle w:val="poCodeNormalChar"/>
        </w:rPr>
        <w:t>.</w:t>
      </w:r>
    </w:p>
    <w:p w14:paraId="7A044DB2" w14:textId="77777777" w:rsidR="009611C0" w:rsidRDefault="009611C0" w:rsidP="009611C0"/>
    <w:p w14:paraId="12258F64" w14:textId="77777777" w:rsidR="00D276E5" w:rsidRDefault="00D276E5" w:rsidP="009611C0">
      <w:r>
        <w:t xml:space="preserve">The procedures of package </w:t>
      </w:r>
      <w:proofErr w:type="spellStart"/>
      <w:r w:rsidRPr="00AE7FD6">
        <w:rPr>
          <w:rStyle w:val="poPkgName"/>
        </w:rPr>
        <w:t>Cawt</w:t>
      </w:r>
      <w:r>
        <w:rPr>
          <w:rStyle w:val="poPkgName"/>
        </w:rPr>
        <w:t>Outlook</w:t>
      </w:r>
      <w:proofErr w:type="spellEnd"/>
      <w:r>
        <w:rPr>
          <w:rStyle w:val="poPkgName"/>
        </w:rPr>
        <w:t xml:space="preserve"> </w:t>
      </w:r>
      <w:r>
        <w:t xml:space="preserve">are implemented in namespace </w:t>
      </w:r>
      <w:r>
        <w:rPr>
          <w:rStyle w:val="poCodeNormalChar"/>
        </w:rPr>
        <w:t>Outlook</w:t>
      </w:r>
      <w:r>
        <w:t>.</w:t>
      </w:r>
    </w:p>
    <w:p w14:paraId="45FAAE31" w14:textId="77777777" w:rsidR="009611C0" w:rsidRDefault="009611C0" w:rsidP="009611C0">
      <w:r>
        <w:t>They provide functionality for the following domains:</w:t>
      </w:r>
    </w:p>
    <w:p w14:paraId="3CF976DA" w14:textId="77777777" w:rsidR="009611C0" w:rsidRDefault="009611C0" w:rsidP="009611C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5618"/>
      </w:tblGrid>
      <w:tr w:rsidR="009611C0" w14:paraId="19B3FAF8" w14:textId="77777777" w:rsidTr="00211760">
        <w:tc>
          <w:tcPr>
            <w:tcW w:w="3686" w:type="dxa"/>
            <w:shd w:val="clear" w:color="auto" w:fill="E6E6E6"/>
          </w:tcPr>
          <w:p w14:paraId="495155FF" w14:textId="77777777" w:rsidR="009611C0" w:rsidRPr="00211760" w:rsidRDefault="009611C0" w:rsidP="00211760">
            <w:pPr>
              <w:pStyle w:val="TabellenInhalt"/>
              <w:jc w:val="left"/>
              <w:rPr>
                <w:b/>
                <w:bCs/>
              </w:rPr>
            </w:pPr>
            <w:r w:rsidRPr="00211760">
              <w:rPr>
                <w:b/>
                <w:bCs/>
              </w:rPr>
              <w:t>Domain</w:t>
            </w:r>
          </w:p>
        </w:tc>
        <w:tc>
          <w:tcPr>
            <w:tcW w:w="5700" w:type="dxa"/>
            <w:shd w:val="clear" w:color="auto" w:fill="E6E6E6"/>
          </w:tcPr>
          <w:p w14:paraId="505CF872" w14:textId="77777777" w:rsidR="009611C0" w:rsidRPr="00211760" w:rsidRDefault="009611C0" w:rsidP="00211760">
            <w:pPr>
              <w:pStyle w:val="TabellenInhalt"/>
              <w:jc w:val="left"/>
              <w:rPr>
                <w:b/>
                <w:bCs/>
              </w:rPr>
            </w:pPr>
            <w:r w:rsidRPr="00211760">
              <w:rPr>
                <w:b/>
                <w:bCs/>
              </w:rPr>
              <w:t>Examples</w:t>
            </w:r>
          </w:p>
        </w:tc>
      </w:tr>
      <w:tr w:rsidR="009611C0" w14:paraId="660BC69D" w14:textId="77777777" w:rsidTr="00211760">
        <w:tc>
          <w:tcPr>
            <w:tcW w:w="3686" w:type="dxa"/>
          </w:tcPr>
          <w:p w14:paraId="28AFAF7F" w14:textId="77777777" w:rsidR="009611C0" w:rsidRDefault="009611C0" w:rsidP="00D775E0">
            <w:r>
              <w:t>Application handling</w:t>
            </w:r>
          </w:p>
        </w:tc>
        <w:tc>
          <w:tcPr>
            <w:tcW w:w="5700" w:type="dxa"/>
          </w:tcPr>
          <w:p w14:paraId="76EC65D6" w14:textId="77777777" w:rsidR="009611C0" w:rsidRPr="00832335" w:rsidRDefault="009611C0" w:rsidP="00211760">
            <w:pPr>
              <w:jc w:val="left"/>
              <w:rPr>
                <w:rStyle w:val="poCodeNormalChar"/>
              </w:rPr>
            </w:pPr>
            <w:r>
              <w:rPr>
                <w:rStyle w:val="poCodeNormalChar"/>
              </w:rPr>
              <w:t xml:space="preserve">Open, Quit, </w:t>
            </w:r>
            <w:proofErr w:type="spellStart"/>
            <w:r>
              <w:rPr>
                <w:rStyle w:val="poCodeNormalChar"/>
              </w:rPr>
              <w:t>GetVersion</w:t>
            </w:r>
            <w:proofErr w:type="spellEnd"/>
          </w:p>
        </w:tc>
      </w:tr>
      <w:tr w:rsidR="00F9586C" w14:paraId="120FF3F6" w14:textId="77777777" w:rsidTr="00211760">
        <w:tc>
          <w:tcPr>
            <w:tcW w:w="3686" w:type="dxa"/>
          </w:tcPr>
          <w:p w14:paraId="55A094B3" w14:textId="024EA193" w:rsidR="00F9586C" w:rsidRDefault="00F9586C" w:rsidP="00D775E0">
            <w:r>
              <w:t>Account handling</w:t>
            </w:r>
          </w:p>
        </w:tc>
        <w:tc>
          <w:tcPr>
            <w:tcW w:w="5700" w:type="dxa"/>
          </w:tcPr>
          <w:p w14:paraId="0C757B82" w14:textId="798E8AB6" w:rsidR="00F9586C" w:rsidRDefault="00F9586C" w:rsidP="00600F73">
            <w:pPr>
              <w:jc w:val="left"/>
              <w:rPr>
                <w:rStyle w:val="poCodeNormalChar"/>
              </w:rPr>
            </w:pPr>
            <w:proofErr w:type="spellStart"/>
            <w:r>
              <w:rPr>
                <w:rStyle w:val="poCodeNormalChar"/>
              </w:rPr>
              <w:t>GetAccountId</w:t>
            </w:r>
            <w:proofErr w:type="spellEnd"/>
            <w:r>
              <w:rPr>
                <w:rStyle w:val="poCodeNormalChar"/>
              </w:rPr>
              <w:t xml:space="preserve">, </w:t>
            </w:r>
            <w:proofErr w:type="spellStart"/>
            <w:r w:rsidRPr="00F9586C">
              <w:rPr>
                <w:rStyle w:val="poCodeNormalChar"/>
              </w:rPr>
              <w:t>GetAccountSmtpAddresses</w:t>
            </w:r>
            <w:proofErr w:type="spellEnd"/>
          </w:p>
        </w:tc>
      </w:tr>
      <w:tr w:rsidR="009611C0" w14:paraId="2BC6746A" w14:textId="77777777" w:rsidTr="00211760">
        <w:tc>
          <w:tcPr>
            <w:tcW w:w="3686" w:type="dxa"/>
          </w:tcPr>
          <w:p w14:paraId="6CCF693F" w14:textId="77777777" w:rsidR="009611C0" w:rsidRDefault="00600F73" w:rsidP="00D775E0">
            <w:r>
              <w:t>Mail</w:t>
            </w:r>
            <w:r w:rsidR="009611C0">
              <w:t xml:space="preserve"> handling</w:t>
            </w:r>
          </w:p>
        </w:tc>
        <w:tc>
          <w:tcPr>
            <w:tcW w:w="5700" w:type="dxa"/>
          </w:tcPr>
          <w:p w14:paraId="6C058B86" w14:textId="77777777" w:rsidR="009611C0" w:rsidRPr="00832335" w:rsidRDefault="00600F73" w:rsidP="00600F73">
            <w:pPr>
              <w:jc w:val="left"/>
              <w:rPr>
                <w:rStyle w:val="poCodeNormalChar"/>
              </w:rPr>
            </w:pPr>
            <w:proofErr w:type="spellStart"/>
            <w:r>
              <w:rPr>
                <w:rStyle w:val="poCodeNormalChar"/>
              </w:rPr>
              <w:t>CreateMail</w:t>
            </w:r>
            <w:proofErr w:type="spellEnd"/>
            <w:r>
              <w:rPr>
                <w:rStyle w:val="poCodeNormalChar"/>
              </w:rPr>
              <w:t xml:space="preserve">, </w:t>
            </w:r>
            <w:proofErr w:type="spellStart"/>
            <w:r w:rsidR="00725600" w:rsidRPr="00725600">
              <w:rPr>
                <w:rStyle w:val="poCodeNormalChar"/>
              </w:rPr>
              <w:t>CreateHtmlMail</w:t>
            </w:r>
            <w:proofErr w:type="spellEnd"/>
            <w:r w:rsidR="00725600">
              <w:rPr>
                <w:rStyle w:val="poCodeNormalChar"/>
              </w:rPr>
              <w:t>,</w:t>
            </w:r>
            <w:r w:rsidR="00725600" w:rsidRPr="00725600">
              <w:rPr>
                <w:rStyle w:val="poCodeNormalChar"/>
              </w:rPr>
              <w:t xml:space="preserve"> </w:t>
            </w:r>
            <w:proofErr w:type="spellStart"/>
            <w:r>
              <w:rPr>
                <w:rStyle w:val="poCodeNormalChar"/>
              </w:rPr>
              <w:t>SendMail</w:t>
            </w:r>
            <w:proofErr w:type="spellEnd"/>
            <w:r w:rsidR="009611C0">
              <w:rPr>
                <w:rStyle w:val="poCodeNormalChar"/>
              </w:rPr>
              <w:t xml:space="preserve"> </w:t>
            </w:r>
          </w:p>
        </w:tc>
      </w:tr>
      <w:tr w:rsidR="002534C4" w14:paraId="54EF83E4" w14:textId="77777777" w:rsidTr="00211760">
        <w:tc>
          <w:tcPr>
            <w:tcW w:w="3686" w:type="dxa"/>
          </w:tcPr>
          <w:p w14:paraId="776CCD2A" w14:textId="77777777" w:rsidR="002534C4" w:rsidRDefault="002534C4" w:rsidP="00D775E0">
            <w:r>
              <w:t>Calendar handling</w:t>
            </w:r>
          </w:p>
        </w:tc>
        <w:tc>
          <w:tcPr>
            <w:tcW w:w="5700" w:type="dxa"/>
          </w:tcPr>
          <w:p w14:paraId="2407A91D" w14:textId="77777777" w:rsidR="002534C4" w:rsidRDefault="002534C4" w:rsidP="00600F73">
            <w:pPr>
              <w:jc w:val="left"/>
              <w:rPr>
                <w:rStyle w:val="poCodeNormalChar"/>
              </w:rPr>
            </w:pPr>
            <w:proofErr w:type="spellStart"/>
            <w:r>
              <w:rPr>
                <w:rStyle w:val="poCodeNormalChar"/>
              </w:rPr>
              <w:t>AddCalendar</w:t>
            </w:r>
            <w:proofErr w:type="spellEnd"/>
            <w:r>
              <w:rPr>
                <w:rStyle w:val="poCodeNormalChar"/>
              </w:rPr>
              <w:t xml:space="preserve">, </w:t>
            </w:r>
            <w:proofErr w:type="spellStart"/>
            <w:r>
              <w:rPr>
                <w:rStyle w:val="poCodeNormalChar"/>
              </w:rPr>
              <w:t>DeleteCalendar</w:t>
            </w:r>
            <w:proofErr w:type="spellEnd"/>
            <w:r>
              <w:rPr>
                <w:rStyle w:val="poCodeNormalChar"/>
              </w:rPr>
              <w:t xml:space="preserve">, </w:t>
            </w:r>
            <w:proofErr w:type="spellStart"/>
            <w:r>
              <w:rPr>
                <w:rStyle w:val="poCodeNormalChar"/>
              </w:rPr>
              <w:t>GetCalendarId</w:t>
            </w:r>
            <w:proofErr w:type="spellEnd"/>
          </w:p>
        </w:tc>
      </w:tr>
      <w:tr w:rsidR="002534C4" w14:paraId="17BCBBC2" w14:textId="77777777" w:rsidTr="00211760">
        <w:tc>
          <w:tcPr>
            <w:tcW w:w="3686" w:type="dxa"/>
          </w:tcPr>
          <w:p w14:paraId="03A3B12D" w14:textId="77777777" w:rsidR="002534C4" w:rsidRDefault="002534C4" w:rsidP="00D775E0">
            <w:r>
              <w:t>Category handling</w:t>
            </w:r>
          </w:p>
        </w:tc>
        <w:tc>
          <w:tcPr>
            <w:tcW w:w="5700" w:type="dxa"/>
          </w:tcPr>
          <w:p w14:paraId="39D0BBAD" w14:textId="77777777" w:rsidR="002534C4" w:rsidRDefault="002534C4" w:rsidP="00600F73">
            <w:pPr>
              <w:jc w:val="left"/>
              <w:rPr>
                <w:rStyle w:val="poCodeNormalChar"/>
              </w:rPr>
            </w:pPr>
            <w:proofErr w:type="spellStart"/>
            <w:r>
              <w:rPr>
                <w:rStyle w:val="poCodeNormalChar"/>
              </w:rPr>
              <w:t>AddCategory</w:t>
            </w:r>
            <w:proofErr w:type="spellEnd"/>
            <w:r>
              <w:rPr>
                <w:rStyle w:val="poCodeNormalChar"/>
              </w:rPr>
              <w:t xml:space="preserve">, </w:t>
            </w:r>
            <w:proofErr w:type="spellStart"/>
            <w:r>
              <w:rPr>
                <w:rStyle w:val="poCodeNormalChar"/>
              </w:rPr>
              <w:t>DeleteCategory</w:t>
            </w:r>
            <w:proofErr w:type="spellEnd"/>
            <w:r>
              <w:rPr>
                <w:rStyle w:val="poCodeNormalChar"/>
              </w:rPr>
              <w:t xml:space="preserve">, </w:t>
            </w:r>
            <w:proofErr w:type="spellStart"/>
            <w:r>
              <w:rPr>
                <w:rStyle w:val="poCodeNormalChar"/>
              </w:rPr>
              <w:t>GetCategoryId</w:t>
            </w:r>
            <w:proofErr w:type="spellEnd"/>
          </w:p>
        </w:tc>
      </w:tr>
      <w:tr w:rsidR="00640A07" w14:paraId="4603A876" w14:textId="77777777" w:rsidTr="00211760">
        <w:tc>
          <w:tcPr>
            <w:tcW w:w="3686" w:type="dxa"/>
          </w:tcPr>
          <w:p w14:paraId="3E7BC822" w14:textId="77777777" w:rsidR="00640A07" w:rsidRDefault="00640A07" w:rsidP="00D775E0">
            <w:r>
              <w:t>Contact handling</w:t>
            </w:r>
          </w:p>
        </w:tc>
        <w:tc>
          <w:tcPr>
            <w:tcW w:w="5700" w:type="dxa"/>
          </w:tcPr>
          <w:p w14:paraId="2DB9A535" w14:textId="77777777" w:rsidR="00640A07" w:rsidRDefault="00640A07" w:rsidP="00600F73">
            <w:pPr>
              <w:jc w:val="left"/>
              <w:rPr>
                <w:rStyle w:val="poCodeNormalChar"/>
              </w:rPr>
            </w:pPr>
            <w:proofErr w:type="spellStart"/>
            <w:r w:rsidRPr="00640A07">
              <w:rPr>
                <w:rStyle w:val="poCodeNormalChar"/>
              </w:rPr>
              <w:t>AddContact</w:t>
            </w:r>
            <w:proofErr w:type="spellEnd"/>
            <w:r>
              <w:rPr>
                <w:rStyle w:val="poCodeNormalChar"/>
              </w:rPr>
              <w:t xml:space="preserve">, </w:t>
            </w:r>
            <w:proofErr w:type="spellStart"/>
            <w:r w:rsidRPr="00640A07">
              <w:rPr>
                <w:rStyle w:val="poCodeNormalChar"/>
              </w:rPr>
              <w:t>GetContactProperties</w:t>
            </w:r>
            <w:proofErr w:type="spellEnd"/>
          </w:p>
        </w:tc>
      </w:tr>
      <w:tr w:rsidR="002534C4" w14:paraId="66E092F1" w14:textId="77777777" w:rsidTr="00211760">
        <w:tc>
          <w:tcPr>
            <w:tcW w:w="3686" w:type="dxa"/>
          </w:tcPr>
          <w:p w14:paraId="15629847" w14:textId="77777777" w:rsidR="002534C4" w:rsidRDefault="002534C4" w:rsidP="00D775E0">
            <w:r>
              <w:t>Appointment handling</w:t>
            </w:r>
          </w:p>
        </w:tc>
        <w:tc>
          <w:tcPr>
            <w:tcW w:w="5700" w:type="dxa"/>
          </w:tcPr>
          <w:p w14:paraId="0278945E" w14:textId="77777777" w:rsidR="002534C4" w:rsidRDefault="002534C4" w:rsidP="00600F73">
            <w:pPr>
              <w:jc w:val="left"/>
              <w:rPr>
                <w:rStyle w:val="poCodeNormalChar"/>
              </w:rPr>
            </w:pPr>
            <w:proofErr w:type="spellStart"/>
            <w:r>
              <w:rPr>
                <w:rStyle w:val="poCodeNormalChar"/>
              </w:rPr>
              <w:t>AddAppointment</w:t>
            </w:r>
            <w:proofErr w:type="spellEnd"/>
            <w:r>
              <w:rPr>
                <w:rStyle w:val="poCodeNormalChar"/>
              </w:rPr>
              <w:t xml:space="preserve">, </w:t>
            </w:r>
            <w:proofErr w:type="spellStart"/>
            <w:r>
              <w:rPr>
                <w:rStyle w:val="poCodeNormalChar"/>
              </w:rPr>
              <w:t>DeleteAppointment</w:t>
            </w:r>
            <w:proofErr w:type="spellEnd"/>
          </w:p>
        </w:tc>
      </w:tr>
      <w:tr w:rsidR="00736BBC" w14:paraId="6FB1B66A" w14:textId="77777777" w:rsidTr="00211760">
        <w:tc>
          <w:tcPr>
            <w:tcW w:w="3686" w:type="dxa"/>
          </w:tcPr>
          <w:p w14:paraId="50721B9E" w14:textId="1423F1E5" w:rsidR="00736BBC" w:rsidRDefault="002534C4" w:rsidP="00D775E0">
            <w:r>
              <w:t>Holiday file</w:t>
            </w:r>
            <w:r w:rsidR="00F9586C">
              <w:t xml:space="preserve"> </w:t>
            </w:r>
            <w:r w:rsidR="00736BBC">
              <w:t>handling</w:t>
            </w:r>
          </w:p>
        </w:tc>
        <w:tc>
          <w:tcPr>
            <w:tcW w:w="5700" w:type="dxa"/>
          </w:tcPr>
          <w:p w14:paraId="449A54BD" w14:textId="77777777" w:rsidR="00736BBC" w:rsidRDefault="002534C4" w:rsidP="002534C4">
            <w:pPr>
              <w:jc w:val="left"/>
              <w:rPr>
                <w:rStyle w:val="poCodeNormalChar"/>
              </w:rPr>
            </w:pPr>
            <w:proofErr w:type="spellStart"/>
            <w:r>
              <w:rPr>
                <w:rStyle w:val="poCodeNormalChar"/>
              </w:rPr>
              <w:t>Read</w:t>
            </w:r>
            <w:r w:rsidR="00736BBC">
              <w:rPr>
                <w:rStyle w:val="poCodeNormalChar"/>
              </w:rPr>
              <w:t>HolidayFile</w:t>
            </w:r>
            <w:proofErr w:type="spellEnd"/>
            <w:r w:rsidR="00736BBC">
              <w:rPr>
                <w:rStyle w:val="poCodeNormalChar"/>
              </w:rPr>
              <w:t xml:space="preserve">, </w:t>
            </w:r>
            <w:proofErr w:type="spellStart"/>
            <w:r>
              <w:rPr>
                <w:rStyle w:val="poCodeNormalChar"/>
              </w:rPr>
              <w:t>ApplyHolidayFile</w:t>
            </w:r>
            <w:proofErr w:type="spellEnd"/>
          </w:p>
        </w:tc>
      </w:tr>
    </w:tbl>
    <w:p w14:paraId="0FB005F5" w14:textId="77777777" w:rsidR="003D51E6" w:rsidRDefault="003D51E6"/>
    <w:p w14:paraId="6EE14ECF" w14:textId="77777777" w:rsidR="00665EDE" w:rsidRDefault="00665EDE" w:rsidP="00665EDE">
      <w:r>
        <w:t xml:space="preserve">Namespace </w:t>
      </w:r>
      <w:r>
        <w:rPr>
          <w:rStyle w:val="poCodeNormalChar"/>
        </w:rPr>
        <w:t xml:space="preserve">Outlook </w:t>
      </w:r>
      <w:r w:rsidRPr="00752134">
        <w:t>has an internal namespace</w:t>
      </w:r>
      <w:r>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a list of enumeration names and values.</w:t>
      </w:r>
      <w:r w:rsidR="00146EB4">
        <w:t xml:space="preserve"> See the reference manual for a list of all enumeration types.</w:t>
      </w:r>
    </w:p>
    <w:p w14:paraId="54994DFD" w14:textId="77777777" w:rsidR="00665EDE" w:rsidRDefault="00665EDE" w:rsidP="00665EDE"/>
    <w:p w14:paraId="1851C73E" w14:textId="77777777" w:rsidR="00665EDE" w:rsidRPr="00752134" w:rsidRDefault="00665EDE" w:rsidP="00665EDE">
      <w:pPr>
        <w:rPr>
          <w:b/>
        </w:rPr>
      </w:pPr>
      <w:r w:rsidRPr="00752134">
        <w:rPr>
          <w:b/>
        </w:rPr>
        <w:lastRenderedPageBreak/>
        <w:t>Example:</w:t>
      </w:r>
    </w:p>
    <w:p w14:paraId="14555152" w14:textId="77777777" w:rsidR="00665EDE" w:rsidRPr="00665EDE" w:rsidRDefault="00665EDE" w:rsidP="00665EDE">
      <w:pPr>
        <w:rPr>
          <w:rStyle w:val="poCodeNormalChar"/>
        </w:rPr>
      </w:pPr>
      <w:r w:rsidRPr="00665EDE">
        <w:rPr>
          <w:rStyle w:val="poCodeNormalChar"/>
        </w:rPr>
        <w:t xml:space="preserve">proc </w:t>
      </w:r>
      <w:proofErr w:type="spellStart"/>
      <w:r w:rsidRPr="00665EDE">
        <w:rPr>
          <w:rStyle w:val="poCodeNormalChar"/>
        </w:rPr>
        <w:t>OlAlignment</w:t>
      </w:r>
      <w:proofErr w:type="spellEnd"/>
      <w:r w:rsidRPr="00665EDE">
        <w:rPr>
          <w:rStyle w:val="poCodeNormalChar"/>
        </w:rPr>
        <w:t xml:space="preserve"> {} {</w:t>
      </w:r>
    </w:p>
    <w:p w14:paraId="281D6852" w14:textId="77777777" w:rsidR="00665EDE" w:rsidRPr="00665EDE" w:rsidRDefault="00665EDE" w:rsidP="00665EDE">
      <w:pPr>
        <w:rPr>
          <w:rStyle w:val="poCodeNormalChar"/>
        </w:rPr>
      </w:pPr>
      <w:r>
        <w:rPr>
          <w:rStyle w:val="poCodeNormalChar"/>
        </w:rPr>
        <w:t xml:space="preserve">    </w:t>
      </w:r>
      <w:r w:rsidRPr="00665EDE">
        <w:rPr>
          <w:rStyle w:val="poCodeNormalChar"/>
        </w:rPr>
        <w:t xml:space="preserve"># </w:t>
      </w:r>
      <w:proofErr w:type="spellStart"/>
      <w:r w:rsidRPr="00665EDE">
        <w:rPr>
          <w:rStyle w:val="poCodeNormalChar"/>
        </w:rPr>
        <w:t>olAlignmentLeft</w:t>
      </w:r>
      <w:proofErr w:type="spellEnd"/>
      <w:r w:rsidRPr="00665EDE">
        <w:rPr>
          <w:rStyle w:val="poCodeNormalChar"/>
        </w:rPr>
        <w:t xml:space="preserve"> - 0</w:t>
      </w:r>
    </w:p>
    <w:p w14:paraId="0B37C7BE" w14:textId="77777777" w:rsidR="00665EDE" w:rsidRPr="00665EDE" w:rsidRDefault="00665EDE" w:rsidP="00665EDE">
      <w:pPr>
        <w:rPr>
          <w:rStyle w:val="poCodeNormalChar"/>
        </w:rPr>
      </w:pPr>
      <w:r w:rsidRPr="00665EDE">
        <w:rPr>
          <w:rStyle w:val="poCodeNormalChar"/>
        </w:rPr>
        <w:t xml:space="preserve">    # </w:t>
      </w:r>
      <w:proofErr w:type="spellStart"/>
      <w:r w:rsidRPr="00665EDE">
        <w:rPr>
          <w:rStyle w:val="poCodeNormalChar"/>
        </w:rPr>
        <w:t>olAlignmentRight</w:t>
      </w:r>
      <w:proofErr w:type="spellEnd"/>
      <w:r w:rsidRPr="00665EDE">
        <w:rPr>
          <w:rStyle w:val="poCodeNormalChar"/>
        </w:rPr>
        <w:t xml:space="preserve"> - 1</w:t>
      </w:r>
    </w:p>
    <w:p w14:paraId="75F66F1B" w14:textId="77777777" w:rsidR="00665EDE" w:rsidRPr="00665EDE" w:rsidRDefault="00665EDE" w:rsidP="00665EDE">
      <w:pPr>
        <w:rPr>
          <w:rStyle w:val="poCodeNormalChar"/>
        </w:rPr>
      </w:pPr>
      <w:r w:rsidRPr="00665EDE">
        <w:rPr>
          <w:rStyle w:val="poCodeNormalChar"/>
        </w:rPr>
        <w:t xml:space="preserve">    return </w:t>
      </w:r>
      <w:proofErr w:type="gramStart"/>
      <w:r w:rsidRPr="00665EDE">
        <w:rPr>
          <w:rStyle w:val="poCodeNormalChar"/>
        </w:rPr>
        <w:t xml:space="preserve">{ </w:t>
      </w:r>
      <w:proofErr w:type="spellStart"/>
      <w:r w:rsidRPr="00665EDE">
        <w:rPr>
          <w:rStyle w:val="poCodeNormalChar"/>
        </w:rPr>
        <w:t>olAlignmentLeft</w:t>
      </w:r>
      <w:proofErr w:type="spellEnd"/>
      <w:proofErr w:type="gramEnd"/>
      <w:r w:rsidRPr="00665EDE">
        <w:rPr>
          <w:rStyle w:val="poCodeNormalChar"/>
        </w:rPr>
        <w:t xml:space="preserve"> 0 </w:t>
      </w:r>
      <w:proofErr w:type="spellStart"/>
      <w:r w:rsidRPr="00665EDE">
        <w:rPr>
          <w:rStyle w:val="poCodeNormalChar"/>
        </w:rPr>
        <w:t>olAlignmentRight</w:t>
      </w:r>
      <w:proofErr w:type="spellEnd"/>
      <w:r w:rsidRPr="00665EDE">
        <w:rPr>
          <w:rStyle w:val="poCodeNormalChar"/>
        </w:rPr>
        <w:t xml:space="preserve"> </w:t>
      </w:r>
      <w:proofErr w:type="gramStart"/>
      <w:r w:rsidRPr="00665EDE">
        <w:rPr>
          <w:rStyle w:val="poCodeNormalChar"/>
        </w:rPr>
        <w:t>1 }</w:t>
      </w:r>
      <w:proofErr w:type="gramEnd"/>
    </w:p>
    <w:p w14:paraId="0A1149A9" w14:textId="77777777" w:rsidR="00665EDE" w:rsidRDefault="00665EDE" w:rsidP="00665EDE">
      <w:pPr>
        <w:rPr>
          <w:rStyle w:val="poCodeNormalChar"/>
        </w:rPr>
      </w:pPr>
      <w:r w:rsidRPr="00665EDE">
        <w:rPr>
          <w:rStyle w:val="poCodeNormalChar"/>
        </w:rPr>
        <w:t>}</w:t>
      </w:r>
    </w:p>
    <w:p w14:paraId="54438CC5" w14:textId="77777777" w:rsidR="00665EDE" w:rsidRDefault="00665EDE" w:rsidP="00665EDE"/>
    <w:p w14:paraId="3E7C3A22" w14:textId="77777777" w:rsidR="00640A07" w:rsidRDefault="00640A07" w:rsidP="00640A07">
      <w:r>
        <w:t>The commands are grouped and implemented in the following modules:</w:t>
      </w:r>
    </w:p>
    <w:p w14:paraId="3ECEF8A7" w14:textId="77777777" w:rsidR="00640A07" w:rsidRPr="000C2D34" w:rsidRDefault="00640A07" w:rsidP="00640A07"/>
    <w:tbl>
      <w:tblPr>
        <w:tblW w:w="9346" w:type="dxa"/>
        <w:tblInd w:w="70" w:type="dxa"/>
        <w:tblLayout w:type="fixed"/>
        <w:tblCellMar>
          <w:left w:w="70" w:type="dxa"/>
          <w:right w:w="70" w:type="dxa"/>
        </w:tblCellMar>
        <w:tblLook w:val="0000" w:firstRow="0" w:lastRow="0" w:firstColumn="0" w:lastColumn="0" w:noHBand="0" w:noVBand="0"/>
      </w:tblPr>
      <w:tblGrid>
        <w:gridCol w:w="2552"/>
        <w:gridCol w:w="6794"/>
      </w:tblGrid>
      <w:tr w:rsidR="00640A07" w14:paraId="0FF95956" w14:textId="77777777" w:rsidTr="00640A07">
        <w:trPr>
          <w:trHeight w:val="413"/>
          <w:tblHeader/>
        </w:trPr>
        <w:tc>
          <w:tcPr>
            <w:tcW w:w="2552" w:type="dxa"/>
            <w:tcBorders>
              <w:top w:val="single" w:sz="4" w:space="0" w:color="000000"/>
              <w:left w:val="single" w:sz="4" w:space="0" w:color="000000"/>
              <w:bottom w:val="single" w:sz="4" w:space="0" w:color="000000"/>
            </w:tcBorders>
            <w:shd w:val="clear" w:color="auto" w:fill="E6E6E6"/>
            <w:vAlign w:val="center"/>
          </w:tcPr>
          <w:p w14:paraId="2525F164" w14:textId="77777777" w:rsidR="00640A07" w:rsidRDefault="00640A07" w:rsidP="00640A07">
            <w:pPr>
              <w:pStyle w:val="poTableHeader"/>
              <w:snapToGrid w:val="0"/>
            </w:pPr>
            <w:r>
              <w:t>Implementation file</w:t>
            </w:r>
          </w:p>
        </w:tc>
        <w:tc>
          <w:tcPr>
            <w:tcW w:w="6794"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BAA512F" w14:textId="77777777" w:rsidR="00640A07" w:rsidRDefault="00640A07" w:rsidP="00640A07">
            <w:pPr>
              <w:pStyle w:val="poTableHeader"/>
              <w:snapToGrid w:val="0"/>
            </w:pPr>
            <w:r>
              <w:t>Description</w:t>
            </w:r>
          </w:p>
        </w:tc>
      </w:tr>
      <w:tr w:rsidR="00640A07" w14:paraId="306BA93F" w14:textId="77777777" w:rsidTr="00640A07">
        <w:tc>
          <w:tcPr>
            <w:tcW w:w="2552" w:type="dxa"/>
            <w:tcBorders>
              <w:left w:val="single" w:sz="4" w:space="0" w:color="000000"/>
              <w:bottom w:val="single" w:sz="4" w:space="0" w:color="000000"/>
            </w:tcBorders>
            <w:shd w:val="clear" w:color="auto" w:fill="auto"/>
          </w:tcPr>
          <w:p w14:paraId="6BE4E2E0" w14:textId="77777777" w:rsidR="00640A07" w:rsidRDefault="00640A07" w:rsidP="00640A07">
            <w:pPr>
              <w:pStyle w:val="poCodeNormal"/>
              <w:snapToGrid w:val="0"/>
              <w:rPr>
                <w:rStyle w:val="poCodeNormalChar"/>
              </w:rPr>
            </w:pPr>
            <w:proofErr w:type="spellStart"/>
            <w:r>
              <w:rPr>
                <w:rStyle w:val="poCodeNormalChar"/>
              </w:rPr>
              <w:t>outlookConst.tcl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46E092C7" w14:textId="77777777" w:rsidR="00640A07" w:rsidRDefault="00640A07" w:rsidP="00640A07">
            <w:pPr>
              <w:snapToGrid w:val="0"/>
            </w:pPr>
            <w:r>
              <w:t>All Outlook enumeration types.</w:t>
            </w:r>
          </w:p>
        </w:tc>
      </w:tr>
      <w:tr w:rsidR="00640A07" w14:paraId="6D527763" w14:textId="77777777" w:rsidTr="00640A07">
        <w:tc>
          <w:tcPr>
            <w:tcW w:w="2552" w:type="dxa"/>
            <w:tcBorders>
              <w:left w:val="single" w:sz="4" w:space="0" w:color="000000"/>
              <w:bottom w:val="single" w:sz="4" w:space="0" w:color="000000"/>
            </w:tcBorders>
            <w:shd w:val="clear" w:color="auto" w:fill="auto"/>
          </w:tcPr>
          <w:p w14:paraId="2D489E45" w14:textId="77777777" w:rsidR="00640A07" w:rsidRDefault="00640A07" w:rsidP="00640A07">
            <w:pPr>
              <w:pStyle w:val="poCodeNormal"/>
              <w:snapToGrid w:val="0"/>
              <w:rPr>
                <w:rStyle w:val="poCodeNormalChar"/>
              </w:rPr>
            </w:pPr>
            <w:proofErr w:type="spellStart"/>
            <w:r>
              <w:rPr>
                <w:rStyle w:val="poCodeNormalChar"/>
              </w:rPr>
              <w:t>outlookBasic.tcl</w:t>
            </w:r>
            <w:proofErr w:type="spellEnd"/>
          </w:p>
        </w:tc>
        <w:tc>
          <w:tcPr>
            <w:tcW w:w="6794" w:type="dxa"/>
            <w:tcBorders>
              <w:left w:val="single" w:sz="4" w:space="0" w:color="000000"/>
              <w:bottom w:val="single" w:sz="4" w:space="0" w:color="000000"/>
              <w:right w:val="single" w:sz="4" w:space="0" w:color="000000"/>
            </w:tcBorders>
            <w:shd w:val="clear" w:color="auto" w:fill="auto"/>
          </w:tcPr>
          <w:p w14:paraId="55EC8260" w14:textId="77777777" w:rsidR="00640A07" w:rsidRDefault="00640A07" w:rsidP="00640A07">
            <w:pPr>
              <w:snapToGrid w:val="0"/>
            </w:pPr>
            <w:r>
              <w:t>Basic Outlook commands.</w:t>
            </w:r>
          </w:p>
        </w:tc>
      </w:tr>
      <w:tr w:rsidR="00640A07" w14:paraId="700F36DE" w14:textId="77777777" w:rsidTr="00640A07">
        <w:tc>
          <w:tcPr>
            <w:tcW w:w="2552" w:type="dxa"/>
            <w:tcBorders>
              <w:left w:val="single" w:sz="4" w:space="0" w:color="000000"/>
              <w:bottom w:val="single" w:sz="4" w:space="0" w:color="000000"/>
            </w:tcBorders>
            <w:shd w:val="clear" w:color="auto" w:fill="auto"/>
          </w:tcPr>
          <w:p w14:paraId="0FBAFAFE" w14:textId="77777777" w:rsidR="00640A07" w:rsidRDefault="00640A07" w:rsidP="00640A07">
            <w:pPr>
              <w:pStyle w:val="poCodeNormal"/>
              <w:snapToGrid w:val="0"/>
              <w:rPr>
                <w:rStyle w:val="poCodeNormalChar"/>
              </w:rPr>
            </w:pPr>
            <w:proofErr w:type="spellStart"/>
            <w:r>
              <w:rPr>
                <w:rStyle w:val="poCodeNormalChar"/>
              </w:rPr>
              <w:t>outlookCalendar.tcl</w:t>
            </w:r>
            <w:proofErr w:type="spellEnd"/>
          </w:p>
        </w:tc>
        <w:tc>
          <w:tcPr>
            <w:tcW w:w="6794" w:type="dxa"/>
            <w:tcBorders>
              <w:left w:val="single" w:sz="4" w:space="0" w:color="000000"/>
              <w:bottom w:val="single" w:sz="4" w:space="0" w:color="000000"/>
              <w:right w:val="single" w:sz="4" w:space="0" w:color="000000"/>
            </w:tcBorders>
            <w:shd w:val="clear" w:color="auto" w:fill="auto"/>
          </w:tcPr>
          <w:p w14:paraId="133B96A7" w14:textId="77777777" w:rsidR="00640A07" w:rsidRDefault="00640A07" w:rsidP="00640A07">
            <w:pPr>
              <w:snapToGrid w:val="0"/>
              <w:jc w:val="left"/>
            </w:pPr>
            <w:r>
              <w:t>Outlook calendar commands.</w:t>
            </w:r>
          </w:p>
        </w:tc>
      </w:tr>
      <w:tr w:rsidR="00640A07" w14:paraId="34C6C8BF" w14:textId="77777777" w:rsidTr="00640A07">
        <w:tc>
          <w:tcPr>
            <w:tcW w:w="2552" w:type="dxa"/>
            <w:tcBorders>
              <w:left w:val="single" w:sz="4" w:space="0" w:color="000000"/>
              <w:bottom w:val="single" w:sz="4" w:space="0" w:color="000000"/>
            </w:tcBorders>
            <w:shd w:val="clear" w:color="auto" w:fill="auto"/>
          </w:tcPr>
          <w:p w14:paraId="12B8D751" w14:textId="77777777" w:rsidR="00640A07" w:rsidRDefault="00640A07" w:rsidP="00640A07">
            <w:pPr>
              <w:pStyle w:val="poCodeNormal"/>
              <w:snapToGrid w:val="0"/>
              <w:rPr>
                <w:rStyle w:val="poCodeNormalChar"/>
              </w:rPr>
            </w:pPr>
            <w:proofErr w:type="spellStart"/>
            <w:r>
              <w:rPr>
                <w:rStyle w:val="poCodeNormalChar"/>
              </w:rPr>
              <w:t>outlookColor.tcl</w:t>
            </w:r>
            <w:proofErr w:type="spellEnd"/>
          </w:p>
        </w:tc>
        <w:tc>
          <w:tcPr>
            <w:tcW w:w="6794" w:type="dxa"/>
            <w:tcBorders>
              <w:left w:val="single" w:sz="4" w:space="0" w:color="000000"/>
              <w:bottom w:val="single" w:sz="4" w:space="0" w:color="000000"/>
              <w:right w:val="single" w:sz="4" w:space="0" w:color="000000"/>
            </w:tcBorders>
            <w:shd w:val="clear" w:color="auto" w:fill="auto"/>
          </w:tcPr>
          <w:p w14:paraId="5828EADB" w14:textId="77777777" w:rsidR="00640A07" w:rsidRDefault="00640A07" w:rsidP="00640A07">
            <w:pPr>
              <w:snapToGrid w:val="0"/>
              <w:jc w:val="left"/>
            </w:pPr>
            <w:r>
              <w:t>Outlook commands related to color handling.</w:t>
            </w:r>
          </w:p>
        </w:tc>
      </w:tr>
      <w:tr w:rsidR="00640A07" w14:paraId="7C66A899" w14:textId="77777777" w:rsidTr="00640A07">
        <w:tc>
          <w:tcPr>
            <w:tcW w:w="2552" w:type="dxa"/>
            <w:tcBorders>
              <w:left w:val="single" w:sz="4" w:space="0" w:color="000000"/>
              <w:bottom w:val="single" w:sz="4" w:space="0" w:color="000000"/>
            </w:tcBorders>
            <w:shd w:val="clear" w:color="auto" w:fill="auto"/>
          </w:tcPr>
          <w:p w14:paraId="49102486" w14:textId="77777777" w:rsidR="00640A07" w:rsidRDefault="00640A07" w:rsidP="00640A07">
            <w:pPr>
              <w:pStyle w:val="poCodeNormal"/>
              <w:snapToGrid w:val="0"/>
              <w:rPr>
                <w:rStyle w:val="poCodeNormalChar"/>
              </w:rPr>
            </w:pPr>
            <w:proofErr w:type="spellStart"/>
            <w:r>
              <w:rPr>
                <w:rStyle w:val="poCodeNormalChar"/>
              </w:rPr>
              <w:t>outlookContact.tcl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0B55FA0E" w14:textId="77777777" w:rsidR="00640A07" w:rsidRDefault="00640A07" w:rsidP="00640A07">
            <w:pPr>
              <w:snapToGrid w:val="0"/>
              <w:jc w:val="left"/>
            </w:pPr>
            <w:r>
              <w:t>Outlook contact commands.</w:t>
            </w:r>
          </w:p>
        </w:tc>
      </w:tr>
      <w:tr w:rsidR="00F9586C" w14:paraId="26CE3929" w14:textId="77777777" w:rsidTr="00640A07">
        <w:tc>
          <w:tcPr>
            <w:tcW w:w="2552" w:type="dxa"/>
            <w:tcBorders>
              <w:left w:val="single" w:sz="4" w:space="0" w:color="000000"/>
              <w:bottom w:val="single" w:sz="4" w:space="0" w:color="000000"/>
            </w:tcBorders>
            <w:shd w:val="clear" w:color="auto" w:fill="auto"/>
          </w:tcPr>
          <w:p w14:paraId="295C1883" w14:textId="3685D39B" w:rsidR="00F9586C" w:rsidRDefault="00F9586C" w:rsidP="00640A07">
            <w:pPr>
              <w:pStyle w:val="poCodeNormal"/>
              <w:snapToGrid w:val="0"/>
              <w:rPr>
                <w:rStyle w:val="poCodeNormalChar"/>
              </w:rPr>
            </w:pPr>
            <w:proofErr w:type="spellStart"/>
            <w:r>
              <w:rPr>
                <w:rStyle w:val="poCodeNormalChar"/>
              </w:rPr>
              <w:t>outlookAccount.tcl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4D2530CE" w14:textId="4FE4E0DD" w:rsidR="00F9586C" w:rsidRDefault="00F9586C" w:rsidP="00640A07">
            <w:pPr>
              <w:snapToGrid w:val="0"/>
              <w:jc w:val="left"/>
            </w:pPr>
            <w:r>
              <w:t>Outlook account commands.</w:t>
            </w:r>
          </w:p>
        </w:tc>
      </w:tr>
      <w:tr w:rsidR="00640A07" w14:paraId="1AB0CF96" w14:textId="77777777" w:rsidTr="00640A07">
        <w:tc>
          <w:tcPr>
            <w:tcW w:w="2552" w:type="dxa"/>
            <w:tcBorders>
              <w:left w:val="single" w:sz="4" w:space="0" w:color="000000"/>
              <w:bottom w:val="single" w:sz="4" w:space="0" w:color="000000"/>
            </w:tcBorders>
            <w:shd w:val="clear" w:color="auto" w:fill="auto"/>
          </w:tcPr>
          <w:p w14:paraId="095EFAA9" w14:textId="77777777" w:rsidR="00640A07" w:rsidRDefault="00640A07" w:rsidP="00640A07">
            <w:pPr>
              <w:pStyle w:val="poCodeNormal"/>
              <w:snapToGrid w:val="0"/>
              <w:rPr>
                <w:rStyle w:val="poCodeNormalChar"/>
              </w:rPr>
            </w:pPr>
            <w:proofErr w:type="spellStart"/>
            <w:r>
              <w:rPr>
                <w:rStyle w:val="poCodeNormalChar"/>
              </w:rPr>
              <w:t>outlookMail.tcl</w:t>
            </w:r>
            <w:proofErr w:type="spellEnd"/>
          </w:p>
        </w:tc>
        <w:tc>
          <w:tcPr>
            <w:tcW w:w="6794" w:type="dxa"/>
            <w:tcBorders>
              <w:left w:val="single" w:sz="4" w:space="0" w:color="000000"/>
              <w:bottom w:val="single" w:sz="4" w:space="0" w:color="000000"/>
              <w:right w:val="single" w:sz="4" w:space="0" w:color="000000"/>
            </w:tcBorders>
            <w:shd w:val="clear" w:color="auto" w:fill="auto"/>
          </w:tcPr>
          <w:p w14:paraId="1BC2C94A" w14:textId="77777777" w:rsidR="00640A07" w:rsidRDefault="00640A07" w:rsidP="00640A07">
            <w:pPr>
              <w:snapToGrid w:val="0"/>
              <w:jc w:val="left"/>
            </w:pPr>
            <w:r>
              <w:t>Outlook mail commands.</w:t>
            </w:r>
          </w:p>
        </w:tc>
      </w:tr>
    </w:tbl>
    <w:p w14:paraId="0C186DB6" w14:textId="77777777" w:rsidR="00640A07" w:rsidRDefault="00640A07" w:rsidP="00665EDE"/>
    <w:p w14:paraId="203585C8" w14:textId="77777777" w:rsidR="00F27D2B" w:rsidRDefault="00F27D2B">
      <w:r>
        <w:t xml:space="preserve">See the test programs </w:t>
      </w:r>
      <w:r w:rsidR="00600F73">
        <w:rPr>
          <w:rStyle w:val="poFileNameChar"/>
          <w:lang w:val="en-GB"/>
        </w:rPr>
        <w:t>Outlook</w:t>
      </w:r>
      <w:r>
        <w:rPr>
          <w:rStyle w:val="poFileNameChar"/>
          <w:lang w:val="en-GB"/>
        </w:rPr>
        <w:t>-*</w:t>
      </w:r>
      <w:r w:rsidRPr="00A17B20">
        <w:rPr>
          <w:rStyle w:val="poFileNameChar"/>
          <w:lang w:val="en-GB"/>
        </w:rPr>
        <w:t>.</w:t>
      </w:r>
      <w:proofErr w:type="spellStart"/>
      <w:r w:rsidRPr="00A17B20">
        <w:rPr>
          <w:rStyle w:val="poFileNameChar"/>
          <w:lang w:val="en-GB"/>
        </w:rPr>
        <w:t>tcl</w:t>
      </w:r>
      <w:proofErr w:type="spellEnd"/>
      <w:r>
        <w:t xml:space="preserve"> for examples on how to u</w:t>
      </w:r>
      <w:r w:rsidR="009611C0">
        <w:t>se the procedures of this package.</w:t>
      </w:r>
    </w:p>
    <w:p w14:paraId="405A1901" w14:textId="77777777" w:rsidR="00736BBC" w:rsidRPr="00033FCC" w:rsidRDefault="00736BBC" w:rsidP="00736BBC">
      <w:pPr>
        <w:rPr>
          <w:b/>
          <w:spacing w:val="40"/>
          <w:sz w:val="24"/>
          <w:shd w:val="clear" w:color="auto" w:fill="FFFF99"/>
        </w:rPr>
      </w:pPr>
      <w:r>
        <w:rPr>
          <w:rStyle w:val="poNote"/>
        </w:rPr>
        <w:t xml:space="preserve">Note: </w:t>
      </w:r>
      <w:r>
        <w:t>The Outlook test programs send test mails and modify the Outlook calendar.</w:t>
      </w:r>
    </w:p>
    <w:p w14:paraId="5B7E22EA" w14:textId="77777777" w:rsidR="00671066" w:rsidRDefault="00671066"/>
    <w:p w14:paraId="110E45E6" w14:textId="77777777" w:rsidR="00671066" w:rsidRDefault="00671066" w:rsidP="00671066">
      <w:pPr>
        <w:rPr>
          <w:rStyle w:val="poCodeNormalChar"/>
          <w:rFonts w:ascii="Arial" w:hAnsi="Arial" w:cs="Arial"/>
        </w:rPr>
      </w:pPr>
      <w:r>
        <w:t xml:space="preserve">The following table lists all procedures available in namespace </w:t>
      </w:r>
      <w:r>
        <w:rPr>
          <w:rStyle w:val="poCodeNormalChar"/>
        </w:rPr>
        <w:t>Outlook</w:t>
      </w:r>
      <w:r w:rsidRPr="000360D0">
        <w:rPr>
          <w:rStyle w:val="poCodeNormalChar"/>
          <w:rFonts w:ascii="Arial" w:hAnsi="Arial" w:cs="Arial"/>
        </w:rPr>
        <w:t>.</w:t>
      </w:r>
    </w:p>
    <w:p w14:paraId="6B9C48B1" w14:textId="77777777" w:rsidR="00671066" w:rsidRDefault="00671066" w:rsidP="0067106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7"/>
        <w:gridCol w:w="5179"/>
      </w:tblGrid>
      <w:tr w:rsidR="00671066" w:rsidRPr="00211760" w14:paraId="071C79E6" w14:textId="77777777" w:rsidTr="00FE7EA4">
        <w:trPr>
          <w:trHeight w:val="348"/>
          <w:tblHeader/>
        </w:trPr>
        <w:tc>
          <w:tcPr>
            <w:tcW w:w="3119" w:type="dxa"/>
            <w:shd w:val="clear" w:color="auto" w:fill="E6E6E6"/>
            <w:vAlign w:val="center"/>
          </w:tcPr>
          <w:p w14:paraId="659D9AB8" w14:textId="77777777" w:rsidR="00671066" w:rsidRPr="00211760" w:rsidRDefault="00FE7EA4" w:rsidP="003E107A">
            <w:pPr>
              <w:jc w:val="center"/>
              <w:rPr>
                <w:b/>
              </w:rPr>
            </w:pPr>
            <w:proofErr w:type="spellStart"/>
            <w:r>
              <w:rPr>
                <w:b/>
              </w:rPr>
              <w:t>CawtOutlook</w:t>
            </w:r>
            <w:proofErr w:type="spellEnd"/>
            <w:r>
              <w:rPr>
                <w:b/>
              </w:rPr>
              <w:t xml:space="preserve"> </w:t>
            </w:r>
            <w:r w:rsidR="00671066">
              <w:rPr>
                <w:b/>
              </w:rPr>
              <w:t>Procedure</w:t>
            </w:r>
          </w:p>
        </w:tc>
        <w:tc>
          <w:tcPr>
            <w:tcW w:w="6267" w:type="dxa"/>
            <w:shd w:val="clear" w:color="auto" w:fill="E6E6E6"/>
            <w:vAlign w:val="center"/>
          </w:tcPr>
          <w:p w14:paraId="6A457EC0" w14:textId="77777777" w:rsidR="00671066" w:rsidRPr="00211760" w:rsidRDefault="00671066" w:rsidP="003E107A">
            <w:pPr>
              <w:jc w:val="center"/>
              <w:rPr>
                <w:b/>
              </w:rPr>
            </w:pPr>
            <w:r>
              <w:rPr>
                <w:b/>
              </w:rPr>
              <w:t>Short description</w:t>
            </w:r>
          </w:p>
        </w:tc>
      </w:tr>
      <w:tr w:rsidR="00671066" w14:paraId="7657167F" w14:textId="77777777" w:rsidTr="003E107A">
        <w:tc>
          <w:tcPr>
            <w:tcW w:w="3119" w:type="dxa"/>
            <w:vAlign w:val="center"/>
          </w:tcPr>
          <w:p w14:paraId="6A7D207A" w14:textId="54A90075" w:rsidR="00671066" w:rsidRPr="002A5FE5" w:rsidRDefault="00F800ED" w:rsidP="003E107A">
            <w:pPr>
              <w:jc w:val="left"/>
              <w:rPr>
                <w:rStyle w:val="poCodeNormalChar"/>
              </w:rPr>
            </w:pPr>
            <w:hyperlink r:id="rId175" w:anchor="::Outlook::AddAppointment" w:history="1">
              <w:proofErr w:type="spellStart"/>
              <w:r>
                <w:rPr>
                  <w:rStyle w:val="Hyperlink"/>
                  <w:rFonts w:ascii="Courier New" w:hAnsi="Courier New"/>
                  <w:sz w:val="20"/>
                </w:rPr>
                <w:t>AddAppointment</w:t>
              </w:r>
              <w:proofErr w:type="spellEnd"/>
            </w:hyperlink>
          </w:p>
        </w:tc>
        <w:tc>
          <w:tcPr>
            <w:tcW w:w="6267" w:type="dxa"/>
            <w:vAlign w:val="center"/>
          </w:tcPr>
          <w:p w14:paraId="5D53E3CD" w14:textId="72835A66" w:rsidR="00671066" w:rsidRDefault="00F800ED" w:rsidP="003E107A">
            <w:pPr>
              <w:jc w:val="left"/>
            </w:pPr>
            <w:r>
              <w:t>Create a new appointment in an Outlook calendar.</w:t>
            </w:r>
          </w:p>
        </w:tc>
      </w:tr>
      <w:tr w:rsidR="00F800ED" w14:paraId="1622BD7B" w14:textId="77777777" w:rsidTr="003E107A">
        <w:tc>
          <w:tcPr>
            <w:tcW w:w="3119" w:type="dxa"/>
            <w:vAlign w:val="center"/>
          </w:tcPr>
          <w:p w14:paraId="78ADD3A6" w14:textId="556EEF53" w:rsidR="00F800ED" w:rsidRDefault="00F800ED" w:rsidP="003E107A">
            <w:pPr>
              <w:jc w:val="left"/>
              <w:rPr>
                <w:rStyle w:val="poCodeNormalChar"/>
              </w:rPr>
            </w:pPr>
            <w:hyperlink r:id="rId176" w:anchor="::Outlook::AddCalendar" w:history="1">
              <w:proofErr w:type="spellStart"/>
              <w:r>
                <w:rPr>
                  <w:rStyle w:val="Hyperlink"/>
                  <w:rFonts w:ascii="Courier New" w:hAnsi="Courier New"/>
                  <w:sz w:val="20"/>
                </w:rPr>
                <w:t>AddCalendar</w:t>
              </w:r>
              <w:proofErr w:type="spellEnd"/>
            </w:hyperlink>
          </w:p>
        </w:tc>
        <w:tc>
          <w:tcPr>
            <w:tcW w:w="6267" w:type="dxa"/>
            <w:vAlign w:val="center"/>
          </w:tcPr>
          <w:p w14:paraId="3F9D71C7" w14:textId="1BE02E27" w:rsidR="00F800ED" w:rsidRDefault="00F800ED" w:rsidP="003E107A">
            <w:pPr>
              <w:jc w:val="left"/>
            </w:pPr>
            <w:r>
              <w:t>Add a new Outlook calendar.</w:t>
            </w:r>
          </w:p>
        </w:tc>
      </w:tr>
      <w:tr w:rsidR="00F800ED" w14:paraId="39BD7A0E" w14:textId="77777777" w:rsidTr="003E107A">
        <w:tc>
          <w:tcPr>
            <w:tcW w:w="3119" w:type="dxa"/>
            <w:vAlign w:val="center"/>
          </w:tcPr>
          <w:p w14:paraId="53CD9506" w14:textId="4D6D71D8" w:rsidR="00F800ED" w:rsidRDefault="00F800ED" w:rsidP="003E107A">
            <w:pPr>
              <w:jc w:val="left"/>
              <w:rPr>
                <w:rStyle w:val="poCodeNormalChar"/>
              </w:rPr>
            </w:pPr>
            <w:hyperlink r:id="rId177" w:anchor="::Outlook::AddCategory" w:history="1">
              <w:proofErr w:type="spellStart"/>
              <w:r>
                <w:rPr>
                  <w:rStyle w:val="Hyperlink"/>
                  <w:rFonts w:ascii="Courier New" w:hAnsi="Courier New"/>
                  <w:sz w:val="20"/>
                </w:rPr>
                <w:t>AddCategory</w:t>
              </w:r>
              <w:proofErr w:type="spellEnd"/>
            </w:hyperlink>
          </w:p>
        </w:tc>
        <w:tc>
          <w:tcPr>
            <w:tcW w:w="6267" w:type="dxa"/>
            <w:vAlign w:val="center"/>
          </w:tcPr>
          <w:p w14:paraId="10DAECDC" w14:textId="7AB556D6" w:rsidR="00F800ED" w:rsidRDefault="00F800ED" w:rsidP="003E107A">
            <w:pPr>
              <w:jc w:val="left"/>
            </w:pPr>
            <w:r>
              <w:t>Add a new category to the Outlook categories.</w:t>
            </w:r>
          </w:p>
        </w:tc>
      </w:tr>
      <w:tr w:rsidR="00F800ED" w14:paraId="026EAA24" w14:textId="77777777" w:rsidTr="003E107A">
        <w:tc>
          <w:tcPr>
            <w:tcW w:w="3119" w:type="dxa"/>
            <w:vAlign w:val="center"/>
          </w:tcPr>
          <w:p w14:paraId="25F3F315" w14:textId="7B9C6562" w:rsidR="00F800ED" w:rsidRDefault="00F800ED" w:rsidP="003E107A">
            <w:pPr>
              <w:jc w:val="left"/>
              <w:rPr>
                <w:rStyle w:val="poCodeNormalChar"/>
              </w:rPr>
            </w:pPr>
            <w:hyperlink r:id="rId178" w:anchor="::Outlook::AddContact" w:history="1">
              <w:proofErr w:type="spellStart"/>
              <w:r>
                <w:rPr>
                  <w:rStyle w:val="Hyperlink"/>
                  <w:rFonts w:ascii="Courier New" w:hAnsi="Courier New"/>
                  <w:sz w:val="20"/>
                </w:rPr>
                <w:t>AddContact</w:t>
              </w:r>
              <w:proofErr w:type="spellEnd"/>
            </w:hyperlink>
          </w:p>
        </w:tc>
        <w:tc>
          <w:tcPr>
            <w:tcW w:w="6267" w:type="dxa"/>
            <w:vAlign w:val="center"/>
          </w:tcPr>
          <w:p w14:paraId="1AC13DDB" w14:textId="39EA60F4" w:rsidR="00F800ED" w:rsidRDefault="00F800ED" w:rsidP="003E107A">
            <w:pPr>
              <w:jc w:val="left"/>
            </w:pPr>
            <w:r>
              <w:t>Create a new contact in an Outlook contact folder.</w:t>
            </w:r>
          </w:p>
        </w:tc>
      </w:tr>
      <w:tr w:rsidR="00F800ED" w14:paraId="026B14A4" w14:textId="77777777" w:rsidTr="003E107A">
        <w:tc>
          <w:tcPr>
            <w:tcW w:w="3119" w:type="dxa"/>
            <w:vAlign w:val="center"/>
          </w:tcPr>
          <w:p w14:paraId="0C38763D" w14:textId="6F7F8249" w:rsidR="00F800ED" w:rsidRDefault="00F800ED" w:rsidP="003E107A">
            <w:pPr>
              <w:jc w:val="left"/>
              <w:rPr>
                <w:rStyle w:val="poCodeNormalChar"/>
              </w:rPr>
            </w:pPr>
            <w:hyperlink r:id="rId179" w:anchor="::Outlook::AddContactFolder" w:history="1">
              <w:proofErr w:type="spellStart"/>
              <w:r>
                <w:rPr>
                  <w:rStyle w:val="Hyperlink"/>
                  <w:rFonts w:ascii="Courier New" w:hAnsi="Courier New"/>
                  <w:sz w:val="20"/>
                </w:rPr>
                <w:t>AddContactFolder</w:t>
              </w:r>
              <w:proofErr w:type="spellEnd"/>
            </w:hyperlink>
          </w:p>
        </w:tc>
        <w:tc>
          <w:tcPr>
            <w:tcW w:w="6267" w:type="dxa"/>
            <w:vAlign w:val="center"/>
          </w:tcPr>
          <w:p w14:paraId="6D1CBC27" w14:textId="09B60AE2" w:rsidR="00F800ED" w:rsidRDefault="00F800ED" w:rsidP="003E107A">
            <w:pPr>
              <w:jc w:val="left"/>
            </w:pPr>
            <w:r>
              <w:t>Add a new Outlook contact folder.</w:t>
            </w:r>
          </w:p>
        </w:tc>
      </w:tr>
      <w:tr w:rsidR="00F800ED" w14:paraId="02035668" w14:textId="77777777" w:rsidTr="003E107A">
        <w:tc>
          <w:tcPr>
            <w:tcW w:w="3119" w:type="dxa"/>
            <w:vAlign w:val="center"/>
          </w:tcPr>
          <w:p w14:paraId="3EA8DFC5" w14:textId="51B2EA82" w:rsidR="00F800ED" w:rsidRDefault="00F800ED" w:rsidP="003E107A">
            <w:pPr>
              <w:jc w:val="left"/>
              <w:rPr>
                <w:rStyle w:val="poCodeNormalChar"/>
              </w:rPr>
            </w:pPr>
            <w:hyperlink r:id="rId180" w:anchor="::Outlook::AddHolidayAppointment" w:history="1">
              <w:proofErr w:type="spellStart"/>
              <w:r>
                <w:rPr>
                  <w:rStyle w:val="Hyperlink"/>
                  <w:rFonts w:ascii="Courier New" w:hAnsi="Courier New"/>
                  <w:sz w:val="20"/>
                </w:rPr>
                <w:t>AddHolidayAppointment</w:t>
              </w:r>
              <w:proofErr w:type="spellEnd"/>
            </w:hyperlink>
          </w:p>
        </w:tc>
        <w:tc>
          <w:tcPr>
            <w:tcW w:w="6267" w:type="dxa"/>
            <w:vAlign w:val="center"/>
          </w:tcPr>
          <w:p w14:paraId="6F9D5644" w14:textId="57DB5E1C" w:rsidR="00F800ED" w:rsidRDefault="00F800ED" w:rsidP="003E107A">
            <w:pPr>
              <w:jc w:val="left"/>
            </w:pPr>
            <w:r>
              <w:t>Create a new appointment in an Outlook calendar.</w:t>
            </w:r>
          </w:p>
        </w:tc>
      </w:tr>
      <w:tr w:rsidR="00F800ED" w14:paraId="4D7D87D0" w14:textId="77777777" w:rsidTr="003E107A">
        <w:tc>
          <w:tcPr>
            <w:tcW w:w="3119" w:type="dxa"/>
            <w:vAlign w:val="center"/>
          </w:tcPr>
          <w:p w14:paraId="21A14AD5" w14:textId="4E1FC468" w:rsidR="00F800ED" w:rsidRDefault="00F800ED" w:rsidP="003E107A">
            <w:pPr>
              <w:jc w:val="left"/>
              <w:rPr>
                <w:rStyle w:val="poCodeNormalChar"/>
              </w:rPr>
            </w:pPr>
            <w:hyperlink r:id="rId181" w:anchor="::Outlook::ApplyHolidayFile" w:history="1">
              <w:proofErr w:type="spellStart"/>
              <w:r>
                <w:rPr>
                  <w:rStyle w:val="Hyperlink"/>
                  <w:rFonts w:ascii="Courier New" w:hAnsi="Courier New"/>
                  <w:sz w:val="20"/>
                </w:rPr>
                <w:t>ApplyHolidayFile</w:t>
              </w:r>
              <w:proofErr w:type="spellEnd"/>
            </w:hyperlink>
          </w:p>
        </w:tc>
        <w:tc>
          <w:tcPr>
            <w:tcW w:w="6267" w:type="dxa"/>
            <w:vAlign w:val="center"/>
          </w:tcPr>
          <w:p w14:paraId="43C090BD" w14:textId="33BEA62B" w:rsidR="00F800ED" w:rsidRDefault="00F800ED" w:rsidP="003E107A">
            <w:pPr>
              <w:jc w:val="left"/>
            </w:pPr>
            <w:r>
              <w:t>Read an Outlook holiday file and insert appointments.</w:t>
            </w:r>
          </w:p>
        </w:tc>
      </w:tr>
      <w:tr w:rsidR="00F800ED" w14:paraId="1547AE88" w14:textId="77777777" w:rsidTr="003E107A">
        <w:tc>
          <w:tcPr>
            <w:tcW w:w="3119" w:type="dxa"/>
            <w:vAlign w:val="center"/>
          </w:tcPr>
          <w:p w14:paraId="7267F8B7" w14:textId="7AE7335D" w:rsidR="00F800ED" w:rsidRDefault="00F800ED" w:rsidP="003E107A">
            <w:pPr>
              <w:jc w:val="left"/>
              <w:rPr>
                <w:rStyle w:val="poCodeNormalChar"/>
              </w:rPr>
            </w:pPr>
            <w:hyperlink r:id="rId182" w:anchor="::Outlook::CreateHtmlMail" w:history="1">
              <w:proofErr w:type="spellStart"/>
              <w:r>
                <w:rPr>
                  <w:rStyle w:val="Hyperlink"/>
                  <w:rFonts w:ascii="Courier New" w:hAnsi="Courier New"/>
                  <w:sz w:val="20"/>
                </w:rPr>
                <w:t>CreateHtmlMail</w:t>
              </w:r>
              <w:proofErr w:type="spellEnd"/>
            </w:hyperlink>
          </w:p>
        </w:tc>
        <w:tc>
          <w:tcPr>
            <w:tcW w:w="6267" w:type="dxa"/>
            <w:vAlign w:val="center"/>
          </w:tcPr>
          <w:p w14:paraId="19BD7BEB" w14:textId="12AA7677" w:rsidR="00F800ED" w:rsidRDefault="00F800ED" w:rsidP="003E107A">
            <w:pPr>
              <w:jc w:val="left"/>
            </w:pPr>
            <w:r>
              <w:t>Create a new Outlook HTML mail.</w:t>
            </w:r>
          </w:p>
        </w:tc>
      </w:tr>
      <w:tr w:rsidR="00F800ED" w14:paraId="4CA54AF8" w14:textId="77777777" w:rsidTr="003E107A">
        <w:tc>
          <w:tcPr>
            <w:tcW w:w="3119" w:type="dxa"/>
            <w:vAlign w:val="center"/>
          </w:tcPr>
          <w:p w14:paraId="38E63CE1" w14:textId="1329E2D1" w:rsidR="00F800ED" w:rsidRDefault="00F800ED" w:rsidP="003E107A">
            <w:pPr>
              <w:jc w:val="left"/>
              <w:rPr>
                <w:rStyle w:val="poCodeNormalChar"/>
              </w:rPr>
            </w:pPr>
            <w:hyperlink r:id="rId183" w:anchor="::Outlook::CreateMail" w:history="1">
              <w:proofErr w:type="spellStart"/>
              <w:r>
                <w:rPr>
                  <w:rStyle w:val="Hyperlink"/>
                  <w:rFonts w:ascii="Courier New" w:hAnsi="Courier New"/>
                  <w:sz w:val="20"/>
                </w:rPr>
                <w:t>CreateMail</w:t>
              </w:r>
              <w:proofErr w:type="spellEnd"/>
            </w:hyperlink>
          </w:p>
        </w:tc>
        <w:tc>
          <w:tcPr>
            <w:tcW w:w="6267" w:type="dxa"/>
            <w:vAlign w:val="center"/>
          </w:tcPr>
          <w:p w14:paraId="73BA4992" w14:textId="48EF30B6" w:rsidR="00F800ED" w:rsidRDefault="00F800ED" w:rsidP="003E107A">
            <w:pPr>
              <w:jc w:val="left"/>
            </w:pPr>
            <w:r>
              <w:t>Create a new Outlook text mail.</w:t>
            </w:r>
          </w:p>
        </w:tc>
      </w:tr>
      <w:tr w:rsidR="00F800ED" w14:paraId="777BADC1" w14:textId="77777777" w:rsidTr="003E107A">
        <w:tc>
          <w:tcPr>
            <w:tcW w:w="3119" w:type="dxa"/>
            <w:vAlign w:val="center"/>
          </w:tcPr>
          <w:p w14:paraId="78270B0B" w14:textId="768853C9" w:rsidR="00F800ED" w:rsidRDefault="00F800ED" w:rsidP="003E107A">
            <w:pPr>
              <w:jc w:val="left"/>
              <w:rPr>
                <w:rStyle w:val="poCodeNormalChar"/>
              </w:rPr>
            </w:pPr>
            <w:hyperlink r:id="rId184" w:anchor="::Outlook::DeleteAppointmentByIndex" w:history="1">
              <w:proofErr w:type="spellStart"/>
              <w:r>
                <w:rPr>
                  <w:rStyle w:val="Hyperlink"/>
                  <w:rFonts w:ascii="Courier New" w:hAnsi="Courier New"/>
                  <w:sz w:val="20"/>
                </w:rPr>
                <w:t>DeleteAppointmentByIndex</w:t>
              </w:r>
              <w:proofErr w:type="spellEnd"/>
            </w:hyperlink>
          </w:p>
        </w:tc>
        <w:tc>
          <w:tcPr>
            <w:tcW w:w="6267" w:type="dxa"/>
            <w:vAlign w:val="center"/>
          </w:tcPr>
          <w:p w14:paraId="0CDF8EF3" w14:textId="67034193" w:rsidR="00F800ED" w:rsidRDefault="00F800ED" w:rsidP="003E107A">
            <w:pPr>
              <w:jc w:val="left"/>
            </w:pPr>
            <w:r>
              <w:t>Delete an appointment of an Outlook calendar by its index.</w:t>
            </w:r>
          </w:p>
        </w:tc>
      </w:tr>
      <w:tr w:rsidR="00F800ED" w14:paraId="67B4D2A5" w14:textId="77777777" w:rsidTr="003E107A">
        <w:tc>
          <w:tcPr>
            <w:tcW w:w="3119" w:type="dxa"/>
            <w:vAlign w:val="center"/>
          </w:tcPr>
          <w:p w14:paraId="7C4635E3" w14:textId="0860131C" w:rsidR="00F800ED" w:rsidRDefault="00F800ED" w:rsidP="003E107A">
            <w:pPr>
              <w:jc w:val="left"/>
              <w:rPr>
                <w:rStyle w:val="poCodeNormalChar"/>
              </w:rPr>
            </w:pPr>
            <w:hyperlink r:id="rId185" w:anchor="::Outlook::DeleteCalendar" w:history="1">
              <w:proofErr w:type="spellStart"/>
              <w:r>
                <w:rPr>
                  <w:rStyle w:val="Hyperlink"/>
                  <w:rFonts w:ascii="Courier New" w:hAnsi="Courier New"/>
                  <w:sz w:val="20"/>
                </w:rPr>
                <w:t>DeleteCalendar</w:t>
              </w:r>
              <w:proofErr w:type="spellEnd"/>
            </w:hyperlink>
          </w:p>
        </w:tc>
        <w:tc>
          <w:tcPr>
            <w:tcW w:w="6267" w:type="dxa"/>
            <w:vAlign w:val="center"/>
          </w:tcPr>
          <w:p w14:paraId="2C8E3C87" w14:textId="68C9E0BA" w:rsidR="00F800ED" w:rsidRDefault="00F800ED" w:rsidP="003E107A">
            <w:pPr>
              <w:jc w:val="left"/>
            </w:pPr>
            <w:r>
              <w:t>Delete an Outlook calendar.</w:t>
            </w:r>
          </w:p>
        </w:tc>
      </w:tr>
      <w:tr w:rsidR="00F800ED" w14:paraId="34AC7602" w14:textId="77777777" w:rsidTr="003E107A">
        <w:tc>
          <w:tcPr>
            <w:tcW w:w="3119" w:type="dxa"/>
            <w:vAlign w:val="center"/>
          </w:tcPr>
          <w:p w14:paraId="2C08A97D" w14:textId="7886B882" w:rsidR="00F800ED" w:rsidRDefault="00F800ED" w:rsidP="003E107A">
            <w:pPr>
              <w:jc w:val="left"/>
              <w:rPr>
                <w:rStyle w:val="poCodeNormalChar"/>
              </w:rPr>
            </w:pPr>
            <w:hyperlink r:id="rId186" w:anchor="::Outlook::DeleteCategory" w:history="1">
              <w:proofErr w:type="spellStart"/>
              <w:r>
                <w:rPr>
                  <w:rStyle w:val="Hyperlink"/>
                  <w:rFonts w:ascii="Courier New" w:hAnsi="Courier New"/>
                  <w:sz w:val="20"/>
                </w:rPr>
                <w:t>DeleteCategory</w:t>
              </w:r>
              <w:proofErr w:type="spellEnd"/>
            </w:hyperlink>
          </w:p>
        </w:tc>
        <w:tc>
          <w:tcPr>
            <w:tcW w:w="6267" w:type="dxa"/>
            <w:vAlign w:val="center"/>
          </w:tcPr>
          <w:p w14:paraId="635AFD18" w14:textId="63613D79" w:rsidR="00F800ED" w:rsidRDefault="00F800ED" w:rsidP="003E107A">
            <w:pPr>
              <w:jc w:val="left"/>
            </w:pPr>
            <w:r>
              <w:t>Delete an Outlook category.</w:t>
            </w:r>
          </w:p>
        </w:tc>
      </w:tr>
      <w:tr w:rsidR="00F800ED" w14:paraId="135DFE5E" w14:textId="77777777" w:rsidTr="003E107A">
        <w:tc>
          <w:tcPr>
            <w:tcW w:w="3119" w:type="dxa"/>
            <w:vAlign w:val="center"/>
          </w:tcPr>
          <w:p w14:paraId="3C2A54F8" w14:textId="4A9025B0" w:rsidR="00F800ED" w:rsidRDefault="00F800ED" w:rsidP="003E107A">
            <w:pPr>
              <w:jc w:val="left"/>
              <w:rPr>
                <w:rStyle w:val="poCodeNormalChar"/>
              </w:rPr>
            </w:pPr>
            <w:hyperlink r:id="rId187" w:anchor="::Outlook::DeleteContactByIndex" w:history="1">
              <w:proofErr w:type="spellStart"/>
              <w:r>
                <w:rPr>
                  <w:rStyle w:val="Hyperlink"/>
                  <w:rFonts w:ascii="Courier New" w:hAnsi="Courier New"/>
                  <w:sz w:val="20"/>
                </w:rPr>
                <w:t>DeleteContactByIndex</w:t>
              </w:r>
              <w:proofErr w:type="spellEnd"/>
            </w:hyperlink>
          </w:p>
        </w:tc>
        <w:tc>
          <w:tcPr>
            <w:tcW w:w="6267" w:type="dxa"/>
            <w:vAlign w:val="center"/>
          </w:tcPr>
          <w:p w14:paraId="3F0A90B3" w14:textId="1702A71C" w:rsidR="00F800ED" w:rsidRDefault="00F800ED" w:rsidP="003E107A">
            <w:pPr>
              <w:jc w:val="left"/>
            </w:pPr>
            <w:r>
              <w:t>Delete a contact of an Outlook contact folder by its index.</w:t>
            </w:r>
          </w:p>
        </w:tc>
      </w:tr>
      <w:tr w:rsidR="00F800ED" w14:paraId="35F350A8" w14:textId="77777777" w:rsidTr="003E107A">
        <w:tc>
          <w:tcPr>
            <w:tcW w:w="3119" w:type="dxa"/>
            <w:vAlign w:val="center"/>
          </w:tcPr>
          <w:p w14:paraId="3980DFFE" w14:textId="5D8CBCB2" w:rsidR="00F800ED" w:rsidRDefault="00F800ED" w:rsidP="003E107A">
            <w:pPr>
              <w:jc w:val="left"/>
              <w:rPr>
                <w:rStyle w:val="poCodeNormalChar"/>
              </w:rPr>
            </w:pPr>
            <w:hyperlink r:id="rId188" w:anchor="::Outlook::DeleteContactFolder" w:history="1">
              <w:proofErr w:type="spellStart"/>
              <w:r>
                <w:rPr>
                  <w:rStyle w:val="Hyperlink"/>
                  <w:rFonts w:ascii="Courier New" w:hAnsi="Courier New"/>
                  <w:sz w:val="20"/>
                </w:rPr>
                <w:t>DeleteContactFolder</w:t>
              </w:r>
              <w:proofErr w:type="spellEnd"/>
            </w:hyperlink>
          </w:p>
        </w:tc>
        <w:tc>
          <w:tcPr>
            <w:tcW w:w="6267" w:type="dxa"/>
            <w:vAlign w:val="center"/>
          </w:tcPr>
          <w:p w14:paraId="201DE552" w14:textId="7B2FF1F8" w:rsidR="00F800ED" w:rsidRDefault="00F800ED" w:rsidP="003E107A">
            <w:pPr>
              <w:jc w:val="left"/>
            </w:pPr>
            <w:r>
              <w:t>Delete an Outlook contact folder.</w:t>
            </w:r>
          </w:p>
        </w:tc>
      </w:tr>
      <w:tr w:rsidR="00F800ED" w14:paraId="6B09B003" w14:textId="77777777" w:rsidTr="003E107A">
        <w:tc>
          <w:tcPr>
            <w:tcW w:w="3119" w:type="dxa"/>
            <w:vAlign w:val="center"/>
          </w:tcPr>
          <w:p w14:paraId="1BF21000" w14:textId="448F4756" w:rsidR="00F800ED" w:rsidRDefault="00F800ED" w:rsidP="003E107A">
            <w:pPr>
              <w:jc w:val="left"/>
              <w:rPr>
                <w:rStyle w:val="poCodeNormalChar"/>
              </w:rPr>
            </w:pPr>
            <w:hyperlink r:id="rId189" w:anchor="::Outlook::GetAccountId" w:history="1">
              <w:proofErr w:type="spellStart"/>
              <w:r>
                <w:rPr>
                  <w:rStyle w:val="Hyperlink"/>
                  <w:rFonts w:ascii="Courier New" w:hAnsi="Courier New"/>
                  <w:sz w:val="20"/>
                </w:rPr>
                <w:t>GetAccountId</w:t>
              </w:r>
              <w:proofErr w:type="spellEnd"/>
            </w:hyperlink>
          </w:p>
        </w:tc>
        <w:tc>
          <w:tcPr>
            <w:tcW w:w="6267" w:type="dxa"/>
            <w:vAlign w:val="center"/>
          </w:tcPr>
          <w:p w14:paraId="305C9695" w14:textId="47B093D8" w:rsidR="00F800ED" w:rsidRDefault="00F800ED" w:rsidP="003E107A">
            <w:pPr>
              <w:jc w:val="left"/>
            </w:pPr>
            <w:r>
              <w:t>Get an account by its index or SMTP address.</w:t>
            </w:r>
          </w:p>
        </w:tc>
      </w:tr>
      <w:tr w:rsidR="00F800ED" w14:paraId="1E05B04F" w14:textId="77777777" w:rsidTr="003E107A">
        <w:tc>
          <w:tcPr>
            <w:tcW w:w="3119" w:type="dxa"/>
            <w:vAlign w:val="center"/>
          </w:tcPr>
          <w:p w14:paraId="0B384279" w14:textId="1390A592" w:rsidR="00F800ED" w:rsidRDefault="00F800ED" w:rsidP="003E107A">
            <w:pPr>
              <w:jc w:val="left"/>
              <w:rPr>
                <w:rStyle w:val="poCodeNormalChar"/>
              </w:rPr>
            </w:pPr>
            <w:hyperlink r:id="rId190" w:anchor="::Outlook::GetAccountSmtpAddresses" w:history="1">
              <w:proofErr w:type="spellStart"/>
              <w:r>
                <w:rPr>
                  <w:rStyle w:val="Hyperlink"/>
                  <w:rFonts w:ascii="Courier New" w:hAnsi="Courier New"/>
                  <w:sz w:val="20"/>
                </w:rPr>
                <w:t>GetAccountSmtpAddresses</w:t>
              </w:r>
              <w:proofErr w:type="spellEnd"/>
            </w:hyperlink>
          </w:p>
        </w:tc>
        <w:tc>
          <w:tcPr>
            <w:tcW w:w="6267" w:type="dxa"/>
            <w:vAlign w:val="center"/>
          </w:tcPr>
          <w:p w14:paraId="085ACA0B" w14:textId="2F2CA06A" w:rsidR="00F800ED" w:rsidRDefault="00F800ED" w:rsidP="003E107A">
            <w:pPr>
              <w:jc w:val="left"/>
            </w:pPr>
            <w:r>
              <w:t>Get a list of account SMTP addresses.</w:t>
            </w:r>
          </w:p>
        </w:tc>
      </w:tr>
      <w:tr w:rsidR="00F800ED" w14:paraId="60106EF6" w14:textId="77777777" w:rsidTr="003E107A">
        <w:tc>
          <w:tcPr>
            <w:tcW w:w="3119" w:type="dxa"/>
            <w:vAlign w:val="center"/>
          </w:tcPr>
          <w:p w14:paraId="2C10BEC1" w14:textId="3309A4CD" w:rsidR="00F800ED" w:rsidRDefault="00F800ED" w:rsidP="003E107A">
            <w:pPr>
              <w:jc w:val="left"/>
              <w:rPr>
                <w:rStyle w:val="poCodeNormalChar"/>
              </w:rPr>
            </w:pPr>
            <w:hyperlink r:id="rId191" w:anchor="::Outlook::GetAppointmentByIndex" w:history="1">
              <w:proofErr w:type="spellStart"/>
              <w:r>
                <w:rPr>
                  <w:rStyle w:val="Hyperlink"/>
                  <w:rFonts w:ascii="Courier New" w:hAnsi="Courier New"/>
                  <w:sz w:val="20"/>
                </w:rPr>
                <w:t>GetAppointmentByIndex</w:t>
              </w:r>
              <w:proofErr w:type="spellEnd"/>
            </w:hyperlink>
          </w:p>
        </w:tc>
        <w:tc>
          <w:tcPr>
            <w:tcW w:w="6267" w:type="dxa"/>
            <w:vAlign w:val="center"/>
          </w:tcPr>
          <w:p w14:paraId="1972B181" w14:textId="14042B2F" w:rsidR="00F800ED" w:rsidRDefault="00F800ED" w:rsidP="003E107A">
            <w:pPr>
              <w:jc w:val="left"/>
            </w:pPr>
            <w:r>
              <w:t>Get an appointment of an Outlook calendar by its index.</w:t>
            </w:r>
          </w:p>
        </w:tc>
      </w:tr>
      <w:tr w:rsidR="00F800ED" w14:paraId="0A2CBD73" w14:textId="77777777" w:rsidTr="003E107A">
        <w:tc>
          <w:tcPr>
            <w:tcW w:w="3119" w:type="dxa"/>
            <w:vAlign w:val="center"/>
          </w:tcPr>
          <w:p w14:paraId="4BD303B8" w14:textId="2D4FD4D2" w:rsidR="00F800ED" w:rsidRDefault="00F800ED" w:rsidP="003E107A">
            <w:pPr>
              <w:jc w:val="left"/>
              <w:rPr>
                <w:rStyle w:val="poCodeNormalChar"/>
              </w:rPr>
            </w:pPr>
            <w:hyperlink r:id="rId192" w:anchor="::Outlook::GetAppointmentProperties" w:history="1">
              <w:proofErr w:type="spellStart"/>
              <w:r>
                <w:rPr>
                  <w:rStyle w:val="Hyperlink"/>
                  <w:rFonts w:ascii="Courier New" w:hAnsi="Courier New"/>
                  <w:sz w:val="20"/>
                </w:rPr>
                <w:t>GetAppointmentProperties</w:t>
              </w:r>
              <w:proofErr w:type="spellEnd"/>
            </w:hyperlink>
          </w:p>
        </w:tc>
        <w:tc>
          <w:tcPr>
            <w:tcW w:w="6267" w:type="dxa"/>
            <w:vAlign w:val="center"/>
          </w:tcPr>
          <w:p w14:paraId="794293CB" w14:textId="6AA44EC8" w:rsidR="00F800ED" w:rsidRDefault="00F800ED" w:rsidP="003E107A">
            <w:pPr>
              <w:jc w:val="left"/>
            </w:pPr>
            <w:r>
              <w:t>Get properties of an Outlook appointment.</w:t>
            </w:r>
          </w:p>
        </w:tc>
      </w:tr>
      <w:tr w:rsidR="00F800ED" w14:paraId="79DA6578" w14:textId="77777777" w:rsidTr="003E107A">
        <w:tc>
          <w:tcPr>
            <w:tcW w:w="3119" w:type="dxa"/>
            <w:vAlign w:val="center"/>
          </w:tcPr>
          <w:p w14:paraId="1D96484E" w14:textId="2CCD1E3E" w:rsidR="00F800ED" w:rsidRDefault="00F800ED" w:rsidP="003E107A">
            <w:pPr>
              <w:jc w:val="left"/>
              <w:rPr>
                <w:rStyle w:val="poCodeNormalChar"/>
              </w:rPr>
            </w:pPr>
            <w:hyperlink r:id="rId193" w:anchor="::Outlook::GetCalendarId" w:history="1">
              <w:proofErr w:type="spellStart"/>
              <w:r>
                <w:rPr>
                  <w:rStyle w:val="Hyperlink"/>
                  <w:rFonts w:ascii="Courier New" w:hAnsi="Courier New"/>
                  <w:sz w:val="20"/>
                </w:rPr>
                <w:t>GetCalendarId</w:t>
              </w:r>
              <w:proofErr w:type="spellEnd"/>
            </w:hyperlink>
          </w:p>
        </w:tc>
        <w:tc>
          <w:tcPr>
            <w:tcW w:w="6267" w:type="dxa"/>
            <w:vAlign w:val="center"/>
          </w:tcPr>
          <w:p w14:paraId="29609900" w14:textId="540DEEB7" w:rsidR="00F800ED" w:rsidRDefault="00F800ED" w:rsidP="003E107A">
            <w:pPr>
              <w:jc w:val="left"/>
            </w:pPr>
            <w:r>
              <w:t>Get an Outlook calendar by its name.</w:t>
            </w:r>
          </w:p>
        </w:tc>
      </w:tr>
      <w:tr w:rsidR="00F800ED" w14:paraId="2C7A1AF2" w14:textId="77777777" w:rsidTr="003E107A">
        <w:tc>
          <w:tcPr>
            <w:tcW w:w="3119" w:type="dxa"/>
            <w:vAlign w:val="center"/>
          </w:tcPr>
          <w:p w14:paraId="30FE1453" w14:textId="4C0DE0CF" w:rsidR="00F800ED" w:rsidRDefault="00F800ED" w:rsidP="003E107A">
            <w:pPr>
              <w:jc w:val="left"/>
              <w:rPr>
                <w:rStyle w:val="poCodeNormalChar"/>
              </w:rPr>
            </w:pPr>
            <w:hyperlink r:id="rId194" w:anchor="::Outlook::GetCalendarNames" w:history="1">
              <w:proofErr w:type="spellStart"/>
              <w:r>
                <w:rPr>
                  <w:rStyle w:val="Hyperlink"/>
                  <w:rFonts w:ascii="Courier New" w:hAnsi="Courier New"/>
                  <w:sz w:val="20"/>
                </w:rPr>
                <w:t>GetCalendarNames</w:t>
              </w:r>
              <w:proofErr w:type="spellEnd"/>
            </w:hyperlink>
          </w:p>
        </w:tc>
        <w:tc>
          <w:tcPr>
            <w:tcW w:w="6267" w:type="dxa"/>
            <w:vAlign w:val="center"/>
          </w:tcPr>
          <w:p w14:paraId="1E5E8DFE" w14:textId="4B764675" w:rsidR="00F800ED" w:rsidRDefault="00F800ED" w:rsidP="003E107A">
            <w:pPr>
              <w:jc w:val="left"/>
            </w:pPr>
            <w:r>
              <w:t>Get a list of Outlook calendar names.</w:t>
            </w:r>
          </w:p>
        </w:tc>
      </w:tr>
      <w:tr w:rsidR="00F800ED" w14:paraId="2363460D" w14:textId="77777777" w:rsidTr="003E107A">
        <w:tc>
          <w:tcPr>
            <w:tcW w:w="3119" w:type="dxa"/>
            <w:vAlign w:val="center"/>
          </w:tcPr>
          <w:p w14:paraId="05676D12" w14:textId="5139FF7F" w:rsidR="00F800ED" w:rsidRDefault="00F800ED" w:rsidP="003E107A">
            <w:pPr>
              <w:jc w:val="left"/>
              <w:rPr>
                <w:rStyle w:val="poCodeNormalChar"/>
              </w:rPr>
            </w:pPr>
            <w:hyperlink r:id="rId195" w:anchor="::Outlook::GetCategoryColor" w:history="1">
              <w:proofErr w:type="spellStart"/>
              <w:r>
                <w:rPr>
                  <w:rStyle w:val="Hyperlink"/>
                  <w:rFonts w:ascii="Courier New" w:hAnsi="Courier New"/>
                  <w:sz w:val="20"/>
                </w:rPr>
                <w:t>GetCategoryColor</w:t>
              </w:r>
              <w:proofErr w:type="spellEnd"/>
            </w:hyperlink>
          </w:p>
        </w:tc>
        <w:tc>
          <w:tcPr>
            <w:tcW w:w="6267" w:type="dxa"/>
            <w:vAlign w:val="center"/>
          </w:tcPr>
          <w:p w14:paraId="6BCFF127" w14:textId="390B7970" w:rsidR="00F800ED" w:rsidRDefault="00F800ED" w:rsidP="003E107A">
            <w:pPr>
              <w:jc w:val="left"/>
            </w:pPr>
            <w:r>
              <w:t>Convert a category color enumeration or name</w:t>
            </w:r>
          </w:p>
        </w:tc>
      </w:tr>
      <w:tr w:rsidR="00F800ED" w14:paraId="740F0A4C" w14:textId="77777777" w:rsidTr="003E107A">
        <w:tc>
          <w:tcPr>
            <w:tcW w:w="3119" w:type="dxa"/>
            <w:vAlign w:val="center"/>
          </w:tcPr>
          <w:p w14:paraId="3B48E397" w14:textId="57FE1B93" w:rsidR="00F800ED" w:rsidRDefault="00F800ED" w:rsidP="003E107A">
            <w:pPr>
              <w:jc w:val="left"/>
              <w:rPr>
                <w:rStyle w:val="poCodeNormalChar"/>
              </w:rPr>
            </w:pPr>
            <w:hyperlink r:id="rId196" w:anchor="::Outlook::GetCategoryColorEnum" w:history="1">
              <w:proofErr w:type="spellStart"/>
              <w:r>
                <w:rPr>
                  <w:rStyle w:val="Hyperlink"/>
                  <w:rFonts w:ascii="Courier New" w:hAnsi="Courier New"/>
                  <w:sz w:val="20"/>
                </w:rPr>
                <w:t>GetCategoryColorEnum</w:t>
              </w:r>
              <w:proofErr w:type="spellEnd"/>
            </w:hyperlink>
          </w:p>
        </w:tc>
        <w:tc>
          <w:tcPr>
            <w:tcW w:w="6267" w:type="dxa"/>
            <w:vAlign w:val="center"/>
          </w:tcPr>
          <w:p w14:paraId="764FF24A" w14:textId="4A74A860" w:rsidR="00F800ED" w:rsidRDefault="00F800ED" w:rsidP="003E107A">
            <w:pPr>
              <w:jc w:val="left"/>
            </w:pPr>
            <w:r>
              <w:t>Convert a category color enumeration or name into a color enumeration.</w:t>
            </w:r>
          </w:p>
        </w:tc>
      </w:tr>
      <w:tr w:rsidR="00F800ED" w14:paraId="02BB6B46" w14:textId="77777777" w:rsidTr="003E107A">
        <w:tc>
          <w:tcPr>
            <w:tcW w:w="3119" w:type="dxa"/>
            <w:vAlign w:val="center"/>
          </w:tcPr>
          <w:p w14:paraId="32ADADA0" w14:textId="742697EF" w:rsidR="00F800ED" w:rsidRDefault="00F800ED" w:rsidP="003E107A">
            <w:pPr>
              <w:jc w:val="left"/>
              <w:rPr>
                <w:rStyle w:val="poCodeNormalChar"/>
              </w:rPr>
            </w:pPr>
            <w:hyperlink r:id="rId197" w:anchor="::Outlook::GetCategoryColorName" w:history="1">
              <w:proofErr w:type="spellStart"/>
              <w:r>
                <w:rPr>
                  <w:rStyle w:val="Hyperlink"/>
                  <w:rFonts w:ascii="Courier New" w:hAnsi="Courier New"/>
                  <w:sz w:val="20"/>
                </w:rPr>
                <w:t>GetCategoryColorName</w:t>
              </w:r>
              <w:proofErr w:type="spellEnd"/>
            </w:hyperlink>
          </w:p>
        </w:tc>
        <w:tc>
          <w:tcPr>
            <w:tcW w:w="6267" w:type="dxa"/>
            <w:vAlign w:val="center"/>
          </w:tcPr>
          <w:p w14:paraId="4BEA9DFA" w14:textId="079FACC8" w:rsidR="00F800ED" w:rsidRDefault="00F800ED" w:rsidP="003E107A">
            <w:pPr>
              <w:jc w:val="left"/>
            </w:pPr>
            <w:r>
              <w:t>Convert a category color enumeration into a category color name.</w:t>
            </w:r>
          </w:p>
        </w:tc>
      </w:tr>
      <w:tr w:rsidR="00F800ED" w14:paraId="771AE3CC" w14:textId="77777777" w:rsidTr="003E107A">
        <w:tc>
          <w:tcPr>
            <w:tcW w:w="3119" w:type="dxa"/>
            <w:vAlign w:val="center"/>
          </w:tcPr>
          <w:p w14:paraId="1B3ABAA2" w14:textId="751FA18D" w:rsidR="00F800ED" w:rsidRDefault="00F800ED" w:rsidP="003E107A">
            <w:pPr>
              <w:jc w:val="left"/>
              <w:rPr>
                <w:rStyle w:val="poCodeNormalChar"/>
              </w:rPr>
            </w:pPr>
            <w:hyperlink r:id="rId198" w:anchor="::Outlook::GetCategoryColorNames" w:history="1">
              <w:proofErr w:type="spellStart"/>
              <w:r>
                <w:rPr>
                  <w:rStyle w:val="Hyperlink"/>
                  <w:rFonts w:ascii="Courier New" w:hAnsi="Courier New"/>
                  <w:sz w:val="20"/>
                </w:rPr>
                <w:t>GetCategoryColorNames</w:t>
              </w:r>
              <w:proofErr w:type="spellEnd"/>
            </w:hyperlink>
          </w:p>
        </w:tc>
        <w:tc>
          <w:tcPr>
            <w:tcW w:w="6267" w:type="dxa"/>
            <w:vAlign w:val="center"/>
          </w:tcPr>
          <w:p w14:paraId="37168C8E" w14:textId="59858566" w:rsidR="00F800ED" w:rsidRDefault="00F800ED" w:rsidP="003E107A">
            <w:pPr>
              <w:jc w:val="left"/>
            </w:pPr>
            <w:r>
              <w:t>Get all category color names.</w:t>
            </w:r>
          </w:p>
        </w:tc>
      </w:tr>
      <w:tr w:rsidR="00F800ED" w14:paraId="27ED3CEA" w14:textId="77777777" w:rsidTr="003E107A">
        <w:tc>
          <w:tcPr>
            <w:tcW w:w="3119" w:type="dxa"/>
            <w:vAlign w:val="center"/>
          </w:tcPr>
          <w:p w14:paraId="54953162" w14:textId="6F7486E8" w:rsidR="00F800ED" w:rsidRDefault="00F800ED" w:rsidP="003E107A">
            <w:pPr>
              <w:jc w:val="left"/>
              <w:rPr>
                <w:rStyle w:val="poCodeNormalChar"/>
              </w:rPr>
            </w:pPr>
            <w:hyperlink r:id="rId199" w:anchor="::Outlook::GetCategoryId" w:history="1">
              <w:proofErr w:type="spellStart"/>
              <w:r>
                <w:rPr>
                  <w:rStyle w:val="Hyperlink"/>
                  <w:rFonts w:ascii="Courier New" w:hAnsi="Courier New"/>
                  <w:sz w:val="20"/>
                </w:rPr>
                <w:t>GetCategoryId</w:t>
              </w:r>
              <w:proofErr w:type="spellEnd"/>
            </w:hyperlink>
          </w:p>
        </w:tc>
        <w:tc>
          <w:tcPr>
            <w:tcW w:w="6267" w:type="dxa"/>
            <w:vAlign w:val="center"/>
          </w:tcPr>
          <w:p w14:paraId="7A94577D" w14:textId="646868F7" w:rsidR="00F800ED" w:rsidRDefault="00F800ED" w:rsidP="003E107A">
            <w:pPr>
              <w:jc w:val="left"/>
            </w:pPr>
            <w:r>
              <w:t>Get a category by its index or name.</w:t>
            </w:r>
          </w:p>
        </w:tc>
      </w:tr>
      <w:tr w:rsidR="00F800ED" w14:paraId="5A62CB71" w14:textId="77777777" w:rsidTr="003E107A">
        <w:tc>
          <w:tcPr>
            <w:tcW w:w="3119" w:type="dxa"/>
            <w:vAlign w:val="center"/>
          </w:tcPr>
          <w:p w14:paraId="5DA21F1E" w14:textId="53616AD8" w:rsidR="00F800ED" w:rsidRDefault="00F800ED" w:rsidP="003E107A">
            <w:pPr>
              <w:jc w:val="left"/>
              <w:rPr>
                <w:rStyle w:val="poCodeNormalChar"/>
              </w:rPr>
            </w:pPr>
            <w:hyperlink r:id="rId200" w:anchor="::Outlook::GetCategoryNames" w:history="1">
              <w:proofErr w:type="spellStart"/>
              <w:r>
                <w:rPr>
                  <w:rStyle w:val="Hyperlink"/>
                  <w:rFonts w:ascii="Courier New" w:hAnsi="Courier New"/>
                  <w:sz w:val="20"/>
                </w:rPr>
                <w:t>GetCategoryNames</w:t>
              </w:r>
              <w:proofErr w:type="spellEnd"/>
            </w:hyperlink>
          </w:p>
        </w:tc>
        <w:tc>
          <w:tcPr>
            <w:tcW w:w="6267" w:type="dxa"/>
            <w:vAlign w:val="center"/>
          </w:tcPr>
          <w:p w14:paraId="2F90A04F" w14:textId="5B4CCBFD" w:rsidR="00F800ED" w:rsidRDefault="00F800ED" w:rsidP="003E107A">
            <w:pPr>
              <w:jc w:val="left"/>
            </w:pPr>
            <w:r>
              <w:t>Get a list of category names.</w:t>
            </w:r>
          </w:p>
        </w:tc>
      </w:tr>
      <w:tr w:rsidR="00F800ED" w14:paraId="289E9720" w14:textId="77777777" w:rsidTr="003E107A">
        <w:tc>
          <w:tcPr>
            <w:tcW w:w="3119" w:type="dxa"/>
            <w:vAlign w:val="center"/>
          </w:tcPr>
          <w:p w14:paraId="467FD082" w14:textId="3A1255DA" w:rsidR="00F800ED" w:rsidRDefault="00F800ED" w:rsidP="003E107A">
            <w:pPr>
              <w:jc w:val="left"/>
              <w:rPr>
                <w:rStyle w:val="poCodeNormalChar"/>
              </w:rPr>
            </w:pPr>
            <w:hyperlink r:id="rId201" w:anchor="::Outlook::GetContactByIndex" w:history="1">
              <w:proofErr w:type="spellStart"/>
              <w:r>
                <w:rPr>
                  <w:rStyle w:val="Hyperlink"/>
                  <w:rFonts w:ascii="Courier New" w:hAnsi="Courier New"/>
                  <w:sz w:val="20"/>
                </w:rPr>
                <w:t>GetContactByIndex</w:t>
              </w:r>
              <w:proofErr w:type="spellEnd"/>
            </w:hyperlink>
          </w:p>
        </w:tc>
        <w:tc>
          <w:tcPr>
            <w:tcW w:w="6267" w:type="dxa"/>
            <w:vAlign w:val="center"/>
          </w:tcPr>
          <w:p w14:paraId="306EE045" w14:textId="6C746E6D" w:rsidR="00F800ED" w:rsidRDefault="00F800ED" w:rsidP="003E107A">
            <w:pPr>
              <w:jc w:val="left"/>
            </w:pPr>
            <w:r>
              <w:t>Get a contact of an Outlook contact folder by its index.</w:t>
            </w:r>
          </w:p>
        </w:tc>
      </w:tr>
      <w:tr w:rsidR="00F800ED" w14:paraId="496A2D05" w14:textId="77777777" w:rsidTr="003E107A">
        <w:tc>
          <w:tcPr>
            <w:tcW w:w="3119" w:type="dxa"/>
            <w:vAlign w:val="center"/>
          </w:tcPr>
          <w:p w14:paraId="637150F6" w14:textId="00C1D3FB" w:rsidR="00F800ED" w:rsidRDefault="00F800ED" w:rsidP="003E107A">
            <w:pPr>
              <w:jc w:val="left"/>
              <w:rPr>
                <w:rStyle w:val="poCodeNormalChar"/>
              </w:rPr>
            </w:pPr>
            <w:hyperlink r:id="rId202" w:anchor="::Outlook::GetContactFolderId" w:history="1">
              <w:proofErr w:type="spellStart"/>
              <w:r>
                <w:rPr>
                  <w:rStyle w:val="Hyperlink"/>
                  <w:rFonts w:ascii="Courier New" w:hAnsi="Courier New"/>
                  <w:sz w:val="20"/>
                </w:rPr>
                <w:t>GetContactFolderId</w:t>
              </w:r>
              <w:proofErr w:type="spellEnd"/>
            </w:hyperlink>
          </w:p>
        </w:tc>
        <w:tc>
          <w:tcPr>
            <w:tcW w:w="6267" w:type="dxa"/>
            <w:vAlign w:val="center"/>
          </w:tcPr>
          <w:p w14:paraId="0D3BC7BC" w14:textId="26EDEC1F" w:rsidR="00F800ED" w:rsidRDefault="00F800ED" w:rsidP="003E107A">
            <w:pPr>
              <w:jc w:val="left"/>
            </w:pPr>
            <w:r>
              <w:t>Get an Outlook contact folder by its name.</w:t>
            </w:r>
          </w:p>
        </w:tc>
      </w:tr>
      <w:tr w:rsidR="00F800ED" w14:paraId="209ECD81" w14:textId="77777777" w:rsidTr="003E107A">
        <w:tc>
          <w:tcPr>
            <w:tcW w:w="3119" w:type="dxa"/>
            <w:vAlign w:val="center"/>
          </w:tcPr>
          <w:p w14:paraId="22CE278D" w14:textId="0E25F76E" w:rsidR="00F800ED" w:rsidRDefault="00F800ED" w:rsidP="003E107A">
            <w:pPr>
              <w:jc w:val="left"/>
              <w:rPr>
                <w:rStyle w:val="poCodeNormalChar"/>
              </w:rPr>
            </w:pPr>
            <w:hyperlink r:id="rId203" w:anchor="::Outlook::GetContactFolderNames" w:history="1">
              <w:proofErr w:type="spellStart"/>
              <w:r>
                <w:rPr>
                  <w:rStyle w:val="Hyperlink"/>
                  <w:rFonts w:ascii="Courier New" w:hAnsi="Courier New"/>
                  <w:sz w:val="20"/>
                </w:rPr>
                <w:t>GetContactFolderNames</w:t>
              </w:r>
              <w:proofErr w:type="spellEnd"/>
            </w:hyperlink>
          </w:p>
        </w:tc>
        <w:tc>
          <w:tcPr>
            <w:tcW w:w="6267" w:type="dxa"/>
            <w:vAlign w:val="center"/>
          </w:tcPr>
          <w:p w14:paraId="59D0216A" w14:textId="61920077" w:rsidR="00F800ED" w:rsidRDefault="00F800ED" w:rsidP="003E107A">
            <w:pPr>
              <w:jc w:val="left"/>
            </w:pPr>
            <w:r>
              <w:t>Get a list of Outlook contact folder names.</w:t>
            </w:r>
          </w:p>
        </w:tc>
      </w:tr>
      <w:tr w:rsidR="00F800ED" w14:paraId="475D363B" w14:textId="77777777" w:rsidTr="003E107A">
        <w:tc>
          <w:tcPr>
            <w:tcW w:w="3119" w:type="dxa"/>
            <w:vAlign w:val="center"/>
          </w:tcPr>
          <w:p w14:paraId="619FA8E2" w14:textId="6C326D34" w:rsidR="00F800ED" w:rsidRDefault="00F800ED" w:rsidP="003E107A">
            <w:pPr>
              <w:jc w:val="left"/>
              <w:rPr>
                <w:rStyle w:val="poCodeNormalChar"/>
              </w:rPr>
            </w:pPr>
            <w:hyperlink r:id="rId204" w:anchor="::Outlook::GetContactProperties" w:history="1">
              <w:proofErr w:type="spellStart"/>
              <w:r>
                <w:rPr>
                  <w:rStyle w:val="Hyperlink"/>
                  <w:rFonts w:ascii="Courier New" w:hAnsi="Courier New"/>
                  <w:sz w:val="20"/>
                </w:rPr>
                <w:t>GetContactProperties</w:t>
              </w:r>
              <w:proofErr w:type="spellEnd"/>
            </w:hyperlink>
          </w:p>
        </w:tc>
        <w:tc>
          <w:tcPr>
            <w:tcW w:w="6267" w:type="dxa"/>
            <w:vAlign w:val="center"/>
          </w:tcPr>
          <w:p w14:paraId="451EBD9E" w14:textId="659445D2" w:rsidR="00F800ED" w:rsidRDefault="00F800ED" w:rsidP="003E107A">
            <w:pPr>
              <w:jc w:val="left"/>
            </w:pPr>
            <w:r>
              <w:t>Get property values of an Outlook contact.</w:t>
            </w:r>
          </w:p>
        </w:tc>
      </w:tr>
      <w:tr w:rsidR="00F800ED" w14:paraId="447951FE" w14:textId="77777777" w:rsidTr="003E107A">
        <w:tc>
          <w:tcPr>
            <w:tcW w:w="3119" w:type="dxa"/>
            <w:vAlign w:val="center"/>
          </w:tcPr>
          <w:p w14:paraId="2ECEE504" w14:textId="1B87AA21" w:rsidR="00F800ED" w:rsidRDefault="00F800ED" w:rsidP="003E107A">
            <w:pPr>
              <w:jc w:val="left"/>
              <w:rPr>
                <w:rStyle w:val="poCodeNormalChar"/>
              </w:rPr>
            </w:pPr>
            <w:hyperlink r:id="rId205" w:anchor="::Outlook::GetContactReadOnlyPropertyNames" w:history="1">
              <w:proofErr w:type="spellStart"/>
              <w:r>
                <w:rPr>
                  <w:rStyle w:val="Hyperlink"/>
                  <w:rFonts w:ascii="Courier New" w:hAnsi="Courier New"/>
                  <w:sz w:val="20"/>
                </w:rPr>
                <w:t>GetContactReadOnlyPropertyNames</w:t>
              </w:r>
              <w:proofErr w:type="spellEnd"/>
            </w:hyperlink>
          </w:p>
        </w:tc>
        <w:tc>
          <w:tcPr>
            <w:tcW w:w="6267" w:type="dxa"/>
            <w:vAlign w:val="center"/>
          </w:tcPr>
          <w:p w14:paraId="52348904" w14:textId="3E9676AD" w:rsidR="00F800ED" w:rsidRDefault="00F800ED" w:rsidP="003E107A">
            <w:pPr>
              <w:jc w:val="left"/>
            </w:pPr>
            <w:r>
              <w:t>Get a list of Outlook contact read-only property names.</w:t>
            </w:r>
          </w:p>
        </w:tc>
      </w:tr>
      <w:tr w:rsidR="00F800ED" w14:paraId="15E9CB5A" w14:textId="77777777" w:rsidTr="003E107A">
        <w:tc>
          <w:tcPr>
            <w:tcW w:w="3119" w:type="dxa"/>
            <w:vAlign w:val="center"/>
          </w:tcPr>
          <w:p w14:paraId="3596629D" w14:textId="4D0BE932" w:rsidR="00F800ED" w:rsidRDefault="00F800ED" w:rsidP="003E107A">
            <w:pPr>
              <w:jc w:val="left"/>
              <w:rPr>
                <w:rStyle w:val="poCodeNormalChar"/>
              </w:rPr>
            </w:pPr>
            <w:hyperlink r:id="rId206" w:anchor="::Outlook::GetContactReadWritePropertyNames" w:history="1">
              <w:proofErr w:type="spellStart"/>
              <w:r>
                <w:rPr>
                  <w:rStyle w:val="Hyperlink"/>
                  <w:rFonts w:ascii="Courier New" w:hAnsi="Courier New"/>
                  <w:sz w:val="20"/>
                </w:rPr>
                <w:t>GetContactReadWritePropertyNames</w:t>
              </w:r>
              <w:proofErr w:type="spellEnd"/>
            </w:hyperlink>
          </w:p>
        </w:tc>
        <w:tc>
          <w:tcPr>
            <w:tcW w:w="6267" w:type="dxa"/>
            <w:vAlign w:val="center"/>
          </w:tcPr>
          <w:p w14:paraId="6552007E" w14:textId="5CFE0432" w:rsidR="00F800ED" w:rsidRDefault="00F800ED" w:rsidP="003E107A">
            <w:pPr>
              <w:jc w:val="left"/>
            </w:pPr>
            <w:r>
              <w:t>Get a list of Outlook contact read-write property names.</w:t>
            </w:r>
          </w:p>
        </w:tc>
      </w:tr>
      <w:tr w:rsidR="00F800ED" w14:paraId="121ED3B5" w14:textId="77777777" w:rsidTr="003E107A">
        <w:tc>
          <w:tcPr>
            <w:tcW w:w="3119" w:type="dxa"/>
            <w:vAlign w:val="center"/>
          </w:tcPr>
          <w:p w14:paraId="11515840" w14:textId="2ECD4B0F" w:rsidR="00F800ED" w:rsidRDefault="00F800ED" w:rsidP="003E107A">
            <w:pPr>
              <w:jc w:val="left"/>
              <w:rPr>
                <w:rStyle w:val="poCodeNormalChar"/>
              </w:rPr>
            </w:pPr>
            <w:hyperlink r:id="rId207" w:anchor="::Outlook::GetEnum" w:history="1">
              <w:proofErr w:type="spellStart"/>
              <w:r>
                <w:rPr>
                  <w:rStyle w:val="Hyperlink"/>
                  <w:rFonts w:ascii="Courier New" w:hAnsi="Courier New"/>
                  <w:sz w:val="20"/>
                </w:rPr>
                <w:t>GetEnum</w:t>
              </w:r>
              <w:proofErr w:type="spellEnd"/>
            </w:hyperlink>
          </w:p>
        </w:tc>
        <w:tc>
          <w:tcPr>
            <w:tcW w:w="6267" w:type="dxa"/>
            <w:vAlign w:val="center"/>
          </w:tcPr>
          <w:p w14:paraId="78B3505C" w14:textId="14C5409D" w:rsidR="00F800ED" w:rsidRDefault="00F800ED" w:rsidP="003E107A">
            <w:pPr>
              <w:jc w:val="left"/>
            </w:pPr>
            <w:r>
              <w:t>Get numeric value of an enumeration.</w:t>
            </w:r>
          </w:p>
        </w:tc>
      </w:tr>
      <w:tr w:rsidR="00F800ED" w14:paraId="7EEE4884" w14:textId="77777777" w:rsidTr="003E107A">
        <w:tc>
          <w:tcPr>
            <w:tcW w:w="3119" w:type="dxa"/>
            <w:vAlign w:val="center"/>
          </w:tcPr>
          <w:p w14:paraId="251FBBB5" w14:textId="36AACAAE" w:rsidR="00F800ED" w:rsidRDefault="00F800ED" w:rsidP="003E107A">
            <w:pPr>
              <w:jc w:val="left"/>
              <w:rPr>
                <w:rStyle w:val="poCodeNormalChar"/>
              </w:rPr>
            </w:pPr>
            <w:hyperlink r:id="rId208" w:anchor="::Outlook::GetEnumName" w:history="1">
              <w:proofErr w:type="spellStart"/>
              <w:r>
                <w:rPr>
                  <w:rStyle w:val="Hyperlink"/>
                  <w:rFonts w:ascii="Courier New" w:hAnsi="Courier New"/>
                  <w:sz w:val="20"/>
                </w:rPr>
                <w:t>GetEnumName</w:t>
              </w:r>
              <w:proofErr w:type="spellEnd"/>
            </w:hyperlink>
          </w:p>
        </w:tc>
        <w:tc>
          <w:tcPr>
            <w:tcW w:w="6267" w:type="dxa"/>
            <w:vAlign w:val="center"/>
          </w:tcPr>
          <w:p w14:paraId="4D70E42C" w14:textId="512E3952" w:rsidR="00F800ED" w:rsidRDefault="00F800ED" w:rsidP="003E107A">
            <w:pPr>
              <w:jc w:val="left"/>
            </w:pPr>
            <w:r>
              <w:t>Get name of a given enumeration type and numeric value.</w:t>
            </w:r>
          </w:p>
        </w:tc>
      </w:tr>
      <w:tr w:rsidR="00F800ED" w14:paraId="189D9662" w14:textId="77777777" w:rsidTr="003E107A">
        <w:tc>
          <w:tcPr>
            <w:tcW w:w="3119" w:type="dxa"/>
            <w:vAlign w:val="center"/>
          </w:tcPr>
          <w:p w14:paraId="5F0B77C3" w14:textId="4110C44F" w:rsidR="00F800ED" w:rsidRDefault="00F800ED" w:rsidP="003E107A">
            <w:pPr>
              <w:jc w:val="left"/>
              <w:rPr>
                <w:rStyle w:val="poCodeNormalChar"/>
              </w:rPr>
            </w:pPr>
            <w:hyperlink r:id="rId209" w:anchor="::Outlook::GetEnumNames" w:history="1">
              <w:proofErr w:type="spellStart"/>
              <w:r>
                <w:rPr>
                  <w:rStyle w:val="Hyperlink"/>
                  <w:rFonts w:ascii="Courier New" w:hAnsi="Courier New"/>
                  <w:sz w:val="20"/>
                </w:rPr>
                <w:t>GetEnumNames</w:t>
              </w:r>
              <w:proofErr w:type="spellEnd"/>
            </w:hyperlink>
          </w:p>
        </w:tc>
        <w:tc>
          <w:tcPr>
            <w:tcW w:w="6267" w:type="dxa"/>
            <w:vAlign w:val="center"/>
          </w:tcPr>
          <w:p w14:paraId="55FE5206" w14:textId="3B47E750" w:rsidR="00F800ED" w:rsidRDefault="00F800ED" w:rsidP="003E107A">
            <w:pPr>
              <w:jc w:val="left"/>
            </w:pPr>
            <w:r>
              <w:t>Get names of a given enumeration type.</w:t>
            </w:r>
          </w:p>
        </w:tc>
      </w:tr>
      <w:tr w:rsidR="00F800ED" w14:paraId="736C5AFA" w14:textId="77777777" w:rsidTr="003E107A">
        <w:tc>
          <w:tcPr>
            <w:tcW w:w="3119" w:type="dxa"/>
            <w:vAlign w:val="center"/>
          </w:tcPr>
          <w:p w14:paraId="0363874F" w14:textId="721D69A5" w:rsidR="00F800ED" w:rsidRDefault="00F800ED" w:rsidP="003E107A">
            <w:pPr>
              <w:jc w:val="left"/>
              <w:rPr>
                <w:rStyle w:val="poCodeNormalChar"/>
              </w:rPr>
            </w:pPr>
            <w:hyperlink r:id="rId210" w:anchor="::Outlook::GetEnumTypes" w:history="1">
              <w:proofErr w:type="spellStart"/>
              <w:r>
                <w:rPr>
                  <w:rStyle w:val="Hyperlink"/>
                  <w:rFonts w:ascii="Courier New" w:hAnsi="Courier New"/>
                  <w:sz w:val="20"/>
                </w:rPr>
                <w:t>GetEnumTypes</w:t>
              </w:r>
              <w:proofErr w:type="spellEnd"/>
            </w:hyperlink>
          </w:p>
        </w:tc>
        <w:tc>
          <w:tcPr>
            <w:tcW w:w="6267" w:type="dxa"/>
            <w:vAlign w:val="center"/>
          </w:tcPr>
          <w:p w14:paraId="1C4A8F68" w14:textId="6D6AE2AA" w:rsidR="00F800ED" w:rsidRDefault="00F800ED" w:rsidP="003E107A">
            <w:pPr>
              <w:jc w:val="left"/>
            </w:pPr>
            <w:r>
              <w:t>Get available enumeration types.</w:t>
            </w:r>
          </w:p>
        </w:tc>
      </w:tr>
      <w:tr w:rsidR="00F800ED" w14:paraId="5F735DBF" w14:textId="77777777" w:rsidTr="003E107A">
        <w:tc>
          <w:tcPr>
            <w:tcW w:w="3119" w:type="dxa"/>
            <w:vAlign w:val="center"/>
          </w:tcPr>
          <w:p w14:paraId="30FC6C06" w14:textId="5046449B" w:rsidR="00F800ED" w:rsidRDefault="00F800ED" w:rsidP="003E107A">
            <w:pPr>
              <w:jc w:val="left"/>
              <w:rPr>
                <w:rStyle w:val="poCodeNormalChar"/>
              </w:rPr>
            </w:pPr>
            <w:hyperlink r:id="rId211" w:anchor="::Outlook::GetEnumVal" w:history="1">
              <w:proofErr w:type="spellStart"/>
              <w:r>
                <w:rPr>
                  <w:rStyle w:val="Hyperlink"/>
                  <w:rFonts w:ascii="Courier New" w:hAnsi="Courier New"/>
                  <w:sz w:val="20"/>
                </w:rPr>
                <w:t>GetEnumVal</w:t>
              </w:r>
              <w:proofErr w:type="spellEnd"/>
            </w:hyperlink>
          </w:p>
        </w:tc>
        <w:tc>
          <w:tcPr>
            <w:tcW w:w="6267" w:type="dxa"/>
            <w:vAlign w:val="center"/>
          </w:tcPr>
          <w:p w14:paraId="5EC8FBDE" w14:textId="32C2C60D" w:rsidR="00F800ED" w:rsidRDefault="00F800ED" w:rsidP="003E107A">
            <w:pPr>
              <w:jc w:val="left"/>
            </w:pPr>
            <w:r>
              <w:t>Get numeric value of an enumeration name.</w:t>
            </w:r>
          </w:p>
        </w:tc>
      </w:tr>
      <w:tr w:rsidR="00F800ED" w14:paraId="2EA7346D" w14:textId="77777777" w:rsidTr="003E107A">
        <w:tc>
          <w:tcPr>
            <w:tcW w:w="3119" w:type="dxa"/>
            <w:vAlign w:val="center"/>
          </w:tcPr>
          <w:p w14:paraId="4DAE630B" w14:textId="4F5DB988" w:rsidR="00F800ED" w:rsidRDefault="00F800ED" w:rsidP="003E107A">
            <w:pPr>
              <w:jc w:val="left"/>
              <w:rPr>
                <w:rStyle w:val="poCodeNormalChar"/>
              </w:rPr>
            </w:pPr>
            <w:hyperlink r:id="rId212" w:anchor="::Outlook::GetFoldersRecursive" w:history="1">
              <w:proofErr w:type="spellStart"/>
              <w:r>
                <w:rPr>
                  <w:rStyle w:val="Hyperlink"/>
                  <w:rFonts w:ascii="Courier New" w:hAnsi="Courier New"/>
                  <w:sz w:val="20"/>
                </w:rPr>
                <w:t>GetFoldersRecursive</w:t>
              </w:r>
              <w:proofErr w:type="spellEnd"/>
            </w:hyperlink>
          </w:p>
        </w:tc>
        <w:tc>
          <w:tcPr>
            <w:tcW w:w="6267" w:type="dxa"/>
            <w:vAlign w:val="center"/>
          </w:tcPr>
          <w:p w14:paraId="361A6BD2" w14:textId="59A378F0" w:rsidR="00F800ED" w:rsidRDefault="00F800ED" w:rsidP="003E107A">
            <w:pPr>
              <w:jc w:val="left"/>
            </w:pPr>
            <w:r>
              <w:t>Get all Outlook folders of a specific type.</w:t>
            </w:r>
          </w:p>
        </w:tc>
      </w:tr>
      <w:tr w:rsidR="00F800ED" w14:paraId="0D3A2C84" w14:textId="77777777" w:rsidTr="003E107A">
        <w:tc>
          <w:tcPr>
            <w:tcW w:w="3119" w:type="dxa"/>
            <w:vAlign w:val="center"/>
          </w:tcPr>
          <w:p w14:paraId="7923C22A" w14:textId="4133F2BD" w:rsidR="00F800ED" w:rsidRDefault="00F800ED" w:rsidP="003E107A">
            <w:pPr>
              <w:jc w:val="left"/>
              <w:rPr>
                <w:rStyle w:val="poCodeNormalChar"/>
              </w:rPr>
            </w:pPr>
            <w:hyperlink r:id="rId213" w:anchor="::Outlook::GetMailIds" w:history="1">
              <w:proofErr w:type="spellStart"/>
              <w:r>
                <w:rPr>
                  <w:rStyle w:val="Hyperlink"/>
                  <w:rFonts w:ascii="Courier New" w:hAnsi="Courier New"/>
                  <w:sz w:val="20"/>
                </w:rPr>
                <w:t>GetMailIds</w:t>
              </w:r>
              <w:proofErr w:type="spellEnd"/>
            </w:hyperlink>
          </w:p>
        </w:tc>
        <w:tc>
          <w:tcPr>
            <w:tcW w:w="6267" w:type="dxa"/>
            <w:vAlign w:val="center"/>
          </w:tcPr>
          <w:p w14:paraId="6BDCB5DF" w14:textId="00F42351" w:rsidR="00F800ED" w:rsidRDefault="00F800ED" w:rsidP="003E107A">
            <w:pPr>
              <w:jc w:val="left"/>
            </w:pPr>
            <w:r>
              <w:t>Get a list of mail identifiers.</w:t>
            </w:r>
          </w:p>
        </w:tc>
      </w:tr>
      <w:tr w:rsidR="00F800ED" w14:paraId="014E0ACB" w14:textId="77777777" w:rsidTr="003E107A">
        <w:tc>
          <w:tcPr>
            <w:tcW w:w="3119" w:type="dxa"/>
            <w:vAlign w:val="center"/>
          </w:tcPr>
          <w:p w14:paraId="0BA7BB61" w14:textId="4F221F81" w:rsidR="00F800ED" w:rsidRDefault="00F800ED" w:rsidP="003E107A">
            <w:pPr>
              <w:jc w:val="left"/>
              <w:rPr>
                <w:rStyle w:val="poCodeNormalChar"/>
              </w:rPr>
            </w:pPr>
            <w:hyperlink r:id="rId214" w:anchor="::Outlook::GetMailSubjects" w:history="1">
              <w:proofErr w:type="spellStart"/>
              <w:r>
                <w:rPr>
                  <w:rStyle w:val="Hyperlink"/>
                  <w:rFonts w:ascii="Courier New" w:hAnsi="Courier New"/>
                  <w:sz w:val="20"/>
                </w:rPr>
                <w:t>GetMailSubjects</w:t>
              </w:r>
              <w:proofErr w:type="spellEnd"/>
            </w:hyperlink>
          </w:p>
        </w:tc>
        <w:tc>
          <w:tcPr>
            <w:tcW w:w="6267" w:type="dxa"/>
            <w:vAlign w:val="center"/>
          </w:tcPr>
          <w:p w14:paraId="3CCC365B" w14:textId="6B1F7333" w:rsidR="00F800ED" w:rsidRDefault="00F800ED" w:rsidP="003E107A">
            <w:pPr>
              <w:jc w:val="left"/>
            </w:pPr>
            <w:r>
              <w:t>Get a list of mail subjects.</w:t>
            </w:r>
          </w:p>
        </w:tc>
      </w:tr>
      <w:tr w:rsidR="00F800ED" w14:paraId="6E1A6112" w14:textId="77777777" w:rsidTr="003E107A">
        <w:tc>
          <w:tcPr>
            <w:tcW w:w="3119" w:type="dxa"/>
            <w:vAlign w:val="center"/>
          </w:tcPr>
          <w:p w14:paraId="10322201" w14:textId="49030CFF" w:rsidR="00F800ED" w:rsidRDefault="00F800ED" w:rsidP="003E107A">
            <w:pPr>
              <w:jc w:val="left"/>
              <w:rPr>
                <w:rStyle w:val="poCodeNormalChar"/>
              </w:rPr>
            </w:pPr>
            <w:hyperlink r:id="rId215" w:anchor="::Outlook::GetNumAccounts" w:history="1">
              <w:proofErr w:type="spellStart"/>
              <w:r>
                <w:rPr>
                  <w:rStyle w:val="Hyperlink"/>
                  <w:rFonts w:ascii="Courier New" w:hAnsi="Courier New"/>
                  <w:sz w:val="20"/>
                </w:rPr>
                <w:t>GetNumAccounts</w:t>
              </w:r>
              <w:proofErr w:type="spellEnd"/>
            </w:hyperlink>
          </w:p>
        </w:tc>
        <w:tc>
          <w:tcPr>
            <w:tcW w:w="6267" w:type="dxa"/>
            <w:vAlign w:val="center"/>
          </w:tcPr>
          <w:p w14:paraId="6E4F2A65" w14:textId="15166942" w:rsidR="00F800ED" w:rsidRDefault="00F800ED" w:rsidP="003E107A">
            <w:pPr>
              <w:jc w:val="left"/>
            </w:pPr>
            <w:r>
              <w:t>Get the number of Outlook accounts.</w:t>
            </w:r>
          </w:p>
        </w:tc>
      </w:tr>
      <w:tr w:rsidR="00F800ED" w14:paraId="7D7684FB" w14:textId="77777777" w:rsidTr="003E107A">
        <w:tc>
          <w:tcPr>
            <w:tcW w:w="3119" w:type="dxa"/>
            <w:vAlign w:val="center"/>
          </w:tcPr>
          <w:p w14:paraId="5812019A" w14:textId="7698B401" w:rsidR="00F800ED" w:rsidRDefault="00F800ED" w:rsidP="003E107A">
            <w:pPr>
              <w:jc w:val="left"/>
              <w:rPr>
                <w:rStyle w:val="poCodeNormalChar"/>
              </w:rPr>
            </w:pPr>
            <w:hyperlink r:id="rId216" w:anchor="::Outlook::GetNumAppointments" w:history="1">
              <w:proofErr w:type="spellStart"/>
              <w:r>
                <w:rPr>
                  <w:rStyle w:val="Hyperlink"/>
                  <w:rFonts w:ascii="Courier New" w:hAnsi="Courier New"/>
                  <w:sz w:val="20"/>
                </w:rPr>
                <w:t>GetNumAppointments</w:t>
              </w:r>
              <w:proofErr w:type="spellEnd"/>
            </w:hyperlink>
          </w:p>
        </w:tc>
        <w:tc>
          <w:tcPr>
            <w:tcW w:w="6267" w:type="dxa"/>
            <w:vAlign w:val="center"/>
          </w:tcPr>
          <w:p w14:paraId="45D452BA" w14:textId="5B3E7AFB" w:rsidR="00F800ED" w:rsidRDefault="00F800ED" w:rsidP="003E107A">
            <w:pPr>
              <w:jc w:val="left"/>
            </w:pPr>
            <w:r>
              <w:t>Get the number of appointments in an Outlook calendar.</w:t>
            </w:r>
          </w:p>
        </w:tc>
      </w:tr>
      <w:tr w:rsidR="00F800ED" w14:paraId="7AA84630" w14:textId="77777777" w:rsidTr="003E107A">
        <w:tc>
          <w:tcPr>
            <w:tcW w:w="3119" w:type="dxa"/>
            <w:vAlign w:val="center"/>
          </w:tcPr>
          <w:p w14:paraId="60F848C7" w14:textId="5A3CAC2B" w:rsidR="00F800ED" w:rsidRDefault="00F800ED" w:rsidP="003E107A">
            <w:pPr>
              <w:jc w:val="left"/>
              <w:rPr>
                <w:rStyle w:val="poCodeNormalChar"/>
              </w:rPr>
            </w:pPr>
            <w:hyperlink r:id="rId217" w:anchor="::Outlook::GetNumCalendars" w:history="1">
              <w:proofErr w:type="spellStart"/>
              <w:r>
                <w:rPr>
                  <w:rStyle w:val="Hyperlink"/>
                  <w:rFonts w:ascii="Courier New" w:hAnsi="Courier New"/>
                  <w:sz w:val="20"/>
                </w:rPr>
                <w:t>GetNumCalendars</w:t>
              </w:r>
              <w:proofErr w:type="spellEnd"/>
            </w:hyperlink>
          </w:p>
        </w:tc>
        <w:tc>
          <w:tcPr>
            <w:tcW w:w="6267" w:type="dxa"/>
            <w:vAlign w:val="center"/>
          </w:tcPr>
          <w:p w14:paraId="300CEB36" w14:textId="64A5DEE9" w:rsidR="00F800ED" w:rsidRDefault="00F800ED" w:rsidP="003E107A">
            <w:pPr>
              <w:jc w:val="left"/>
            </w:pPr>
            <w:r>
              <w:t>Get the number of Outlook calendars.</w:t>
            </w:r>
          </w:p>
        </w:tc>
      </w:tr>
      <w:tr w:rsidR="00F800ED" w14:paraId="2F5CDF58" w14:textId="77777777" w:rsidTr="003E107A">
        <w:tc>
          <w:tcPr>
            <w:tcW w:w="3119" w:type="dxa"/>
            <w:vAlign w:val="center"/>
          </w:tcPr>
          <w:p w14:paraId="42ED29FA" w14:textId="09CDCA1A" w:rsidR="00F800ED" w:rsidRDefault="00F800ED" w:rsidP="003E107A">
            <w:pPr>
              <w:jc w:val="left"/>
              <w:rPr>
                <w:rStyle w:val="poCodeNormalChar"/>
              </w:rPr>
            </w:pPr>
            <w:hyperlink r:id="rId218" w:anchor="::Outlook::GetNumCategories" w:history="1">
              <w:proofErr w:type="spellStart"/>
              <w:r>
                <w:rPr>
                  <w:rStyle w:val="Hyperlink"/>
                  <w:rFonts w:ascii="Courier New" w:hAnsi="Courier New"/>
                  <w:sz w:val="20"/>
                </w:rPr>
                <w:t>GetNumCategories</w:t>
              </w:r>
              <w:proofErr w:type="spellEnd"/>
            </w:hyperlink>
          </w:p>
        </w:tc>
        <w:tc>
          <w:tcPr>
            <w:tcW w:w="6267" w:type="dxa"/>
            <w:vAlign w:val="center"/>
          </w:tcPr>
          <w:p w14:paraId="1F70398F" w14:textId="36CEEF28" w:rsidR="00F800ED" w:rsidRDefault="00F800ED" w:rsidP="003E107A">
            <w:pPr>
              <w:jc w:val="left"/>
            </w:pPr>
            <w:r>
              <w:t>Get the number of Outlook categories.</w:t>
            </w:r>
          </w:p>
        </w:tc>
      </w:tr>
      <w:tr w:rsidR="00F800ED" w14:paraId="76687DA6" w14:textId="77777777" w:rsidTr="003E107A">
        <w:tc>
          <w:tcPr>
            <w:tcW w:w="3119" w:type="dxa"/>
            <w:vAlign w:val="center"/>
          </w:tcPr>
          <w:p w14:paraId="2AD2DBDC" w14:textId="6AC44202" w:rsidR="00F800ED" w:rsidRDefault="00F800ED" w:rsidP="003E107A">
            <w:pPr>
              <w:jc w:val="left"/>
              <w:rPr>
                <w:rStyle w:val="poCodeNormalChar"/>
              </w:rPr>
            </w:pPr>
            <w:hyperlink r:id="rId219" w:anchor="::Outlook::GetNumContactFolders" w:history="1">
              <w:proofErr w:type="spellStart"/>
              <w:r>
                <w:rPr>
                  <w:rStyle w:val="Hyperlink"/>
                  <w:rFonts w:ascii="Courier New" w:hAnsi="Courier New"/>
                  <w:sz w:val="20"/>
                </w:rPr>
                <w:t>GetNumContactFolders</w:t>
              </w:r>
              <w:proofErr w:type="spellEnd"/>
            </w:hyperlink>
          </w:p>
        </w:tc>
        <w:tc>
          <w:tcPr>
            <w:tcW w:w="6267" w:type="dxa"/>
            <w:vAlign w:val="center"/>
          </w:tcPr>
          <w:p w14:paraId="764955AB" w14:textId="06252990" w:rsidR="00F800ED" w:rsidRDefault="00F800ED" w:rsidP="003E107A">
            <w:pPr>
              <w:jc w:val="left"/>
            </w:pPr>
            <w:r>
              <w:t>Get the number of Outlook contact folders.</w:t>
            </w:r>
          </w:p>
        </w:tc>
      </w:tr>
      <w:tr w:rsidR="00F800ED" w14:paraId="697F931C" w14:textId="77777777" w:rsidTr="003E107A">
        <w:tc>
          <w:tcPr>
            <w:tcW w:w="3119" w:type="dxa"/>
            <w:vAlign w:val="center"/>
          </w:tcPr>
          <w:p w14:paraId="019DF3F1" w14:textId="3CF51253" w:rsidR="00F800ED" w:rsidRDefault="00F800ED" w:rsidP="003E107A">
            <w:pPr>
              <w:jc w:val="left"/>
              <w:rPr>
                <w:rStyle w:val="poCodeNormalChar"/>
              </w:rPr>
            </w:pPr>
            <w:hyperlink r:id="rId220" w:anchor="::Outlook::GetNumContacts" w:history="1">
              <w:proofErr w:type="spellStart"/>
              <w:r>
                <w:rPr>
                  <w:rStyle w:val="Hyperlink"/>
                  <w:rFonts w:ascii="Courier New" w:hAnsi="Courier New"/>
                  <w:sz w:val="20"/>
                </w:rPr>
                <w:t>GetNumContacts</w:t>
              </w:r>
              <w:proofErr w:type="spellEnd"/>
            </w:hyperlink>
          </w:p>
        </w:tc>
        <w:tc>
          <w:tcPr>
            <w:tcW w:w="6267" w:type="dxa"/>
            <w:vAlign w:val="center"/>
          </w:tcPr>
          <w:p w14:paraId="23A419D4" w14:textId="20CCCE86" w:rsidR="00F800ED" w:rsidRDefault="00F800ED" w:rsidP="003E107A">
            <w:pPr>
              <w:jc w:val="left"/>
            </w:pPr>
            <w:r>
              <w:t>Get the number of contacts in an Outlook contact folder.</w:t>
            </w:r>
          </w:p>
        </w:tc>
      </w:tr>
      <w:tr w:rsidR="00F800ED" w14:paraId="4F0B5FE1" w14:textId="77777777" w:rsidTr="003E107A">
        <w:tc>
          <w:tcPr>
            <w:tcW w:w="3119" w:type="dxa"/>
            <w:vAlign w:val="center"/>
          </w:tcPr>
          <w:p w14:paraId="29A4DC6C" w14:textId="07239BE8" w:rsidR="00F800ED" w:rsidRDefault="00F800ED" w:rsidP="003E107A">
            <w:pPr>
              <w:jc w:val="left"/>
              <w:rPr>
                <w:rStyle w:val="poCodeNormalChar"/>
              </w:rPr>
            </w:pPr>
            <w:hyperlink r:id="rId221" w:anchor="::Outlook::GetVersion" w:history="1">
              <w:proofErr w:type="spellStart"/>
              <w:r>
                <w:rPr>
                  <w:rStyle w:val="Hyperlink"/>
                  <w:rFonts w:ascii="Courier New" w:hAnsi="Courier New"/>
                  <w:sz w:val="20"/>
                </w:rPr>
                <w:t>GetVersion</w:t>
              </w:r>
              <w:proofErr w:type="spellEnd"/>
            </w:hyperlink>
          </w:p>
        </w:tc>
        <w:tc>
          <w:tcPr>
            <w:tcW w:w="6267" w:type="dxa"/>
            <w:vAlign w:val="center"/>
          </w:tcPr>
          <w:p w14:paraId="34A8E950" w14:textId="7C20B6DE" w:rsidR="00F800ED" w:rsidRDefault="00F800ED" w:rsidP="003E107A">
            <w:pPr>
              <w:jc w:val="left"/>
            </w:pPr>
            <w:r>
              <w:t>Get the version of an Outlook application.</w:t>
            </w:r>
          </w:p>
        </w:tc>
      </w:tr>
      <w:tr w:rsidR="00F800ED" w14:paraId="160A0727" w14:textId="77777777" w:rsidTr="003E107A">
        <w:tc>
          <w:tcPr>
            <w:tcW w:w="3119" w:type="dxa"/>
            <w:vAlign w:val="center"/>
          </w:tcPr>
          <w:p w14:paraId="7C1AF347" w14:textId="72129676" w:rsidR="00F800ED" w:rsidRDefault="00F800ED" w:rsidP="003E107A">
            <w:pPr>
              <w:jc w:val="left"/>
              <w:rPr>
                <w:rStyle w:val="poCodeNormalChar"/>
              </w:rPr>
            </w:pPr>
            <w:hyperlink r:id="rId222" w:anchor="::Outlook::HaveCalendar" w:history="1">
              <w:proofErr w:type="spellStart"/>
              <w:r>
                <w:rPr>
                  <w:rStyle w:val="Hyperlink"/>
                  <w:rFonts w:ascii="Courier New" w:hAnsi="Courier New"/>
                  <w:sz w:val="20"/>
                </w:rPr>
                <w:t>HaveCalendar</w:t>
              </w:r>
              <w:proofErr w:type="spellEnd"/>
            </w:hyperlink>
          </w:p>
        </w:tc>
        <w:tc>
          <w:tcPr>
            <w:tcW w:w="6267" w:type="dxa"/>
            <w:vAlign w:val="center"/>
          </w:tcPr>
          <w:p w14:paraId="30F3DA4A" w14:textId="4E231834" w:rsidR="00F800ED" w:rsidRDefault="00F800ED" w:rsidP="003E107A">
            <w:pPr>
              <w:jc w:val="left"/>
            </w:pPr>
            <w:r>
              <w:t>Check, if an Outlook calendar exists.</w:t>
            </w:r>
          </w:p>
        </w:tc>
      </w:tr>
      <w:tr w:rsidR="00F800ED" w14:paraId="35FBC8B4" w14:textId="77777777" w:rsidTr="003E107A">
        <w:tc>
          <w:tcPr>
            <w:tcW w:w="3119" w:type="dxa"/>
            <w:vAlign w:val="center"/>
          </w:tcPr>
          <w:p w14:paraId="3C482699" w14:textId="5C8DBCF6" w:rsidR="00F800ED" w:rsidRDefault="00F800ED" w:rsidP="003E107A">
            <w:pPr>
              <w:jc w:val="left"/>
              <w:rPr>
                <w:rStyle w:val="poCodeNormalChar"/>
              </w:rPr>
            </w:pPr>
            <w:hyperlink r:id="rId223" w:anchor="::Outlook::HaveCategory" w:history="1">
              <w:proofErr w:type="spellStart"/>
              <w:r>
                <w:rPr>
                  <w:rStyle w:val="Hyperlink"/>
                  <w:rFonts w:ascii="Courier New" w:hAnsi="Courier New"/>
                  <w:sz w:val="20"/>
                </w:rPr>
                <w:t>HaveCategory</w:t>
              </w:r>
              <w:proofErr w:type="spellEnd"/>
            </w:hyperlink>
          </w:p>
        </w:tc>
        <w:tc>
          <w:tcPr>
            <w:tcW w:w="6267" w:type="dxa"/>
            <w:vAlign w:val="center"/>
          </w:tcPr>
          <w:p w14:paraId="36FD7EF2" w14:textId="44971317" w:rsidR="00F800ED" w:rsidRDefault="00F800ED" w:rsidP="003E107A">
            <w:pPr>
              <w:jc w:val="left"/>
            </w:pPr>
            <w:r>
              <w:t>Check, if a category already exists.</w:t>
            </w:r>
          </w:p>
        </w:tc>
      </w:tr>
      <w:tr w:rsidR="00F800ED" w14:paraId="08C93176" w14:textId="77777777" w:rsidTr="003E107A">
        <w:tc>
          <w:tcPr>
            <w:tcW w:w="3119" w:type="dxa"/>
            <w:vAlign w:val="center"/>
          </w:tcPr>
          <w:p w14:paraId="4B7D5D2C" w14:textId="2349B568" w:rsidR="00F800ED" w:rsidRDefault="00F800ED" w:rsidP="003E107A">
            <w:pPr>
              <w:jc w:val="left"/>
              <w:rPr>
                <w:rStyle w:val="poCodeNormalChar"/>
              </w:rPr>
            </w:pPr>
            <w:hyperlink r:id="rId224" w:anchor="::Outlook::HaveContactFolder" w:history="1">
              <w:proofErr w:type="spellStart"/>
              <w:r>
                <w:rPr>
                  <w:rStyle w:val="Hyperlink"/>
                  <w:rFonts w:ascii="Courier New" w:hAnsi="Courier New"/>
                  <w:sz w:val="20"/>
                </w:rPr>
                <w:t>HaveContactFolder</w:t>
              </w:r>
              <w:proofErr w:type="spellEnd"/>
            </w:hyperlink>
          </w:p>
        </w:tc>
        <w:tc>
          <w:tcPr>
            <w:tcW w:w="6267" w:type="dxa"/>
            <w:vAlign w:val="center"/>
          </w:tcPr>
          <w:p w14:paraId="236C320F" w14:textId="5DC10CF4" w:rsidR="00F800ED" w:rsidRDefault="00F800ED" w:rsidP="003E107A">
            <w:pPr>
              <w:jc w:val="left"/>
            </w:pPr>
            <w:r>
              <w:t>Check, if an Outlook contact folder exists.</w:t>
            </w:r>
          </w:p>
        </w:tc>
      </w:tr>
      <w:tr w:rsidR="00F800ED" w14:paraId="04592486" w14:textId="77777777" w:rsidTr="003E107A">
        <w:tc>
          <w:tcPr>
            <w:tcW w:w="3119" w:type="dxa"/>
            <w:vAlign w:val="center"/>
          </w:tcPr>
          <w:p w14:paraId="1BB8CBCA" w14:textId="3862A133" w:rsidR="00F800ED" w:rsidRDefault="00F800ED" w:rsidP="003E107A">
            <w:pPr>
              <w:jc w:val="left"/>
              <w:rPr>
                <w:rStyle w:val="poCodeNormalChar"/>
              </w:rPr>
            </w:pPr>
            <w:hyperlink r:id="rId225" w:anchor="::Outlook::Open" w:history="1">
              <w:r>
                <w:rPr>
                  <w:rStyle w:val="Hyperlink"/>
                  <w:rFonts w:ascii="Courier New" w:hAnsi="Courier New"/>
                  <w:sz w:val="20"/>
                </w:rPr>
                <w:t>Open</w:t>
              </w:r>
            </w:hyperlink>
          </w:p>
        </w:tc>
        <w:tc>
          <w:tcPr>
            <w:tcW w:w="6267" w:type="dxa"/>
            <w:vAlign w:val="center"/>
          </w:tcPr>
          <w:p w14:paraId="1B6ECA71" w14:textId="3ACF0568" w:rsidR="00F800ED" w:rsidRDefault="00F800ED" w:rsidP="003E107A">
            <w:pPr>
              <w:jc w:val="left"/>
            </w:pPr>
            <w:r>
              <w:t>Open an Outlook instance.</w:t>
            </w:r>
          </w:p>
        </w:tc>
      </w:tr>
      <w:tr w:rsidR="00F800ED" w14:paraId="606EC2E8" w14:textId="77777777" w:rsidTr="003E107A">
        <w:tc>
          <w:tcPr>
            <w:tcW w:w="3119" w:type="dxa"/>
            <w:vAlign w:val="center"/>
          </w:tcPr>
          <w:p w14:paraId="070290D2" w14:textId="36FB31E6" w:rsidR="00F800ED" w:rsidRDefault="00F800ED" w:rsidP="003E107A">
            <w:pPr>
              <w:jc w:val="left"/>
              <w:rPr>
                <w:rStyle w:val="poCodeNormalChar"/>
              </w:rPr>
            </w:pPr>
            <w:hyperlink r:id="rId226" w:anchor="::Outlook::Quit" w:history="1">
              <w:r>
                <w:rPr>
                  <w:rStyle w:val="Hyperlink"/>
                  <w:rFonts w:ascii="Courier New" w:hAnsi="Courier New"/>
                  <w:sz w:val="20"/>
                </w:rPr>
                <w:t>Quit</w:t>
              </w:r>
            </w:hyperlink>
          </w:p>
        </w:tc>
        <w:tc>
          <w:tcPr>
            <w:tcW w:w="6267" w:type="dxa"/>
            <w:vAlign w:val="center"/>
          </w:tcPr>
          <w:p w14:paraId="087A8C8D" w14:textId="5DB60D62" w:rsidR="00F800ED" w:rsidRDefault="00F800ED" w:rsidP="003E107A">
            <w:pPr>
              <w:jc w:val="left"/>
            </w:pPr>
            <w:r>
              <w:t>Quit an Outlook instance.</w:t>
            </w:r>
          </w:p>
        </w:tc>
      </w:tr>
      <w:tr w:rsidR="00F800ED" w14:paraId="335480FC" w14:textId="77777777" w:rsidTr="003E107A">
        <w:tc>
          <w:tcPr>
            <w:tcW w:w="3119" w:type="dxa"/>
            <w:vAlign w:val="center"/>
          </w:tcPr>
          <w:p w14:paraId="5B5BA85E" w14:textId="4EDD6E0A" w:rsidR="00F800ED" w:rsidRDefault="00F800ED" w:rsidP="003E107A">
            <w:pPr>
              <w:jc w:val="left"/>
              <w:rPr>
                <w:rStyle w:val="poCodeNormalChar"/>
              </w:rPr>
            </w:pPr>
            <w:hyperlink r:id="rId227" w:anchor="::Outlook::ReadHolidayFile" w:history="1">
              <w:proofErr w:type="spellStart"/>
              <w:r>
                <w:rPr>
                  <w:rStyle w:val="Hyperlink"/>
                  <w:rFonts w:ascii="Courier New" w:hAnsi="Courier New"/>
                  <w:sz w:val="20"/>
                </w:rPr>
                <w:t>ReadHolidayFile</w:t>
              </w:r>
              <w:proofErr w:type="spellEnd"/>
            </w:hyperlink>
          </w:p>
        </w:tc>
        <w:tc>
          <w:tcPr>
            <w:tcW w:w="6267" w:type="dxa"/>
            <w:vAlign w:val="center"/>
          </w:tcPr>
          <w:p w14:paraId="66570480" w14:textId="1FD34655" w:rsidR="00F800ED" w:rsidRDefault="00F800ED" w:rsidP="003E107A">
            <w:pPr>
              <w:jc w:val="left"/>
            </w:pPr>
            <w:r>
              <w:t>Read an Outlook holiday file.</w:t>
            </w:r>
          </w:p>
        </w:tc>
      </w:tr>
      <w:tr w:rsidR="00F800ED" w14:paraId="10C929C0" w14:textId="77777777" w:rsidTr="003E107A">
        <w:tc>
          <w:tcPr>
            <w:tcW w:w="3119" w:type="dxa"/>
            <w:vAlign w:val="center"/>
          </w:tcPr>
          <w:p w14:paraId="34280DDF" w14:textId="2614AEFA" w:rsidR="00F800ED" w:rsidRDefault="00F800ED" w:rsidP="003E107A">
            <w:pPr>
              <w:jc w:val="left"/>
              <w:rPr>
                <w:rStyle w:val="poCodeNormalChar"/>
              </w:rPr>
            </w:pPr>
            <w:hyperlink r:id="rId228" w:anchor="::Outlook::SendMail" w:history="1">
              <w:proofErr w:type="spellStart"/>
              <w:r>
                <w:rPr>
                  <w:rStyle w:val="Hyperlink"/>
                  <w:rFonts w:ascii="Courier New" w:hAnsi="Courier New"/>
                  <w:sz w:val="20"/>
                </w:rPr>
                <w:t>SendMail</w:t>
              </w:r>
              <w:proofErr w:type="spellEnd"/>
            </w:hyperlink>
          </w:p>
        </w:tc>
        <w:tc>
          <w:tcPr>
            <w:tcW w:w="6267" w:type="dxa"/>
            <w:vAlign w:val="center"/>
          </w:tcPr>
          <w:p w14:paraId="7FA8FB99" w14:textId="028982C4" w:rsidR="00F800ED" w:rsidRDefault="00F800ED" w:rsidP="003E107A">
            <w:pPr>
              <w:jc w:val="left"/>
            </w:pPr>
            <w:r>
              <w:t>Send an Outlook mail.</w:t>
            </w:r>
          </w:p>
        </w:tc>
      </w:tr>
      <w:tr w:rsidR="00F800ED" w14:paraId="1F686DE7" w14:textId="77777777" w:rsidTr="003E107A">
        <w:tc>
          <w:tcPr>
            <w:tcW w:w="3119" w:type="dxa"/>
            <w:vAlign w:val="center"/>
          </w:tcPr>
          <w:p w14:paraId="28D5069B" w14:textId="4D7953E4" w:rsidR="00F800ED" w:rsidRDefault="00F800ED" w:rsidP="003E107A">
            <w:pPr>
              <w:jc w:val="left"/>
              <w:rPr>
                <w:rStyle w:val="poCodeNormalChar"/>
              </w:rPr>
            </w:pPr>
            <w:hyperlink r:id="rId229" w:anchor="::Outlook::SetContactProperties" w:history="1">
              <w:proofErr w:type="spellStart"/>
              <w:r>
                <w:rPr>
                  <w:rStyle w:val="Hyperlink"/>
                  <w:rFonts w:ascii="Courier New" w:hAnsi="Courier New"/>
                  <w:sz w:val="20"/>
                </w:rPr>
                <w:t>SetContactProperties</w:t>
              </w:r>
              <w:proofErr w:type="spellEnd"/>
            </w:hyperlink>
          </w:p>
        </w:tc>
        <w:tc>
          <w:tcPr>
            <w:tcW w:w="6267" w:type="dxa"/>
            <w:vAlign w:val="center"/>
          </w:tcPr>
          <w:p w14:paraId="0F6B38A3" w14:textId="42943C3A" w:rsidR="00F800ED" w:rsidRDefault="00F800ED" w:rsidP="003E107A">
            <w:pPr>
              <w:jc w:val="left"/>
            </w:pPr>
            <w:r>
              <w:t>Set property values of an Outlook contact.</w:t>
            </w:r>
          </w:p>
        </w:tc>
      </w:tr>
    </w:tbl>
    <w:p w14:paraId="0606FCFA" w14:textId="06C8CD89" w:rsidR="00671066" w:rsidRDefault="00671066" w:rsidP="00671066">
      <w:pPr>
        <w:pStyle w:val="Beschriftung"/>
      </w:pPr>
      <w:bookmarkStart w:id="71" w:name="_Toc203256456"/>
      <w:r>
        <w:t xml:space="preserve">Table </w:t>
      </w:r>
      <w:r>
        <w:fldChar w:fldCharType="begin"/>
      </w:r>
      <w:r>
        <w:instrText xml:space="preserve"> SEQ Tabelle \* ARABIC </w:instrText>
      </w:r>
      <w:r>
        <w:fldChar w:fldCharType="separate"/>
      </w:r>
      <w:r w:rsidR="00E57160">
        <w:rPr>
          <w:noProof/>
        </w:rPr>
        <w:t>8</w:t>
      </w:r>
      <w:r>
        <w:fldChar w:fldCharType="end"/>
      </w:r>
      <w:r>
        <w:t xml:space="preserve">: </w:t>
      </w:r>
      <w:proofErr w:type="spellStart"/>
      <w:r>
        <w:t>CawtOutlook</w:t>
      </w:r>
      <w:proofErr w:type="spellEnd"/>
      <w:r>
        <w:t xml:space="preserve"> Reference</w:t>
      </w:r>
      <w:bookmarkEnd w:id="71"/>
    </w:p>
    <w:p w14:paraId="5523B998" w14:textId="77777777" w:rsidR="00671066" w:rsidRDefault="00671066"/>
    <w:p w14:paraId="5693CD97" w14:textId="77777777" w:rsidR="00600F73" w:rsidRDefault="00600F73" w:rsidP="00600F73">
      <w:pPr>
        <w:pStyle w:val="berschrift2"/>
        <w:tabs>
          <w:tab w:val="left" w:pos="576"/>
        </w:tabs>
      </w:pPr>
      <w:bookmarkStart w:id="72" w:name="_Toc10904444"/>
      <w:bookmarkStart w:id="73" w:name="_Toc203256483"/>
      <w:proofErr w:type="spellStart"/>
      <w:r>
        <w:t>CawtPpt</w:t>
      </w:r>
      <w:proofErr w:type="spellEnd"/>
      <w:r>
        <w:t>: Automation for Microsoft PowerPoint</w:t>
      </w:r>
      <w:bookmarkEnd w:id="72"/>
      <w:bookmarkEnd w:id="73"/>
    </w:p>
    <w:p w14:paraId="7F42FDBB" w14:textId="77777777" w:rsidR="00600F73" w:rsidRDefault="00600F73" w:rsidP="00600F73">
      <w:pPr>
        <w:rPr>
          <w:rStyle w:val="poCodeNormalChar"/>
        </w:rPr>
      </w:pPr>
      <w:r>
        <w:t>The name of the controlled application is</w:t>
      </w:r>
      <w:r w:rsidRPr="00957A0D">
        <w:t xml:space="preserve"> </w:t>
      </w:r>
      <w:proofErr w:type="spellStart"/>
      <w:r w:rsidRPr="009611C0">
        <w:rPr>
          <w:rStyle w:val="poCodeNormalChar"/>
        </w:rPr>
        <w:t>PowerPoint.Application</w:t>
      </w:r>
      <w:proofErr w:type="spellEnd"/>
      <w:r>
        <w:rPr>
          <w:rStyle w:val="poCodeNormalChar"/>
        </w:rPr>
        <w:t>.</w:t>
      </w:r>
    </w:p>
    <w:p w14:paraId="480CF402" w14:textId="77777777" w:rsidR="00600F73" w:rsidRDefault="00600F73" w:rsidP="00600F73"/>
    <w:p w14:paraId="33F9BAFB" w14:textId="77777777" w:rsidR="00D276E5" w:rsidRDefault="00D276E5" w:rsidP="00600F73">
      <w:r>
        <w:t xml:space="preserve">The procedures of package </w:t>
      </w:r>
      <w:proofErr w:type="spellStart"/>
      <w:r w:rsidRPr="00AE7FD6">
        <w:rPr>
          <w:rStyle w:val="poPkgName"/>
        </w:rPr>
        <w:t>Cawt</w:t>
      </w:r>
      <w:r>
        <w:rPr>
          <w:rStyle w:val="poPkgName"/>
        </w:rPr>
        <w:t>Ppt</w:t>
      </w:r>
      <w:proofErr w:type="spellEnd"/>
      <w:r>
        <w:rPr>
          <w:rStyle w:val="poPkgName"/>
        </w:rPr>
        <w:t xml:space="preserve"> </w:t>
      </w:r>
      <w:r>
        <w:t xml:space="preserve">are implemented in namespace </w:t>
      </w:r>
      <w:r>
        <w:rPr>
          <w:rStyle w:val="poCodeNormalChar"/>
        </w:rPr>
        <w:t>Ppt</w:t>
      </w:r>
      <w:r>
        <w:t>.</w:t>
      </w:r>
    </w:p>
    <w:p w14:paraId="0E870940" w14:textId="77777777" w:rsidR="00600F73" w:rsidRDefault="00600F73" w:rsidP="00600F73">
      <w:r>
        <w:t>They provide functionality for the following domains:</w:t>
      </w:r>
    </w:p>
    <w:p w14:paraId="6D7A9C76" w14:textId="77777777" w:rsidR="00600F73" w:rsidRDefault="00600F73" w:rsidP="00600F7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5613"/>
      </w:tblGrid>
      <w:tr w:rsidR="00600F73" w14:paraId="18D69CB5" w14:textId="77777777" w:rsidTr="006F28CB">
        <w:tc>
          <w:tcPr>
            <w:tcW w:w="3686" w:type="dxa"/>
            <w:shd w:val="clear" w:color="auto" w:fill="E6E6E6"/>
          </w:tcPr>
          <w:p w14:paraId="13D14E43" w14:textId="77777777" w:rsidR="00600F73" w:rsidRPr="00211760" w:rsidRDefault="00600F73" w:rsidP="006F28CB">
            <w:pPr>
              <w:pStyle w:val="TabellenInhalt"/>
              <w:jc w:val="left"/>
              <w:rPr>
                <w:b/>
                <w:bCs/>
              </w:rPr>
            </w:pPr>
            <w:r w:rsidRPr="00211760">
              <w:rPr>
                <w:b/>
                <w:bCs/>
              </w:rPr>
              <w:t>Domain</w:t>
            </w:r>
          </w:p>
        </w:tc>
        <w:tc>
          <w:tcPr>
            <w:tcW w:w="5700" w:type="dxa"/>
            <w:shd w:val="clear" w:color="auto" w:fill="E6E6E6"/>
          </w:tcPr>
          <w:p w14:paraId="5FB40953" w14:textId="77777777" w:rsidR="00600F73" w:rsidRPr="00211760" w:rsidRDefault="00600F73" w:rsidP="006F28CB">
            <w:pPr>
              <w:pStyle w:val="TabellenInhalt"/>
              <w:jc w:val="left"/>
              <w:rPr>
                <w:b/>
                <w:bCs/>
              </w:rPr>
            </w:pPr>
            <w:r w:rsidRPr="00211760">
              <w:rPr>
                <w:b/>
                <w:bCs/>
              </w:rPr>
              <w:t>Examples</w:t>
            </w:r>
          </w:p>
        </w:tc>
      </w:tr>
      <w:tr w:rsidR="00600F73" w14:paraId="10FBCBAC" w14:textId="77777777" w:rsidTr="006F28CB">
        <w:tc>
          <w:tcPr>
            <w:tcW w:w="3686" w:type="dxa"/>
          </w:tcPr>
          <w:p w14:paraId="7C468046" w14:textId="77777777" w:rsidR="00600F73" w:rsidRDefault="00600F73" w:rsidP="006F28CB">
            <w:r>
              <w:t>Application handling</w:t>
            </w:r>
          </w:p>
        </w:tc>
        <w:tc>
          <w:tcPr>
            <w:tcW w:w="5700" w:type="dxa"/>
          </w:tcPr>
          <w:p w14:paraId="37B40A4C" w14:textId="77777777" w:rsidR="00600F73" w:rsidRPr="00832335" w:rsidRDefault="00600F73" w:rsidP="006F28CB">
            <w:pPr>
              <w:jc w:val="left"/>
              <w:rPr>
                <w:rStyle w:val="poCodeNormalChar"/>
              </w:rPr>
            </w:pPr>
            <w:r>
              <w:rPr>
                <w:rStyle w:val="poCodeNormalChar"/>
              </w:rPr>
              <w:t xml:space="preserve">Open, Quit, </w:t>
            </w:r>
            <w:proofErr w:type="spellStart"/>
            <w:r>
              <w:rPr>
                <w:rStyle w:val="poCodeNormalChar"/>
              </w:rPr>
              <w:t>GetVersion</w:t>
            </w:r>
            <w:proofErr w:type="spellEnd"/>
          </w:p>
        </w:tc>
      </w:tr>
      <w:tr w:rsidR="00600F73" w14:paraId="1AC0BB52" w14:textId="77777777" w:rsidTr="006F28CB">
        <w:tc>
          <w:tcPr>
            <w:tcW w:w="3686" w:type="dxa"/>
          </w:tcPr>
          <w:p w14:paraId="26C13298" w14:textId="77777777" w:rsidR="00600F73" w:rsidRDefault="00600F73" w:rsidP="006F28CB">
            <w:r>
              <w:t>Presentation handling</w:t>
            </w:r>
          </w:p>
        </w:tc>
        <w:tc>
          <w:tcPr>
            <w:tcW w:w="5700" w:type="dxa"/>
          </w:tcPr>
          <w:p w14:paraId="5CBEB208" w14:textId="77777777" w:rsidR="00600F73" w:rsidRPr="00832335" w:rsidRDefault="00600F73" w:rsidP="006F28CB">
            <w:pPr>
              <w:jc w:val="left"/>
              <w:rPr>
                <w:rStyle w:val="poCodeNormalChar"/>
              </w:rPr>
            </w:pPr>
            <w:proofErr w:type="spellStart"/>
            <w:r>
              <w:rPr>
                <w:rStyle w:val="poCodeNormalChar"/>
              </w:rPr>
              <w:t>OpenPres</w:t>
            </w:r>
            <w:proofErr w:type="spellEnd"/>
            <w:r>
              <w:rPr>
                <w:rStyle w:val="poCodeNormalChar"/>
              </w:rPr>
              <w:t xml:space="preserve">, </w:t>
            </w:r>
            <w:proofErr w:type="spellStart"/>
            <w:r>
              <w:rPr>
                <w:rStyle w:val="poCodeNormalChar"/>
              </w:rPr>
              <w:t>AddPres</w:t>
            </w:r>
            <w:proofErr w:type="spellEnd"/>
            <w:r>
              <w:rPr>
                <w:rStyle w:val="poCodeNormalChar"/>
              </w:rPr>
              <w:t xml:space="preserve">, </w:t>
            </w:r>
            <w:proofErr w:type="spellStart"/>
            <w:r>
              <w:rPr>
                <w:rStyle w:val="poCodeNormalChar"/>
              </w:rPr>
              <w:t>SaveAs</w:t>
            </w:r>
            <w:proofErr w:type="spellEnd"/>
            <w:r>
              <w:rPr>
                <w:rStyle w:val="poCodeNormalChar"/>
              </w:rPr>
              <w:t xml:space="preserve">, Close </w:t>
            </w:r>
          </w:p>
        </w:tc>
      </w:tr>
      <w:tr w:rsidR="00600F73" w14:paraId="475221D9" w14:textId="77777777" w:rsidTr="006F28CB">
        <w:tc>
          <w:tcPr>
            <w:tcW w:w="3686" w:type="dxa"/>
          </w:tcPr>
          <w:p w14:paraId="6EDEE72B" w14:textId="77777777" w:rsidR="00600F73" w:rsidRDefault="00600F73" w:rsidP="006F28CB">
            <w:r>
              <w:t>Slide handling</w:t>
            </w:r>
          </w:p>
        </w:tc>
        <w:tc>
          <w:tcPr>
            <w:tcW w:w="5700" w:type="dxa"/>
          </w:tcPr>
          <w:p w14:paraId="7857472B" w14:textId="77777777" w:rsidR="00600F73" w:rsidRPr="00832335" w:rsidRDefault="00600F73" w:rsidP="006F28CB">
            <w:pPr>
              <w:jc w:val="left"/>
              <w:rPr>
                <w:rStyle w:val="poCodeNormalChar"/>
              </w:rPr>
            </w:pPr>
            <w:proofErr w:type="spellStart"/>
            <w:r>
              <w:rPr>
                <w:rStyle w:val="poCodeNormalChar"/>
              </w:rPr>
              <w:t>AddSlide</w:t>
            </w:r>
            <w:proofErr w:type="spellEnd"/>
            <w:r>
              <w:rPr>
                <w:rStyle w:val="poCodeNormalChar"/>
              </w:rPr>
              <w:t xml:space="preserve">, </w:t>
            </w:r>
            <w:proofErr w:type="spellStart"/>
            <w:r>
              <w:rPr>
                <w:rStyle w:val="poCodeNormalChar"/>
              </w:rPr>
              <w:t>CopySlide</w:t>
            </w:r>
            <w:proofErr w:type="spellEnd"/>
            <w:r>
              <w:rPr>
                <w:rStyle w:val="poCodeNormalChar"/>
              </w:rPr>
              <w:t xml:space="preserve">, </w:t>
            </w:r>
            <w:proofErr w:type="spellStart"/>
            <w:r>
              <w:rPr>
                <w:rStyle w:val="poCodeNormalChar"/>
              </w:rPr>
              <w:t>ShowSlide</w:t>
            </w:r>
            <w:proofErr w:type="spellEnd"/>
            <w:r>
              <w:rPr>
                <w:rStyle w:val="poCodeNormalChar"/>
              </w:rPr>
              <w:t xml:space="preserve">, </w:t>
            </w:r>
            <w:proofErr w:type="spellStart"/>
            <w:r>
              <w:rPr>
                <w:rStyle w:val="poCodeNormalChar"/>
              </w:rPr>
              <w:t>ExportSlide</w:t>
            </w:r>
            <w:proofErr w:type="spellEnd"/>
          </w:p>
        </w:tc>
      </w:tr>
      <w:tr w:rsidR="00600F73" w14:paraId="4B2BE49E" w14:textId="77777777" w:rsidTr="006F28CB">
        <w:tc>
          <w:tcPr>
            <w:tcW w:w="3686" w:type="dxa"/>
          </w:tcPr>
          <w:p w14:paraId="34E96AF5" w14:textId="77777777" w:rsidR="00600F73" w:rsidRDefault="00600F73" w:rsidP="006F28CB">
            <w:proofErr w:type="spellStart"/>
            <w:r>
              <w:t>SlideShow</w:t>
            </w:r>
            <w:proofErr w:type="spellEnd"/>
            <w:r>
              <w:t xml:space="preserve"> handling</w:t>
            </w:r>
          </w:p>
        </w:tc>
        <w:tc>
          <w:tcPr>
            <w:tcW w:w="5700" w:type="dxa"/>
          </w:tcPr>
          <w:p w14:paraId="79B90CC5" w14:textId="77777777" w:rsidR="00600F73" w:rsidRPr="00832335" w:rsidRDefault="00600F73" w:rsidP="006F28CB">
            <w:pPr>
              <w:jc w:val="left"/>
              <w:rPr>
                <w:rStyle w:val="poCodeNormalChar"/>
              </w:rPr>
            </w:pPr>
            <w:proofErr w:type="spellStart"/>
            <w:r>
              <w:rPr>
                <w:rStyle w:val="poCodeNormalChar"/>
              </w:rPr>
              <w:t>UseSlideShow</w:t>
            </w:r>
            <w:proofErr w:type="spellEnd"/>
            <w:r>
              <w:rPr>
                <w:rStyle w:val="poCodeNormalChar"/>
              </w:rPr>
              <w:t xml:space="preserve">, </w:t>
            </w:r>
            <w:proofErr w:type="spellStart"/>
            <w:r>
              <w:rPr>
                <w:rStyle w:val="poCodeNormalChar"/>
              </w:rPr>
              <w:t>SlideShowFirst</w:t>
            </w:r>
            <w:proofErr w:type="spellEnd"/>
            <w:r>
              <w:rPr>
                <w:rStyle w:val="poCodeNormalChar"/>
              </w:rPr>
              <w:t xml:space="preserve">, </w:t>
            </w:r>
            <w:proofErr w:type="spellStart"/>
            <w:r>
              <w:rPr>
                <w:rStyle w:val="poCodeNormalChar"/>
              </w:rPr>
              <w:t>SlideShowNext</w:t>
            </w:r>
            <w:proofErr w:type="spellEnd"/>
          </w:p>
        </w:tc>
      </w:tr>
      <w:tr w:rsidR="004D7444" w14:paraId="5363DE0B" w14:textId="77777777" w:rsidTr="006F28CB">
        <w:tc>
          <w:tcPr>
            <w:tcW w:w="3686" w:type="dxa"/>
          </w:tcPr>
          <w:p w14:paraId="6DEE4F65" w14:textId="77777777" w:rsidR="004D7444" w:rsidRDefault="004D7444" w:rsidP="006F28CB">
            <w:r>
              <w:t>Shape handling</w:t>
            </w:r>
          </w:p>
        </w:tc>
        <w:tc>
          <w:tcPr>
            <w:tcW w:w="5700" w:type="dxa"/>
          </w:tcPr>
          <w:p w14:paraId="6A68D943" w14:textId="77777777" w:rsidR="004D7444" w:rsidRDefault="004D7444" w:rsidP="006F28CB">
            <w:pPr>
              <w:jc w:val="left"/>
              <w:rPr>
                <w:rStyle w:val="poCodeNormalChar"/>
              </w:rPr>
            </w:pPr>
            <w:proofErr w:type="spellStart"/>
            <w:r>
              <w:rPr>
                <w:rStyle w:val="poCodeNormalChar"/>
              </w:rPr>
              <w:t>AddShape</w:t>
            </w:r>
            <w:proofErr w:type="spellEnd"/>
            <w:r>
              <w:rPr>
                <w:rStyle w:val="poCodeNormalChar"/>
              </w:rPr>
              <w:t xml:space="preserve">, </w:t>
            </w:r>
            <w:proofErr w:type="spellStart"/>
            <w:r>
              <w:rPr>
                <w:rStyle w:val="poCodeNormalChar"/>
              </w:rPr>
              <w:t>ConfigureShape</w:t>
            </w:r>
            <w:proofErr w:type="spellEnd"/>
            <w:r>
              <w:rPr>
                <w:rStyle w:val="poCodeNormalChar"/>
              </w:rPr>
              <w:t xml:space="preserve">, </w:t>
            </w:r>
            <w:proofErr w:type="spellStart"/>
            <w:r>
              <w:rPr>
                <w:rStyle w:val="poCodeNormalChar"/>
              </w:rPr>
              <w:t>ConnectShapes</w:t>
            </w:r>
            <w:proofErr w:type="spellEnd"/>
          </w:p>
        </w:tc>
      </w:tr>
      <w:tr w:rsidR="00600F73" w14:paraId="7F5FED42" w14:textId="77777777" w:rsidTr="006F28CB">
        <w:tc>
          <w:tcPr>
            <w:tcW w:w="3686" w:type="dxa"/>
          </w:tcPr>
          <w:p w14:paraId="394A2BC1" w14:textId="77777777" w:rsidR="00600F73" w:rsidRDefault="00600F73" w:rsidP="006F28CB">
            <w:r>
              <w:lastRenderedPageBreak/>
              <w:t>Custom layout handling</w:t>
            </w:r>
          </w:p>
        </w:tc>
        <w:tc>
          <w:tcPr>
            <w:tcW w:w="5700" w:type="dxa"/>
          </w:tcPr>
          <w:p w14:paraId="6D7D6A32" w14:textId="77777777" w:rsidR="00600F73" w:rsidRDefault="00600F73" w:rsidP="006F28CB">
            <w:pPr>
              <w:jc w:val="left"/>
              <w:rPr>
                <w:rStyle w:val="poCodeNormalChar"/>
              </w:rPr>
            </w:pPr>
            <w:proofErr w:type="spellStart"/>
            <w:r>
              <w:rPr>
                <w:rStyle w:val="poCodeNormalChar"/>
              </w:rPr>
              <w:t>GetNumCustomLayouts</w:t>
            </w:r>
            <w:proofErr w:type="spellEnd"/>
            <w:r>
              <w:rPr>
                <w:rStyle w:val="poCodeNormalChar"/>
              </w:rPr>
              <w:t xml:space="preserve">, </w:t>
            </w:r>
            <w:proofErr w:type="spellStart"/>
            <w:r>
              <w:rPr>
                <w:rStyle w:val="poCodeNormalChar"/>
              </w:rPr>
              <w:t>GetCustomLayoutName</w:t>
            </w:r>
            <w:proofErr w:type="spellEnd"/>
          </w:p>
        </w:tc>
      </w:tr>
    </w:tbl>
    <w:p w14:paraId="1E1DE8CD" w14:textId="77777777" w:rsidR="00600F73" w:rsidRDefault="00600F73" w:rsidP="00600F73"/>
    <w:p w14:paraId="7C78C2A2" w14:textId="77777777" w:rsidR="00665EDE" w:rsidRDefault="00665EDE" w:rsidP="00665EDE">
      <w:r>
        <w:t xml:space="preserve">Namespace </w:t>
      </w:r>
      <w:r>
        <w:rPr>
          <w:rStyle w:val="poCodeNormalChar"/>
        </w:rPr>
        <w:t xml:space="preserve">Ppt </w:t>
      </w:r>
      <w:r w:rsidRPr="00752134">
        <w:t>has an internal namespace</w:t>
      </w:r>
      <w:r w:rsidR="00CA00B3">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a list of enumeration names and values.</w:t>
      </w:r>
      <w:r w:rsidR="00146EB4" w:rsidRPr="00146EB4">
        <w:t xml:space="preserve"> </w:t>
      </w:r>
      <w:r w:rsidR="00146EB4">
        <w:t>See the reference manual for a list of all enumeration types.</w:t>
      </w:r>
    </w:p>
    <w:p w14:paraId="3FCFA99A" w14:textId="77777777" w:rsidR="00665EDE" w:rsidRDefault="00665EDE" w:rsidP="00665EDE"/>
    <w:p w14:paraId="1CAA5064" w14:textId="77777777" w:rsidR="00665EDE" w:rsidRPr="00752134" w:rsidRDefault="00665EDE" w:rsidP="00665EDE">
      <w:pPr>
        <w:rPr>
          <w:b/>
        </w:rPr>
      </w:pPr>
      <w:r w:rsidRPr="00752134">
        <w:rPr>
          <w:b/>
        </w:rPr>
        <w:t>Example:</w:t>
      </w:r>
    </w:p>
    <w:p w14:paraId="4CDABED4" w14:textId="77777777" w:rsidR="00665EDE" w:rsidRPr="00665EDE" w:rsidRDefault="00665EDE" w:rsidP="00665EDE">
      <w:pPr>
        <w:rPr>
          <w:rStyle w:val="poCodeNormalChar"/>
        </w:rPr>
      </w:pPr>
      <w:r w:rsidRPr="00665EDE">
        <w:rPr>
          <w:rStyle w:val="poCodeNormalChar"/>
        </w:rPr>
        <w:t xml:space="preserve">proc </w:t>
      </w:r>
      <w:proofErr w:type="spellStart"/>
      <w:r w:rsidRPr="00665EDE">
        <w:rPr>
          <w:rStyle w:val="poCodeNormalChar"/>
        </w:rPr>
        <w:t>PpArrangeStyle</w:t>
      </w:r>
      <w:proofErr w:type="spellEnd"/>
      <w:r w:rsidRPr="00665EDE">
        <w:rPr>
          <w:rStyle w:val="poCodeNormalChar"/>
        </w:rPr>
        <w:t xml:space="preserve"> {} {</w:t>
      </w:r>
    </w:p>
    <w:p w14:paraId="7ED7B52F" w14:textId="77777777" w:rsidR="00665EDE" w:rsidRPr="00665EDE" w:rsidRDefault="00665EDE" w:rsidP="00665EDE">
      <w:pPr>
        <w:rPr>
          <w:rStyle w:val="poCodeNormalChar"/>
        </w:rPr>
      </w:pPr>
      <w:r>
        <w:rPr>
          <w:rStyle w:val="poCodeNormalChar"/>
        </w:rPr>
        <w:t xml:space="preserve">    </w:t>
      </w:r>
      <w:r w:rsidRPr="00665EDE">
        <w:rPr>
          <w:rStyle w:val="poCodeNormalChar"/>
        </w:rPr>
        <w:t xml:space="preserve"># </w:t>
      </w:r>
      <w:proofErr w:type="spellStart"/>
      <w:r w:rsidRPr="00665EDE">
        <w:rPr>
          <w:rStyle w:val="poCodeNormalChar"/>
        </w:rPr>
        <w:t>ppArrangeCascade</w:t>
      </w:r>
      <w:proofErr w:type="spellEnd"/>
      <w:r w:rsidRPr="00665EDE">
        <w:rPr>
          <w:rStyle w:val="poCodeNormalChar"/>
        </w:rPr>
        <w:t xml:space="preserve"> - 2</w:t>
      </w:r>
    </w:p>
    <w:p w14:paraId="344EDB0A" w14:textId="77777777" w:rsidR="00665EDE" w:rsidRPr="00665EDE" w:rsidRDefault="00665EDE" w:rsidP="00665EDE">
      <w:pPr>
        <w:rPr>
          <w:rStyle w:val="poCodeNormalChar"/>
        </w:rPr>
      </w:pPr>
      <w:r w:rsidRPr="00665EDE">
        <w:rPr>
          <w:rStyle w:val="poCodeNormalChar"/>
        </w:rPr>
        <w:t xml:space="preserve">    # </w:t>
      </w:r>
      <w:proofErr w:type="spellStart"/>
      <w:r w:rsidRPr="00665EDE">
        <w:rPr>
          <w:rStyle w:val="poCodeNormalChar"/>
        </w:rPr>
        <w:t>ppArrangeTiled</w:t>
      </w:r>
      <w:proofErr w:type="spellEnd"/>
      <w:r w:rsidRPr="00665EDE">
        <w:rPr>
          <w:rStyle w:val="poCodeNormalChar"/>
        </w:rPr>
        <w:t xml:space="preserve"> - 1</w:t>
      </w:r>
    </w:p>
    <w:p w14:paraId="5035D7FD" w14:textId="77777777" w:rsidR="00665EDE" w:rsidRPr="00665EDE" w:rsidRDefault="00665EDE" w:rsidP="00665EDE">
      <w:pPr>
        <w:rPr>
          <w:rStyle w:val="poCodeNormalChar"/>
        </w:rPr>
      </w:pPr>
      <w:r w:rsidRPr="00665EDE">
        <w:rPr>
          <w:rStyle w:val="poCodeNormalChar"/>
        </w:rPr>
        <w:t xml:space="preserve">    return </w:t>
      </w:r>
      <w:proofErr w:type="gramStart"/>
      <w:r w:rsidRPr="00665EDE">
        <w:rPr>
          <w:rStyle w:val="poCodeNormalChar"/>
        </w:rPr>
        <w:t xml:space="preserve">{ </w:t>
      </w:r>
      <w:proofErr w:type="spellStart"/>
      <w:r w:rsidRPr="00665EDE">
        <w:rPr>
          <w:rStyle w:val="poCodeNormalChar"/>
        </w:rPr>
        <w:t>ppArrangeCascade</w:t>
      </w:r>
      <w:proofErr w:type="spellEnd"/>
      <w:proofErr w:type="gramEnd"/>
      <w:r w:rsidRPr="00665EDE">
        <w:rPr>
          <w:rStyle w:val="poCodeNormalChar"/>
        </w:rPr>
        <w:t xml:space="preserve"> 2 </w:t>
      </w:r>
      <w:proofErr w:type="spellStart"/>
      <w:r w:rsidRPr="00665EDE">
        <w:rPr>
          <w:rStyle w:val="poCodeNormalChar"/>
        </w:rPr>
        <w:t>ppArrangeTiled</w:t>
      </w:r>
      <w:proofErr w:type="spellEnd"/>
      <w:r w:rsidRPr="00665EDE">
        <w:rPr>
          <w:rStyle w:val="poCodeNormalChar"/>
        </w:rPr>
        <w:t xml:space="preserve"> </w:t>
      </w:r>
      <w:proofErr w:type="gramStart"/>
      <w:r w:rsidRPr="00665EDE">
        <w:rPr>
          <w:rStyle w:val="poCodeNormalChar"/>
        </w:rPr>
        <w:t>1 }</w:t>
      </w:r>
      <w:proofErr w:type="gramEnd"/>
    </w:p>
    <w:p w14:paraId="3CABD815" w14:textId="77777777" w:rsidR="00665EDE" w:rsidRDefault="00665EDE" w:rsidP="00665EDE">
      <w:pPr>
        <w:rPr>
          <w:rStyle w:val="poCodeNormalChar"/>
        </w:rPr>
      </w:pPr>
      <w:r w:rsidRPr="00665EDE">
        <w:rPr>
          <w:rStyle w:val="poCodeNormalChar"/>
        </w:rPr>
        <w:t>}</w:t>
      </w:r>
    </w:p>
    <w:p w14:paraId="278D68EF" w14:textId="77777777" w:rsidR="00665EDE" w:rsidRDefault="00665EDE" w:rsidP="00665EDE"/>
    <w:p w14:paraId="76FF615A" w14:textId="77777777" w:rsidR="00600F73" w:rsidRDefault="00600F73" w:rsidP="00600F73">
      <w:r>
        <w:t xml:space="preserve">See the test programs </w:t>
      </w:r>
      <w:r>
        <w:rPr>
          <w:rStyle w:val="poFileNameChar"/>
          <w:lang w:val="en-GB"/>
        </w:rPr>
        <w:t>Ppt-*</w:t>
      </w:r>
      <w:r w:rsidRPr="00A17B20">
        <w:rPr>
          <w:rStyle w:val="poFileNameChar"/>
          <w:lang w:val="en-GB"/>
        </w:rPr>
        <w:t>.</w:t>
      </w:r>
      <w:proofErr w:type="spellStart"/>
      <w:r w:rsidRPr="00A17B20">
        <w:rPr>
          <w:rStyle w:val="poFileNameChar"/>
          <w:lang w:val="en-GB"/>
        </w:rPr>
        <w:t>tcl</w:t>
      </w:r>
      <w:proofErr w:type="spellEnd"/>
      <w:r>
        <w:t xml:space="preserve"> for examples on how to use the procedures of this package.</w:t>
      </w:r>
    </w:p>
    <w:p w14:paraId="3E46B34E" w14:textId="77777777" w:rsidR="00600F73" w:rsidRDefault="00600F73"/>
    <w:p w14:paraId="395989AF" w14:textId="77777777" w:rsidR="00671066" w:rsidRDefault="00671066" w:rsidP="00671066">
      <w:pPr>
        <w:rPr>
          <w:rStyle w:val="poCodeNormalChar"/>
          <w:rFonts w:ascii="Arial" w:hAnsi="Arial" w:cs="Arial"/>
        </w:rPr>
      </w:pPr>
      <w:r>
        <w:t xml:space="preserve">The following table lists all procedures available in namespace </w:t>
      </w:r>
      <w:r>
        <w:rPr>
          <w:rStyle w:val="poCodeNormalChar"/>
        </w:rPr>
        <w:t>Pp</w:t>
      </w:r>
      <w:r w:rsidRPr="00AE7FD6">
        <w:rPr>
          <w:rStyle w:val="poCodeNormalChar"/>
        </w:rPr>
        <w:t>t</w:t>
      </w:r>
      <w:r w:rsidRPr="000360D0">
        <w:rPr>
          <w:rStyle w:val="poCodeNormalChar"/>
          <w:rFonts w:ascii="Arial" w:hAnsi="Arial" w:cs="Arial"/>
        </w:rPr>
        <w:t>.</w:t>
      </w:r>
    </w:p>
    <w:p w14:paraId="3B03C9F4" w14:textId="77777777" w:rsidR="00671066" w:rsidRDefault="00671066" w:rsidP="0067106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6019"/>
      </w:tblGrid>
      <w:tr w:rsidR="00671066" w:rsidRPr="00211760" w14:paraId="5928CE89" w14:textId="77777777" w:rsidTr="00FE7EA4">
        <w:trPr>
          <w:trHeight w:val="348"/>
          <w:tblHeader/>
        </w:trPr>
        <w:tc>
          <w:tcPr>
            <w:tcW w:w="3119" w:type="dxa"/>
            <w:shd w:val="clear" w:color="auto" w:fill="E6E6E6"/>
            <w:vAlign w:val="center"/>
          </w:tcPr>
          <w:p w14:paraId="1B676524" w14:textId="77777777" w:rsidR="00671066" w:rsidRPr="00211760" w:rsidRDefault="00FE7EA4" w:rsidP="003E107A">
            <w:pPr>
              <w:jc w:val="center"/>
              <w:rPr>
                <w:b/>
              </w:rPr>
            </w:pPr>
            <w:proofErr w:type="spellStart"/>
            <w:r>
              <w:rPr>
                <w:b/>
              </w:rPr>
              <w:t>CawtPpt</w:t>
            </w:r>
            <w:proofErr w:type="spellEnd"/>
            <w:r>
              <w:rPr>
                <w:b/>
              </w:rPr>
              <w:t xml:space="preserve"> </w:t>
            </w:r>
            <w:r w:rsidR="00671066">
              <w:rPr>
                <w:b/>
              </w:rPr>
              <w:t>Procedure</w:t>
            </w:r>
          </w:p>
        </w:tc>
        <w:tc>
          <w:tcPr>
            <w:tcW w:w="6267" w:type="dxa"/>
            <w:shd w:val="clear" w:color="auto" w:fill="E6E6E6"/>
            <w:vAlign w:val="center"/>
          </w:tcPr>
          <w:p w14:paraId="689FE533" w14:textId="77777777" w:rsidR="00671066" w:rsidRPr="00211760" w:rsidRDefault="00671066" w:rsidP="003E107A">
            <w:pPr>
              <w:jc w:val="center"/>
              <w:rPr>
                <w:b/>
              </w:rPr>
            </w:pPr>
            <w:r>
              <w:rPr>
                <w:b/>
              </w:rPr>
              <w:t>Short description</w:t>
            </w:r>
          </w:p>
        </w:tc>
      </w:tr>
      <w:tr w:rsidR="00671066" w14:paraId="2B766CCA" w14:textId="77777777" w:rsidTr="003E107A">
        <w:tc>
          <w:tcPr>
            <w:tcW w:w="3119" w:type="dxa"/>
            <w:vAlign w:val="center"/>
          </w:tcPr>
          <w:p w14:paraId="0D884506" w14:textId="0534033C" w:rsidR="00671066" w:rsidRPr="002A5FE5" w:rsidRDefault="00F800ED" w:rsidP="003E107A">
            <w:pPr>
              <w:jc w:val="left"/>
              <w:rPr>
                <w:rStyle w:val="poCodeNormalChar"/>
              </w:rPr>
            </w:pPr>
            <w:hyperlink r:id="rId230" w:anchor="::Ppt::AddPres" w:history="1">
              <w:proofErr w:type="spellStart"/>
              <w:r>
                <w:rPr>
                  <w:rStyle w:val="Hyperlink"/>
                  <w:rFonts w:ascii="Courier New" w:hAnsi="Courier New"/>
                  <w:sz w:val="20"/>
                </w:rPr>
                <w:t>AddPres</w:t>
              </w:r>
              <w:proofErr w:type="spellEnd"/>
            </w:hyperlink>
          </w:p>
        </w:tc>
        <w:tc>
          <w:tcPr>
            <w:tcW w:w="6267" w:type="dxa"/>
            <w:vAlign w:val="center"/>
          </w:tcPr>
          <w:p w14:paraId="3FCCB632" w14:textId="376CBB63" w:rsidR="00671066" w:rsidRDefault="00F800ED" w:rsidP="003E107A">
            <w:pPr>
              <w:jc w:val="left"/>
            </w:pPr>
            <w:r>
              <w:t>Add a new empty presentation.</w:t>
            </w:r>
          </w:p>
        </w:tc>
      </w:tr>
      <w:tr w:rsidR="00F800ED" w14:paraId="6A1BB8A2" w14:textId="77777777" w:rsidTr="003E107A">
        <w:tc>
          <w:tcPr>
            <w:tcW w:w="3119" w:type="dxa"/>
            <w:vAlign w:val="center"/>
          </w:tcPr>
          <w:p w14:paraId="4001EAC0" w14:textId="2992ED7E" w:rsidR="00F800ED" w:rsidRDefault="00F800ED" w:rsidP="003E107A">
            <w:pPr>
              <w:jc w:val="left"/>
              <w:rPr>
                <w:rStyle w:val="poCodeNormalChar"/>
              </w:rPr>
            </w:pPr>
            <w:hyperlink r:id="rId231" w:anchor="::Ppt::AddShape" w:history="1">
              <w:proofErr w:type="spellStart"/>
              <w:r>
                <w:rPr>
                  <w:rStyle w:val="Hyperlink"/>
                  <w:rFonts w:ascii="Courier New" w:hAnsi="Courier New"/>
                  <w:sz w:val="20"/>
                </w:rPr>
                <w:t>AddShape</w:t>
              </w:r>
              <w:proofErr w:type="spellEnd"/>
            </w:hyperlink>
          </w:p>
        </w:tc>
        <w:tc>
          <w:tcPr>
            <w:tcW w:w="6267" w:type="dxa"/>
            <w:vAlign w:val="center"/>
          </w:tcPr>
          <w:p w14:paraId="2497AEDA" w14:textId="04ADC33C" w:rsidR="00F800ED" w:rsidRDefault="00F800ED" w:rsidP="003E107A">
            <w:pPr>
              <w:jc w:val="left"/>
            </w:pPr>
            <w:r>
              <w:t>Add a new shape to a slide.</w:t>
            </w:r>
          </w:p>
        </w:tc>
      </w:tr>
      <w:tr w:rsidR="00F800ED" w14:paraId="52B85B54" w14:textId="77777777" w:rsidTr="003E107A">
        <w:tc>
          <w:tcPr>
            <w:tcW w:w="3119" w:type="dxa"/>
            <w:vAlign w:val="center"/>
          </w:tcPr>
          <w:p w14:paraId="3DB7E44A" w14:textId="4222AF72" w:rsidR="00F800ED" w:rsidRDefault="00F800ED" w:rsidP="003E107A">
            <w:pPr>
              <w:jc w:val="left"/>
              <w:rPr>
                <w:rStyle w:val="poCodeNormalChar"/>
              </w:rPr>
            </w:pPr>
            <w:hyperlink r:id="rId232" w:anchor="::Ppt::AddSlide" w:history="1">
              <w:proofErr w:type="spellStart"/>
              <w:r>
                <w:rPr>
                  <w:rStyle w:val="Hyperlink"/>
                  <w:rFonts w:ascii="Courier New" w:hAnsi="Courier New"/>
                  <w:sz w:val="20"/>
                </w:rPr>
                <w:t>AddSlide</w:t>
              </w:r>
              <w:proofErr w:type="spellEnd"/>
            </w:hyperlink>
          </w:p>
        </w:tc>
        <w:tc>
          <w:tcPr>
            <w:tcW w:w="6267" w:type="dxa"/>
            <w:vAlign w:val="center"/>
          </w:tcPr>
          <w:p w14:paraId="52BDB43D" w14:textId="47B18B8B" w:rsidR="00F800ED" w:rsidRDefault="00F800ED" w:rsidP="003E107A">
            <w:pPr>
              <w:jc w:val="left"/>
            </w:pPr>
            <w:r>
              <w:t>Add a new slide to a presentation.</w:t>
            </w:r>
          </w:p>
        </w:tc>
      </w:tr>
      <w:tr w:rsidR="00F800ED" w14:paraId="4A796C55" w14:textId="77777777" w:rsidTr="003E107A">
        <w:tc>
          <w:tcPr>
            <w:tcW w:w="3119" w:type="dxa"/>
            <w:vAlign w:val="center"/>
          </w:tcPr>
          <w:p w14:paraId="20CF438E" w14:textId="2965F28F" w:rsidR="00F800ED" w:rsidRDefault="00F800ED" w:rsidP="003E107A">
            <w:pPr>
              <w:jc w:val="left"/>
              <w:rPr>
                <w:rStyle w:val="poCodeNormalChar"/>
              </w:rPr>
            </w:pPr>
            <w:hyperlink r:id="rId233" w:anchor="::Ppt::AddTextbox" w:history="1">
              <w:proofErr w:type="spellStart"/>
              <w:r>
                <w:rPr>
                  <w:rStyle w:val="Hyperlink"/>
                  <w:rFonts w:ascii="Courier New" w:hAnsi="Courier New"/>
                  <w:sz w:val="20"/>
                </w:rPr>
                <w:t>AddTextbox</w:t>
              </w:r>
              <w:proofErr w:type="spellEnd"/>
            </w:hyperlink>
          </w:p>
        </w:tc>
        <w:tc>
          <w:tcPr>
            <w:tcW w:w="6267" w:type="dxa"/>
            <w:vAlign w:val="center"/>
          </w:tcPr>
          <w:p w14:paraId="4A5F70DB" w14:textId="47172367" w:rsidR="00F800ED" w:rsidRDefault="00F800ED" w:rsidP="003E107A">
            <w:pPr>
              <w:jc w:val="left"/>
            </w:pPr>
            <w:r>
              <w:t>Add a text box into a slide.</w:t>
            </w:r>
          </w:p>
        </w:tc>
      </w:tr>
      <w:tr w:rsidR="00F800ED" w14:paraId="5E754B08" w14:textId="77777777" w:rsidTr="003E107A">
        <w:tc>
          <w:tcPr>
            <w:tcW w:w="3119" w:type="dxa"/>
            <w:vAlign w:val="center"/>
          </w:tcPr>
          <w:p w14:paraId="2064826B" w14:textId="3A563908" w:rsidR="00F800ED" w:rsidRDefault="00F800ED" w:rsidP="003E107A">
            <w:pPr>
              <w:jc w:val="left"/>
              <w:rPr>
                <w:rStyle w:val="poCodeNormalChar"/>
              </w:rPr>
            </w:pPr>
            <w:hyperlink r:id="rId234" w:anchor="::Ppt::AddTextboxText" w:history="1">
              <w:proofErr w:type="spellStart"/>
              <w:r>
                <w:rPr>
                  <w:rStyle w:val="Hyperlink"/>
                  <w:rFonts w:ascii="Courier New" w:hAnsi="Courier New"/>
                  <w:sz w:val="20"/>
                </w:rPr>
                <w:t>AddTextboxText</w:t>
              </w:r>
              <w:proofErr w:type="spellEnd"/>
            </w:hyperlink>
          </w:p>
        </w:tc>
        <w:tc>
          <w:tcPr>
            <w:tcW w:w="6267" w:type="dxa"/>
            <w:vAlign w:val="center"/>
          </w:tcPr>
          <w:p w14:paraId="4AEC1884" w14:textId="18D6B383" w:rsidR="00F800ED" w:rsidRDefault="00F800ED" w:rsidP="003E107A">
            <w:pPr>
              <w:jc w:val="left"/>
            </w:pPr>
            <w:r>
              <w:t>Add a text string to a text box.</w:t>
            </w:r>
          </w:p>
        </w:tc>
      </w:tr>
      <w:tr w:rsidR="00F800ED" w14:paraId="5A39AD5E" w14:textId="77777777" w:rsidTr="003E107A">
        <w:tc>
          <w:tcPr>
            <w:tcW w:w="3119" w:type="dxa"/>
            <w:vAlign w:val="center"/>
          </w:tcPr>
          <w:p w14:paraId="5935DC9E" w14:textId="596C54EA" w:rsidR="00F800ED" w:rsidRDefault="00F800ED" w:rsidP="003E107A">
            <w:pPr>
              <w:jc w:val="left"/>
              <w:rPr>
                <w:rStyle w:val="poCodeNormalChar"/>
              </w:rPr>
            </w:pPr>
            <w:hyperlink r:id="rId235" w:anchor="::Ppt::CheckCreateVideoStatus" w:history="1">
              <w:proofErr w:type="spellStart"/>
              <w:r>
                <w:rPr>
                  <w:rStyle w:val="Hyperlink"/>
                  <w:rFonts w:ascii="Courier New" w:hAnsi="Courier New"/>
                  <w:sz w:val="20"/>
                </w:rPr>
                <w:t>CheckCreateVideoStatus</w:t>
              </w:r>
              <w:proofErr w:type="spellEnd"/>
            </w:hyperlink>
          </w:p>
        </w:tc>
        <w:tc>
          <w:tcPr>
            <w:tcW w:w="6267" w:type="dxa"/>
            <w:vAlign w:val="center"/>
          </w:tcPr>
          <w:p w14:paraId="025D8EBD" w14:textId="2C026CC0" w:rsidR="00F800ED" w:rsidRDefault="00F800ED" w:rsidP="003E107A">
            <w:pPr>
              <w:jc w:val="left"/>
            </w:pPr>
            <w:r>
              <w:t>Check video creation status.</w:t>
            </w:r>
          </w:p>
        </w:tc>
      </w:tr>
      <w:tr w:rsidR="00F800ED" w14:paraId="131933CB" w14:textId="77777777" w:rsidTr="003E107A">
        <w:tc>
          <w:tcPr>
            <w:tcW w:w="3119" w:type="dxa"/>
            <w:vAlign w:val="center"/>
          </w:tcPr>
          <w:p w14:paraId="6A24275D" w14:textId="668916AE" w:rsidR="00F800ED" w:rsidRDefault="00F800ED" w:rsidP="003E107A">
            <w:pPr>
              <w:jc w:val="left"/>
              <w:rPr>
                <w:rStyle w:val="poCodeNormalChar"/>
              </w:rPr>
            </w:pPr>
            <w:hyperlink r:id="rId236" w:anchor="::Ppt::Close" w:history="1">
              <w:r>
                <w:rPr>
                  <w:rStyle w:val="Hyperlink"/>
                  <w:rFonts w:ascii="Courier New" w:hAnsi="Courier New"/>
                  <w:sz w:val="20"/>
                </w:rPr>
                <w:t>Close</w:t>
              </w:r>
            </w:hyperlink>
          </w:p>
        </w:tc>
        <w:tc>
          <w:tcPr>
            <w:tcW w:w="6267" w:type="dxa"/>
            <w:vAlign w:val="center"/>
          </w:tcPr>
          <w:p w14:paraId="08071765" w14:textId="3437FD42" w:rsidR="00F800ED" w:rsidRDefault="00F800ED" w:rsidP="003E107A">
            <w:pPr>
              <w:jc w:val="left"/>
            </w:pPr>
            <w:r>
              <w:t>Close a presentation without saving changes.</w:t>
            </w:r>
          </w:p>
        </w:tc>
      </w:tr>
      <w:tr w:rsidR="00F800ED" w14:paraId="47FF338A" w14:textId="77777777" w:rsidTr="003E107A">
        <w:tc>
          <w:tcPr>
            <w:tcW w:w="3119" w:type="dxa"/>
            <w:vAlign w:val="center"/>
          </w:tcPr>
          <w:p w14:paraId="61F4C089" w14:textId="7B542C74" w:rsidR="00F800ED" w:rsidRDefault="00F800ED" w:rsidP="003E107A">
            <w:pPr>
              <w:jc w:val="left"/>
              <w:rPr>
                <w:rStyle w:val="poCodeNormalChar"/>
              </w:rPr>
            </w:pPr>
            <w:hyperlink r:id="rId237" w:anchor="::Ppt::CloseAll" w:history="1">
              <w:proofErr w:type="spellStart"/>
              <w:r>
                <w:rPr>
                  <w:rStyle w:val="Hyperlink"/>
                  <w:rFonts w:ascii="Courier New" w:hAnsi="Courier New"/>
                  <w:sz w:val="20"/>
                </w:rPr>
                <w:t>CloseAll</w:t>
              </w:r>
              <w:proofErr w:type="spellEnd"/>
            </w:hyperlink>
          </w:p>
        </w:tc>
        <w:tc>
          <w:tcPr>
            <w:tcW w:w="6267" w:type="dxa"/>
            <w:vAlign w:val="center"/>
          </w:tcPr>
          <w:p w14:paraId="058B31B9" w14:textId="673A46D0" w:rsidR="00F800ED" w:rsidRDefault="00F800ED" w:rsidP="003E107A">
            <w:pPr>
              <w:jc w:val="left"/>
            </w:pPr>
            <w:r>
              <w:t>Close all presentations of a PowerPoint instance.</w:t>
            </w:r>
          </w:p>
        </w:tc>
      </w:tr>
      <w:tr w:rsidR="00F800ED" w14:paraId="6637316D" w14:textId="77777777" w:rsidTr="003E107A">
        <w:tc>
          <w:tcPr>
            <w:tcW w:w="3119" w:type="dxa"/>
            <w:vAlign w:val="center"/>
          </w:tcPr>
          <w:p w14:paraId="54056364" w14:textId="33C17843" w:rsidR="00F800ED" w:rsidRDefault="00F800ED" w:rsidP="003E107A">
            <w:pPr>
              <w:jc w:val="left"/>
              <w:rPr>
                <w:rStyle w:val="poCodeNormalChar"/>
              </w:rPr>
            </w:pPr>
            <w:hyperlink r:id="rId238" w:anchor="::Ppt::ConfigureConnector" w:history="1">
              <w:proofErr w:type="spellStart"/>
              <w:r>
                <w:rPr>
                  <w:rStyle w:val="Hyperlink"/>
                  <w:rFonts w:ascii="Courier New" w:hAnsi="Courier New"/>
                  <w:sz w:val="20"/>
                </w:rPr>
                <w:t>ConfigureConnector</w:t>
              </w:r>
              <w:proofErr w:type="spellEnd"/>
            </w:hyperlink>
          </w:p>
        </w:tc>
        <w:tc>
          <w:tcPr>
            <w:tcW w:w="6267" w:type="dxa"/>
            <w:vAlign w:val="center"/>
          </w:tcPr>
          <w:p w14:paraId="6DC2D375" w14:textId="202F640E" w:rsidR="00F800ED" w:rsidRDefault="00F800ED" w:rsidP="003E107A">
            <w:pPr>
              <w:jc w:val="left"/>
            </w:pPr>
            <w:r>
              <w:t>Configure a connector.</w:t>
            </w:r>
          </w:p>
        </w:tc>
      </w:tr>
      <w:tr w:rsidR="00F800ED" w14:paraId="528090F0" w14:textId="77777777" w:rsidTr="003E107A">
        <w:tc>
          <w:tcPr>
            <w:tcW w:w="3119" w:type="dxa"/>
            <w:vAlign w:val="center"/>
          </w:tcPr>
          <w:p w14:paraId="691D9ABA" w14:textId="366E7C40" w:rsidR="00F800ED" w:rsidRDefault="00F800ED" w:rsidP="003E107A">
            <w:pPr>
              <w:jc w:val="left"/>
              <w:rPr>
                <w:rStyle w:val="poCodeNormalChar"/>
              </w:rPr>
            </w:pPr>
            <w:hyperlink r:id="rId239" w:anchor="::Ppt::ConfigureShape" w:history="1">
              <w:proofErr w:type="spellStart"/>
              <w:r>
                <w:rPr>
                  <w:rStyle w:val="Hyperlink"/>
                  <w:rFonts w:ascii="Courier New" w:hAnsi="Courier New"/>
                  <w:sz w:val="20"/>
                </w:rPr>
                <w:t>ConfigureShape</w:t>
              </w:r>
              <w:proofErr w:type="spellEnd"/>
            </w:hyperlink>
          </w:p>
        </w:tc>
        <w:tc>
          <w:tcPr>
            <w:tcW w:w="6267" w:type="dxa"/>
            <w:vAlign w:val="center"/>
          </w:tcPr>
          <w:p w14:paraId="2FC5CE1A" w14:textId="47A17239" w:rsidR="00F800ED" w:rsidRDefault="00F800ED" w:rsidP="003E107A">
            <w:pPr>
              <w:jc w:val="left"/>
            </w:pPr>
            <w:r>
              <w:t>Configure a shape.</w:t>
            </w:r>
          </w:p>
        </w:tc>
      </w:tr>
      <w:tr w:rsidR="00F800ED" w14:paraId="457A9D03" w14:textId="77777777" w:rsidTr="003E107A">
        <w:tc>
          <w:tcPr>
            <w:tcW w:w="3119" w:type="dxa"/>
            <w:vAlign w:val="center"/>
          </w:tcPr>
          <w:p w14:paraId="1F320245" w14:textId="0AFF1FD9" w:rsidR="00F800ED" w:rsidRDefault="00F800ED" w:rsidP="003E107A">
            <w:pPr>
              <w:jc w:val="left"/>
              <w:rPr>
                <w:rStyle w:val="poCodeNormalChar"/>
              </w:rPr>
            </w:pPr>
            <w:hyperlink r:id="rId240" w:anchor="::Ppt::ConnectShapes" w:history="1">
              <w:proofErr w:type="spellStart"/>
              <w:r>
                <w:rPr>
                  <w:rStyle w:val="Hyperlink"/>
                  <w:rFonts w:ascii="Courier New" w:hAnsi="Courier New"/>
                  <w:sz w:val="20"/>
                </w:rPr>
                <w:t>ConnectShapes</w:t>
              </w:r>
              <w:proofErr w:type="spellEnd"/>
            </w:hyperlink>
          </w:p>
        </w:tc>
        <w:tc>
          <w:tcPr>
            <w:tcW w:w="6267" w:type="dxa"/>
            <w:vAlign w:val="center"/>
          </w:tcPr>
          <w:p w14:paraId="5C8DC2E4" w14:textId="78756E44" w:rsidR="00F800ED" w:rsidRDefault="00F800ED" w:rsidP="003E107A">
            <w:pPr>
              <w:jc w:val="left"/>
            </w:pPr>
            <w:r>
              <w:t>Add a new connector connecting two shapes.</w:t>
            </w:r>
          </w:p>
        </w:tc>
      </w:tr>
      <w:tr w:rsidR="00F800ED" w14:paraId="31CAA66C" w14:textId="77777777" w:rsidTr="003E107A">
        <w:tc>
          <w:tcPr>
            <w:tcW w:w="3119" w:type="dxa"/>
            <w:vAlign w:val="center"/>
          </w:tcPr>
          <w:p w14:paraId="07332F10" w14:textId="3FF27787" w:rsidR="00F800ED" w:rsidRDefault="00F800ED" w:rsidP="003E107A">
            <w:pPr>
              <w:jc w:val="left"/>
              <w:rPr>
                <w:rStyle w:val="poCodeNormalChar"/>
              </w:rPr>
            </w:pPr>
            <w:hyperlink r:id="rId241" w:anchor="::Ppt::CopySlide" w:history="1">
              <w:proofErr w:type="spellStart"/>
              <w:r>
                <w:rPr>
                  <w:rStyle w:val="Hyperlink"/>
                  <w:rFonts w:ascii="Courier New" w:hAnsi="Courier New"/>
                  <w:sz w:val="20"/>
                </w:rPr>
                <w:t>CopySlide</w:t>
              </w:r>
              <w:proofErr w:type="spellEnd"/>
            </w:hyperlink>
          </w:p>
        </w:tc>
        <w:tc>
          <w:tcPr>
            <w:tcW w:w="6267" w:type="dxa"/>
            <w:vAlign w:val="center"/>
          </w:tcPr>
          <w:p w14:paraId="51A13DBF" w14:textId="53E05C2B" w:rsidR="00F800ED" w:rsidRDefault="00F800ED" w:rsidP="003E107A">
            <w:pPr>
              <w:jc w:val="left"/>
            </w:pPr>
            <w:r>
              <w:t>Make a copy of a slide.</w:t>
            </w:r>
          </w:p>
        </w:tc>
      </w:tr>
      <w:tr w:rsidR="00F800ED" w14:paraId="18E15F77" w14:textId="77777777" w:rsidTr="003E107A">
        <w:tc>
          <w:tcPr>
            <w:tcW w:w="3119" w:type="dxa"/>
            <w:vAlign w:val="center"/>
          </w:tcPr>
          <w:p w14:paraId="445F4217" w14:textId="751883FE" w:rsidR="00F800ED" w:rsidRDefault="00F800ED" w:rsidP="003E107A">
            <w:pPr>
              <w:jc w:val="left"/>
              <w:rPr>
                <w:rStyle w:val="poCodeNormalChar"/>
              </w:rPr>
            </w:pPr>
            <w:hyperlink r:id="rId242" w:anchor="::Ppt::CreateVideo" w:history="1">
              <w:proofErr w:type="spellStart"/>
              <w:r>
                <w:rPr>
                  <w:rStyle w:val="Hyperlink"/>
                  <w:rFonts w:ascii="Courier New" w:hAnsi="Courier New"/>
                  <w:sz w:val="20"/>
                </w:rPr>
                <w:t>CreateVideo</w:t>
              </w:r>
              <w:proofErr w:type="spellEnd"/>
            </w:hyperlink>
          </w:p>
        </w:tc>
        <w:tc>
          <w:tcPr>
            <w:tcW w:w="6267" w:type="dxa"/>
            <w:vAlign w:val="center"/>
          </w:tcPr>
          <w:p w14:paraId="157732B7" w14:textId="488C998A" w:rsidR="00F800ED" w:rsidRDefault="00F800ED" w:rsidP="003E107A">
            <w:pPr>
              <w:jc w:val="left"/>
            </w:pPr>
            <w:r>
              <w:t>Create a video from a presentation.</w:t>
            </w:r>
          </w:p>
        </w:tc>
      </w:tr>
      <w:tr w:rsidR="00F800ED" w14:paraId="7C685B1E" w14:textId="77777777" w:rsidTr="003E107A">
        <w:tc>
          <w:tcPr>
            <w:tcW w:w="3119" w:type="dxa"/>
            <w:vAlign w:val="center"/>
          </w:tcPr>
          <w:p w14:paraId="77D7FF94" w14:textId="2DE68F5B" w:rsidR="00F800ED" w:rsidRDefault="00F800ED" w:rsidP="003E107A">
            <w:pPr>
              <w:jc w:val="left"/>
              <w:rPr>
                <w:rStyle w:val="poCodeNormalChar"/>
              </w:rPr>
            </w:pPr>
            <w:hyperlink r:id="rId243" w:anchor="::Ppt::ExitSlideShow" w:history="1">
              <w:proofErr w:type="spellStart"/>
              <w:r>
                <w:rPr>
                  <w:rStyle w:val="Hyperlink"/>
                  <w:rFonts w:ascii="Courier New" w:hAnsi="Courier New"/>
                  <w:sz w:val="20"/>
                </w:rPr>
                <w:t>ExitSlideShow</w:t>
              </w:r>
              <w:proofErr w:type="spellEnd"/>
            </w:hyperlink>
          </w:p>
        </w:tc>
        <w:tc>
          <w:tcPr>
            <w:tcW w:w="6267" w:type="dxa"/>
            <w:vAlign w:val="center"/>
          </w:tcPr>
          <w:p w14:paraId="3474B59F" w14:textId="01167107" w:rsidR="00F800ED" w:rsidRDefault="00F800ED" w:rsidP="003E107A">
            <w:pPr>
              <w:jc w:val="left"/>
            </w:pPr>
            <w:r>
              <w:t>Exit specified slide show.</w:t>
            </w:r>
          </w:p>
        </w:tc>
      </w:tr>
      <w:tr w:rsidR="00F800ED" w14:paraId="00AC1E4F" w14:textId="77777777" w:rsidTr="003E107A">
        <w:tc>
          <w:tcPr>
            <w:tcW w:w="3119" w:type="dxa"/>
            <w:vAlign w:val="center"/>
          </w:tcPr>
          <w:p w14:paraId="6211FFA1" w14:textId="180C650B" w:rsidR="00F800ED" w:rsidRDefault="00F800ED" w:rsidP="003E107A">
            <w:pPr>
              <w:jc w:val="left"/>
              <w:rPr>
                <w:rStyle w:val="poCodeNormalChar"/>
              </w:rPr>
            </w:pPr>
            <w:hyperlink r:id="rId244" w:anchor="::Ppt::ExportPptFile" w:history="1">
              <w:proofErr w:type="spellStart"/>
              <w:r>
                <w:rPr>
                  <w:rStyle w:val="Hyperlink"/>
                  <w:rFonts w:ascii="Courier New" w:hAnsi="Courier New"/>
                  <w:sz w:val="20"/>
                </w:rPr>
                <w:t>ExportPptFile</w:t>
              </w:r>
              <w:proofErr w:type="spellEnd"/>
            </w:hyperlink>
          </w:p>
        </w:tc>
        <w:tc>
          <w:tcPr>
            <w:tcW w:w="6267" w:type="dxa"/>
            <w:vAlign w:val="center"/>
          </w:tcPr>
          <w:p w14:paraId="6788A844" w14:textId="2E8D2872" w:rsidR="00F800ED" w:rsidRDefault="00F800ED" w:rsidP="003E107A">
            <w:pPr>
              <w:jc w:val="left"/>
            </w:pPr>
            <w:r>
              <w:t>Export a PowerPoint file to an image sequence.</w:t>
            </w:r>
          </w:p>
        </w:tc>
      </w:tr>
      <w:tr w:rsidR="00F800ED" w14:paraId="0E8D8546" w14:textId="77777777" w:rsidTr="003E107A">
        <w:tc>
          <w:tcPr>
            <w:tcW w:w="3119" w:type="dxa"/>
            <w:vAlign w:val="center"/>
          </w:tcPr>
          <w:p w14:paraId="1A646B9E" w14:textId="1F5B14BF" w:rsidR="00F800ED" w:rsidRDefault="00F800ED" w:rsidP="003E107A">
            <w:pPr>
              <w:jc w:val="left"/>
              <w:rPr>
                <w:rStyle w:val="poCodeNormalChar"/>
              </w:rPr>
            </w:pPr>
            <w:hyperlink r:id="rId245" w:anchor="::Ppt::ExportSlide" w:history="1">
              <w:proofErr w:type="spellStart"/>
              <w:r>
                <w:rPr>
                  <w:rStyle w:val="Hyperlink"/>
                  <w:rFonts w:ascii="Courier New" w:hAnsi="Courier New"/>
                  <w:sz w:val="20"/>
                </w:rPr>
                <w:t>ExportSlide</w:t>
              </w:r>
              <w:proofErr w:type="spellEnd"/>
            </w:hyperlink>
          </w:p>
        </w:tc>
        <w:tc>
          <w:tcPr>
            <w:tcW w:w="6267" w:type="dxa"/>
            <w:vAlign w:val="center"/>
          </w:tcPr>
          <w:p w14:paraId="19814054" w14:textId="0437AB19" w:rsidR="00F800ED" w:rsidRDefault="00F800ED" w:rsidP="003E107A">
            <w:pPr>
              <w:jc w:val="left"/>
            </w:pPr>
            <w:r>
              <w:t>Export a slide as an image.</w:t>
            </w:r>
          </w:p>
        </w:tc>
      </w:tr>
      <w:tr w:rsidR="00F800ED" w14:paraId="3F34C60C" w14:textId="77777777" w:rsidTr="003E107A">
        <w:tc>
          <w:tcPr>
            <w:tcW w:w="3119" w:type="dxa"/>
            <w:vAlign w:val="center"/>
          </w:tcPr>
          <w:p w14:paraId="0751A0CA" w14:textId="66E6DEF2" w:rsidR="00F800ED" w:rsidRDefault="00F800ED" w:rsidP="003E107A">
            <w:pPr>
              <w:jc w:val="left"/>
              <w:rPr>
                <w:rStyle w:val="poCodeNormalChar"/>
              </w:rPr>
            </w:pPr>
            <w:hyperlink r:id="rId246" w:anchor="::Ppt::ExportSlides" w:history="1">
              <w:proofErr w:type="spellStart"/>
              <w:r>
                <w:rPr>
                  <w:rStyle w:val="Hyperlink"/>
                  <w:rFonts w:ascii="Courier New" w:hAnsi="Courier New"/>
                  <w:sz w:val="20"/>
                </w:rPr>
                <w:t>ExportSlides</w:t>
              </w:r>
              <w:proofErr w:type="spellEnd"/>
            </w:hyperlink>
          </w:p>
        </w:tc>
        <w:tc>
          <w:tcPr>
            <w:tcW w:w="6267" w:type="dxa"/>
            <w:vAlign w:val="center"/>
          </w:tcPr>
          <w:p w14:paraId="619228D1" w14:textId="4203D224" w:rsidR="00F800ED" w:rsidRDefault="00F800ED" w:rsidP="003E107A">
            <w:pPr>
              <w:jc w:val="left"/>
            </w:pPr>
            <w:r>
              <w:t>Export a range of slides as image files.</w:t>
            </w:r>
          </w:p>
        </w:tc>
      </w:tr>
      <w:tr w:rsidR="00F800ED" w14:paraId="09DA16A2" w14:textId="77777777" w:rsidTr="003E107A">
        <w:tc>
          <w:tcPr>
            <w:tcW w:w="3119" w:type="dxa"/>
            <w:vAlign w:val="center"/>
          </w:tcPr>
          <w:p w14:paraId="3DEE4FE7" w14:textId="4806C495" w:rsidR="00F800ED" w:rsidRDefault="00F800ED" w:rsidP="003E107A">
            <w:pPr>
              <w:jc w:val="left"/>
              <w:rPr>
                <w:rStyle w:val="poCodeNormalChar"/>
              </w:rPr>
            </w:pPr>
            <w:hyperlink r:id="rId247" w:anchor="::Ppt::GetActivePres" w:history="1">
              <w:proofErr w:type="spellStart"/>
              <w:r>
                <w:rPr>
                  <w:rStyle w:val="Hyperlink"/>
                  <w:rFonts w:ascii="Courier New" w:hAnsi="Courier New"/>
                  <w:sz w:val="20"/>
                </w:rPr>
                <w:t>GetActivePres</w:t>
              </w:r>
              <w:proofErr w:type="spellEnd"/>
            </w:hyperlink>
          </w:p>
        </w:tc>
        <w:tc>
          <w:tcPr>
            <w:tcW w:w="6267" w:type="dxa"/>
            <w:vAlign w:val="center"/>
          </w:tcPr>
          <w:p w14:paraId="7A7C33BF" w14:textId="46B0571A" w:rsidR="00F800ED" w:rsidRDefault="00F800ED" w:rsidP="003E107A">
            <w:pPr>
              <w:jc w:val="left"/>
            </w:pPr>
            <w:r>
              <w:t>Return the active presentation of an application.</w:t>
            </w:r>
          </w:p>
        </w:tc>
      </w:tr>
      <w:tr w:rsidR="00F800ED" w14:paraId="12769678" w14:textId="77777777" w:rsidTr="003E107A">
        <w:tc>
          <w:tcPr>
            <w:tcW w:w="3119" w:type="dxa"/>
            <w:vAlign w:val="center"/>
          </w:tcPr>
          <w:p w14:paraId="76190D23" w14:textId="049299D7" w:rsidR="00F800ED" w:rsidRDefault="00F800ED" w:rsidP="003E107A">
            <w:pPr>
              <w:jc w:val="left"/>
              <w:rPr>
                <w:rStyle w:val="poCodeNormalChar"/>
              </w:rPr>
            </w:pPr>
            <w:hyperlink r:id="rId248" w:anchor="::Ppt::GetCommentKeyLeftPosition" w:history="1">
              <w:proofErr w:type="spellStart"/>
              <w:r>
                <w:rPr>
                  <w:rStyle w:val="Hyperlink"/>
                  <w:rFonts w:ascii="Courier New" w:hAnsi="Courier New"/>
                  <w:sz w:val="20"/>
                </w:rPr>
                <w:t>GetCommentKeyLeftPosition</w:t>
              </w:r>
              <w:proofErr w:type="spellEnd"/>
            </w:hyperlink>
          </w:p>
        </w:tc>
        <w:tc>
          <w:tcPr>
            <w:tcW w:w="6267" w:type="dxa"/>
            <w:vAlign w:val="center"/>
          </w:tcPr>
          <w:p w14:paraId="3A19FFC9" w14:textId="072477AC" w:rsidR="00F800ED" w:rsidRDefault="00F800ED" w:rsidP="003E107A">
            <w:pPr>
              <w:jc w:val="left"/>
            </w:pPr>
            <w:r>
              <w:t>Return the left position of a comment with specific key.</w:t>
            </w:r>
          </w:p>
        </w:tc>
      </w:tr>
      <w:tr w:rsidR="00F800ED" w14:paraId="7E64FE69" w14:textId="77777777" w:rsidTr="003E107A">
        <w:tc>
          <w:tcPr>
            <w:tcW w:w="3119" w:type="dxa"/>
            <w:vAlign w:val="center"/>
          </w:tcPr>
          <w:p w14:paraId="351F984C" w14:textId="07E19D9A" w:rsidR="00F800ED" w:rsidRDefault="00F800ED" w:rsidP="003E107A">
            <w:pPr>
              <w:jc w:val="left"/>
              <w:rPr>
                <w:rStyle w:val="poCodeNormalChar"/>
              </w:rPr>
            </w:pPr>
            <w:hyperlink r:id="rId249" w:anchor="::Ppt::GetCommentKeyPosition" w:history="1">
              <w:proofErr w:type="spellStart"/>
              <w:r>
                <w:rPr>
                  <w:rStyle w:val="Hyperlink"/>
                  <w:rFonts w:ascii="Courier New" w:hAnsi="Courier New"/>
                  <w:sz w:val="20"/>
                </w:rPr>
                <w:t>GetCommentKeyPosition</w:t>
              </w:r>
              <w:proofErr w:type="spellEnd"/>
            </w:hyperlink>
          </w:p>
        </w:tc>
        <w:tc>
          <w:tcPr>
            <w:tcW w:w="6267" w:type="dxa"/>
            <w:vAlign w:val="center"/>
          </w:tcPr>
          <w:p w14:paraId="18227EBE" w14:textId="7567CDDF" w:rsidR="00F800ED" w:rsidRDefault="00F800ED" w:rsidP="003E107A">
            <w:pPr>
              <w:jc w:val="left"/>
            </w:pPr>
            <w:r>
              <w:t>Return the top-left position of a comment with specific key.</w:t>
            </w:r>
          </w:p>
        </w:tc>
      </w:tr>
      <w:tr w:rsidR="00F800ED" w14:paraId="50B653D5" w14:textId="77777777" w:rsidTr="003E107A">
        <w:tc>
          <w:tcPr>
            <w:tcW w:w="3119" w:type="dxa"/>
            <w:vAlign w:val="center"/>
          </w:tcPr>
          <w:p w14:paraId="1782A837" w14:textId="3407D0FD" w:rsidR="00F800ED" w:rsidRDefault="00F800ED" w:rsidP="003E107A">
            <w:pPr>
              <w:jc w:val="left"/>
              <w:rPr>
                <w:rStyle w:val="poCodeNormalChar"/>
              </w:rPr>
            </w:pPr>
            <w:hyperlink r:id="rId250" w:anchor="::Ppt::GetCommentKeyTopPosition" w:history="1">
              <w:proofErr w:type="spellStart"/>
              <w:r>
                <w:rPr>
                  <w:rStyle w:val="Hyperlink"/>
                  <w:rFonts w:ascii="Courier New" w:hAnsi="Courier New"/>
                  <w:sz w:val="20"/>
                </w:rPr>
                <w:t>GetCommentKeyTopPosition</w:t>
              </w:r>
              <w:proofErr w:type="spellEnd"/>
            </w:hyperlink>
          </w:p>
        </w:tc>
        <w:tc>
          <w:tcPr>
            <w:tcW w:w="6267" w:type="dxa"/>
            <w:vAlign w:val="center"/>
          </w:tcPr>
          <w:p w14:paraId="0A7BF6C3" w14:textId="2AE94CB5" w:rsidR="00F800ED" w:rsidRDefault="00F800ED" w:rsidP="003E107A">
            <w:pPr>
              <w:jc w:val="left"/>
            </w:pPr>
            <w:r>
              <w:t>Return the top position of a comment with specific key.</w:t>
            </w:r>
          </w:p>
        </w:tc>
      </w:tr>
      <w:tr w:rsidR="00F800ED" w14:paraId="737B6F1C" w14:textId="77777777" w:rsidTr="003E107A">
        <w:tc>
          <w:tcPr>
            <w:tcW w:w="3119" w:type="dxa"/>
            <w:vAlign w:val="center"/>
          </w:tcPr>
          <w:p w14:paraId="036AC0F0" w14:textId="2A5124D0" w:rsidR="00F800ED" w:rsidRDefault="00F800ED" w:rsidP="003E107A">
            <w:pPr>
              <w:jc w:val="left"/>
              <w:rPr>
                <w:rStyle w:val="poCodeNormalChar"/>
              </w:rPr>
            </w:pPr>
            <w:hyperlink r:id="rId251" w:anchor="::Ppt::GetCommentKeyValue" w:history="1">
              <w:proofErr w:type="spellStart"/>
              <w:r>
                <w:rPr>
                  <w:rStyle w:val="Hyperlink"/>
                  <w:rFonts w:ascii="Courier New" w:hAnsi="Courier New"/>
                  <w:sz w:val="20"/>
                </w:rPr>
                <w:t>GetCommentKeyValue</w:t>
              </w:r>
              <w:proofErr w:type="spellEnd"/>
            </w:hyperlink>
          </w:p>
        </w:tc>
        <w:tc>
          <w:tcPr>
            <w:tcW w:w="6267" w:type="dxa"/>
            <w:vAlign w:val="center"/>
          </w:tcPr>
          <w:p w14:paraId="317869B1" w14:textId="05FE15E2" w:rsidR="00F800ED" w:rsidRDefault="00F800ED" w:rsidP="003E107A">
            <w:pPr>
              <w:jc w:val="left"/>
            </w:pPr>
            <w:r>
              <w:t>Return the value of a key stored in a comment.</w:t>
            </w:r>
          </w:p>
        </w:tc>
      </w:tr>
      <w:tr w:rsidR="00F800ED" w14:paraId="7983D0D6" w14:textId="77777777" w:rsidTr="003E107A">
        <w:tc>
          <w:tcPr>
            <w:tcW w:w="3119" w:type="dxa"/>
            <w:vAlign w:val="center"/>
          </w:tcPr>
          <w:p w14:paraId="3AA2D9B1" w14:textId="7079A625" w:rsidR="00F800ED" w:rsidRDefault="00F800ED" w:rsidP="003E107A">
            <w:pPr>
              <w:jc w:val="left"/>
              <w:rPr>
                <w:rStyle w:val="poCodeNormalChar"/>
              </w:rPr>
            </w:pPr>
            <w:hyperlink r:id="rId252" w:anchor="::Ppt::GetComments" w:history="1">
              <w:proofErr w:type="spellStart"/>
              <w:r>
                <w:rPr>
                  <w:rStyle w:val="Hyperlink"/>
                  <w:rFonts w:ascii="Courier New" w:hAnsi="Courier New"/>
                  <w:sz w:val="20"/>
                </w:rPr>
                <w:t>GetComments</w:t>
              </w:r>
              <w:proofErr w:type="spellEnd"/>
            </w:hyperlink>
          </w:p>
        </w:tc>
        <w:tc>
          <w:tcPr>
            <w:tcW w:w="6267" w:type="dxa"/>
            <w:vAlign w:val="center"/>
          </w:tcPr>
          <w:p w14:paraId="1486269B" w14:textId="05E7C711" w:rsidR="00F800ED" w:rsidRDefault="00F800ED" w:rsidP="003E107A">
            <w:pPr>
              <w:jc w:val="left"/>
            </w:pPr>
            <w:r>
              <w:t>Get the comment texts of a slide as a Tcl list.</w:t>
            </w:r>
          </w:p>
        </w:tc>
      </w:tr>
      <w:tr w:rsidR="00F800ED" w14:paraId="41622B13" w14:textId="77777777" w:rsidTr="003E107A">
        <w:tc>
          <w:tcPr>
            <w:tcW w:w="3119" w:type="dxa"/>
            <w:vAlign w:val="center"/>
          </w:tcPr>
          <w:p w14:paraId="71E6D75F" w14:textId="36DA7C6A" w:rsidR="00F800ED" w:rsidRDefault="00F800ED" w:rsidP="003E107A">
            <w:pPr>
              <w:jc w:val="left"/>
              <w:rPr>
                <w:rStyle w:val="poCodeNormalChar"/>
              </w:rPr>
            </w:pPr>
            <w:hyperlink r:id="rId253" w:anchor="::Ppt::GetCreateVideoStatus" w:history="1">
              <w:proofErr w:type="spellStart"/>
              <w:r>
                <w:rPr>
                  <w:rStyle w:val="Hyperlink"/>
                  <w:rFonts w:ascii="Courier New" w:hAnsi="Courier New"/>
                  <w:sz w:val="20"/>
                </w:rPr>
                <w:t>GetCreateVideoStatus</w:t>
              </w:r>
              <w:proofErr w:type="spellEnd"/>
            </w:hyperlink>
          </w:p>
        </w:tc>
        <w:tc>
          <w:tcPr>
            <w:tcW w:w="6267" w:type="dxa"/>
            <w:vAlign w:val="center"/>
          </w:tcPr>
          <w:p w14:paraId="3FE14D60" w14:textId="76E3C486" w:rsidR="00F800ED" w:rsidRDefault="00F800ED" w:rsidP="003E107A">
            <w:pPr>
              <w:jc w:val="left"/>
            </w:pPr>
            <w:r>
              <w:t>Get video creation status.</w:t>
            </w:r>
          </w:p>
        </w:tc>
      </w:tr>
      <w:tr w:rsidR="00F800ED" w14:paraId="43A96099" w14:textId="77777777" w:rsidTr="003E107A">
        <w:tc>
          <w:tcPr>
            <w:tcW w:w="3119" w:type="dxa"/>
            <w:vAlign w:val="center"/>
          </w:tcPr>
          <w:p w14:paraId="5C8FC374" w14:textId="0E95ED3F" w:rsidR="00F800ED" w:rsidRDefault="00F800ED" w:rsidP="003E107A">
            <w:pPr>
              <w:jc w:val="left"/>
              <w:rPr>
                <w:rStyle w:val="poCodeNormalChar"/>
              </w:rPr>
            </w:pPr>
            <w:hyperlink r:id="rId254" w:anchor="::Ppt::GetCurrentSlideIndex" w:history="1">
              <w:proofErr w:type="spellStart"/>
              <w:r>
                <w:rPr>
                  <w:rStyle w:val="Hyperlink"/>
                  <w:rFonts w:ascii="Courier New" w:hAnsi="Courier New"/>
                  <w:sz w:val="20"/>
                </w:rPr>
                <w:t>GetCurrentSlideIndex</w:t>
              </w:r>
              <w:proofErr w:type="spellEnd"/>
            </w:hyperlink>
          </w:p>
        </w:tc>
        <w:tc>
          <w:tcPr>
            <w:tcW w:w="6267" w:type="dxa"/>
            <w:vAlign w:val="center"/>
          </w:tcPr>
          <w:p w14:paraId="124A3394" w14:textId="28BB4B27" w:rsidR="00F800ED" w:rsidRDefault="00F800ED" w:rsidP="003E107A">
            <w:pPr>
              <w:jc w:val="left"/>
            </w:pPr>
            <w:r>
              <w:t>Return the current slide index of a presentation.</w:t>
            </w:r>
          </w:p>
        </w:tc>
      </w:tr>
      <w:tr w:rsidR="00F800ED" w14:paraId="292455F3" w14:textId="77777777" w:rsidTr="003E107A">
        <w:tc>
          <w:tcPr>
            <w:tcW w:w="3119" w:type="dxa"/>
            <w:vAlign w:val="center"/>
          </w:tcPr>
          <w:p w14:paraId="049EC022" w14:textId="4FFAE474" w:rsidR="00F800ED" w:rsidRDefault="00F800ED" w:rsidP="003E107A">
            <w:pPr>
              <w:jc w:val="left"/>
              <w:rPr>
                <w:rStyle w:val="poCodeNormalChar"/>
              </w:rPr>
            </w:pPr>
            <w:hyperlink r:id="rId255" w:anchor="::Ppt::GetCustomLayoutId" w:history="1">
              <w:proofErr w:type="spellStart"/>
              <w:r>
                <w:rPr>
                  <w:rStyle w:val="Hyperlink"/>
                  <w:rFonts w:ascii="Courier New" w:hAnsi="Courier New"/>
                  <w:sz w:val="20"/>
                </w:rPr>
                <w:t>GetCustomLayoutId</w:t>
              </w:r>
              <w:proofErr w:type="spellEnd"/>
            </w:hyperlink>
          </w:p>
        </w:tc>
        <w:tc>
          <w:tcPr>
            <w:tcW w:w="6267" w:type="dxa"/>
            <w:vAlign w:val="center"/>
          </w:tcPr>
          <w:p w14:paraId="593D8BAD" w14:textId="671B1419" w:rsidR="00F800ED" w:rsidRDefault="00F800ED" w:rsidP="003E107A">
            <w:pPr>
              <w:jc w:val="left"/>
            </w:pPr>
            <w:r>
              <w:t>Get a custom layout by its index or name.</w:t>
            </w:r>
          </w:p>
        </w:tc>
      </w:tr>
      <w:tr w:rsidR="00F800ED" w14:paraId="5FF94392" w14:textId="77777777" w:rsidTr="003E107A">
        <w:tc>
          <w:tcPr>
            <w:tcW w:w="3119" w:type="dxa"/>
            <w:vAlign w:val="center"/>
          </w:tcPr>
          <w:p w14:paraId="7614142F" w14:textId="5B16F854" w:rsidR="00F800ED" w:rsidRDefault="00F800ED" w:rsidP="003E107A">
            <w:pPr>
              <w:jc w:val="left"/>
              <w:rPr>
                <w:rStyle w:val="poCodeNormalChar"/>
              </w:rPr>
            </w:pPr>
            <w:hyperlink r:id="rId256" w:anchor="::Ppt::GetCustomLayoutName" w:history="1">
              <w:proofErr w:type="spellStart"/>
              <w:r>
                <w:rPr>
                  <w:rStyle w:val="Hyperlink"/>
                  <w:rFonts w:ascii="Courier New" w:hAnsi="Courier New"/>
                  <w:sz w:val="20"/>
                </w:rPr>
                <w:t>GetCustomLayoutName</w:t>
              </w:r>
              <w:proofErr w:type="spellEnd"/>
            </w:hyperlink>
          </w:p>
        </w:tc>
        <w:tc>
          <w:tcPr>
            <w:tcW w:w="6267" w:type="dxa"/>
            <w:vAlign w:val="center"/>
          </w:tcPr>
          <w:p w14:paraId="7B575232" w14:textId="1B4182E3" w:rsidR="00F800ED" w:rsidRDefault="00F800ED" w:rsidP="003E107A">
            <w:pPr>
              <w:jc w:val="left"/>
            </w:pPr>
            <w:r>
              <w:t>Return the name of a custom layout.</w:t>
            </w:r>
          </w:p>
        </w:tc>
      </w:tr>
      <w:tr w:rsidR="00F800ED" w14:paraId="1FCCCD0A" w14:textId="77777777" w:rsidTr="003E107A">
        <w:tc>
          <w:tcPr>
            <w:tcW w:w="3119" w:type="dxa"/>
            <w:vAlign w:val="center"/>
          </w:tcPr>
          <w:p w14:paraId="1F417280" w14:textId="0F8FA268" w:rsidR="00F800ED" w:rsidRDefault="00F800ED" w:rsidP="003E107A">
            <w:pPr>
              <w:jc w:val="left"/>
              <w:rPr>
                <w:rStyle w:val="poCodeNormalChar"/>
              </w:rPr>
            </w:pPr>
            <w:hyperlink r:id="rId257" w:anchor="::Ppt::GetEnum" w:history="1">
              <w:proofErr w:type="spellStart"/>
              <w:r>
                <w:rPr>
                  <w:rStyle w:val="Hyperlink"/>
                  <w:rFonts w:ascii="Courier New" w:hAnsi="Courier New"/>
                  <w:sz w:val="20"/>
                </w:rPr>
                <w:t>GetEnum</w:t>
              </w:r>
              <w:proofErr w:type="spellEnd"/>
            </w:hyperlink>
          </w:p>
        </w:tc>
        <w:tc>
          <w:tcPr>
            <w:tcW w:w="6267" w:type="dxa"/>
            <w:vAlign w:val="center"/>
          </w:tcPr>
          <w:p w14:paraId="2CD26DD8" w14:textId="145637B7" w:rsidR="00F800ED" w:rsidRDefault="00F800ED" w:rsidP="003E107A">
            <w:pPr>
              <w:jc w:val="left"/>
            </w:pPr>
            <w:r>
              <w:t>Get numeric value of an enumeration.</w:t>
            </w:r>
          </w:p>
        </w:tc>
      </w:tr>
      <w:tr w:rsidR="00F800ED" w14:paraId="6B9CD99F" w14:textId="77777777" w:rsidTr="003E107A">
        <w:tc>
          <w:tcPr>
            <w:tcW w:w="3119" w:type="dxa"/>
            <w:vAlign w:val="center"/>
          </w:tcPr>
          <w:p w14:paraId="74D22E95" w14:textId="25D7C9B1" w:rsidR="00F800ED" w:rsidRDefault="00F800ED" w:rsidP="003E107A">
            <w:pPr>
              <w:jc w:val="left"/>
              <w:rPr>
                <w:rStyle w:val="poCodeNormalChar"/>
              </w:rPr>
            </w:pPr>
            <w:hyperlink r:id="rId258" w:anchor="::Ppt::GetEnumName" w:history="1">
              <w:proofErr w:type="spellStart"/>
              <w:r>
                <w:rPr>
                  <w:rStyle w:val="Hyperlink"/>
                  <w:rFonts w:ascii="Courier New" w:hAnsi="Courier New"/>
                  <w:sz w:val="20"/>
                </w:rPr>
                <w:t>GetEnumName</w:t>
              </w:r>
              <w:proofErr w:type="spellEnd"/>
            </w:hyperlink>
          </w:p>
        </w:tc>
        <w:tc>
          <w:tcPr>
            <w:tcW w:w="6267" w:type="dxa"/>
            <w:vAlign w:val="center"/>
          </w:tcPr>
          <w:p w14:paraId="3E520529" w14:textId="62615195" w:rsidR="00F800ED" w:rsidRDefault="00F800ED" w:rsidP="003E107A">
            <w:pPr>
              <w:jc w:val="left"/>
            </w:pPr>
            <w:r>
              <w:t>Get name of a given enumeration type and numeric value.</w:t>
            </w:r>
          </w:p>
        </w:tc>
      </w:tr>
      <w:tr w:rsidR="00F800ED" w14:paraId="5D77DFFF" w14:textId="77777777" w:rsidTr="003E107A">
        <w:tc>
          <w:tcPr>
            <w:tcW w:w="3119" w:type="dxa"/>
            <w:vAlign w:val="center"/>
          </w:tcPr>
          <w:p w14:paraId="2DDB44DB" w14:textId="377AEF60" w:rsidR="00F800ED" w:rsidRDefault="00F800ED" w:rsidP="003E107A">
            <w:pPr>
              <w:jc w:val="left"/>
              <w:rPr>
                <w:rStyle w:val="poCodeNormalChar"/>
              </w:rPr>
            </w:pPr>
            <w:hyperlink r:id="rId259" w:anchor="::Ppt::GetEnumNames" w:history="1">
              <w:proofErr w:type="spellStart"/>
              <w:r>
                <w:rPr>
                  <w:rStyle w:val="Hyperlink"/>
                  <w:rFonts w:ascii="Courier New" w:hAnsi="Courier New"/>
                  <w:sz w:val="20"/>
                </w:rPr>
                <w:t>GetEnumNames</w:t>
              </w:r>
              <w:proofErr w:type="spellEnd"/>
            </w:hyperlink>
          </w:p>
        </w:tc>
        <w:tc>
          <w:tcPr>
            <w:tcW w:w="6267" w:type="dxa"/>
            <w:vAlign w:val="center"/>
          </w:tcPr>
          <w:p w14:paraId="4FED4B8A" w14:textId="023E0B5F" w:rsidR="00F800ED" w:rsidRDefault="00F800ED" w:rsidP="003E107A">
            <w:pPr>
              <w:jc w:val="left"/>
            </w:pPr>
            <w:r>
              <w:t>Get names of a given enumeration type.</w:t>
            </w:r>
          </w:p>
        </w:tc>
      </w:tr>
      <w:tr w:rsidR="00F800ED" w14:paraId="47075046" w14:textId="77777777" w:rsidTr="003E107A">
        <w:tc>
          <w:tcPr>
            <w:tcW w:w="3119" w:type="dxa"/>
            <w:vAlign w:val="center"/>
          </w:tcPr>
          <w:p w14:paraId="35C24A30" w14:textId="50AB9117" w:rsidR="00F800ED" w:rsidRDefault="00F800ED" w:rsidP="003E107A">
            <w:pPr>
              <w:jc w:val="left"/>
              <w:rPr>
                <w:rStyle w:val="poCodeNormalChar"/>
              </w:rPr>
            </w:pPr>
            <w:hyperlink r:id="rId260" w:anchor="::Ppt::GetEnumTypes" w:history="1">
              <w:proofErr w:type="spellStart"/>
              <w:r>
                <w:rPr>
                  <w:rStyle w:val="Hyperlink"/>
                  <w:rFonts w:ascii="Courier New" w:hAnsi="Courier New"/>
                  <w:sz w:val="20"/>
                </w:rPr>
                <w:t>GetEnumTypes</w:t>
              </w:r>
              <w:proofErr w:type="spellEnd"/>
            </w:hyperlink>
          </w:p>
        </w:tc>
        <w:tc>
          <w:tcPr>
            <w:tcW w:w="6267" w:type="dxa"/>
            <w:vAlign w:val="center"/>
          </w:tcPr>
          <w:p w14:paraId="79A4EC39" w14:textId="60E9F034" w:rsidR="00F800ED" w:rsidRDefault="00F800ED" w:rsidP="003E107A">
            <w:pPr>
              <w:jc w:val="left"/>
            </w:pPr>
            <w:r>
              <w:t>Get available enumeration types.</w:t>
            </w:r>
          </w:p>
        </w:tc>
      </w:tr>
      <w:tr w:rsidR="00F800ED" w14:paraId="090535CD" w14:textId="77777777" w:rsidTr="003E107A">
        <w:tc>
          <w:tcPr>
            <w:tcW w:w="3119" w:type="dxa"/>
            <w:vAlign w:val="center"/>
          </w:tcPr>
          <w:p w14:paraId="6305CFA5" w14:textId="59F0D91D" w:rsidR="00F800ED" w:rsidRDefault="00F800ED" w:rsidP="003E107A">
            <w:pPr>
              <w:jc w:val="left"/>
              <w:rPr>
                <w:rStyle w:val="poCodeNormalChar"/>
              </w:rPr>
            </w:pPr>
            <w:hyperlink r:id="rId261" w:anchor="::Ppt::GetEnumVal" w:history="1">
              <w:proofErr w:type="spellStart"/>
              <w:r>
                <w:rPr>
                  <w:rStyle w:val="Hyperlink"/>
                  <w:rFonts w:ascii="Courier New" w:hAnsi="Courier New"/>
                  <w:sz w:val="20"/>
                </w:rPr>
                <w:t>GetEnumVal</w:t>
              </w:r>
              <w:proofErr w:type="spellEnd"/>
            </w:hyperlink>
          </w:p>
        </w:tc>
        <w:tc>
          <w:tcPr>
            <w:tcW w:w="6267" w:type="dxa"/>
            <w:vAlign w:val="center"/>
          </w:tcPr>
          <w:p w14:paraId="70FBDAC9" w14:textId="07C61D7B" w:rsidR="00F800ED" w:rsidRDefault="00F800ED" w:rsidP="003E107A">
            <w:pPr>
              <w:jc w:val="left"/>
            </w:pPr>
            <w:r>
              <w:t>Get numeric value of an enumeration name.</w:t>
            </w:r>
          </w:p>
        </w:tc>
      </w:tr>
      <w:tr w:rsidR="00F800ED" w14:paraId="51193289" w14:textId="77777777" w:rsidTr="003E107A">
        <w:tc>
          <w:tcPr>
            <w:tcW w:w="3119" w:type="dxa"/>
            <w:vAlign w:val="center"/>
          </w:tcPr>
          <w:p w14:paraId="7FE31963" w14:textId="199C6EAC" w:rsidR="00F800ED" w:rsidRDefault="00F800ED" w:rsidP="003E107A">
            <w:pPr>
              <w:jc w:val="left"/>
              <w:rPr>
                <w:rStyle w:val="poCodeNormalChar"/>
              </w:rPr>
            </w:pPr>
            <w:hyperlink r:id="rId262" w:anchor="::Ppt::GetExtString" w:history="1">
              <w:proofErr w:type="spellStart"/>
              <w:r>
                <w:rPr>
                  <w:rStyle w:val="Hyperlink"/>
                  <w:rFonts w:ascii="Courier New" w:hAnsi="Courier New"/>
                  <w:sz w:val="20"/>
                </w:rPr>
                <w:t>GetExtString</w:t>
              </w:r>
              <w:proofErr w:type="spellEnd"/>
            </w:hyperlink>
          </w:p>
        </w:tc>
        <w:tc>
          <w:tcPr>
            <w:tcW w:w="6267" w:type="dxa"/>
            <w:vAlign w:val="center"/>
          </w:tcPr>
          <w:p w14:paraId="4651F462" w14:textId="214E6BEB" w:rsidR="00F800ED" w:rsidRDefault="00F800ED" w:rsidP="003E107A">
            <w:pPr>
              <w:jc w:val="left"/>
            </w:pPr>
            <w:r>
              <w:t>Return the default extension of a PowerPoint file.</w:t>
            </w:r>
          </w:p>
        </w:tc>
      </w:tr>
      <w:tr w:rsidR="00F800ED" w14:paraId="3E01D6A4" w14:textId="77777777" w:rsidTr="003E107A">
        <w:tc>
          <w:tcPr>
            <w:tcW w:w="3119" w:type="dxa"/>
            <w:vAlign w:val="center"/>
          </w:tcPr>
          <w:p w14:paraId="3793B499" w14:textId="126673F0" w:rsidR="00F800ED" w:rsidRDefault="00F800ED" w:rsidP="003E107A">
            <w:pPr>
              <w:jc w:val="left"/>
              <w:rPr>
                <w:rStyle w:val="poCodeNormalChar"/>
              </w:rPr>
            </w:pPr>
            <w:hyperlink r:id="rId263" w:anchor="::Ppt::GetNumComments" w:history="1">
              <w:proofErr w:type="spellStart"/>
              <w:r>
                <w:rPr>
                  <w:rStyle w:val="Hyperlink"/>
                  <w:rFonts w:ascii="Courier New" w:hAnsi="Courier New"/>
                  <w:sz w:val="20"/>
                </w:rPr>
                <w:t>GetNumComments</w:t>
              </w:r>
              <w:proofErr w:type="spellEnd"/>
            </w:hyperlink>
          </w:p>
        </w:tc>
        <w:tc>
          <w:tcPr>
            <w:tcW w:w="6267" w:type="dxa"/>
            <w:vAlign w:val="center"/>
          </w:tcPr>
          <w:p w14:paraId="3884140C" w14:textId="7F7A72B5" w:rsidR="00F800ED" w:rsidRDefault="00F800ED" w:rsidP="003E107A">
            <w:pPr>
              <w:jc w:val="left"/>
            </w:pPr>
            <w:r>
              <w:t>Return the number of comments of a slide.</w:t>
            </w:r>
          </w:p>
        </w:tc>
      </w:tr>
      <w:tr w:rsidR="00F800ED" w14:paraId="7E8703A3" w14:textId="77777777" w:rsidTr="003E107A">
        <w:tc>
          <w:tcPr>
            <w:tcW w:w="3119" w:type="dxa"/>
            <w:vAlign w:val="center"/>
          </w:tcPr>
          <w:p w14:paraId="1A69E1AD" w14:textId="23047928" w:rsidR="00F800ED" w:rsidRDefault="00F800ED" w:rsidP="003E107A">
            <w:pPr>
              <w:jc w:val="left"/>
              <w:rPr>
                <w:rStyle w:val="poCodeNormalChar"/>
              </w:rPr>
            </w:pPr>
            <w:hyperlink r:id="rId264" w:anchor="::Ppt::GetNumCustomLayouts" w:history="1">
              <w:proofErr w:type="spellStart"/>
              <w:r>
                <w:rPr>
                  <w:rStyle w:val="Hyperlink"/>
                  <w:rFonts w:ascii="Courier New" w:hAnsi="Courier New"/>
                  <w:sz w:val="20"/>
                </w:rPr>
                <w:t>GetNumCustomLayouts</w:t>
              </w:r>
              <w:proofErr w:type="spellEnd"/>
            </w:hyperlink>
          </w:p>
        </w:tc>
        <w:tc>
          <w:tcPr>
            <w:tcW w:w="6267" w:type="dxa"/>
            <w:vAlign w:val="center"/>
          </w:tcPr>
          <w:p w14:paraId="6B037406" w14:textId="7DA8A5F4" w:rsidR="00F800ED" w:rsidRDefault="00F800ED" w:rsidP="003E107A">
            <w:pPr>
              <w:jc w:val="left"/>
            </w:pPr>
            <w:r>
              <w:t>Return the number of custom layouts of a presentation.</w:t>
            </w:r>
          </w:p>
        </w:tc>
      </w:tr>
      <w:tr w:rsidR="00F800ED" w14:paraId="32962BB9" w14:textId="77777777" w:rsidTr="003E107A">
        <w:tc>
          <w:tcPr>
            <w:tcW w:w="3119" w:type="dxa"/>
            <w:vAlign w:val="center"/>
          </w:tcPr>
          <w:p w14:paraId="3B281707" w14:textId="1731E213" w:rsidR="00F800ED" w:rsidRDefault="00F800ED" w:rsidP="003E107A">
            <w:pPr>
              <w:jc w:val="left"/>
              <w:rPr>
                <w:rStyle w:val="poCodeNormalChar"/>
              </w:rPr>
            </w:pPr>
            <w:hyperlink r:id="rId265" w:anchor="::Ppt::GetNumShapes" w:history="1">
              <w:proofErr w:type="spellStart"/>
              <w:r>
                <w:rPr>
                  <w:rStyle w:val="Hyperlink"/>
                  <w:rFonts w:ascii="Courier New" w:hAnsi="Courier New"/>
                  <w:sz w:val="20"/>
                </w:rPr>
                <w:t>GetNumShapes</w:t>
              </w:r>
              <w:proofErr w:type="spellEnd"/>
            </w:hyperlink>
          </w:p>
        </w:tc>
        <w:tc>
          <w:tcPr>
            <w:tcW w:w="6267" w:type="dxa"/>
            <w:vAlign w:val="center"/>
          </w:tcPr>
          <w:p w14:paraId="0C083998" w14:textId="6FBAB270" w:rsidR="00F800ED" w:rsidRDefault="00F800ED" w:rsidP="003E107A">
            <w:pPr>
              <w:jc w:val="left"/>
            </w:pPr>
            <w:r>
              <w:t>Return the number of shapes of a slide.</w:t>
            </w:r>
          </w:p>
        </w:tc>
      </w:tr>
      <w:tr w:rsidR="00F800ED" w14:paraId="1D3CFAC1" w14:textId="77777777" w:rsidTr="003E107A">
        <w:tc>
          <w:tcPr>
            <w:tcW w:w="3119" w:type="dxa"/>
            <w:vAlign w:val="center"/>
          </w:tcPr>
          <w:p w14:paraId="21489F55" w14:textId="6F416F80" w:rsidR="00F800ED" w:rsidRDefault="00F800ED" w:rsidP="003E107A">
            <w:pPr>
              <w:jc w:val="left"/>
              <w:rPr>
                <w:rStyle w:val="poCodeNormalChar"/>
              </w:rPr>
            </w:pPr>
            <w:hyperlink r:id="rId266" w:anchor="::Ppt::GetNumSites" w:history="1">
              <w:proofErr w:type="spellStart"/>
              <w:r>
                <w:rPr>
                  <w:rStyle w:val="Hyperlink"/>
                  <w:rFonts w:ascii="Courier New" w:hAnsi="Courier New"/>
                  <w:sz w:val="20"/>
                </w:rPr>
                <w:t>GetNumSites</w:t>
              </w:r>
              <w:proofErr w:type="spellEnd"/>
            </w:hyperlink>
          </w:p>
        </w:tc>
        <w:tc>
          <w:tcPr>
            <w:tcW w:w="6267" w:type="dxa"/>
            <w:vAlign w:val="center"/>
          </w:tcPr>
          <w:p w14:paraId="7A154675" w14:textId="3C5F7B69" w:rsidR="00F800ED" w:rsidRDefault="00F800ED" w:rsidP="003E107A">
            <w:pPr>
              <w:jc w:val="left"/>
            </w:pPr>
            <w:r>
              <w:t>Return the number of sites of a shape.</w:t>
            </w:r>
          </w:p>
        </w:tc>
      </w:tr>
      <w:tr w:rsidR="00F800ED" w14:paraId="24323B0A" w14:textId="77777777" w:rsidTr="003E107A">
        <w:tc>
          <w:tcPr>
            <w:tcW w:w="3119" w:type="dxa"/>
            <w:vAlign w:val="center"/>
          </w:tcPr>
          <w:p w14:paraId="7CA9C9F9" w14:textId="1FBD576F" w:rsidR="00F800ED" w:rsidRDefault="00F800ED" w:rsidP="003E107A">
            <w:pPr>
              <w:jc w:val="left"/>
              <w:rPr>
                <w:rStyle w:val="poCodeNormalChar"/>
              </w:rPr>
            </w:pPr>
            <w:hyperlink r:id="rId267" w:anchor="::Ppt::GetNumSlideImages" w:history="1">
              <w:proofErr w:type="spellStart"/>
              <w:r>
                <w:rPr>
                  <w:rStyle w:val="Hyperlink"/>
                  <w:rFonts w:ascii="Courier New" w:hAnsi="Courier New"/>
                  <w:sz w:val="20"/>
                </w:rPr>
                <w:t>GetNumSlideImages</w:t>
              </w:r>
              <w:proofErr w:type="spellEnd"/>
            </w:hyperlink>
          </w:p>
        </w:tc>
        <w:tc>
          <w:tcPr>
            <w:tcW w:w="6267" w:type="dxa"/>
            <w:vAlign w:val="center"/>
          </w:tcPr>
          <w:p w14:paraId="18B64999" w14:textId="3DCFF1A0" w:rsidR="00F800ED" w:rsidRDefault="00F800ED" w:rsidP="003E107A">
            <w:pPr>
              <w:jc w:val="left"/>
            </w:pPr>
            <w:r>
              <w:t>Return the number of images of a slide.</w:t>
            </w:r>
          </w:p>
        </w:tc>
      </w:tr>
      <w:tr w:rsidR="00F800ED" w14:paraId="10C762B3" w14:textId="77777777" w:rsidTr="003E107A">
        <w:tc>
          <w:tcPr>
            <w:tcW w:w="3119" w:type="dxa"/>
            <w:vAlign w:val="center"/>
          </w:tcPr>
          <w:p w14:paraId="66B86AAA" w14:textId="75A16A00" w:rsidR="00F800ED" w:rsidRDefault="00F800ED" w:rsidP="003E107A">
            <w:pPr>
              <w:jc w:val="left"/>
              <w:rPr>
                <w:rStyle w:val="poCodeNormalChar"/>
              </w:rPr>
            </w:pPr>
            <w:hyperlink r:id="rId268" w:anchor="::Ppt::GetNumSlides" w:history="1">
              <w:proofErr w:type="spellStart"/>
              <w:r>
                <w:rPr>
                  <w:rStyle w:val="Hyperlink"/>
                  <w:rFonts w:ascii="Courier New" w:hAnsi="Courier New"/>
                  <w:sz w:val="20"/>
                </w:rPr>
                <w:t>GetNumSlides</w:t>
              </w:r>
              <w:proofErr w:type="spellEnd"/>
            </w:hyperlink>
          </w:p>
        </w:tc>
        <w:tc>
          <w:tcPr>
            <w:tcW w:w="6267" w:type="dxa"/>
            <w:vAlign w:val="center"/>
          </w:tcPr>
          <w:p w14:paraId="4BE0F943" w14:textId="4C6C78FC" w:rsidR="00F800ED" w:rsidRDefault="00F800ED" w:rsidP="003E107A">
            <w:pPr>
              <w:jc w:val="left"/>
            </w:pPr>
            <w:r>
              <w:t>Return the number of slides of a presentation.</w:t>
            </w:r>
          </w:p>
        </w:tc>
      </w:tr>
      <w:tr w:rsidR="00F800ED" w14:paraId="01667DB6" w14:textId="77777777" w:rsidTr="003E107A">
        <w:tc>
          <w:tcPr>
            <w:tcW w:w="3119" w:type="dxa"/>
            <w:vAlign w:val="center"/>
          </w:tcPr>
          <w:p w14:paraId="3383B340" w14:textId="7B3309E6" w:rsidR="00F800ED" w:rsidRDefault="00F800ED" w:rsidP="003E107A">
            <w:pPr>
              <w:jc w:val="left"/>
              <w:rPr>
                <w:rStyle w:val="poCodeNormalChar"/>
              </w:rPr>
            </w:pPr>
            <w:hyperlink r:id="rId269" w:anchor="::Ppt::GetNumSlideShows" w:history="1">
              <w:proofErr w:type="spellStart"/>
              <w:r>
                <w:rPr>
                  <w:rStyle w:val="Hyperlink"/>
                  <w:rFonts w:ascii="Courier New" w:hAnsi="Courier New"/>
                  <w:sz w:val="20"/>
                </w:rPr>
                <w:t>GetNumSlideShows</w:t>
              </w:r>
              <w:proofErr w:type="spellEnd"/>
            </w:hyperlink>
          </w:p>
        </w:tc>
        <w:tc>
          <w:tcPr>
            <w:tcW w:w="6267" w:type="dxa"/>
            <w:vAlign w:val="center"/>
          </w:tcPr>
          <w:p w14:paraId="5E80771D" w14:textId="700FA454" w:rsidR="00F800ED" w:rsidRDefault="00F800ED" w:rsidP="003E107A">
            <w:pPr>
              <w:jc w:val="left"/>
            </w:pPr>
            <w:r>
              <w:t>Return the number of slide shows of a presentation.</w:t>
            </w:r>
          </w:p>
        </w:tc>
      </w:tr>
      <w:tr w:rsidR="00F800ED" w14:paraId="27EED9A1" w14:textId="77777777" w:rsidTr="003E107A">
        <w:tc>
          <w:tcPr>
            <w:tcW w:w="3119" w:type="dxa"/>
            <w:vAlign w:val="center"/>
          </w:tcPr>
          <w:p w14:paraId="57BCB624" w14:textId="573CDF23" w:rsidR="00F800ED" w:rsidRDefault="00F800ED" w:rsidP="003E107A">
            <w:pPr>
              <w:jc w:val="left"/>
              <w:rPr>
                <w:rStyle w:val="poCodeNormalChar"/>
              </w:rPr>
            </w:pPr>
            <w:hyperlink r:id="rId270" w:anchor="::Ppt::GetNumSlideVideos" w:history="1">
              <w:proofErr w:type="spellStart"/>
              <w:r>
                <w:rPr>
                  <w:rStyle w:val="Hyperlink"/>
                  <w:rFonts w:ascii="Courier New" w:hAnsi="Courier New"/>
                  <w:sz w:val="20"/>
                </w:rPr>
                <w:t>GetNumSlideVideos</w:t>
              </w:r>
              <w:proofErr w:type="spellEnd"/>
            </w:hyperlink>
          </w:p>
        </w:tc>
        <w:tc>
          <w:tcPr>
            <w:tcW w:w="6267" w:type="dxa"/>
            <w:vAlign w:val="center"/>
          </w:tcPr>
          <w:p w14:paraId="7DA46CCC" w14:textId="554936AD" w:rsidR="00F800ED" w:rsidRDefault="00F800ED" w:rsidP="003E107A">
            <w:pPr>
              <w:jc w:val="left"/>
            </w:pPr>
            <w:r>
              <w:t>Return the number of videos of a slide.</w:t>
            </w:r>
          </w:p>
        </w:tc>
      </w:tr>
      <w:tr w:rsidR="00F800ED" w14:paraId="00E6DAAF" w14:textId="77777777" w:rsidTr="003E107A">
        <w:tc>
          <w:tcPr>
            <w:tcW w:w="3119" w:type="dxa"/>
            <w:vAlign w:val="center"/>
          </w:tcPr>
          <w:p w14:paraId="4985E590" w14:textId="62ADDD22" w:rsidR="00F800ED" w:rsidRDefault="00F800ED" w:rsidP="003E107A">
            <w:pPr>
              <w:jc w:val="left"/>
              <w:rPr>
                <w:rStyle w:val="poCodeNormalChar"/>
              </w:rPr>
            </w:pPr>
            <w:hyperlink r:id="rId271" w:anchor="::Ppt::GetPptImageFormat" w:history="1">
              <w:proofErr w:type="spellStart"/>
              <w:r>
                <w:rPr>
                  <w:rStyle w:val="Hyperlink"/>
                  <w:rFonts w:ascii="Courier New" w:hAnsi="Courier New"/>
                  <w:sz w:val="20"/>
                </w:rPr>
                <w:t>GetPptImageFormat</w:t>
              </w:r>
              <w:proofErr w:type="spellEnd"/>
            </w:hyperlink>
          </w:p>
        </w:tc>
        <w:tc>
          <w:tcPr>
            <w:tcW w:w="6267" w:type="dxa"/>
            <w:vAlign w:val="center"/>
          </w:tcPr>
          <w:p w14:paraId="30C49723" w14:textId="4309551E" w:rsidR="00F800ED" w:rsidRDefault="00F800ED" w:rsidP="003E107A">
            <w:pPr>
              <w:jc w:val="left"/>
            </w:pPr>
            <w:r>
              <w:t xml:space="preserve">Get PowerPoint image format from </w:t>
            </w:r>
            <w:proofErr w:type="spellStart"/>
            <w:r>
              <w:t>Img</w:t>
            </w:r>
            <w:proofErr w:type="spellEnd"/>
            <w:r>
              <w:t xml:space="preserve"> format.</w:t>
            </w:r>
          </w:p>
        </w:tc>
      </w:tr>
      <w:tr w:rsidR="00F800ED" w14:paraId="212570C9" w14:textId="77777777" w:rsidTr="003E107A">
        <w:tc>
          <w:tcPr>
            <w:tcW w:w="3119" w:type="dxa"/>
            <w:vAlign w:val="center"/>
          </w:tcPr>
          <w:p w14:paraId="6808F58E" w14:textId="457F35E8" w:rsidR="00F800ED" w:rsidRDefault="00F800ED" w:rsidP="003E107A">
            <w:pPr>
              <w:jc w:val="left"/>
              <w:rPr>
                <w:rStyle w:val="poCodeNormalChar"/>
              </w:rPr>
            </w:pPr>
            <w:hyperlink r:id="rId272" w:anchor="::Ppt::GetPresImages" w:history="1">
              <w:proofErr w:type="spellStart"/>
              <w:r>
                <w:rPr>
                  <w:rStyle w:val="Hyperlink"/>
                  <w:rFonts w:ascii="Courier New" w:hAnsi="Courier New"/>
                  <w:sz w:val="20"/>
                </w:rPr>
                <w:t>GetPresImages</w:t>
              </w:r>
              <w:proofErr w:type="spellEnd"/>
            </w:hyperlink>
          </w:p>
        </w:tc>
        <w:tc>
          <w:tcPr>
            <w:tcW w:w="6267" w:type="dxa"/>
            <w:vAlign w:val="center"/>
          </w:tcPr>
          <w:p w14:paraId="3AC13545" w14:textId="3C43E15E" w:rsidR="00F800ED" w:rsidRDefault="00F800ED" w:rsidP="003E107A">
            <w:pPr>
              <w:jc w:val="left"/>
            </w:pPr>
            <w:r>
              <w:t>Get the images of a presentation.</w:t>
            </w:r>
          </w:p>
        </w:tc>
      </w:tr>
      <w:tr w:rsidR="00F800ED" w14:paraId="225EDD31" w14:textId="77777777" w:rsidTr="003E107A">
        <w:tc>
          <w:tcPr>
            <w:tcW w:w="3119" w:type="dxa"/>
            <w:vAlign w:val="center"/>
          </w:tcPr>
          <w:p w14:paraId="4DA50217" w14:textId="73861D5E" w:rsidR="00F800ED" w:rsidRDefault="00F800ED" w:rsidP="003E107A">
            <w:pPr>
              <w:jc w:val="left"/>
              <w:rPr>
                <w:rStyle w:val="poCodeNormalChar"/>
              </w:rPr>
            </w:pPr>
            <w:hyperlink r:id="rId273" w:anchor="::Ppt::GetPresPageHeight" w:history="1">
              <w:proofErr w:type="spellStart"/>
              <w:r>
                <w:rPr>
                  <w:rStyle w:val="Hyperlink"/>
                  <w:rFonts w:ascii="Courier New" w:hAnsi="Courier New"/>
                  <w:sz w:val="20"/>
                </w:rPr>
                <w:t>GetPresPageHeight</w:t>
              </w:r>
              <w:proofErr w:type="spellEnd"/>
            </w:hyperlink>
          </w:p>
        </w:tc>
        <w:tc>
          <w:tcPr>
            <w:tcW w:w="6267" w:type="dxa"/>
            <w:vAlign w:val="center"/>
          </w:tcPr>
          <w:p w14:paraId="4E4E0692" w14:textId="7B21A62A" w:rsidR="00F800ED" w:rsidRDefault="00F800ED" w:rsidP="003E107A">
            <w:pPr>
              <w:jc w:val="left"/>
            </w:pPr>
            <w:r>
              <w:t>Get the page height of a presentation.</w:t>
            </w:r>
          </w:p>
        </w:tc>
      </w:tr>
      <w:tr w:rsidR="00F800ED" w14:paraId="2DDC03E7" w14:textId="77777777" w:rsidTr="003E107A">
        <w:tc>
          <w:tcPr>
            <w:tcW w:w="3119" w:type="dxa"/>
            <w:vAlign w:val="center"/>
          </w:tcPr>
          <w:p w14:paraId="22E9B05D" w14:textId="68E233B2" w:rsidR="00F800ED" w:rsidRDefault="00F800ED" w:rsidP="003E107A">
            <w:pPr>
              <w:jc w:val="left"/>
              <w:rPr>
                <w:rStyle w:val="poCodeNormalChar"/>
              </w:rPr>
            </w:pPr>
            <w:hyperlink r:id="rId274" w:anchor="::Ppt::GetPresPageWidth" w:history="1">
              <w:proofErr w:type="spellStart"/>
              <w:r>
                <w:rPr>
                  <w:rStyle w:val="Hyperlink"/>
                  <w:rFonts w:ascii="Courier New" w:hAnsi="Courier New"/>
                  <w:sz w:val="20"/>
                </w:rPr>
                <w:t>GetPresPageWidth</w:t>
              </w:r>
              <w:proofErr w:type="spellEnd"/>
            </w:hyperlink>
          </w:p>
        </w:tc>
        <w:tc>
          <w:tcPr>
            <w:tcW w:w="6267" w:type="dxa"/>
            <w:vAlign w:val="center"/>
          </w:tcPr>
          <w:p w14:paraId="7A1FB7D3" w14:textId="48E6337E" w:rsidR="00F800ED" w:rsidRDefault="00F800ED" w:rsidP="003E107A">
            <w:pPr>
              <w:jc w:val="left"/>
            </w:pPr>
            <w:r>
              <w:t>Get the page width of a presentation.</w:t>
            </w:r>
          </w:p>
        </w:tc>
      </w:tr>
      <w:tr w:rsidR="00F800ED" w14:paraId="2FBAA7AF" w14:textId="77777777" w:rsidTr="003E107A">
        <w:tc>
          <w:tcPr>
            <w:tcW w:w="3119" w:type="dxa"/>
            <w:vAlign w:val="center"/>
          </w:tcPr>
          <w:p w14:paraId="5962DD66" w14:textId="511079B2" w:rsidR="00F800ED" w:rsidRDefault="00F800ED" w:rsidP="003E107A">
            <w:pPr>
              <w:jc w:val="left"/>
              <w:rPr>
                <w:rStyle w:val="poCodeNormalChar"/>
              </w:rPr>
            </w:pPr>
            <w:hyperlink r:id="rId275" w:anchor="::Ppt::GetPresVideos" w:history="1">
              <w:proofErr w:type="spellStart"/>
              <w:r>
                <w:rPr>
                  <w:rStyle w:val="Hyperlink"/>
                  <w:rFonts w:ascii="Courier New" w:hAnsi="Courier New"/>
                  <w:sz w:val="20"/>
                </w:rPr>
                <w:t>GetPresVideos</w:t>
              </w:r>
              <w:proofErr w:type="spellEnd"/>
            </w:hyperlink>
          </w:p>
        </w:tc>
        <w:tc>
          <w:tcPr>
            <w:tcW w:w="6267" w:type="dxa"/>
            <w:vAlign w:val="center"/>
          </w:tcPr>
          <w:p w14:paraId="40D46886" w14:textId="00198DF1" w:rsidR="00F800ED" w:rsidRDefault="00F800ED" w:rsidP="003E107A">
            <w:pPr>
              <w:jc w:val="left"/>
            </w:pPr>
            <w:r>
              <w:t>Get the videos of a presentation.</w:t>
            </w:r>
          </w:p>
        </w:tc>
      </w:tr>
      <w:tr w:rsidR="00F800ED" w14:paraId="7F8EDAA8" w14:textId="77777777" w:rsidTr="003E107A">
        <w:tc>
          <w:tcPr>
            <w:tcW w:w="3119" w:type="dxa"/>
            <w:vAlign w:val="center"/>
          </w:tcPr>
          <w:p w14:paraId="4203AC0D" w14:textId="753DF3C0" w:rsidR="00F800ED" w:rsidRDefault="00F800ED" w:rsidP="003E107A">
            <w:pPr>
              <w:jc w:val="left"/>
              <w:rPr>
                <w:rStyle w:val="poCodeNormalChar"/>
              </w:rPr>
            </w:pPr>
            <w:hyperlink r:id="rId276" w:anchor="::Ppt::GetShapeId" w:history="1">
              <w:proofErr w:type="spellStart"/>
              <w:r>
                <w:rPr>
                  <w:rStyle w:val="Hyperlink"/>
                  <w:rFonts w:ascii="Courier New" w:hAnsi="Courier New"/>
                  <w:sz w:val="20"/>
                </w:rPr>
                <w:t>GetShapeId</w:t>
              </w:r>
              <w:proofErr w:type="spellEnd"/>
            </w:hyperlink>
          </w:p>
        </w:tc>
        <w:tc>
          <w:tcPr>
            <w:tcW w:w="6267" w:type="dxa"/>
            <w:vAlign w:val="center"/>
          </w:tcPr>
          <w:p w14:paraId="21EC4139" w14:textId="64BCFF8A" w:rsidR="00F800ED" w:rsidRDefault="00F800ED" w:rsidP="003E107A">
            <w:pPr>
              <w:jc w:val="left"/>
            </w:pPr>
            <w:r>
              <w:t>Get shape identifier from shape index.</w:t>
            </w:r>
          </w:p>
        </w:tc>
      </w:tr>
      <w:tr w:rsidR="00F800ED" w14:paraId="4F05DF60" w14:textId="77777777" w:rsidTr="003E107A">
        <w:tc>
          <w:tcPr>
            <w:tcW w:w="3119" w:type="dxa"/>
            <w:vAlign w:val="center"/>
          </w:tcPr>
          <w:p w14:paraId="33DDE9F8" w14:textId="24EA8EB8" w:rsidR="00F800ED" w:rsidRDefault="00F800ED" w:rsidP="003E107A">
            <w:pPr>
              <w:jc w:val="left"/>
              <w:rPr>
                <w:rStyle w:val="poCodeNormalChar"/>
              </w:rPr>
            </w:pPr>
            <w:hyperlink r:id="rId277" w:anchor="::Ppt::GetShapeMediaType" w:history="1">
              <w:proofErr w:type="spellStart"/>
              <w:r>
                <w:rPr>
                  <w:rStyle w:val="Hyperlink"/>
                  <w:rFonts w:ascii="Courier New" w:hAnsi="Courier New"/>
                  <w:sz w:val="20"/>
                </w:rPr>
                <w:t>GetShapeMediaType</w:t>
              </w:r>
              <w:proofErr w:type="spellEnd"/>
            </w:hyperlink>
          </w:p>
        </w:tc>
        <w:tc>
          <w:tcPr>
            <w:tcW w:w="6267" w:type="dxa"/>
            <w:vAlign w:val="center"/>
          </w:tcPr>
          <w:p w14:paraId="6365AF60" w14:textId="5571FAD0" w:rsidR="00F800ED" w:rsidRDefault="00F800ED" w:rsidP="003E107A">
            <w:pPr>
              <w:jc w:val="left"/>
            </w:pPr>
            <w:r>
              <w:t>Return the media type of a shape.</w:t>
            </w:r>
          </w:p>
        </w:tc>
      </w:tr>
      <w:tr w:rsidR="00F800ED" w14:paraId="0B2644DF" w14:textId="77777777" w:rsidTr="003E107A">
        <w:tc>
          <w:tcPr>
            <w:tcW w:w="3119" w:type="dxa"/>
            <w:vAlign w:val="center"/>
          </w:tcPr>
          <w:p w14:paraId="64B3BC8D" w14:textId="7AFFAE34" w:rsidR="00F800ED" w:rsidRDefault="00F800ED" w:rsidP="003E107A">
            <w:pPr>
              <w:jc w:val="left"/>
              <w:rPr>
                <w:rStyle w:val="poCodeNormalChar"/>
              </w:rPr>
            </w:pPr>
            <w:hyperlink r:id="rId278" w:anchor="::Ppt::GetShapeName" w:history="1">
              <w:proofErr w:type="spellStart"/>
              <w:r>
                <w:rPr>
                  <w:rStyle w:val="Hyperlink"/>
                  <w:rFonts w:ascii="Courier New" w:hAnsi="Courier New"/>
                  <w:sz w:val="20"/>
                </w:rPr>
                <w:t>GetShapeName</w:t>
              </w:r>
              <w:proofErr w:type="spellEnd"/>
            </w:hyperlink>
          </w:p>
        </w:tc>
        <w:tc>
          <w:tcPr>
            <w:tcW w:w="6267" w:type="dxa"/>
            <w:vAlign w:val="center"/>
          </w:tcPr>
          <w:p w14:paraId="5E555838" w14:textId="3DCB000B" w:rsidR="00F800ED" w:rsidRDefault="00F800ED" w:rsidP="003E107A">
            <w:pPr>
              <w:jc w:val="left"/>
            </w:pPr>
            <w:r>
              <w:t>Return the name of a shape.</w:t>
            </w:r>
          </w:p>
        </w:tc>
      </w:tr>
      <w:tr w:rsidR="00F800ED" w14:paraId="70C3DC2D" w14:textId="77777777" w:rsidTr="003E107A">
        <w:tc>
          <w:tcPr>
            <w:tcW w:w="3119" w:type="dxa"/>
            <w:vAlign w:val="center"/>
          </w:tcPr>
          <w:p w14:paraId="4B6B6A43" w14:textId="0A4AEED1" w:rsidR="00F800ED" w:rsidRDefault="00F800ED" w:rsidP="003E107A">
            <w:pPr>
              <w:jc w:val="left"/>
              <w:rPr>
                <w:rStyle w:val="poCodeNormalChar"/>
              </w:rPr>
            </w:pPr>
            <w:hyperlink r:id="rId279" w:anchor="::Ppt::GetShapeType" w:history="1">
              <w:proofErr w:type="spellStart"/>
              <w:r>
                <w:rPr>
                  <w:rStyle w:val="Hyperlink"/>
                  <w:rFonts w:ascii="Courier New" w:hAnsi="Courier New"/>
                  <w:sz w:val="20"/>
                </w:rPr>
                <w:t>GetShapeType</w:t>
              </w:r>
              <w:proofErr w:type="spellEnd"/>
            </w:hyperlink>
          </w:p>
        </w:tc>
        <w:tc>
          <w:tcPr>
            <w:tcW w:w="6267" w:type="dxa"/>
            <w:vAlign w:val="center"/>
          </w:tcPr>
          <w:p w14:paraId="72D85864" w14:textId="77B87721" w:rsidR="00F800ED" w:rsidRDefault="00F800ED" w:rsidP="003E107A">
            <w:pPr>
              <w:jc w:val="left"/>
            </w:pPr>
            <w:r>
              <w:t>Return the type of a shape.</w:t>
            </w:r>
          </w:p>
        </w:tc>
      </w:tr>
      <w:tr w:rsidR="00F800ED" w14:paraId="0D844543" w14:textId="77777777" w:rsidTr="003E107A">
        <w:tc>
          <w:tcPr>
            <w:tcW w:w="3119" w:type="dxa"/>
            <w:vAlign w:val="center"/>
          </w:tcPr>
          <w:p w14:paraId="39D12403" w14:textId="4058A3F3" w:rsidR="00F800ED" w:rsidRDefault="00F800ED" w:rsidP="003E107A">
            <w:pPr>
              <w:jc w:val="left"/>
              <w:rPr>
                <w:rStyle w:val="poCodeNormalChar"/>
              </w:rPr>
            </w:pPr>
            <w:hyperlink r:id="rId280" w:anchor="::Ppt::GetSlideId" w:history="1">
              <w:proofErr w:type="spellStart"/>
              <w:r>
                <w:rPr>
                  <w:rStyle w:val="Hyperlink"/>
                  <w:rFonts w:ascii="Courier New" w:hAnsi="Courier New"/>
                  <w:sz w:val="20"/>
                </w:rPr>
                <w:t>GetSlideId</w:t>
              </w:r>
              <w:proofErr w:type="spellEnd"/>
            </w:hyperlink>
          </w:p>
        </w:tc>
        <w:tc>
          <w:tcPr>
            <w:tcW w:w="6267" w:type="dxa"/>
            <w:vAlign w:val="center"/>
          </w:tcPr>
          <w:p w14:paraId="275F491A" w14:textId="23966E75" w:rsidR="00F800ED" w:rsidRDefault="00F800ED" w:rsidP="003E107A">
            <w:pPr>
              <w:jc w:val="left"/>
            </w:pPr>
            <w:r>
              <w:t>Get slide identifier from slide index.</w:t>
            </w:r>
          </w:p>
        </w:tc>
      </w:tr>
      <w:tr w:rsidR="00F800ED" w14:paraId="22C42E5F" w14:textId="77777777" w:rsidTr="003E107A">
        <w:tc>
          <w:tcPr>
            <w:tcW w:w="3119" w:type="dxa"/>
            <w:vAlign w:val="center"/>
          </w:tcPr>
          <w:p w14:paraId="4E26ABA9" w14:textId="0A6245FC" w:rsidR="00F800ED" w:rsidRDefault="00F800ED" w:rsidP="003E107A">
            <w:pPr>
              <w:jc w:val="left"/>
              <w:rPr>
                <w:rStyle w:val="poCodeNormalChar"/>
              </w:rPr>
            </w:pPr>
            <w:hyperlink r:id="rId281" w:anchor="::Ppt::GetSlideIdByName" w:history="1">
              <w:proofErr w:type="spellStart"/>
              <w:r>
                <w:rPr>
                  <w:rStyle w:val="Hyperlink"/>
                  <w:rFonts w:ascii="Courier New" w:hAnsi="Courier New"/>
                  <w:sz w:val="20"/>
                </w:rPr>
                <w:t>GetSlideIdByName</w:t>
              </w:r>
              <w:proofErr w:type="spellEnd"/>
            </w:hyperlink>
          </w:p>
        </w:tc>
        <w:tc>
          <w:tcPr>
            <w:tcW w:w="6267" w:type="dxa"/>
            <w:vAlign w:val="center"/>
          </w:tcPr>
          <w:p w14:paraId="3C945D18" w14:textId="7723821A" w:rsidR="00F800ED" w:rsidRDefault="00F800ED" w:rsidP="003E107A">
            <w:pPr>
              <w:jc w:val="left"/>
            </w:pPr>
            <w:r>
              <w:t>Find a slide by its name.</w:t>
            </w:r>
          </w:p>
        </w:tc>
      </w:tr>
      <w:tr w:rsidR="00F800ED" w14:paraId="2CA81CDC" w14:textId="77777777" w:rsidTr="003E107A">
        <w:tc>
          <w:tcPr>
            <w:tcW w:w="3119" w:type="dxa"/>
            <w:vAlign w:val="center"/>
          </w:tcPr>
          <w:p w14:paraId="58EFF9B4" w14:textId="6038E2F8" w:rsidR="00F800ED" w:rsidRDefault="00F800ED" w:rsidP="003E107A">
            <w:pPr>
              <w:jc w:val="left"/>
              <w:rPr>
                <w:rStyle w:val="poCodeNormalChar"/>
              </w:rPr>
            </w:pPr>
            <w:hyperlink r:id="rId282" w:anchor="::Ppt::GetSlideImages" w:history="1">
              <w:proofErr w:type="spellStart"/>
              <w:r>
                <w:rPr>
                  <w:rStyle w:val="Hyperlink"/>
                  <w:rFonts w:ascii="Courier New" w:hAnsi="Courier New"/>
                  <w:sz w:val="20"/>
                </w:rPr>
                <w:t>GetSlideImages</w:t>
              </w:r>
              <w:proofErr w:type="spellEnd"/>
            </w:hyperlink>
          </w:p>
        </w:tc>
        <w:tc>
          <w:tcPr>
            <w:tcW w:w="6267" w:type="dxa"/>
            <w:vAlign w:val="center"/>
          </w:tcPr>
          <w:p w14:paraId="094B6681" w14:textId="0168359D" w:rsidR="00F800ED" w:rsidRDefault="00F800ED" w:rsidP="003E107A">
            <w:pPr>
              <w:jc w:val="left"/>
            </w:pPr>
            <w:r>
              <w:t>Get the images of a slide.</w:t>
            </w:r>
          </w:p>
        </w:tc>
      </w:tr>
      <w:tr w:rsidR="00F800ED" w14:paraId="06434469" w14:textId="77777777" w:rsidTr="003E107A">
        <w:tc>
          <w:tcPr>
            <w:tcW w:w="3119" w:type="dxa"/>
            <w:vAlign w:val="center"/>
          </w:tcPr>
          <w:p w14:paraId="238DE4F1" w14:textId="5E4D3A2C" w:rsidR="00F800ED" w:rsidRDefault="00F800ED" w:rsidP="003E107A">
            <w:pPr>
              <w:jc w:val="left"/>
              <w:rPr>
                <w:rStyle w:val="poCodeNormalChar"/>
              </w:rPr>
            </w:pPr>
            <w:hyperlink r:id="rId283" w:anchor="::Ppt::GetSlideIndex" w:history="1">
              <w:proofErr w:type="spellStart"/>
              <w:r>
                <w:rPr>
                  <w:rStyle w:val="Hyperlink"/>
                  <w:rFonts w:ascii="Courier New" w:hAnsi="Courier New"/>
                  <w:sz w:val="20"/>
                </w:rPr>
                <w:t>GetSlideIndex</w:t>
              </w:r>
              <w:proofErr w:type="spellEnd"/>
            </w:hyperlink>
          </w:p>
        </w:tc>
        <w:tc>
          <w:tcPr>
            <w:tcW w:w="6267" w:type="dxa"/>
            <w:vAlign w:val="center"/>
          </w:tcPr>
          <w:p w14:paraId="1594BDD5" w14:textId="53BD8B51" w:rsidR="00F800ED" w:rsidRDefault="00F800ED" w:rsidP="003E107A">
            <w:pPr>
              <w:jc w:val="left"/>
            </w:pPr>
            <w:r>
              <w:t>Return the index of a slide.</w:t>
            </w:r>
          </w:p>
        </w:tc>
      </w:tr>
      <w:tr w:rsidR="00F800ED" w14:paraId="01EA08E0" w14:textId="77777777" w:rsidTr="003E107A">
        <w:tc>
          <w:tcPr>
            <w:tcW w:w="3119" w:type="dxa"/>
            <w:vAlign w:val="center"/>
          </w:tcPr>
          <w:p w14:paraId="6B6B518C" w14:textId="356E1FDB" w:rsidR="00F800ED" w:rsidRDefault="00F800ED" w:rsidP="003E107A">
            <w:pPr>
              <w:jc w:val="left"/>
              <w:rPr>
                <w:rStyle w:val="poCodeNormalChar"/>
              </w:rPr>
            </w:pPr>
            <w:hyperlink r:id="rId284" w:anchor="::Ppt::GetSlideName" w:history="1">
              <w:proofErr w:type="spellStart"/>
              <w:r>
                <w:rPr>
                  <w:rStyle w:val="Hyperlink"/>
                  <w:rFonts w:ascii="Courier New" w:hAnsi="Courier New"/>
                  <w:sz w:val="20"/>
                </w:rPr>
                <w:t>GetSlideName</w:t>
              </w:r>
              <w:proofErr w:type="spellEnd"/>
            </w:hyperlink>
          </w:p>
        </w:tc>
        <w:tc>
          <w:tcPr>
            <w:tcW w:w="6267" w:type="dxa"/>
            <w:vAlign w:val="center"/>
          </w:tcPr>
          <w:p w14:paraId="0F2462AC" w14:textId="5CC8DAB1" w:rsidR="00F800ED" w:rsidRDefault="00F800ED" w:rsidP="003E107A">
            <w:pPr>
              <w:jc w:val="left"/>
            </w:pPr>
            <w:r>
              <w:t>Return the name of a slide.</w:t>
            </w:r>
          </w:p>
        </w:tc>
      </w:tr>
      <w:tr w:rsidR="00F800ED" w14:paraId="6676F4CF" w14:textId="77777777" w:rsidTr="003E107A">
        <w:tc>
          <w:tcPr>
            <w:tcW w:w="3119" w:type="dxa"/>
            <w:vAlign w:val="center"/>
          </w:tcPr>
          <w:p w14:paraId="52FB8863" w14:textId="285E69B3" w:rsidR="00F800ED" w:rsidRDefault="00F800ED" w:rsidP="003E107A">
            <w:pPr>
              <w:jc w:val="left"/>
              <w:rPr>
                <w:rStyle w:val="poCodeNormalChar"/>
              </w:rPr>
            </w:pPr>
            <w:hyperlink r:id="rId285" w:anchor="::Ppt::GetSlideVideos" w:history="1">
              <w:proofErr w:type="spellStart"/>
              <w:r>
                <w:rPr>
                  <w:rStyle w:val="Hyperlink"/>
                  <w:rFonts w:ascii="Courier New" w:hAnsi="Courier New"/>
                  <w:sz w:val="20"/>
                </w:rPr>
                <w:t>GetSlideVideos</w:t>
              </w:r>
              <w:proofErr w:type="spellEnd"/>
            </w:hyperlink>
          </w:p>
        </w:tc>
        <w:tc>
          <w:tcPr>
            <w:tcW w:w="6267" w:type="dxa"/>
            <w:vAlign w:val="center"/>
          </w:tcPr>
          <w:p w14:paraId="16AC2E3F" w14:textId="4909BA57" w:rsidR="00F800ED" w:rsidRDefault="00F800ED" w:rsidP="003E107A">
            <w:pPr>
              <w:jc w:val="left"/>
            </w:pPr>
            <w:r>
              <w:t>Get the videos of a slide.</w:t>
            </w:r>
          </w:p>
        </w:tc>
      </w:tr>
      <w:tr w:rsidR="00F800ED" w14:paraId="3B857EDC" w14:textId="77777777" w:rsidTr="003E107A">
        <w:tc>
          <w:tcPr>
            <w:tcW w:w="3119" w:type="dxa"/>
            <w:vAlign w:val="center"/>
          </w:tcPr>
          <w:p w14:paraId="13F9BF25" w14:textId="09F6D0CD" w:rsidR="00F800ED" w:rsidRDefault="00F800ED" w:rsidP="003E107A">
            <w:pPr>
              <w:jc w:val="left"/>
              <w:rPr>
                <w:rStyle w:val="poCodeNormalChar"/>
              </w:rPr>
            </w:pPr>
            <w:hyperlink r:id="rId286" w:anchor="::Ppt::GetSupportedImageFormats" w:history="1">
              <w:proofErr w:type="spellStart"/>
              <w:r>
                <w:rPr>
                  <w:rStyle w:val="Hyperlink"/>
                  <w:rFonts w:ascii="Courier New" w:hAnsi="Courier New"/>
                  <w:sz w:val="20"/>
                </w:rPr>
                <w:t>GetSupportedImageFormats</w:t>
              </w:r>
              <w:proofErr w:type="spellEnd"/>
            </w:hyperlink>
          </w:p>
        </w:tc>
        <w:tc>
          <w:tcPr>
            <w:tcW w:w="6267" w:type="dxa"/>
            <w:vAlign w:val="center"/>
          </w:tcPr>
          <w:p w14:paraId="6F26B89E" w14:textId="5CB4ECF6" w:rsidR="00F800ED" w:rsidRDefault="00F800ED" w:rsidP="003E107A">
            <w:pPr>
              <w:jc w:val="left"/>
            </w:pPr>
            <w:r>
              <w:t>Get the image formats supported by PowerPoint.</w:t>
            </w:r>
          </w:p>
        </w:tc>
      </w:tr>
      <w:tr w:rsidR="00F800ED" w14:paraId="016F0E85" w14:textId="77777777" w:rsidTr="003E107A">
        <w:tc>
          <w:tcPr>
            <w:tcW w:w="3119" w:type="dxa"/>
            <w:vAlign w:val="center"/>
          </w:tcPr>
          <w:p w14:paraId="6B895F3F" w14:textId="37554D23" w:rsidR="00F800ED" w:rsidRDefault="00F800ED" w:rsidP="003E107A">
            <w:pPr>
              <w:jc w:val="left"/>
              <w:rPr>
                <w:rStyle w:val="poCodeNormalChar"/>
              </w:rPr>
            </w:pPr>
            <w:hyperlink r:id="rId287" w:anchor="::Ppt::GetTemplateExtString" w:history="1">
              <w:proofErr w:type="spellStart"/>
              <w:r>
                <w:rPr>
                  <w:rStyle w:val="Hyperlink"/>
                  <w:rFonts w:ascii="Courier New" w:hAnsi="Courier New"/>
                  <w:sz w:val="20"/>
                </w:rPr>
                <w:t>GetTemplateExtString</w:t>
              </w:r>
              <w:proofErr w:type="spellEnd"/>
            </w:hyperlink>
          </w:p>
        </w:tc>
        <w:tc>
          <w:tcPr>
            <w:tcW w:w="6267" w:type="dxa"/>
            <w:vAlign w:val="center"/>
          </w:tcPr>
          <w:p w14:paraId="1017F06C" w14:textId="5E7D118D" w:rsidR="00F800ED" w:rsidRDefault="00F800ED" w:rsidP="003E107A">
            <w:pPr>
              <w:jc w:val="left"/>
            </w:pPr>
            <w:r>
              <w:t>Return the default extension of a PowerPoint template file.</w:t>
            </w:r>
          </w:p>
        </w:tc>
      </w:tr>
      <w:tr w:rsidR="00F800ED" w14:paraId="797A5B04" w14:textId="77777777" w:rsidTr="003E107A">
        <w:tc>
          <w:tcPr>
            <w:tcW w:w="3119" w:type="dxa"/>
            <w:vAlign w:val="center"/>
          </w:tcPr>
          <w:p w14:paraId="5F47494D" w14:textId="184AF72B" w:rsidR="00F800ED" w:rsidRDefault="00F800ED" w:rsidP="003E107A">
            <w:pPr>
              <w:jc w:val="left"/>
              <w:rPr>
                <w:rStyle w:val="poCodeNormalChar"/>
              </w:rPr>
            </w:pPr>
            <w:hyperlink r:id="rId288" w:anchor="::Ppt::GetVersion" w:history="1">
              <w:proofErr w:type="spellStart"/>
              <w:r>
                <w:rPr>
                  <w:rStyle w:val="Hyperlink"/>
                  <w:rFonts w:ascii="Courier New" w:hAnsi="Courier New"/>
                  <w:sz w:val="20"/>
                </w:rPr>
                <w:t>GetVersion</w:t>
              </w:r>
              <w:proofErr w:type="spellEnd"/>
            </w:hyperlink>
          </w:p>
        </w:tc>
        <w:tc>
          <w:tcPr>
            <w:tcW w:w="6267" w:type="dxa"/>
            <w:vAlign w:val="center"/>
          </w:tcPr>
          <w:p w14:paraId="4CD3EEBB" w14:textId="0EF8F514" w:rsidR="00F800ED" w:rsidRDefault="00F800ED" w:rsidP="003E107A">
            <w:pPr>
              <w:jc w:val="left"/>
            </w:pPr>
            <w:r>
              <w:t>Return the version of a PowerPoint application.</w:t>
            </w:r>
          </w:p>
        </w:tc>
      </w:tr>
      <w:tr w:rsidR="00F800ED" w14:paraId="092510C4" w14:textId="77777777" w:rsidTr="003E107A">
        <w:tc>
          <w:tcPr>
            <w:tcW w:w="3119" w:type="dxa"/>
            <w:vAlign w:val="center"/>
          </w:tcPr>
          <w:p w14:paraId="29A386AA" w14:textId="3B01FE27" w:rsidR="00F800ED" w:rsidRDefault="00F800ED" w:rsidP="003E107A">
            <w:pPr>
              <w:jc w:val="left"/>
              <w:rPr>
                <w:rStyle w:val="poCodeNormalChar"/>
              </w:rPr>
            </w:pPr>
            <w:hyperlink r:id="rId289" w:anchor="::Ppt::GetViewType" w:history="1">
              <w:proofErr w:type="spellStart"/>
              <w:r>
                <w:rPr>
                  <w:rStyle w:val="Hyperlink"/>
                  <w:rFonts w:ascii="Courier New" w:hAnsi="Courier New"/>
                  <w:sz w:val="20"/>
                </w:rPr>
                <w:t>GetViewType</w:t>
              </w:r>
              <w:proofErr w:type="spellEnd"/>
            </w:hyperlink>
          </w:p>
        </w:tc>
        <w:tc>
          <w:tcPr>
            <w:tcW w:w="6267" w:type="dxa"/>
            <w:vAlign w:val="center"/>
          </w:tcPr>
          <w:p w14:paraId="0171E32E" w14:textId="567FF6BB" w:rsidR="00F800ED" w:rsidRDefault="00F800ED" w:rsidP="003E107A">
            <w:pPr>
              <w:jc w:val="left"/>
            </w:pPr>
            <w:r>
              <w:t>Return the view type of a presentation.</w:t>
            </w:r>
          </w:p>
        </w:tc>
      </w:tr>
      <w:tr w:rsidR="00F800ED" w14:paraId="703B0D8C" w14:textId="77777777" w:rsidTr="003E107A">
        <w:tc>
          <w:tcPr>
            <w:tcW w:w="3119" w:type="dxa"/>
            <w:vAlign w:val="center"/>
          </w:tcPr>
          <w:p w14:paraId="034FD7FC" w14:textId="6ED7ECE1" w:rsidR="00F800ED" w:rsidRDefault="00F800ED" w:rsidP="003E107A">
            <w:pPr>
              <w:jc w:val="left"/>
              <w:rPr>
                <w:rStyle w:val="poCodeNormalChar"/>
              </w:rPr>
            </w:pPr>
            <w:hyperlink r:id="rId290" w:anchor="::Ppt::InsertImage" w:history="1">
              <w:proofErr w:type="spellStart"/>
              <w:r>
                <w:rPr>
                  <w:rStyle w:val="Hyperlink"/>
                  <w:rFonts w:ascii="Courier New" w:hAnsi="Courier New"/>
                  <w:sz w:val="20"/>
                </w:rPr>
                <w:t>InsertImage</w:t>
              </w:r>
              <w:proofErr w:type="spellEnd"/>
            </w:hyperlink>
          </w:p>
        </w:tc>
        <w:tc>
          <w:tcPr>
            <w:tcW w:w="6267" w:type="dxa"/>
            <w:vAlign w:val="center"/>
          </w:tcPr>
          <w:p w14:paraId="291D9DCA" w14:textId="6CA76F71" w:rsidR="00F800ED" w:rsidRDefault="00F800ED" w:rsidP="003E107A">
            <w:pPr>
              <w:jc w:val="left"/>
            </w:pPr>
            <w:r>
              <w:t>Insert an image into a slide.</w:t>
            </w:r>
          </w:p>
        </w:tc>
      </w:tr>
      <w:tr w:rsidR="00F800ED" w14:paraId="4D619991" w14:textId="77777777" w:rsidTr="003E107A">
        <w:tc>
          <w:tcPr>
            <w:tcW w:w="3119" w:type="dxa"/>
            <w:vAlign w:val="center"/>
          </w:tcPr>
          <w:p w14:paraId="3A10E0D5" w14:textId="38D16FB4" w:rsidR="00F800ED" w:rsidRDefault="00F800ED" w:rsidP="003E107A">
            <w:pPr>
              <w:jc w:val="left"/>
              <w:rPr>
                <w:rStyle w:val="poCodeNormalChar"/>
              </w:rPr>
            </w:pPr>
            <w:hyperlink r:id="rId291" w:anchor="::Ppt::InsertVideo" w:history="1">
              <w:proofErr w:type="spellStart"/>
              <w:r>
                <w:rPr>
                  <w:rStyle w:val="Hyperlink"/>
                  <w:rFonts w:ascii="Courier New" w:hAnsi="Courier New"/>
                  <w:sz w:val="20"/>
                </w:rPr>
                <w:t>InsertVideo</w:t>
              </w:r>
              <w:proofErr w:type="spellEnd"/>
            </w:hyperlink>
          </w:p>
        </w:tc>
        <w:tc>
          <w:tcPr>
            <w:tcW w:w="6267" w:type="dxa"/>
            <w:vAlign w:val="center"/>
          </w:tcPr>
          <w:p w14:paraId="348E2D03" w14:textId="55B71E83" w:rsidR="00F800ED" w:rsidRDefault="00F800ED" w:rsidP="003E107A">
            <w:pPr>
              <w:jc w:val="left"/>
            </w:pPr>
            <w:r>
              <w:t>Insert a video into a slide.</w:t>
            </w:r>
          </w:p>
        </w:tc>
      </w:tr>
      <w:tr w:rsidR="00F800ED" w14:paraId="42783AEE" w14:textId="77777777" w:rsidTr="003E107A">
        <w:tc>
          <w:tcPr>
            <w:tcW w:w="3119" w:type="dxa"/>
            <w:vAlign w:val="center"/>
          </w:tcPr>
          <w:p w14:paraId="6DB1B7CA" w14:textId="43C242D3" w:rsidR="00F800ED" w:rsidRDefault="00F800ED" w:rsidP="003E107A">
            <w:pPr>
              <w:jc w:val="left"/>
              <w:rPr>
                <w:rStyle w:val="poCodeNormalChar"/>
              </w:rPr>
            </w:pPr>
            <w:hyperlink r:id="rId292" w:anchor="::Ppt::IsImageFormatSupported" w:history="1">
              <w:proofErr w:type="spellStart"/>
              <w:r>
                <w:rPr>
                  <w:rStyle w:val="Hyperlink"/>
                  <w:rFonts w:ascii="Courier New" w:hAnsi="Courier New"/>
                  <w:sz w:val="20"/>
                </w:rPr>
                <w:t>IsImageFormatSupported</w:t>
              </w:r>
              <w:proofErr w:type="spellEnd"/>
            </w:hyperlink>
          </w:p>
        </w:tc>
        <w:tc>
          <w:tcPr>
            <w:tcW w:w="6267" w:type="dxa"/>
            <w:vAlign w:val="center"/>
          </w:tcPr>
          <w:p w14:paraId="55E4B81E" w14:textId="0E8A8441" w:rsidR="00F800ED" w:rsidRDefault="00F800ED" w:rsidP="003E107A">
            <w:pPr>
              <w:jc w:val="left"/>
            </w:pPr>
            <w:r>
              <w:t>Check, if the image format is supported by PowerPoint.</w:t>
            </w:r>
          </w:p>
        </w:tc>
      </w:tr>
      <w:tr w:rsidR="00F800ED" w14:paraId="3E356B41" w14:textId="77777777" w:rsidTr="003E107A">
        <w:tc>
          <w:tcPr>
            <w:tcW w:w="3119" w:type="dxa"/>
            <w:vAlign w:val="center"/>
          </w:tcPr>
          <w:p w14:paraId="50EB72DE" w14:textId="44A91C16" w:rsidR="00F800ED" w:rsidRDefault="00F800ED" w:rsidP="003E107A">
            <w:pPr>
              <w:jc w:val="left"/>
              <w:rPr>
                <w:rStyle w:val="poCodeNormalChar"/>
              </w:rPr>
            </w:pPr>
            <w:hyperlink r:id="rId293" w:anchor="::Ppt::IsValidPresId" w:history="1">
              <w:proofErr w:type="spellStart"/>
              <w:r>
                <w:rPr>
                  <w:rStyle w:val="Hyperlink"/>
                  <w:rFonts w:ascii="Courier New" w:hAnsi="Courier New"/>
                  <w:sz w:val="20"/>
                </w:rPr>
                <w:t>IsValidPresId</w:t>
              </w:r>
              <w:proofErr w:type="spellEnd"/>
            </w:hyperlink>
          </w:p>
        </w:tc>
        <w:tc>
          <w:tcPr>
            <w:tcW w:w="6267" w:type="dxa"/>
            <w:vAlign w:val="center"/>
          </w:tcPr>
          <w:p w14:paraId="73A28E2E" w14:textId="26A75AF9" w:rsidR="00F800ED" w:rsidRDefault="00F800ED" w:rsidP="003E107A">
            <w:pPr>
              <w:jc w:val="left"/>
            </w:pPr>
            <w:r>
              <w:t>Check, if a presentation identifier is valid.</w:t>
            </w:r>
          </w:p>
        </w:tc>
      </w:tr>
      <w:tr w:rsidR="00F800ED" w14:paraId="21F3A6EE" w14:textId="77777777" w:rsidTr="003E107A">
        <w:tc>
          <w:tcPr>
            <w:tcW w:w="3119" w:type="dxa"/>
            <w:vAlign w:val="center"/>
          </w:tcPr>
          <w:p w14:paraId="475CCB93" w14:textId="118936D2" w:rsidR="00F800ED" w:rsidRDefault="00F800ED" w:rsidP="003E107A">
            <w:pPr>
              <w:jc w:val="left"/>
              <w:rPr>
                <w:rStyle w:val="poCodeNormalChar"/>
              </w:rPr>
            </w:pPr>
            <w:hyperlink r:id="rId294" w:anchor="::Ppt::MoveSlide" w:history="1">
              <w:proofErr w:type="spellStart"/>
              <w:r>
                <w:rPr>
                  <w:rStyle w:val="Hyperlink"/>
                  <w:rFonts w:ascii="Courier New" w:hAnsi="Courier New"/>
                  <w:sz w:val="20"/>
                </w:rPr>
                <w:t>MoveSlide</w:t>
              </w:r>
              <w:proofErr w:type="spellEnd"/>
            </w:hyperlink>
          </w:p>
        </w:tc>
        <w:tc>
          <w:tcPr>
            <w:tcW w:w="6267" w:type="dxa"/>
            <w:vAlign w:val="center"/>
          </w:tcPr>
          <w:p w14:paraId="4DFA9A06" w14:textId="5808C1E5" w:rsidR="00F800ED" w:rsidRDefault="00F800ED" w:rsidP="003E107A">
            <w:pPr>
              <w:jc w:val="left"/>
            </w:pPr>
            <w:r>
              <w:t>Move a slide to another position.</w:t>
            </w:r>
          </w:p>
        </w:tc>
      </w:tr>
      <w:tr w:rsidR="00F800ED" w14:paraId="2BFAC18F" w14:textId="77777777" w:rsidTr="003E107A">
        <w:tc>
          <w:tcPr>
            <w:tcW w:w="3119" w:type="dxa"/>
            <w:vAlign w:val="center"/>
          </w:tcPr>
          <w:p w14:paraId="71043FB0" w14:textId="4F7D3B55" w:rsidR="00F800ED" w:rsidRDefault="00F800ED" w:rsidP="003E107A">
            <w:pPr>
              <w:jc w:val="left"/>
              <w:rPr>
                <w:rStyle w:val="poCodeNormalChar"/>
              </w:rPr>
            </w:pPr>
            <w:hyperlink r:id="rId295" w:anchor="::Ppt::Open" w:history="1">
              <w:r>
                <w:rPr>
                  <w:rStyle w:val="Hyperlink"/>
                  <w:rFonts w:ascii="Courier New" w:hAnsi="Courier New"/>
                  <w:sz w:val="20"/>
                </w:rPr>
                <w:t>Open</w:t>
              </w:r>
            </w:hyperlink>
          </w:p>
        </w:tc>
        <w:tc>
          <w:tcPr>
            <w:tcW w:w="6267" w:type="dxa"/>
            <w:vAlign w:val="center"/>
          </w:tcPr>
          <w:p w14:paraId="4B0C252B" w14:textId="125A007A" w:rsidR="00F800ED" w:rsidRDefault="00F800ED" w:rsidP="003E107A">
            <w:pPr>
              <w:jc w:val="left"/>
            </w:pPr>
            <w:r>
              <w:t>Open a PowerPoint instance. Use an already running instance, if available.</w:t>
            </w:r>
          </w:p>
        </w:tc>
      </w:tr>
      <w:tr w:rsidR="00F800ED" w14:paraId="0040DBE4" w14:textId="77777777" w:rsidTr="003E107A">
        <w:tc>
          <w:tcPr>
            <w:tcW w:w="3119" w:type="dxa"/>
            <w:vAlign w:val="center"/>
          </w:tcPr>
          <w:p w14:paraId="52D667B1" w14:textId="50E74D9C" w:rsidR="00F800ED" w:rsidRDefault="00F800ED" w:rsidP="003E107A">
            <w:pPr>
              <w:jc w:val="left"/>
              <w:rPr>
                <w:rStyle w:val="poCodeNormalChar"/>
              </w:rPr>
            </w:pPr>
            <w:hyperlink r:id="rId296" w:anchor="::Ppt::OpenNew" w:history="1">
              <w:proofErr w:type="spellStart"/>
              <w:r>
                <w:rPr>
                  <w:rStyle w:val="Hyperlink"/>
                  <w:rFonts w:ascii="Courier New" w:hAnsi="Courier New"/>
                  <w:sz w:val="20"/>
                </w:rPr>
                <w:t>OpenNew</w:t>
              </w:r>
              <w:proofErr w:type="spellEnd"/>
            </w:hyperlink>
          </w:p>
        </w:tc>
        <w:tc>
          <w:tcPr>
            <w:tcW w:w="6267" w:type="dxa"/>
            <w:vAlign w:val="center"/>
          </w:tcPr>
          <w:p w14:paraId="0654DA21" w14:textId="549937C8" w:rsidR="00F800ED" w:rsidRDefault="00F800ED" w:rsidP="003E107A">
            <w:pPr>
              <w:jc w:val="left"/>
            </w:pPr>
            <w:r>
              <w:t>Open a new PowerPoint instance.</w:t>
            </w:r>
          </w:p>
        </w:tc>
      </w:tr>
      <w:tr w:rsidR="00F800ED" w14:paraId="45E1A8CF" w14:textId="77777777" w:rsidTr="003E107A">
        <w:tc>
          <w:tcPr>
            <w:tcW w:w="3119" w:type="dxa"/>
            <w:vAlign w:val="center"/>
          </w:tcPr>
          <w:p w14:paraId="6D71F345" w14:textId="67D7F8FC" w:rsidR="00F800ED" w:rsidRDefault="00F800ED" w:rsidP="003E107A">
            <w:pPr>
              <w:jc w:val="left"/>
              <w:rPr>
                <w:rStyle w:val="poCodeNormalChar"/>
              </w:rPr>
            </w:pPr>
            <w:hyperlink r:id="rId297" w:anchor="::Ppt::OpenPres" w:history="1">
              <w:proofErr w:type="spellStart"/>
              <w:r>
                <w:rPr>
                  <w:rStyle w:val="Hyperlink"/>
                  <w:rFonts w:ascii="Courier New" w:hAnsi="Courier New"/>
                  <w:sz w:val="20"/>
                </w:rPr>
                <w:t>OpenPres</w:t>
              </w:r>
              <w:proofErr w:type="spellEnd"/>
            </w:hyperlink>
          </w:p>
        </w:tc>
        <w:tc>
          <w:tcPr>
            <w:tcW w:w="6267" w:type="dxa"/>
            <w:vAlign w:val="center"/>
          </w:tcPr>
          <w:p w14:paraId="478EA1CA" w14:textId="6377DC32" w:rsidR="00F800ED" w:rsidRDefault="00F800ED" w:rsidP="003E107A">
            <w:pPr>
              <w:jc w:val="left"/>
            </w:pPr>
            <w:r>
              <w:t>Open a presentation, i.e. load a PowerPoint file.</w:t>
            </w:r>
          </w:p>
        </w:tc>
      </w:tr>
      <w:tr w:rsidR="00F800ED" w14:paraId="5713C3F2" w14:textId="77777777" w:rsidTr="003E107A">
        <w:tc>
          <w:tcPr>
            <w:tcW w:w="3119" w:type="dxa"/>
            <w:vAlign w:val="center"/>
          </w:tcPr>
          <w:p w14:paraId="0EB172DB" w14:textId="42856C47" w:rsidR="00F800ED" w:rsidRDefault="00F800ED" w:rsidP="003E107A">
            <w:pPr>
              <w:jc w:val="left"/>
              <w:rPr>
                <w:rStyle w:val="poCodeNormalChar"/>
              </w:rPr>
            </w:pPr>
            <w:hyperlink r:id="rId298" w:anchor="::Ppt::Quit" w:history="1">
              <w:r>
                <w:rPr>
                  <w:rStyle w:val="Hyperlink"/>
                  <w:rFonts w:ascii="Courier New" w:hAnsi="Courier New"/>
                  <w:sz w:val="20"/>
                </w:rPr>
                <w:t>Quit</w:t>
              </w:r>
            </w:hyperlink>
          </w:p>
        </w:tc>
        <w:tc>
          <w:tcPr>
            <w:tcW w:w="6267" w:type="dxa"/>
            <w:vAlign w:val="center"/>
          </w:tcPr>
          <w:p w14:paraId="488FFE18" w14:textId="1397C2A0" w:rsidR="00F800ED" w:rsidRDefault="00F800ED" w:rsidP="003E107A">
            <w:pPr>
              <w:jc w:val="left"/>
            </w:pPr>
            <w:r>
              <w:t>Quit a PowerPoint instance.</w:t>
            </w:r>
          </w:p>
        </w:tc>
      </w:tr>
      <w:tr w:rsidR="00F800ED" w14:paraId="33108F2C" w14:textId="77777777" w:rsidTr="003E107A">
        <w:tc>
          <w:tcPr>
            <w:tcW w:w="3119" w:type="dxa"/>
            <w:vAlign w:val="center"/>
          </w:tcPr>
          <w:p w14:paraId="38EC2D37" w14:textId="7082A23B" w:rsidR="00F800ED" w:rsidRDefault="00F800ED" w:rsidP="003E107A">
            <w:pPr>
              <w:jc w:val="left"/>
              <w:rPr>
                <w:rStyle w:val="poCodeNormalChar"/>
              </w:rPr>
            </w:pPr>
            <w:hyperlink r:id="rId299" w:anchor="::Ppt::SaveAs" w:history="1">
              <w:proofErr w:type="spellStart"/>
              <w:r>
                <w:rPr>
                  <w:rStyle w:val="Hyperlink"/>
                  <w:rFonts w:ascii="Courier New" w:hAnsi="Courier New"/>
                  <w:sz w:val="20"/>
                </w:rPr>
                <w:t>SaveAs</w:t>
              </w:r>
              <w:proofErr w:type="spellEnd"/>
            </w:hyperlink>
          </w:p>
        </w:tc>
        <w:tc>
          <w:tcPr>
            <w:tcW w:w="6267" w:type="dxa"/>
            <w:vAlign w:val="center"/>
          </w:tcPr>
          <w:p w14:paraId="578F6488" w14:textId="5E969BC1" w:rsidR="00F800ED" w:rsidRDefault="00F800ED" w:rsidP="003E107A">
            <w:pPr>
              <w:jc w:val="left"/>
            </w:pPr>
            <w:r>
              <w:t>Save a presentation to a PowerPoint file.</w:t>
            </w:r>
          </w:p>
        </w:tc>
      </w:tr>
      <w:tr w:rsidR="00F800ED" w14:paraId="604E936C" w14:textId="77777777" w:rsidTr="003E107A">
        <w:tc>
          <w:tcPr>
            <w:tcW w:w="3119" w:type="dxa"/>
            <w:vAlign w:val="center"/>
          </w:tcPr>
          <w:p w14:paraId="4709EFA1" w14:textId="3017641E" w:rsidR="00F800ED" w:rsidRDefault="00F800ED" w:rsidP="003E107A">
            <w:pPr>
              <w:jc w:val="left"/>
              <w:rPr>
                <w:rStyle w:val="poCodeNormalChar"/>
              </w:rPr>
            </w:pPr>
            <w:hyperlink r:id="rId300" w:anchor="::Ppt::SetHyperlinkToSlide" w:history="1">
              <w:proofErr w:type="spellStart"/>
              <w:r>
                <w:rPr>
                  <w:rStyle w:val="Hyperlink"/>
                  <w:rFonts w:ascii="Courier New" w:hAnsi="Courier New"/>
                  <w:sz w:val="20"/>
                </w:rPr>
                <w:t>SetHyperlinkToSlide</w:t>
              </w:r>
              <w:proofErr w:type="spellEnd"/>
            </w:hyperlink>
          </w:p>
        </w:tc>
        <w:tc>
          <w:tcPr>
            <w:tcW w:w="6267" w:type="dxa"/>
            <w:vAlign w:val="center"/>
          </w:tcPr>
          <w:p w14:paraId="633AC2C3" w14:textId="0C689045" w:rsidR="00F800ED" w:rsidRDefault="00F800ED" w:rsidP="003E107A">
            <w:pPr>
              <w:jc w:val="left"/>
            </w:pPr>
            <w:r>
              <w:t>Create a hyperlink from a shape to a slide.</w:t>
            </w:r>
          </w:p>
        </w:tc>
      </w:tr>
      <w:tr w:rsidR="00F800ED" w14:paraId="759B7FAB" w14:textId="77777777" w:rsidTr="003E107A">
        <w:tc>
          <w:tcPr>
            <w:tcW w:w="3119" w:type="dxa"/>
            <w:vAlign w:val="center"/>
          </w:tcPr>
          <w:p w14:paraId="59DC1D3F" w14:textId="3866604E" w:rsidR="00F800ED" w:rsidRDefault="00F800ED" w:rsidP="003E107A">
            <w:pPr>
              <w:jc w:val="left"/>
              <w:rPr>
                <w:rStyle w:val="poCodeNormalChar"/>
              </w:rPr>
            </w:pPr>
            <w:hyperlink r:id="rId301" w:anchor="::Ppt::SetMediaPlaySettings" w:history="1">
              <w:proofErr w:type="spellStart"/>
              <w:r>
                <w:rPr>
                  <w:rStyle w:val="Hyperlink"/>
                  <w:rFonts w:ascii="Courier New" w:hAnsi="Courier New"/>
                  <w:sz w:val="20"/>
                </w:rPr>
                <w:t>SetMediaPlaySettings</w:t>
              </w:r>
              <w:proofErr w:type="spellEnd"/>
            </w:hyperlink>
          </w:p>
        </w:tc>
        <w:tc>
          <w:tcPr>
            <w:tcW w:w="6267" w:type="dxa"/>
            <w:vAlign w:val="center"/>
          </w:tcPr>
          <w:p w14:paraId="6C5AE1F6" w14:textId="4A896D06" w:rsidR="00F800ED" w:rsidRDefault="00F800ED" w:rsidP="003E107A">
            <w:pPr>
              <w:jc w:val="left"/>
            </w:pPr>
            <w:r>
              <w:t>Set the play settings of a media (audio or video).</w:t>
            </w:r>
          </w:p>
        </w:tc>
      </w:tr>
      <w:tr w:rsidR="00F800ED" w14:paraId="210DC2F6" w14:textId="77777777" w:rsidTr="003E107A">
        <w:tc>
          <w:tcPr>
            <w:tcW w:w="3119" w:type="dxa"/>
            <w:vAlign w:val="center"/>
          </w:tcPr>
          <w:p w14:paraId="514DB787" w14:textId="33913EB7" w:rsidR="00F800ED" w:rsidRDefault="00F800ED" w:rsidP="003E107A">
            <w:pPr>
              <w:jc w:val="left"/>
              <w:rPr>
                <w:rStyle w:val="poCodeNormalChar"/>
              </w:rPr>
            </w:pPr>
            <w:hyperlink r:id="rId302" w:anchor="::Ppt::SetPresPageSetup" w:history="1">
              <w:proofErr w:type="spellStart"/>
              <w:r>
                <w:rPr>
                  <w:rStyle w:val="Hyperlink"/>
                  <w:rFonts w:ascii="Courier New" w:hAnsi="Courier New"/>
                  <w:sz w:val="20"/>
                </w:rPr>
                <w:t>SetPresPageSetup</w:t>
              </w:r>
              <w:proofErr w:type="spellEnd"/>
            </w:hyperlink>
          </w:p>
        </w:tc>
        <w:tc>
          <w:tcPr>
            <w:tcW w:w="6267" w:type="dxa"/>
            <w:vAlign w:val="center"/>
          </w:tcPr>
          <w:p w14:paraId="2D86A251" w14:textId="661FC486" w:rsidR="00F800ED" w:rsidRDefault="00F800ED" w:rsidP="003E107A">
            <w:pPr>
              <w:jc w:val="left"/>
            </w:pPr>
            <w:r>
              <w:t>Set the page size of a presentation.</w:t>
            </w:r>
          </w:p>
        </w:tc>
      </w:tr>
      <w:tr w:rsidR="00F800ED" w14:paraId="11395B51" w14:textId="77777777" w:rsidTr="003E107A">
        <w:tc>
          <w:tcPr>
            <w:tcW w:w="3119" w:type="dxa"/>
            <w:vAlign w:val="center"/>
          </w:tcPr>
          <w:p w14:paraId="6AE2A8FA" w14:textId="0F5B1165" w:rsidR="00F800ED" w:rsidRDefault="00F800ED" w:rsidP="003E107A">
            <w:pPr>
              <w:jc w:val="left"/>
              <w:rPr>
                <w:rStyle w:val="poCodeNormalChar"/>
              </w:rPr>
            </w:pPr>
            <w:hyperlink r:id="rId303" w:anchor="::Ppt::SetShapeName" w:history="1">
              <w:proofErr w:type="spellStart"/>
              <w:r>
                <w:rPr>
                  <w:rStyle w:val="Hyperlink"/>
                  <w:rFonts w:ascii="Courier New" w:hAnsi="Courier New"/>
                  <w:sz w:val="20"/>
                </w:rPr>
                <w:t>SetShapeName</w:t>
              </w:r>
              <w:proofErr w:type="spellEnd"/>
            </w:hyperlink>
          </w:p>
        </w:tc>
        <w:tc>
          <w:tcPr>
            <w:tcW w:w="6267" w:type="dxa"/>
            <w:vAlign w:val="center"/>
          </w:tcPr>
          <w:p w14:paraId="14796C38" w14:textId="33B70438" w:rsidR="00F800ED" w:rsidRDefault="00F800ED" w:rsidP="003E107A">
            <w:pPr>
              <w:jc w:val="left"/>
            </w:pPr>
            <w:r>
              <w:t>Set the name of a shape.</w:t>
            </w:r>
          </w:p>
        </w:tc>
      </w:tr>
      <w:tr w:rsidR="00F800ED" w14:paraId="7BAAE90F" w14:textId="77777777" w:rsidTr="003E107A">
        <w:tc>
          <w:tcPr>
            <w:tcW w:w="3119" w:type="dxa"/>
            <w:vAlign w:val="center"/>
          </w:tcPr>
          <w:p w14:paraId="2DAD42FB" w14:textId="247A9754" w:rsidR="00F800ED" w:rsidRDefault="00F800ED" w:rsidP="003E107A">
            <w:pPr>
              <w:jc w:val="left"/>
              <w:rPr>
                <w:rStyle w:val="poCodeNormalChar"/>
              </w:rPr>
            </w:pPr>
            <w:hyperlink r:id="rId304" w:anchor="::Ppt::SetSlideName" w:history="1">
              <w:proofErr w:type="spellStart"/>
              <w:r>
                <w:rPr>
                  <w:rStyle w:val="Hyperlink"/>
                  <w:rFonts w:ascii="Courier New" w:hAnsi="Courier New"/>
                  <w:sz w:val="20"/>
                </w:rPr>
                <w:t>SetSlideName</w:t>
              </w:r>
              <w:proofErr w:type="spellEnd"/>
            </w:hyperlink>
          </w:p>
        </w:tc>
        <w:tc>
          <w:tcPr>
            <w:tcW w:w="6267" w:type="dxa"/>
            <w:vAlign w:val="center"/>
          </w:tcPr>
          <w:p w14:paraId="6AEF5C0A" w14:textId="0E0C4691" w:rsidR="00F800ED" w:rsidRDefault="00F800ED" w:rsidP="003E107A">
            <w:pPr>
              <w:jc w:val="left"/>
            </w:pPr>
            <w:r>
              <w:t>Set the name of a worksheet.</w:t>
            </w:r>
          </w:p>
        </w:tc>
      </w:tr>
      <w:tr w:rsidR="00F800ED" w14:paraId="1B03C587" w14:textId="77777777" w:rsidTr="003E107A">
        <w:tc>
          <w:tcPr>
            <w:tcW w:w="3119" w:type="dxa"/>
            <w:vAlign w:val="center"/>
          </w:tcPr>
          <w:p w14:paraId="14AD22EF" w14:textId="0FFECBDE" w:rsidR="00F800ED" w:rsidRDefault="00F800ED" w:rsidP="003E107A">
            <w:pPr>
              <w:jc w:val="left"/>
              <w:rPr>
                <w:rStyle w:val="poCodeNormalChar"/>
              </w:rPr>
            </w:pPr>
            <w:hyperlink r:id="rId305" w:anchor="::Ppt::SetSlideShowTransition" w:history="1">
              <w:proofErr w:type="spellStart"/>
              <w:r>
                <w:rPr>
                  <w:rStyle w:val="Hyperlink"/>
                  <w:rFonts w:ascii="Courier New" w:hAnsi="Courier New"/>
                  <w:sz w:val="20"/>
                </w:rPr>
                <w:t>SetSlideShowTransition</w:t>
              </w:r>
              <w:proofErr w:type="spellEnd"/>
            </w:hyperlink>
          </w:p>
        </w:tc>
        <w:tc>
          <w:tcPr>
            <w:tcW w:w="6267" w:type="dxa"/>
            <w:vAlign w:val="center"/>
          </w:tcPr>
          <w:p w14:paraId="5121DC0D" w14:textId="3CDFD000" w:rsidR="00F800ED" w:rsidRDefault="00F800ED" w:rsidP="003E107A">
            <w:pPr>
              <w:jc w:val="left"/>
            </w:pPr>
            <w:r>
              <w:t>Set transition attributes of a slide.</w:t>
            </w:r>
          </w:p>
        </w:tc>
      </w:tr>
      <w:tr w:rsidR="00F800ED" w14:paraId="66DF9CE9" w14:textId="77777777" w:rsidTr="003E107A">
        <w:tc>
          <w:tcPr>
            <w:tcW w:w="3119" w:type="dxa"/>
            <w:vAlign w:val="center"/>
          </w:tcPr>
          <w:p w14:paraId="5EB289A4" w14:textId="6B248138" w:rsidR="00F800ED" w:rsidRDefault="00F800ED" w:rsidP="003E107A">
            <w:pPr>
              <w:jc w:val="left"/>
              <w:rPr>
                <w:rStyle w:val="poCodeNormalChar"/>
              </w:rPr>
            </w:pPr>
            <w:hyperlink r:id="rId306" w:anchor="::Ppt::SetTextboxFontSize" w:history="1">
              <w:proofErr w:type="spellStart"/>
              <w:r>
                <w:rPr>
                  <w:rStyle w:val="Hyperlink"/>
                  <w:rFonts w:ascii="Courier New" w:hAnsi="Courier New"/>
                  <w:sz w:val="20"/>
                </w:rPr>
                <w:t>SetTextboxFontSize</w:t>
              </w:r>
              <w:proofErr w:type="spellEnd"/>
            </w:hyperlink>
          </w:p>
        </w:tc>
        <w:tc>
          <w:tcPr>
            <w:tcW w:w="6267" w:type="dxa"/>
            <w:vAlign w:val="center"/>
          </w:tcPr>
          <w:p w14:paraId="025736D8" w14:textId="727E4211" w:rsidR="00F800ED" w:rsidRDefault="00F800ED" w:rsidP="003E107A">
            <w:pPr>
              <w:jc w:val="left"/>
            </w:pPr>
            <w:r>
              <w:t>Set the font size of the text in a text box.</w:t>
            </w:r>
          </w:p>
        </w:tc>
      </w:tr>
      <w:tr w:rsidR="00F800ED" w14:paraId="07315C10" w14:textId="77777777" w:rsidTr="003E107A">
        <w:tc>
          <w:tcPr>
            <w:tcW w:w="3119" w:type="dxa"/>
            <w:vAlign w:val="center"/>
          </w:tcPr>
          <w:p w14:paraId="3431A01F" w14:textId="2494460A" w:rsidR="00F800ED" w:rsidRDefault="00F800ED" w:rsidP="003E107A">
            <w:pPr>
              <w:jc w:val="left"/>
              <w:rPr>
                <w:rStyle w:val="poCodeNormalChar"/>
              </w:rPr>
            </w:pPr>
            <w:hyperlink r:id="rId307" w:anchor="::Ppt::SetViewType" w:history="1">
              <w:proofErr w:type="spellStart"/>
              <w:r>
                <w:rPr>
                  <w:rStyle w:val="Hyperlink"/>
                  <w:rFonts w:ascii="Courier New" w:hAnsi="Courier New"/>
                  <w:sz w:val="20"/>
                </w:rPr>
                <w:t>SetViewType</w:t>
              </w:r>
              <w:proofErr w:type="spellEnd"/>
            </w:hyperlink>
          </w:p>
        </w:tc>
        <w:tc>
          <w:tcPr>
            <w:tcW w:w="6267" w:type="dxa"/>
            <w:vAlign w:val="center"/>
          </w:tcPr>
          <w:p w14:paraId="6ED89DF9" w14:textId="674FABF9" w:rsidR="00F800ED" w:rsidRDefault="00F800ED" w:rsidP="003E107A">
            <w:pPr>
              <w:jc w:val="left"/>
            </w:pPr>
            <w:r>
              <w:t>Set the view type of a presentation.</w:t>
            </w:r>
          </w:p>
        </w:tc>
      </w:tr>
      <w:tr w:rsidR="00F800ED" w14:paraId="312B46D7" w14:textId="77777777" w:rsidTr="003E107A">
        <w:tc>
          <w:tcPr>
            <w:tcW w:w="3119" w:type="dxa"/>
            <w:vAlign w:val="center"/>
          </w:tcPr>
          <w:p w14:paraId="324B7448" w14:textId="61319D63" w:rsidR="00F800ED" w:rsidRDefault="00F800ED" w:rsidP="003E107A">
            <w:pPr>
              <w:jc w:val="left"/>
              <w:rPr>
                <w:rStyle w:val="poCodeNormalChar"/>
              </w:rPr>
            </w:pPr>
            <w:hyperlink r:id="rId308" w:anchor="::Ppt::ShowAlerts" w:history="1">
              <w:proofErr w:type="spellStart"/>
              <w:r>
                <w:rPr>
                  <w:rStyle w:val="Hyperlink"/>
                  <w:rFonts w:ascii="Courier New" w:hAnsi="Courier New"/>
                  <w:sz w:val="20"/>
                </w:rPr>
                <w:t>ShowAlerts</w:t>
              </w:r>
              <w:proofErr w:type="spellEnd"/>
            </w:hyperlink>
          </w:p>
        </w:tc>
        <w:tc>
          <w:tcPr>
            <w:tcW w:w="6267" w:type="dxa"/>
            <w:vAlign w:val="center"/>
          </w:tcPr>
          <w:p w14:paraId="13B8BCAF" w14:textId="476FC76A" w:rsidR="00F800ED" w:rsidRDefault="00F800ED" w:rsidP="003E107A">
            <w:pPr>
              <w:jc w:val="left"/>
            </w:pPr>
            <w:r>
              <w:t>Toggle the display of PowerPoint application alerts.</w:t>
            </w:r>
          </w:p>
        </w:tc>
      </w:tr>
      <w:tr w:rsidR="00F800ED" w14:paraId="3D9B68D3" w14:textId="77777777" w:rsidTr="003E107A">
        <w:tc>
          <w:tcPr>
            <w:tcW w:w="3119" w:type="dxa"/>
            <w:vAlign w:val="center"/>
          </w:tcPr>
          <w:p w14:paraId="1128262B" w14:textId="17C890FE" w:rsidR="00F800ED" w:rsidRDefault="00F800ED" w:rsidP="003E107A">
            <w:pPr>
              <w:jc w:val="left"/>
              <w:rPr>
                <w:rStyle w:val="poCodeNormalChar"/>
              </w:rPr>
            </w:pPr>
            <w:hyperlink r:id="rId309" w:anchor="::Ppt::ShowSlide" w:history="1">
              <w:proofErr w:type="spellStart"/>
              <w:r>
                <w:rPr>
                  <w:rStyle w:val="Hyperlink"/>
                  <w:rFonts w:ascii="Courier New" w:hAnsi="Courier New"/>
                  <w:sz w:val="20"/>
                </w:rPr>
                <w:t>ShowSlide</w:t>
              </w:r>
              <w:proofErr w:type="spellEnd"/>
            </w:hyperlink>
          </w:p>
        </w:tc>
        <w:tc>
          <w:tcPr>
            <w:tcW w:w="6267" w:type="dxa"/>
            <w:vAlign w:val="center"/>
          </w:tcPr>
          <w:p w14:paraId="4C4CE935" w14:textId="046F24FD" w:rsidR="00F800ED" w:rsidRDefault="00F800ED" w:rsidP="003E107A">
            <w:pPr>
              <w:jc w:val="left"/>
            </w:pPr>
            <w:r>
              <w:t>Show a specific slide.</w:t>
            </w:r>
          </w:p>
        </w:tc>
      </w:tr>
      <w:tr w:rsidR="00F800ED" w14:paraId="6625014C" w14:textId="77777777" w:rsidTr="003E107A">
        <w:tc>
          <w:tcPr>
            <w:tcW w:w="3119" w:type="dxa"/>
            <w:vAlign w:val="center"/>
          </w:tcPr>
          <w:p w14:paraId="3DA6C867" w14:textId="736F8649" w:rsidR="00F800ED" w:rsidRDefault="00F800ED" w:rsidP="003E107A">
            <w:pPr>
              <w:jc w:val="left"/>
              <w:rPr>
                <w:rStyle w:val="poCodeNormalChar"/>
              </w:rPr>
            </w:pPr>
            <w:hyperlink r:id="rId310" w:anchor="::Ppt::SlideShowFirst" w:history="1">
              <w:proofErr w:type="spellStart"/>
              <w:r>
                <w:rPr>
                  <w:rStyle w:val="Hyperlink"/>
                  <w:rFonts w:ascii="Courier New" w:hAnsi="Courier New"/>
                  <w:sz w:val="20"/>
                </w:rPr>
                <w:t>SlideShowFirst</w:t>
              </w:r>
              <w:proofErr w:type="spellEnd"/>
            </w:hyperlink>
          </w:p>
        </w:tc>
        <w:tc>
          <w:tcPr>
            <w:tcW w:w="6267" w:type="dxa"/>
            <w:vAlign w:val="center"/>
          </w:tcPr>
          <w:p w14:paraId="4262DF80" w14:textId="187F9EB9" w:rsidR="00F800ED" w:rsidRDefault="00F800ED" w:rsidP="003E107A">
            <w:pPr>
              <w:jc w:val="left"/>
            </w:pPr>
            <w:r>
              <w:t>Go to first slide in slide show.</w:t>
            </w:r>
          </w:p>
        </w:tc>
      </w:tr>
      <w:tr w:rsidR="00F800ED" w14:paraId="0896532A" w14:textId="77777777" w:rsidTr="003E107A">
        <w:tc>
          <w:tcPr>
            <w:tcW w:w="3119" w:type="dxa"/>
            <w:vAlign w:val="center"/>
          </w:tcPr>
          <w:p w14:paraId="78857120" w14:textId="179A3A27" w:rsidR="00F800ED" w:rsidRDefault="00F800ED" w:rsidP="003E107A">
            <w:pPr>
              <w:jc w:val="left"/>
              <w:rPr>
                <w:rStyle w:val="poCodeNormalChar"/>
              </w:rPr>
            </w:pPr>
            <w:hyperlink r:id="rId311" w:anchor="::Ppt::SlideShowLast" w:history="1">
              <w:proofErr w:type="spellStart"/>
              <w:r>
                <w:rPr>
                  <w:rStyle w:val="Hyperlink"/>
                  <w:rFonts w:ascii="Courier New" w:hAnsi="Courier New"/>
                  <w:sz w:val="20"/>
                </w:rPr>
                <w:t>SlideShowLast</w:t>
              </w:r>
              <w:proofErr w:type="spellEnd"/>
            </w:hyperlink>
          </w:p>
        </w:tc>
        <w:tc>
          <w:tcPr>
            <w:tcW w:w="6267" w:type="dxa"/>
            <w:vAlign w:val="center"/>
          </w:tcPr>
          <w:p w14:paraId="3251D648" w14:textId="12B5A870" w:rsidR="00F800ED" w:rsidRDefault="00F800ED" w:rsidP="003E107A">
            <w:pPr>
              <w:jc w:val="left"/>
            </w:pPr>
            <w:r>
              <w:t>Go to last slide in slide show.</w:t>
            </w:r>
          </w:p>
        </w:tc>
      </w:tr>
      <w:tr w:rsidR="00F800ED" w14:paraId="1BC6329B" w14:textId="77777777" w:rsidTr="003E107A">
        <w:tc>
          <w:tcPr>
            <w:tcW w:w="3119" w:type="dxa"/>
            <w:vAlign w:val="center"/>
          </w:tcPr>
          <w:p w14:paraId="29D3556F" w14:textId="10E04AB4" w:rsidR="00F800ED" w:rsidRDefault="00F800ED" w:rsidP="003E107A">
            <w:pPr>
              <w:jc w:val="left"/>
              <w:rPr>
                <w:rStyle w:val="poCodeNormalChar"/>
              </w:rPr>
            </w:pPr>
            <w:hyperlink r:id="rId312" w:anchor="::Ppt::SlideShowNext" w:history="1">
              <w:proofErr w:type="spellStart"/>
              <w:r>
                <w:rPr>
                  <w:rStyle w:val="Hyperlink"/>
                  <w:rFonts w:ascii="Courier New" w:hAnsi="Courier New"/>
                  <w:sz w:val="20"/>
                </w:rPr>
                <w:t>SlideShowNext</w:t>
              </w:r>
              <w:proofErr w:type="spellEnd"/>
            </w:hyperlink>
          </w:p>
        </w:tc>
        <w:tc>
          <w:tcPr>
            <w:tcW w:w="6267" w:type="dxa"/>
            <w:vAlign w:val="center"/>
          </w:tcPr>
          <w:p w14:paraId="2B8155D2" w14:textId="079EA38D" w:rsidR="00F800ED" w:rsidRDefault="00F800ED" w:rsidP="003E107A">
            <w:pPr>
              <w:jc w:val="left"/>
            </w:pPr>
            <w:r>
              <w:t>Go to next slide in slide show.</w:t>
            </w:r>
          </w:p>
        </w:tc>
      </w:tr>
      <w:tr w:rsidR="00F800ED" w14:paraId="4807B236" w14:textId="77777777" w:rsidTr="003E107A">
        <w:tc>
          <w:tcPr>
            <w:tcW w:w="3119" w:type="dxa"/>
            <w:vAlign w:val="center"/>
          </w:tcPr>
          <w:p w14:paraId="521AD1D3" w14:textId="67751A71" w:rsidR="00F800ED" w:rsidRDefault="00F800ED" w:rsidP="003E107A">
            <w:pPr>
              <w:jc w:val="left"/>
              <w:rPr>
                <w:rStyle w:val="poCodeNormalChar"/>
              </w:rPr>
            </w:pPr>
            <w:hyperlink r:id="rId313" w:anchor="::Ppt::SlideShowPrev" w:history="1">
              <w:proofErr w:type="spellStart"/>
              <w:r>
                <w:rPr>
                  <w:rStyle w:val="Hyperlink"/>
                  <w:rFonts w:ascii="Courier New" w:hAnsi="Courier New"/>
                  <w:sz w:val="20"/>
                </w:rPr>
                <w:t>SlideShowPrev</w:t>
              </w:r>
              <w:proofErr w:type="spellEnd"/>
            </w:hyperlink>
          </w:p>
        </w:tc>
        <w:tc>
          <w:tcPr>
            <w:tcW w:w="6267" w:type="dxa"/>
            <w:vAlign w:val="center"/>
          </w:tcPr>
          <w:p w14:paraId="69F0700E" w14:textId="12844083" w:rsidR="00F800ED" w:rsidRDefault="00F800ED" w:rsidP="003E107A">
            <w:pPr>
              <w:jc w:val="left"/>
            </w:pPr>
            <w:r>
              <w:t>Go to previous slide in slide show.</w:t>
            </w:r>
          </w:p>
        </w:tc>
      </w:tr>
      <w:tr w:rsidR="00F800ED" w14:paraId="43A72754" w14:textId="77777777" w:rsidTr="003E107A">
        <w:tc>
          <w:tcPr>
            <w:tcW w:w="3119" w:type="dxa"/>
            <w:vAlign w:val="center"/>
          </w:tcPr>
          <w:p w14:paraId="3BC37B98" w14:textId="33D75DA9" w:rsidR="00F800ED" w:rsidRDefault="00F800ED" w:rsidP="003E107A">
            <w:pPr>
              <w:jc w:val="left"/>
              <w:rPr>
                <w:rStyle w:val="poCodeNormalChar"/>
              </w:rPr>
            </w:pPr>
            <w:hyperlink r:id="rId314" w:anchor="::Ppt::UseSlideShow" w:history="1">
              <w:proofErr w:type="spellStart"/>
              <w:r>
                <w:rPr>
                  <w:rStyle w:val="Hyperlink"/>
                  <w:rFonts w:ascii="Courier New" w:hAnsi="Courier New"/>
                  <w:sz w:val="20"/>
                </w:rPr>
                <w:t>UseSlideShow</w:t>
              </w:r>
              <w:proofErr w:type="spellEnd"/>
            </w:hyperlink>
          </w:p>
        </w:tc>
        <w:tc>
          <w:tcPr>
            <w:tcW w:w="6267" w:type="dxa"/>
            <w:vAlign w:val="center"/>
          </w:tcPr>
          <w:p w14:paraId="55694C76" w14:textId="6830F1D0" w:rsidR="00F800ED" w:rsidRDefault="00F800ED" w:rsidP="003E107A">
            <w:pPr>
              <w:jc w:val="left"/>
            </w:pPr>
            <w:r>
              <w:t>Use specified slide show.</w:t>
            </w:r>
          </w:p>
        </w:tc>
      </w:tr>
      <w:tr w:rsidR="00F800ED" w14:paraId="0C0F0273" w14:textId="77777777" w:rsidTr="003E107A">
        <w:tc>
          <w:tcPr>
            <w:tcW w:w="3119" w:type="dxa"/>
            <w:vAlign w:val="center"/>
          </w:tcPr>
          <w:p w14:paraId="6DBC523B" w14:textId="7A261DB5" w:rsidR="00F800ED" w:rsidRDefault="00F800ED" w:rsidP="003E107A">
            <w:pPr>
              <w:jc w:val="left"/>
              <w:rPr>
                <w:rStyle w:val="poCodeNormalChar"/>
              </w:rPr>
            </w:pPr>
            <w:hyperlink r:id="rId315" w:anchor="::Ppt::Visible" w:history="1">
              <w:r>
                <w:rPr>
                  <w:rStyle w:val="Hyperlink"/>
                  <w:rFonts w:ascii="Courier New" w:hAnsi="Courier New"/>
                  <w:sz w:val="20"/>
                </w:rPr>
                <w:t>Visible</w:t>
              </w:r>
            </w:hyperlink>
          </w:p>
        </w:tc>
        <w:tc>
          <w:tcPr>
            <w:tcW w:w="6267" w:type="dxa"/>
            <w:vAlign w:val="center"/>
          </w:tcPr>
          <w:p w14:paraId="6CAB8B61" w14:textId="234EA24A" w:rsidR="00F800ED" w:rsidRDefault="00F800ED" w:rsidP="003E107A">
            <w:pPr>
              <w:jc w:val="left"/>
            </w:pPr>
            <w:r>
              <w:t>Toggle the visibility of a PowerPoint application window.</w:t>
            </w:r>
          </w:p>
        </w:tc>
      </w:tr>
    </w:tbl>
    <w:p w14:paraId="793845F0" w14:textId="0B5057AC" w:rsidR="00671066" w:rsidRDefault="00671066" w:rsidP="00671066">
      <w:pPr>
        <w:pStyle w:val="Beschriftung"/>
      </w:pPr>
      <w:bookmarkStart w:id="74" w:name="_Toc203256457"/>
      <w:r>
        <w:t xml:space="preserve">Table </w:t>
      </w:r>
      <w:r>
        <w:fldChar w:fldCharType="begin"/>
      </w:r>
      <w:r>
        <w:instrText xml:space="preserve"> SEQ Tabelle \* ARABIC </w:instrText>
      </w:r>
      <w:r>
        <w:fldChar w:fldCharType="separate"/>
      </w:r>
      <w:r w:rsidR="00E57160">
        <w:rPr>
          <w:noProof/>
        </w:rPr>
        <w:t>9</w:t>
      </w:r>
      <w:r>
        <w:fldChar w:fldCharType="end"/>
      </w:r>
      <w:r>
        <w:t xml:space="preserve">: </w:t>
      </w:r>
      <w:proofErr w:type="spellStart"/>
      <w:r>
        <w:t>CawtPpt</w:t>
      </w:r>
      <w:proofErr w:type="spellEnd"/>
      <w:r>
        <w:t xml:space="preserve"> Reference</w:t>
      </w:r>
      <w:bookmarkEnd w:id="74"/>
    </w:p>
    <w:p w14:paraId="7EE0101B" w14:textId="77777777" w:rsidR="00671066" w:rsidRDefault="00671066"/>
    <w:p w14:paraId="74D6C8D4" w14:textId="77777777" w:rsidR="00033FCC" w:rsidRDefault="00033FCC" w:rsidP="00033FCC">
      <w:pPr>
        <w:pStyle w:val="berschrift2"/>
        <w:tabs>
          <w:tab w:val="left" w:pos="576"/>
        </w:tabs>
      </w:pPr>
      <w:bookmarkStart w:id="75" w:name="_Toc10904445"/>
      <w:bookmarkStart w:id="76" w:name="_Toc203256484"/>
      <w:proofErr w:type="spellStart"/>
      <w:r>
        <w:lastRenderedPageBreak/>
        <w:t>CawtReader</w:t>
      </w:r>
      <w:proofErr w:type="spellEnd"/>
      <w:r>
        <w:t>: Automation for Acrobat Reader</w:t>
      </w:r>
      <w:bookmarkEnd w:id="75"/>
      <w:bookmarkEnd w:id="76"/>
    </w:p>
    <w:p w14:paraId="6EE351F1" w14:textId="77777777" w:rsidR="00033FCC" w:rsidRPr="00033FCC" w:rsidRDefault="00033FCC" w:rsidP="00033FCC">
      <w:pPr>
        <w:rPr>
          <w:b/>
          <w:spacing w:val="40"/>
          <w:sz w:val="24"/>
          <w:shd w:val="clear" w:color="auto" w:fill="FFFF99"/>
        </w:rPr>
      </w:pPr>
      <w:r>
        <w:rPr>
          <w:rStyle w:val="poNote"/>
        </w:rPr>
        <w:t xml:space="preserve">Note: </w:t>
      </w:r>
      <w:r>
        <w:t>Acrobat Reader is currently not controlled by the COM interface, but uses the program command line options.</w:t>
      </w:r>
    </w:p>
    <w:p w14:paraId="21CB7E2B" w14:textId="77777777" w:rsidR="00033FCC" w:rsidRDefault="00033FCC" w:rsidP="00033FCC"/>
    <w:p w14:paraId="16B3F597" w14:textId="77777777" w:rsidR="00033FCC" w:rsidRDefault="00033FCC" w:rsidP="00033FCC">
      <w:r>
        <w:t xml:space="preserve">The procedures of package </w:t>
      </w:r>
      <w:proofErr w:type="spellStart"/>
      <w:r w:rsidRPr="00AE7FD6">
        <w:rPr>
          <w:rStyle w:val="poPkgName"/>
        </w:rPr>
        <w:t>Cawt</w:t>
      </w:r>
      <w:r>
        <w:rPr>
          <w:rStyle w:val="poPkgName"/>
        </w:rPr>
        <w:t>Reader</w:t>
      </w:r>
      <w:proofErr w:type="spellEnd"/>
      <w:r>
        <w:t xml:space="preserve"> are implemented in namespace </w:t>
      </w:r>
      <w:r>
        <w:rPr>
          <w:rStyle w:val="poCodeNormalChar"/>
        </w:rPr>
        <w:t>Reader</w:t>
      </w:r>
      <w:r>
        <w:t xml:space="preserve">. </w:t>
      </w:r>
    </w:p>
    <w:p w14:paraId="10E15DA7" w14:textId="77777777" w:rsidR="00033FCC" w:rsidRDefault="00033FCC" w:rsidP="00033FCC">
      <w:r>
        <w:t>They provide functionality for the following domains:</w:t>
      </w:r>
    </w:p>
    <w:p w14:paraId="30D28132" w14:textId="77777777" w:rsidR="00033FCC" w:rsidRDefault="00033FCC" w:rsidP="00033FC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9"/>
        <w:gridCol w:w="5607"/>
      </w:tblGrid>
      <w:tr w:rsidR="00033FCC" w14:paraId="3E7D8E0D" w14:textId="77777777" w:rsidTr="00BD0329">
        <w:tc>
          <w:tcPr>
            <w:tcW w:w="3686" w:type="dxa"/>
            <w:shd w:val="clear" w:color="auto" w:fill="E6E6E6"/>
          </w:tcPr>
          <w:p w14:paraId="16B3377B" w14:textId="77777777" w:rsidR="00033FCC" w:rsidRPr="00211760" w:rsidRDefault="00033FCC" w:rsidP="00BD0329">
            <w:pPr>
              <w:pStyle w:val="TabellenInhalt"/>
              <w:jc w:val="left"/>
              <w:rPr>
                <w:b/>
                <w:bCs/>
              </w:rPr>
            </w:pPr>
            <w:r w:rsidRPr="00211760">
              <w:rPr>
                <w:b/>
                <w:bCs/>
              </w:rPr>
              <w:t>Domain</w:t>
            </w:r>
          </w:p>
        </w:tc>
        <w:tc>
          <w:tcPr>
            <w:tcW w:w="5700" w:type="dxa"/>
            <w:shd w:val="clear" w:color="auto" w:fill="E6E6E6"/>
          </w:tcPr>
          <w:p w14:paraId="746414C4" w14:textId="77777777" w:rsidR="00033FCC" w:rsidRPr="00211760" w:rsidRDefault="00033FCC" w:rsidP="00BD0329">
            <w:pPr>
              <w:pStyle w:val="TabellenInhalt"/>
              <w:jc w:val="left"/>
              <w:rPr>
                <w:b/>
                <w:bCs/>
              </w:rPr>
            </w:pPr>
            <w:r w:rsidRPr="00211760">
              <w:rPr>
                <w:b/>
                <w:bCs/>
              </w:rPr>
              <w:t>Examples</w:t>
            </w:r>
          </w:p>
        </w:tc>
      </w:tr>
      <w:tr w:rsidR="00033FCC" w14:paraId="759A36C5" w14:textId="77777777" w:rsidTr="00BD0329">
        <w:tc>
          <w:tcPr>
            <w:tcW w:w="3686" w:type="dxa"/>
          </w:tcPr>
          <w:p w14:paraId="71BF6375" w14:textId="77777777" w:rsidR="00033FCC" w:rsidRDefault="00033FCC" w:rsidP="00BD0329">
            <w:r>
              <w:t>Application handling</w:t>
            </w:r>
          </w:p>
        </w:tc>
        <w:tc>
          <w:tcPr>
            <w:tcW w:w="5700" w:type="dxa"/>
          </w:tcPr>
          <w:p w14:paraId="56577E6E" w14:textId="77777777" w:rsidR="00033FCC" w:rsidRPr="00832335" w:rsidRDefault="00033FCC" w:rsidP="00BD0329">
            <w:pPr>
              <w:jc w:val="left"/>
              <w:rPr>
                <w:rStyle w:val="poCodeNormalChar"/>
              </w:rPr>
            </w:pPr>
            <w:r>
              <w:rPr>
                <w:rStyle w:val="poCodeNormalChar"/>
              </w:rPr>
              <w:t xml:space="preserve">Open, </w:t>
            </w:r>
            <w:proofErr w:type="spellStart"/>
            <w:r>
              <w:rPr>
                <w:rStyle w:val="poCodeNormalChar"/>
              </w:rPr>
              <w:t>OpenNew</w:t>
            </w:r>
            <w:proofErr w:type="spellEnd"/>
            <w:r>
              <w:rPr>
                <w:rStyle w:val="poCodeNormalChar"/>
              </w:rPr>
              <w:t>, Quit</w:t>
            </w:r>
            <w:r w:rsidR="001D5B9A">
              <w:rPr>
                <w:rStyle w:val="poCodeNormalChar"/>
              </w:rPr>
              <w:t xml:space="preserve">, </w:t>
            </w:r>
            <w:proofErr w:type="spellStart"/>
            <w:r w:rsidR="001D5B9A">
              <w:rPr>
                <w:rStyle w:val="poCodeNormalChar"/>
              </w:rPr>
              <w:t>SetReaderProg</w:t>
            </w:r>
            <w:proofErr w:type="spellEnd"/>
          </w:p>
        </w:tc>
      </w:tr>
    </w:tbl>
    <w:p w14:paraId="38342A97" w14:textId="77777777" w:rsidR="00033FCC" w:rsidRDefault="00033FCC" w:rsidP="00033FCC"/>
    <w:p w14:paraId="4452A29F" w14:textId="77777777" w:rsidR="00033FCC" w:rsidRDefault="00033FCC" w:rsidP="00033FCC">
      <w:r>
        <w:t xml:space="preserve">See the test programs </w:t>
      </w:r>
      <w:r>
        <w:rPr>
          <w:rStyle w:val="poFileNameChar"/>
          <w:lang w:val="en-GB"/>
        </w:rPr>
        <w:t>Reader-*</w:t>
      </w:r>
      <w:r w:rsidRPr="00A17B20">
        <w:rPr>
          <w:rStyle w:val="poFileNameChar"/>
          <w:lang w:val="en-GB"/>
        </w:rPr>
        <w:t>.</w:t>
      </w:r>
      <w:proofErr w:type="spellStart"/>
      <w:r w:rsidRPr="00A17B20">
        <w:rPr>
          <w:rStyle w:val="poFileNameChar"/>
          <w:lang w:val="en-GB"/>
        </w:rPr>
        <w:t>tcl</w:t>
      </w:r>
      <w:proofErr w:type="spellEnd"/>
      <w:r>
        <w:t xml:space="preserve"> for examples on how to use the procedures of this package.</w:t>
      </w:r>
    </w:p>
    <w:p w14:paraId="31357758" w14:textId="77777777" w:rsidR="00033FCC" w:rsidRDefault="00033FCC" w:rsidP="00033FCC"/>
    <w:p w14:paraId="6B302CAE" w14:textId="77777777" w:rsidR="00033FCC" w:rsidRDefault="00033FCC" w:rsidP="00033FCC">
      <w:pPr>
        <w:rPr>
          <w:rStyle w:val="poCodeNormalChar"/>
          <w:rFonts w:ascii="Arial" w:hAnsi="Arial" w:cs="Arial"/>
        </w:rPr>
      </w:pPr>
      <w:r>
        <w:t xml:space="preserve">The following table lists all procedures available in namespace </w:t>
      </w:r>
      <w:r>
        <w:rPr>
          <w:rStyle w:val="poCodeNormalChar"/>
        </w:rPr>
        <w:t>Reader</w:t>
      </w:r>
      <w:r w:rsidRPr="000360D0">
        <w:rPr>
          <w:rStyle w:val="poCodeNormalChar"/>
          <w:rFonts w:ascii="Arial" w:hAnsi="Arial" w:cs="Arial"/>
        </w:rPr>
        <w:t>.</w:t>
      </w:r>
    </w:p>
    <w:p w14:paraId="322EF484" w14:textId="77777777" w:rsidR="00033FCC" w:rsidRDefault="00033FCC" w:rsidP="00033FC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7"/>
        <w:gridCol w:w="6149"/>
      </w:tblGrid>
      <w:tr w:rsidR="00033FCC" w:rsidRPr="00211760" w14:paraId="217CDFE1" w14:textId="77777777" w:rsidTr="00FE7EA4">
        <w:trPr>
          <w:trHeight w:val="348"/>
          <w:tblHeader/>
        </w:trPr>
        <w:tc>
          <w:tcPr>
            <w:tcW w:w="3119" w:type="dxa"/>
            <w:shd w:val="clear" w:color="auto" w:fill="E6E6E6"/>
            <w:vAlign w:val="center"/>
          </w:tcPr>
          <w:p w14:paraId="4E67359B" w14:textId="77777777" w:rsidR="00033FCC" w:rsidRPr="00211760" w:rsidRDefault="00FE7EA4" w:rsidP="00BD0329">
            <w:pPr>
              <w:jc w:val="center"/>
              <w:rPr>
                <w:b/>
              </w:rPr>
            </w:pPr>
            <w:proofErr w:type="spellStart"/>
            <w:r>
              <w:rPr>
                <w:b/>
              </w:rPr>
              <w:t>CawtReader</w:t>
            </w:r>
            <w:proofErr w:type="spellEnd"/>
            <w:r>
              <w:rPr>
                <w:b/>
              </w:rPr>
              <w:t xml:space="preserve"> </w:t>
            </w:r>
            <w:r w:rsidR="00033FCC">
              <w:rPr>
                <w:b/>
              </w:rPr>
              <w:t>Procedure</w:t>
            </w:r>
          </w:p>
        </w:tc>
        <w:tc>
          <w:tcPr>
            <w:tcW w:w="6267" w:type="dxa"/>
            <w:shd w:val="clear" w:color="auto" w:fill="E6E6E6"/>
            <w:vAlign w:val="center"/>
          </w:tcPr>
          <w:p w14:paraId="68806A5A" w14:textId="77777777" w:rsidR="00033FCC" w:rsidRPr="00211760" w:rsidRDefault="00033FCC" w:rsidP="00BD0329">
            <w:pPr>
              <w:jc w:val="center"/>
              <w:rPr>
                <w:b/>
              </w:rPr>
            </w:pPr>
            <w:r>
              <w:rPr>
                <w:b/>
              </w:rPr>
              <w:t>Short description</w:t>
            </w:r>
          </w:p>
        </w:tc>
      </w:tr>
      <w:tr w:rsidR="00033FCC" w14:paraId="2EEA3226" w14:textId="77777777" w:rsidTr="00BD0329">
        <w:tc>
          <w:tcPr>
            <w:tcW w:w="3119" w:type="dxa"/>
            <w:vAlign w:val="center"/>
          </w:tcPr>
          <w:p w14:paraId="4EA584C4" w14:textId="27E2AF5B" w:rsidR="00033FCC" w:rsidRPr="002A5FE5" w:rsidRDefault="00F800ED" w:rsidP="00BD0329">
            <w:pPr>
              <w:jc w:val="left"/>
              <w:rPr>
                <w:rStyle w:val="poCodeNormalChar"/>
              </w:rPr>
            </w:pPr>
            <w:hyperlink r:id="rId316" w:anchor="::Reader::Open" w:history="1">
              <w:r>
                <w:rPr>
                  <w:rStyle w:val="Hyperlink"/>
                  <w:rFonts w:ascii="Courier New" w:hAnsi="Courier New"/>
                  <w:sz w:val="20"/>
                </w:rPr>
                <w:t>Open</w:t>
              </w:r>
            </w:hyperlink>
          </w:p>
        </w:tc>
        <w:tc>
          <w:tcPr>
            <w:tcW w:w="6267" w:type="dxa"/>
            <w:vAlign w:val="center"/>
          </w:tcPr>
          <w:p w14:paraId="3EE33EBA" w14:textId="3E6DFDC4" w:rsidR="00033FCC" w:rsidRDefault="00F800ED" w:rsidP="00BD0329">
            <w:pPr>
              <w:jc w:val="left"/>
            </w:pPr>
            <w:r>
              <w:t>Open an Acrobat Reader instance.</w:t>
            </w:r>
          </w:p>
        </w:tc>
      </w:tr>
      <w:tr w:rsidR="00F800ED" w14:paraId="3E7CB7E3" w14:textId="77777777" w:rsidTr="00BD0329">
        <w:tc>
          <w:tcPr>
            <w:tcW w:w="3119" w:type="dxa"/>
            <w:vAlign w:val="center"/>
          </w:tcPr>
          <w:p w14:paraId="6FA9E21E" w14:textId="6EE75CEE" w:rsidR="00F800ED" w:rsidRDefault="00F800ED" w:rsidP="00BD0329">
            <w:pPr>
              <w:jc w:val="left"/>
              <w:rPr>
                <w:rStyle w:val="poCodeNormalChar"/>
              </w:rPr>
            </w:pPr>
            <w:hyperlink r:id="rId317" w:anchor="::Reader::OpenNew" w:history="1">
              <w:proofErr w:type="spellStart"/>
              <w:r>
                <w:rPr>
                  <w:rStyle w:val="Hyperlink"/>
                  <w:rFonts w:ascii="Courier New" w:hAnsi="Courier New"/>
                  <w:sz w:val="20"/>
                </w:rPr>
                <w:t>OpenNew</w:t>
              </w:r>
              <w:proofErr w:type="spellEnd"/>
            </w:hyperlink>
          </w:p>
        </w:tc>
        <w:tc>
          <w:tcPr>
            <w:tcW w:w="6267" w:type="dxa"/>
            <w:vAlign w:val="center"/>
          </w:tcPr>
          <w:p w14:paraId="63549248" w14:textId="3CE4FEB0" w:rsidR="00F800ED" w:rsidRDefault="00F800ED" w:rsidP="00BD0329">
            <w:pPr>
              <w:jc w:val="left"/>
            </w:pPr>
            <w:r>
              <w:t>Open a new Acrobat Reader instance.</w:t>
            </w:r>
          </w:p>
        </w:tc>
      </w:tr>
      <w:tr w:rsidR="00F800ED" w14:paraId="1D9CCDBB" w14:textId="77777777" w:rsidTr="00BD0329">
        <w:tc>
          <w:tcPr>
            <w:tcW w:w="3119" w:type="dxa"/>
            <w:vAlign w:val="center"/>
          </w:tcPr>
          <w:p w14:paraId="07123459" w14:textId="07DD8339" w:rsidR="00F800ED" w:rsidRDefault="00F800ED" w:rsidP="00BD0329">
            <w:pPr>
              <w:jc w:val="left"/>
              <w:rPr>
                <w:rStyle w:val="poCodeNormalChar"/>
              </w:rPr>
            </w:pPr>
            <w:hyperlink r:id="rId318" w:anchor="::Reader::Quit" w:history="1">
              <w:r>
                <w:rPr>
                  <w:rStyle w:val="Hyperlink"/>
                  <w:rFonts w:ascii="Courier New" w:hAnsi="Courier New"/>
                  <w:sz w:val="20"/>
                </w:rPr>
                <w:t>Quit</w:t>
              </w:r>
            </w:hyperlink>
          </w:p>
        </w:tc>
        <w:tc>
          <w:tcPr>
            <w:tcW w:w="6267" w:type="dxa"/>
            <w:vAlign w:val="center"/>
          </w:tcPr>
          <w:p w14:paraId="606F0196" w14:textId="57FFE8F6" w:rsidR="00F800ED" w:rsidRDefault="00F800ED" w:rsidP="00BD0329">
            <w:pPr>
              <w:jc w:val="left"/>
            </w:pPr>
            <w:r>
              <w:t>Quit all Acrobat Reader instances.</w:t>
            </w:r>
          </w:p>
        </w:tc>
      </w:tr>
      <w:tr w:rsidR="00F800ED" w14:paraId="25D47A1C" w14:textId="77777777" w:rsidTr="00BD0329">
        <w:tc>
          <w:tcPr>
            <w:tcW w:w="3119" w:type="dxa"/>
            <w:vAlign w:val="center"/>
          </w:tcPr>
          <w:p w14:paraId="5BD0D71B" w14:textId="0A8D3223" w:rsidR="00F800ED" w:rsidRDefault="00F800ED" w:rsidP="00BD0329">
            <w:pPr>
              <w:jc w:val="left"/>
              <w:rPr>
                <w:rStyle w:val="poCodeNormalChar"/>
              </w:rPr>
            </w:pPr>
            <w:hyperlink r:id="rId319" w:anchor="::Reader::SetReaderProg" w:history="1">
              <w:proofErr w:type="spellStart"/>
              <w:r>
                <w:rPr>
                  <w:rStyle w:val="Hyperlink"/>
                  <w:rFonts w:ascii="Courier New" w:hAnsi="Courier New"/>
                  <w:sz w:val="20"/>
                </w:rPr>
                <w:t>SetReaderProg</w:t>
              </w:r>
              <w:proofErr w:type="spellEnd"/>
            </w:hyperlink>
          </w:p>
        </w:tc>
        <w:tc>
          <w:tcPr>
            <w:tcW w:w="6267" w:type="dxa"/>
            <w:vAlign w:val="center"/>
          </w:tcPr>
          <w:p w14:paraId="75D92104" w14:textId="65C921BC" w:rsidR="00F800ED" w:rsidRDefault="00F800ED" w:rsidP="00BD0329">
            <w:pPr>
              <w:jc w:val="left"/>
            </w:pPr>
            <w:r>
              <w:t>Set the path to Acrobat Reader program.</w:t>
            </w:r>
          </w:p>
        </w:tc>
      </w:tr>
    </w:tbl>
    <w:p w14:paraId="6992A7B4" w14:textId="3CD870D0" w:rsidR="00033FCC" w:rsidRDefault="00033FCC" w:rsidP="00033FCC">
      <w:pPr>
        <w:pStyle w:val="Beschriftung"/>
      </w:pPr>
      <w:bookmarkStart w:id="77" w:name="_Toc203256458"/>
      <w:r>
        <w:t xml:space="preserve">Table </w:t>
      </w:r>
      <w:r>
        <w:fldChar w:fldCharType="begin"/>
      </w:r>
      <w:r>
        <w:instrText xml:space="preserve"> SEQ Tabelle \* ARABIC </w:instrText>
      </w:r>
      <w:r>
        <w:fldChar w:fldCharType="separate"/>
      </w:r>
      <w:r w:rsidR="00E57160">
        <w:rPr>
          <w:noProof/>
        </w:rPr>
        <w:t>10</w:t>
      </w:r>
      <w:r>
        <w:fldChar w:fldCharType="end"/>
      </w:r>
      <w:r>
        <w:t xml:space="preserve">: </w:t>
      </w:r>
      <w:proofErr w:type="spellStart"/>
      <w:r>
        <w:t>CawtReader</w:t>
      </w:r>
      <w:proofErr w:type="spellEnd"/>
      <w:r>
        <w:t xml:space="preserve"> Reference</w:t>
      </w:r>
      <w:bookmarkEnd w:id="77"/>
    </w:p>
    <w:p w14:paraId="3A38A4AB" w14:textId="77777777" w:rsidR="00033FCC" w:rsidRDefault="00033FCC"/>
    <w:p w14:paraId="2A120CC3" w14:textId="77777777" w:rsidR="002D0B60" w:rsidRDefault="002D0B60" w:rsidP="002D0B60">
      <w:pPr>
        <w:pStyle w:val="berschrift2"/>
        <w:tabs>
          <w:tab w:val="left" w:pos="576"/>
        </w:tabs>
      </w:pPr>
      <w:bookmarkStart w:id="78" w:name="_Toc203256485"/>
      <w:proofErr w:type="spellStart"/>
      <w:r>
        <w:t>CawtSapi</w:t>
      </w:r>
      <w:proofErr w:type="spellEnd"/>
      <w:r>
        <w:t>: Automation for Microsoft Speech API</w:t>
      </w:r>
      <w:bookmarkEnd w:id="78"/>
    </w:p>
    <w:p w14:paraId="11806A1D" w14:textId="77777777" w:rsidR="002D0B60" w:rsidRDefault="002D0B60" w:rsidP="002D0B60">
      <w:r>
        <w:t>The name of the controlled application is</w:t>
      </w:r>
      <w:r w:rsidRPr="00832335">
        <w:t xml:space="preserve"> </w:t>
      </w:r>
      <w:proofErr w:type="spellStart"/>
      <w:proofErr w:type="gramStart"/>
      <w:r w:rsidRPr="002D0B60">
        <w:rPr>
          <w:rStyle w:val="poCodeNormalChar"/>
        </w:rPr>
        <w:t>sapi.SpVoice</w:t>
      </w:r>
      <w:proofErr w:type="spellEnd"/>
      <w:proofErr w:type="gramEnd"/>
      <w:r>
        <w:t>.</w:t>
      </w:r>
    </w:p>
    <w:p w14:paraId="067382C7" w14:textId="77777777" w:rsidR="002D0B60" w:rsidRDefault="002D0B60" w:rsidP="002D0B60"/>
    <w:p w14:paraId="186CAE2A" w14:textId="77777777" w:rsidR="002D0B60" w:rsidRDefault="002D0B60" w:rsidP="002D0B60">
      <w:r>
        <w:t xml:space="preserve">The procedures of package </w:t>
      </w:r>
      <w:proofErr w:type="spellStart"/>
      <w:r w:rsidRPr="00AE7FD6">
        <w:rPr>
          <w:rStyle w:val="poPkgName"/>
        </w:rPr>
        <w:t>Cawt</w:t>
      </w:r>
      <w:r>
        <w:rPr>
          <w:rStyle w:val="poPkgName"/>
        </w:rPr>
        <w:t>Sapi</w:t>
      </w:r>
      <w:proofErr w:type="spellEnd"/>
      <w:r>
        <w:t xml:space="preserve"> are implemented in namespace </w:t>
      </w:r>
      <w:proofErr w:type="spellStart"/>
      <w:r>
        <w:rPr>
          <w:rStyle w:val="poCodeNormalChar"/>
        </w:rPr>
        <w:t>Sapi</w:t>
      </w:r>
      <w:proofErr w:type="spellEnd"/>
      <w:r>
        <w:t>.</w:t>
      </w:r>
    </w:p>
    <w:p w14:paraId="1C6238A2" w14:textId="77777777" w:rsidR="002D0B60" w:rsidRDefault="002D0B60" w:rsidP="002D0B60">
      <w:r>
        <w:t>They provide functionality for the following domains:</w:t>
      </w:r>
    </w:p>
    <w:p w14:paraId="7F235B3E" w14:textId="77777777" w:rsidR="002D0B60" w:rsidRDefault="002D0B60" w:rsidP="002D0B6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6"/>
        <w:gridCol w:w="5610"/>
      </w:tblGrid>
      <w:tr w:rsidR="002D0B60" w14:paraId="3DE79F3E" w14:textId="77777777" w:rsidTr="00640A07">
        <w:tc>
          <w:tcPr>
            <w:tcW w:w="3686" w:type="dxa"/>
            <w:shd w:val="clear" w:color="auto" w:fill="E6E6E6"/>
          </w:tcPr>
          <w:p w14:paraId="0A7042CD" w14:textId="77777777" w:rsidR="002D0B60" w:rsidRPr="00211760" w:rsidRDefault="002D0B60" w:rsidP="00640A07">
            <w:pPr>
              <w:pStyle w:val="TabellenInhalt"/>
              <w:jc w:val="left"/>
              <w:rPr>
                <w:b/>
                <w:bCs/>
              </w:rPr>
            </w:pPr>
            <w:r w:rsidRPr="00211760">
              <w:rPr>
                <w:b/>
                <w:bCs/>
              </w:rPr>
              <w:t>Domain</w:t>
            </w:r>
          </w:p>
        </w:tc>
        <w:tc>
          <w:tcPr>
            <w:tcW w:w="5700" w:type="dxa"/>
            <w:shd w:val="clear" w:color="auto" w:fill="E6E6E6"/>
          </w:tcPr>
          <w:p w14:paraId="0FBF6DE5" w14:textId="77777777" w:rsidR="002D0B60" w:rsidRPr="00211760" w:rsidRDefault="002D0B60" w:rsidP="00640A07">
            <w:pPr>
              <w:pStyle w:val="TabellenInhalt"/>
              <w:jc w:val="left"/>
              <w:rPr>
                <w:b/>
                <w:bCs/>
              </w:rPr>
            </w:pPr>
            <w:r w:rsidRPr="00211760">
              <w:rPr>
                <w:b/>
                <w:bCs/>
              </w:rPr>
              <w:t>Examples</w:t>
            </w:r>
          </w:p>
        </w:tc>
      </w:tr>
      <w:tr w:rsidR="002D0B60" w14:paraId="3C147C59" w14:textId="77777777" w:rsidTr="00640A07">
        <w:tc>
          <w:tcPr>
            <w:tcW w:w="3686" w:type="dxa"/>
          </w:tcPr>
          <w:p w14:paraId="79D4D813" w14:textId="77777777" w:rsidR="002D0B60" w:rsidRDefault="002D0B60" w:rsidP="00640A07">
            <w:r>
              <w:t>Application handling</w:t>
            </w:r>
          </w:p>
        </w:tc>
        <w:tc>
          <w:tcPr>
            <w:tcW w:w="5700" w:type="dxa"/>
          </w:tcPr>
          <w:p w14:paraId="757246D6" w14:textId="77777777" w:rsidR="002D0B60" w:rsidRPr="00832335" w:rsidRDefault="002D0B60" w:rsidP="00640A07">
            <w:pPr>
              <w:jc w:val="left"/>
              <w:rPr>
                <w:rStyle w:val="poCodeNormalChar"/>
              </w:rPr>
            </w:pPr>
            <w:r>
              <w:rPr>
                <w:rStyle w:val="poCodeNormalChar"/>
              </w:rPr>
              <w:t>Open</w:t>
            </w:r>
          </w:p>
        </w:tc>
      </w:tr>
      <w:tr w:rsidR="002D0B60" w14:paraId="22F62BA3" w14:textId="77777777" w:rsidTr="00640A07">
        <w:tc>
          <w:tcPr>
            <w:tcW w:w="3686" w:type="dxa"/>
          </w:tcPr>
          <w:p w14:paraId="78F33EDE" w14:textId="77777777" w:rsidR="002D0B60" w:rsidRDefault="002D0B60" w:rsidP="00640A07">
            <w:r>
              <w:t>Voice handling</w:t>
            </w:r>
          </w:p>
        </w:tc>
        <w:tc>
          <w:tcPr>
            <w:tcW w:w="5700" w:type="dxa"/>
          </w:tcPr>
          <w:p w14:paraId="26BFB101" w14:textId="77777777" w:rsidR="002D0B60" w:rsidRPr="00687EC6" w:rsidRDefault="002D0B60" w:rsidP="002D0B60">
            <w:pPr>
              <w:jc w:val="left"/>
              <w:rPr>
                <w:rStyle w:val="poCodeNormalChar"/>
              </w:rPr>
            </w:pPr>
            <w:proofErr w:type="spellStart"/>
            <w:r>
              <w:rPr>
                <w:rStyle w:val="poCodeNormalChar"/>
              </w:rPr>
              <w:t>GetVoiceByName</w:t>
            </w:r>
            <w:proofErr w:type="spellEnd"/>
            <w:r>
              <w:rPr>
                <w:rStyle w:val="poCodeNormalChar"/>
              </w:rPr>
              <w:t xml:space="preserve">, </w:t>
            </w:r>
            <w:proofErr w:type="spellStart"/>
            <w:r>
              <w:rPr>
                <w:rStyle w:val="poCodeNormalChar"/>
              </w:rPr>
              <w:t>GetVoiceNames</w:t>
            </w:r>
            <w:proofErr w:type="spellEnd"/>
            <w:r>
              <w:rPr>
                <w:rStyle w:val="poCodeNormalChar"/>
              </w:rPr>
              <w:t xml:space="preserve">, </w:t>
            </w:r>
            <w:proofErr w:type="spellStart"/>
            <w:r>
              <w:rPr>
                <w:rStyle w:val="poCodeNormalChar"/>
              </w:rPr>
              <w:t>SetVoice</w:t>
            </w:r>
            <w:proofErr w:type="spellEnd"/>
            <w:r>
              <w:rPr>
                <w:rStyle w:val="poCodeNormalChar"/>
              </w:rPr>
              <w:t xml:space="preserve"> </w:t>
            </w:r>
          </w:p>
        </w:tc>
      </w:tr>
      <w:tr w:rsidR="002D0B60" w14:paraId="3D9D02C7" w14:textId="77777777" w:rsidTr="00640A07">
        <w:tc>
          <w:tcPr>
            <w:tcW w:w="3686" w:type="dxa"/>
          </w:tcPr>
          <w:p w14:paraId="58F4CF80" w14:textId="77777777" w:rsidR="002D0B60" w:rsidRDefault="002D0B60" w:rsidP="00640A07">
            <w:r>
              <w:t>Speaking</w:t>
            </w:r>
          </w:p>
        </w:tc>
        <w:tc>
          <w:tcPr>
            <w:tcW w:w="5700" w:type="dxa"/>
          </w:tcPr>
          <w:p w14:paraId="42C93FAF" w14:textId="77777777" w:rsidR="002D0B60" w:rsidRDefault="002D0B60" w:rsidP="002D0B60">
            <w:pPr>
              <w:jc w:val="left"/>
              <w:rPr>
                <w:rStyle w:val="poCodeNormalChar"/>
              </w:rPr>
            </w:pPr>
            <w:proofErr w:type="spellStart"/>
            <w:r>
              <w:rPr>
                <w:rStyle w:val="poCodeNormalChar"/>
              </w:rPr>
              <w:t>SetSpeakOptions</w:t>
            </w:r>
            <w:proofErr w:type="spellEnd"/>
            <w:r>
              <w:rPr>
                <w:rStyle w:val="poCodeNormalChar"/>
              </w:rPr>
              <w:t>, Speak</w:t>
            </w:r>
          </w:p>
        </w:tc>
      </w:tr>
    </w:tbl>
    <w:p w14:paraId="4B805CD7" w14:textId="77777777" w:rsidR="002D0B60" w:rsidRDefault="002D0B60" w:rsidP="002D0B60"/>
    <w:p w14:paraId="16768810" w14:textId="77777777" w:rsidR="002D0B60" w:rsidRDefault="002D0B60" w:rsidP="002D0B60">
      <w:r>
        <w:t xml:space="preserve">See the test programs </w:t>
      </w:r>
      <w:proofErr w:type="spellStart"/>
      <w:r>
        <w:rPr>
          <w:rStyle w:val="poFileNameChar"/>
          <w:lang w:val="en-GB"/>
        </w:rPr>
        <w:t>Sapi</w:t>
      </w:r>
      <w:proofErr w:type="spellEnd"/>
      <w:r>
        <w:rPr>
          <w:rStyle w:val="poFileNameChar"/>
          <w:lang w:val="en-GB"/>
        </w:rPr>
        <w:t>-*</w:t>
      </w:r>
      <w:r w:rsidRPr="00A17B20">
        <w:rPr>
          <w:rStyle w:val="poFileNameChar"/>
          <w:lang w:val="en-GB"/>
        </w:rPr>
        <w:t>.</w:t>
      </w:r>
      <w:proofErr w:type="spellStart"/>
      <w:r w:rsidRPr="00A17B20">
        <w:rPr>
          <w:rStyle w:val="poFileNameChar"/>
          <w:lang w:val="en-GB"/>
        </w:rPr>
        <w:t>tcl</w:t>
      </w:r>
      <w:proofErr w:type="spellEnd"/>
      <w:r>
        <w:t xml:space="preserve"> for examples on how to use the procedures of this package.</w:t>
      </w:r>
    </w:p>
    <w:p w14:paraId="5C4E8D20" w14:textId="77777777" w:rsidR="002D0B60" w:rsidRDefault="002D0B60" w:rsidP="002D0B60"/>
    <w:p w14:paraId="4C88F11F" w14:textId="77777777" w:rsidR="002D0B60" w:rsidRDefault="002D0B60" w:rsidP="002D0B60">
      <w:pPr>
        <w:rPr>
          <w:rStyle w:val="poCodeNormalChar"/>
          <w:rFonts w:ascii="Arial" w:hAnsi="Arial" w:cs="Arial"/>
        </w:rPr>
      </w:pPr>
      <w:r>
        <w:t xml:space="preserve">The following table lists all procedures available in namespace </w:t>
      </w:r>
      <w:proofErr w:type="spellStart"/>
      <w:r>
        <w:rPr>
          <w:rStyle w:val="poCodeNormalChar"/>
        </w:rPr>
        <w:t>Sapi</w:t>
      </w:r>
      <w:proofErr w:type="spellEnd"/>
      <w:r w:rsidRPr="000360D0">
        <w:rPr>
          <w:rStyle w:val="poCodeNormalChar"/>
          <w:rFonts w:ascii="Arial" w:hAnsi="Arial" w:cs="Arial"/>
        </w:rPr>
        <w:t>.</w:t>
      </w:r>
    </w:p>
    <w:p w14:paraId="3C970CB3" w14:textId="77777777" w:rsidR="002D0B60" w:rsidRDefault="002D0B60" w:rsidP="002D0B6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1"/>
        <w:gridCol w:w="6145"/>
      </w:tblGrid>
      <w:tr w:rsidR="002D0B60" w:rsidRPr="00211760" w14:paraId="526549BB" w14:textId="77777777" w:rsidTr="00640A07">
        <w:trPr>
          <w:trHeight w:val="348"/>
          <w:tblHeader/>
        </w:trPr>
        <w:tc>
          <w:tcPr>
            <w:tcW w:w="3119" w:type="dxa"/>
            <w:shd w:val="clear" w:color="auto" w:fill="E6E6E6"/>
            <w:vAlign w:val="center"/>
          </w:tcPr>
          <w:p w14:paraId="09CF1216" w14:textId="77777777" w:rsidR="002D0B60" w:rsidRPr="00211760" w:rsidRDefault="002D0B60" w:rsidP="00640A07">
            <w:pPr>
              <w:jc w:val="center"/>
              <w:rPr>
                <w:b/>
              </w:rPr>
            </w:pPr>
            <w:proofErr w:type="spellStart"/>
            <w:r>
              <w:rPr>
                <w:b/>
              </w:rPr>
              <w:t>CawtSapi</w:t>
            </w:r>
            <w:proofErr w:type="spellEnd"/>
            <w:r>
              <w:rPr>
                <w:b/>
              </w:rPr>
              <w:t xml:space="preserve"> Procedure</w:t>
            </w:r>
          </w:p>
        </w:tc>
        <w:tc>
          <w:tcPr>
            <w:tcW w:w="6267" w:type="dxa"/>
            <w:shd w:val="clear" w:color="auto" w:fill="E6E6E6"/>
            <w:vAlign w:val="center"/>
          </w:tcPr>
          <w:p w14:paraId="67F58E69" w14:textId="77777777" w:rsidR="002D0B60" w:rsidRPr="00211760" w:rsidRDefault="002D0B60" w:rsidP="00640A07">
            <w:pPr>
              <w:jc w:val="center"/>
              <w:rPr>
                <w:b/>
              </w:rPr>
            </w:pPr>
            <w:r>
              <w:rPr>
                <w:b/>
              </w:rPr>
              <w:t>Short description</w:t>
            </w:r>
          </w:p>
        </w:tc>
      </w:tr>
      <w:tr w:rsidR="002D0B60" w14:paraId="2A905806" w14:textId="77777777" w:rsidTr="00640A07">
        <w:tc>
          <w:tcPr>
            <w:tcW w:w="3119" w:type="dxa"/>
            <w:vAlign w:val="center"/>
          </w:tcPr>
          <w:p w14:paraId="12CA60E1" w14:textId="14534850" w:rsidR="002D0B60" w:rsidRPr="002A5FE5" w:rsidRDefault="00F800ED" w:rsidP="00640A07">
            <w:pPr>
              <w:jc w:val="left"/>
              <w:rPr>
                <w:rStyle w:val="poCodeNormalChar"/>
              </w:rPr>
            </w:pPr>
            <w:hyperlink r:id="rId320" w:anchor="::Sapi::GetEnum" w:history="1">
              <w:proofErr w:type="spellStart"/>
              <w:r>
                <w:rPr>
                  <w:rStyle w:val="Hyperlink"/>
                  <w:rFonts w:ascii="Courier New" w:hAnsi="Courier New"/>
                  <w:sz w:val="20"/>
                </w:rPr>
                <w:t>GetEnum</w:t>
              </w:r>
              <w:proofErr w:type="spellEnd"/>
            </w:hyperlink>
          </w:p>
        </w:tc>
        <w:tc>
          <w:tcPr>
            <w:tcW w:w="6267" w:type="dxa"/>
            <w:vAlign w:val="center"/>
          </w:tcPr>
          <w:p w14:paraId="78F35853" w14:textId="5A09F41C" w:rsidR="002D0B60" w:rsidRDefault="00F800ED" w:rsidP="00640A07">
            <w:pPr>
              <w:jc w:val="left"/>
            </w:pPr>
            <w:r>
              <w:t>Get numeric value of an enumeration.</w:t>
            </w:r>
          </w:p>
        </w:tc>
      </w:tr>
      <w:tr w:rsidR="00F800ED" w14:paraId="3F62CB7C" w14:textId="77777777" w:rsidTr="00640A07">
        <w:tc>
          <w:tcPr>
            <w:tcW w:w="3119" w:type="dxa"/>
            <w:vAlign w:val="center"/>
          </w:tcPr>
          <w:p w14:paraId="6D933FA2" w14:textId="7F83C660" w:rsidR="00F800ED" w:rsidRDefault="00F800ED" w:rsidP="00640A07">
            <w:pPr>
              <w:jc w:val="left"/>
              <w:rPr>
                <w:rStyle w:val="poCodeNormalChar"/>
              </w:rPr>
            </w:pPr>
            <w:hyperlink r:id="rId321" w:anchor="::Sapi::GetEnumName" w:history="1">
              <w:proofErr w:type="spellStart"/>
              <w:r>
                <w:rPr>
                  <w:rStyle w:val="Hyperlink"/>
                  <w:rFonts w:ascii="Courier New" w:hAnsi="Courier New"/>
                  <w:sz w:val="20"/>
                </w:rPr>
                <w:t>GetEnumName</w:t>
              </w:r>
              <w:proofErr w:type="spellEnd"/>
            </w:hyperlink>
          </w:p>
        </w:tc>
        <w:tc>
          <w:tcPr>
            <w:tcW w:w="6267" w:type="dxa"/>
            <w:vAlign w:val="center"/>
          </w:tcPr>
          <w:p w14:paraId="44FD2AE1" w14:textId="7D5E4E9A" w:rsidR="00F800ED" w:rsidRDefault="00F800ED" w:rsidP="00640A07">
            <w:pPr>
              <w:jc w:val="left"/>
            </w:pPr>
            <w:r>
              <w:t>Get name of a given enumeration type and numeric value.</w:t>
            </w:r>
          </w:p>
        </w:tc>
      </w:tr>
      <w:tr w:rsidR="00F800ED" w14:paraId="76AE4B1F" w14:textId="77777777" w:rsidTr="00640A07">
        <w:tc>
          <w:tcPr>
            <w:tcW w:w="3119" w:type="dxa"/>
            <w:vAlign w:val="center"/>
          </w:tcPr>
          <w:p w14:paraId="37312798" w14:textId="009FE847" w:rsidR="00F800ED" w:rsidRDefault="00F800ED" w:rsidP="00640A07">
            <w:pPr>
              <w:jc w:val="left"/>
              <w:rPr>
                <w:rStyle w:val="poCodeNormalChar"/>
              </w:rPr>
            </w:pPr>
            <w:hyperlink r:id="rId322" w:anchor="::Sapi::GetEnumNames" w:history="1">
              <w:proofErr w:type="spellStart"/>
              <w:r>
                <w:rPr>
                  <w:rStyle w:val="Hyperlink"/>
                  <w:rFonts w:ascii="Courier New" w:hAnsi="Courier New"/>
                  <w:sz w:val="20"/>
                </w:rPr>
                <w:t>GetEnumNames</w:t>
              </w:r>
              <w:proofErr w:type="spellEnd"/>
            </w:hyperlink>
          </w:p>
        </w:tc>
        <w:tc>
          <w:tcPr>
            <w:tcW w:w="6267" w:type="dxa"/>
            <w:vAlign w:val="center"/>
          </w:tcPr>
          <w:p w14:paraId="73C8BAAC" w14:textId="119E8D97" w:rsidR="00F800ED" w:rsidRDefault="00F800ED" w:rsidP="00640A07">
            <w:pPr>
              <w:jc w:val="left"/>
            </w:pPr>
            <w:r>
              <w:t>Get names of a given enumeration type.</w:t>
            </w:r>
          </w:p>
        </w:tc>
      </w:tr>
      <w:tr w:rsidR="00F800ED" w14:paraId="1DC600D2" w14:textId="77777777" w:rsidTr="00640A07">
        <w:tc>
          <w:tcPr>
            <w:tcW w:w="3119" w:type="dxa"/>
            <w:vAlign w:val="center"/>
          </w:tcPr>
          <w:p w14:paraId="3D8975FD" w14:textId="0B797333" w:rsidR="00F800ED" w:rsidRDefault="00F800ED" w:rsidP="00640A07">
            <w:pPr>
              <w:jc w:val="left"/>
              <w:rPr>
                <w:rStyle w:val="poCodeNormalChar"/>
              </w:rPr>
            </w:pPr>
            <w:hyperlink r:id="rId323" w:anchor="::Sapi::GetEnumTypes" w:history="1">
              <w:proofErr w:type="spellStart"/>
              <w:r>
                <w:rPr>
                  <w:rStyle w:val="Hyperlink"/>
                  <w:rFonts w:ascii="Courier New" w:hAnsi="Courier New"/>
                  <w:sz w:val="20"/>
                </w:rPr>
                <w:t>GetEnumTypes</w:t>
              </w:r>
              <w:proofErr w:type="spellEnd"/>
            </w:hyperlink>
          </w:p>
        </w:tc>
        <w:tc>
          <w:tcPr>
            <w:tcW w:w="6267" w:type="dxa"/>
            <w:vAlign w:val="center"/>
          </w:tcPr>
          <w:p w14:paraId="5D804AE4" w14:textId="4D4519FB" w:rsidR="00F800ED" w:rsidRDefault="00F800ED" w:rsidP="00640A07">
            <w:pPr>
              <w:jc w:val="left"/>
            </w:pPr>
            <w:r>
              <w:t>Get available enumeration types.</w:t>
            </w:r>
          </w:p>
        </w:tc>
      </w:tr>
      <w:tr w:rsidR="00F800ED" w14:paraId="299B4BAA" w14:textId="77777777" w:rsidTr="00640A07">
        <w:tc>
          <w:tcPr>
            <w:tcW w:w="3119" w:type="dxa"/>
            <w:vAlign w:val="center"/>
          </w:tcPr>
          <w:p w14:paraId="293AABB5" w14:textId="55B50C9F" w:rsidR="00F800ED" w:rsidRDefault="00F800ED" w:rsidP="00640A07">
            <w:pPr>
              <w:jc w:val="left"/>
              <w:rPr>
                <w:rStyle w:val="poCodeNormalChar"/>
              </w:rPr>
            </w:pPr>
            <w:hyperlink r:id="rId324" w:anchor="::Sapi::GetEnumVal" w:history="1">
              <w:proofErr w:type="spellStart"/>
              <w:r>
                <w:rPr>
                  <w:rStyle w:val="Hyperlink"/>
                  <w:rFonts w:ascii="Courier New" w:hAnsi="Courier New"/>
                  <w:sz w:val="20"/>
                </w:rPr>
                <w:t>GetEnumVal</w:t>
              </w:r>
              <w:proofErr w:type="spellEnd"/>
            </w:hyperlink>
          </w:p>
        </w:tc>
        <w:tc>
          <w:tcPr>
            <w:tcW w:w="6267" w:type="dxa"/>
            <w:vAlign w:val="center"/>
          </w:tcPr>
          <w:p w14:paraId="4ADA0915" w14:textId="1DB203C2" w:rsidR="00F800ED" w:rsidRDefault="00F800ED" w:rsidP="00640A07">
            <w:pPr>
              <w:jc w:val="left"/>
            </w:pPr>
            <w:r>
              <w:t>Get numeric value of an enumeration name.</w:t>
            </w:r>
          </w:p>
        </w:tc>
      </w:tr>
      <w:tr w:rsidR="00F800ED" w14:paraId="104B8F1F" w14:textId="77777777" w:rsidTr="00640A07">
        <w:tc>
          <w:tcPr>
            <w:tcW w:w="3119" w:type="dxa"/>
            <w:vAlign w:val="center"/>
          </w:tcPr>
          <w:p w14:paraId="3F396569" w14:textId="5DEBE787" w:rsidR="00F800ED" w:rsidRDefault="00F800ED" w:rsidP="00640A07">
            <w:pPr>
              <w:jc w:val="left"/>
              <w:rPr>
                <w:rStyle w:val="poCodeNormalChar"/>
              </w:rPr>
            </w:pPr>
            <w:hyperlink r:id="rId325" w:anchor="::Sapi::GetSpeakOptions" w:history="1">
              <w:proofErr w:type="spellStart"/>
              <w:r>
                <w:rPr>
                  <w:rStyle w:val="Hyperlink"/>
                  <w:rFonts w:ascii="Courier New" w:hAnsi="Courier New"/>
                  <w:sz w:val="20"/>
                </w:rPr>
                <w:t>GetSpeakOptions</w:t>
              </w:r>
              <w:proofErr w:type="spellEnd"/>
            </w:hyperlink>
          </w:p>
        </w:tc>
        <w:tc>
          <w:tcPr>
            <w:tcW w:w="6267" w:type="dxa"/>
            <w:vAlign w:val="center"/>
          </w:tcPr>
          <w:p w14:paraId="17F44018" w14:textId="3E1E1E4E" w:rsidR="00F800ED" w:rsidRDefault="00F800ED" w:rsidP="00640A07">
            <w:pPr>
              <w:jc w:val="left"/>
            </w:pPr>
            <w:r>
              <w:t>Get speak options.</w:t>
            </w:r>
          </w:p>
        </w:tc>
      </w:tr>
      <w:tr w:rsidR="00F800ED" w14:paraId="71D1A8A4" w14:textId="77777777" w:rsidTr="00640A07">
        <w:tc>
          <w:tcPr>
            <w:tcW w:w="3119" w:type="dxa"/>
            <w:vAlign w:val="center"/>
          </w:tcPr>
          <w:p w14:paraId="1304407D" w14:textId="7C4B44DB" w:rsidR="00F800ED" w:rsidRDefault="00F800ED" w:rsidP="00640A07">
            <w:pPr>
              <w:jc w:val="left"/>
              <w:rPr>
                <w:rStyle w:val="poCodeNormalChar"/>
              </w:rPr>
            </w:pPr>
            <w:hyperlink r:id="rId326" w:anchor="::Sapi::GetVoiceByName" w:history="1">
              <w:proofErr w:type="spellStart"/>
              <w:r>
                <w:rPr>
                  <w:rStyle w:val="Hyperlink"/>
                  <w:rFonts w:ascii="Courier New" w:hAnsi="Courier New"/>
                  <w:sz w:val="20"/>
                </w:rPr>
                <w:t>GetVoiceByName</w:t>
              </w:r>
              <w:proofErr w:type="spellEnd"/>
            </w:hyperlink>
          </w:p>
        </w:tc>
        <w:tc>
          <w:tcPr>
            <w:tcW w:w="6267" w:type="dxa"/>
            <w:vAlign w:val="center"/>
          </w:tcPr>
          <w:p w14:paraId="252AB0E9" w14:textId="6E9D6D55" w:rsidR="00F800ED" w:rsidRDefault="00F800ED" w:rsidP="00640A07">
            <w:pPr>
              <w:jc w:val="left"/>
            </w:pPr>
            <w:r>
              <w:t>Get a voice identifier by specifying its name.</w:t>
            </w:r>
          </w:p>
        </w:tc>
      </w:tr>
      <w:tr w:rsidR="00F800ED" w14:paraId="3635D0A9" w14:textId="77777777" w:rsidTr="00640A07">
        <w:tc>
          <w:tcPr>
            <w:tcW w:w="3119" w:type="dxa"/>
            <w:vAlign w:val="center"/>
          </w:tcPr>
          <w:p w14:paraId="6D6121FC" w14:textId="6E9B9CA0" w:rsidR="00F800ED" w:rsidRDefault="00F800ED" w:rsidP="00640A07">
            <w:pPr>
              <w:jc w:val="left"/>
              <w:rPr>
                <w:rStyle w:val="poCodeNormalChar"/>
              </w:rPr>
            </w:pPr>
            <w:hyperlink r:id="rId327" w:anchor="::Sapi::GetVoiceNames" w:history="1">
              <w:proofErr w:type="spellStart"/>
              <w:r>
                <w:rPr>
                  <w:rStyle w:val="Hyperlink"/>
                  <w:rFonts w:ascii="Courier New" w:hAnsi="Courier New"/>
                  <w:sz w:val="20"/>
                </w:rPr>
                <w:t>GetVoiceNames</w:t>
              </w:r>
              <w:proofErr w:type="spellEnd"/>
            </w:hyperlink>
          </w:p>
        </w:tc>
        <w:tc>
          <w:tcPr>
            <w:tcW w:w="6267" w:type="dxa"/>
            <w:vAlign w:val="center"/>
          </w:tcPr>
          <w:p w14:paraId="42619FA2" w14:textId="62D49B16" w:rsidR="00F800ED" w:rsidRDefault="00F800ED" w:rsidP="00640A07">
            <w:pPr>
              <w:jc w:val="left"/>
            </w:pPr>
            <w:r>
              <w:t>Get a list of voice names.</w:t>
            </w:r>
          </w:p>
        </w:tc>
      </w:tr>
      <w:tr w:rsidR="00F800ED" w14:paraId="7E4D59A1" w14:textId="77777777" w:rsidTr="00640A07">
        <w:tc>
          <w:tcPr>
            <w:tcW w:w="3119" w:type="dxa"/>
            <w:vAlign w:val="center"/>
          </w:tcPr>
          <w:p w14:paraId="3048628E" w14:textId="7198A936" w:rsidR="00F800ED" w:rsidRDefault="00F800ED" w:rsidP="00640A07">
            <w:pPr>
              <w:jc w:val="left"/>
              <w:rPr>
                <w:rStyle w:val="poCodeNormalChar"/>
              </w:rPr>
            </w:pPr>
            <w:hyperlink r:id="rId328" w:anchor="::Sapi::Open" w:history="1">
              <w:r>
                <w:rPr>
                  <w:rStyle w:val="Hyperlink"/>
                  <w:rFonts w:ascii="Courier New" w:hAnsi="Courier New"/>
                  <w:sz w:val="20"/>
                </w:rPr>
                <w:t>Open</w:t>
              </w:r>
            </w:hyperlink>
          </w:p>
        </w:tc>
        <w:tc>
          <w:tcPr>
            <w:tcW w:w="6267" w:type="dxa"/>
            <w:vAlign w:val="center"/>
          </w:tcPr>
          <w:p w14:paraId="63F9B97A" w14:textId="08A06718" w:rsidR="00F800ED" w:rsidRDefault="00F800ED" w:rsidP="00640A07">
            <w:pPr>
              <w:jc w:val="left"/>
            </w:pPr>
            <w:r>
              <w:t>Open a SAPI object instance.</w:t>
            </w:r>
          </w:p>
        </w:tc>
      </w:tr>
      <w:tr w:rsidR="00F800ED" w14:paraId="04971BF9" w14:textId="77777777" w:rsidTr="00640A07">
        <w:tc>
          <w:tcPr>
            <w:tcW w:w="3119" w:type="dxa"/>
            <w:vAlign w:val="center"/>
          </w:tcPr>
          <w:p w14:paraId="696C2E09" w14:textId="67C98B58" w:rsidR="00F800ED" w:rsidRDefault="00F800ED" w:rsidP="00640A07">
            <w:pPr>
              <w:jc w:val="left"/>
              <w:rPr>
                <w:rStyle w:val="poCodeNormalChar"/>
              </w:rPr>
            </w:pPr>
            <w:hyperlink r:id="rId329" w:anchor="::Sapi::SetSpeakOptions" w:history="1">
              <w:proofErr w:type="spellStart"/>
              <w:r>
                <w:rPr>
                  <w:rStyle w:val="Hyperlink"/>
                  <w:rFonts w:ascii="Courier New" w:hAnsi="Courier New"/>
                  <w:sz w:val="20"/>
                </w:rPr>
                <w:t>SetSpeakOptions</w:t>
              </w:r>
              <w:proofErr w:type="spellEnd"/>
            </w:hyperlink>
          </w:p>
        </w:tc>
        <w:tc>
          <w:tcPr>
            <w:tcW w:w="6267" w:type="dxa"/>
            <w:vAlign w:val="center"/>
          </w:tcPr>
          <w:p w14:paraId="762F031B" w14:textId="39F3A309" w:rsidR="00F800ED" w:rsidRDefault="00F800ED" w:rsidP="00640A07">
            <w:pPr>
              <w:jc w:val="left"/>
            </w:pPr>
            <w:r>
              <w:t>Set speak options.</w:t>
            </w:r>
          </w:p>
        </w:tc>
      </w:tr>
      <w:tr w:rsidR="00F800ED" w14:paraId="1B1BD8F3" w14:textId="77777777" w:rsidTr="00640A07">
        <w:tc>
          <w:tcPr>
            <w:tcW w:w="3119" w:type="dxa"/>
            <w:vAlign w:val="center"/>
          </w:tcPr>
          <w:p w14:paraId="3835397D" w14:textId="2CE9AF26" w:rsidR="00F800ED" w:rsidRDefault="00F800ED" w:rsidP="00640A07">
            <w:pPr>
              <w:jc w:val="left"/>
              <w:rPr>
                <w:rStyle w:val="poCodeNormalChar"/>
              </w:rPr>
            </w:pPr>
            <w:hyperlink r:id="rId330" w:anchor="::Sapi::SetVoice" w:history="1">
              <w:proofErr w:type="spellStart"/>
              <w:r>
                <w:rPr>
                  <w:rStyle w:val="Hyperlink"/>
                  <w:rFonts w:ascii="Courier New" w:hAnsi="Courier New"/>
                  <w:sz w:val="20"/>
                </w:rPr>
                <w:t>SetVoice</w:t>
              </w:r>
              <w:proofErr w:type="spellEnd"/>
            </w:hyperlink>
          </w:p>
        </w:tc>
        <w:tc>
          <w:tcPr>
            <w:tcW w:w="6267" w:type="dxa"/>
            <w:vAlign w:val="center"/>
          </w:tcPr>
          <w:p w14:paraId="6CEB54A9" w14:textId="1BF10D30" w:rsidR="00F800ED" w:rsidRDefault="00F800ED" w:rsidP="00640A07">
            <w:pPr>
              <w:jc w:val="left"/>
            </w:pPr>
            <w:r>
              <w:t>Set the voice for speaking.</w:t>
            </w:r>
          </w:p>
        </w:tc>
      </w:tr>
      <w:tr w:rsidR="00F800ED" w14:paraId="69467555" w14:textId="77777777" w:rsidTr="00640A07">
        <w:tc>
          <w:tcPr>
            <w:tcW w:w="3119" w:type="dxa"/>
            <w:vAlign w:val="center"/>
          </w:tcPr>
          <w:p w14:paraId="26E70721" w14:textId="56B86EC1" w:rsidR="00F800ED" w:rsidRDefault="00F800ED" w:rsidP="00640A07">
            <w:pPr>
              <w:jc w:val="left"/>
              <w:rPr>
                <w:rStyle w:val="poCodeNormalChar"/>
              </w:rPr>
            </w:pPr>
            <w:hyperlink r:id="rId331" w:anchor="::Sapi::Speak" w:history="1">
              <w:r>
                <w:rPr>
                  <w:rStyle w:val="Hyperlink"/>
                  <w:rFonts w:ascii="Courier New" w:hAnsi="Courier New"/>
                  <w:sz w:val="20"/>
                </w:rPr>
                <w:t>Speak</w:t>
              </w:r>
            </w:hyperlink>
          </w:p>
        </w:tc>
        <w:tc>
          <w:tcPr>
            <w:tcW w:w="6267" w:type="dxa"/>
            <w:vAlign w:val="center"/>
          </w:tcPr>
          <w:p w14:paraId="08095675" w14:textId="7C7DB55B" w:rsidR="00F800ED" w:rsidRDefault="00F800ED" w:rsidP="00640A07">
            <w:pPr>
              <w:jc w:val="left"/>
            </w:pPr>
            <w:r>
              <w:t>Speak a sentence.</w:t>
            </w:r>
          </w:p>
        </w:tc>
      </w:tr>
    </w:tbl>
    <w:p w14:paraId="7E8D98FF" w14:textId="3112BDBF" w:rsidR="002D0B60" w:rsidRDefault="002D0B60" w:rsidP="002D0B60">
      <w:pPr>
        <w:pStyle w:val="Beschriftung"/>
      </w:pPr>
      <w:bookmarkStart w:id="79" w:name="_Toc203256459"/>
      <w:r>
        <w:lastRenderedPageBreak/>
        <w:t xml:space="preserve">Table </w:t>
      </w:r>
      <w:r>
        <w:fldChar w:fldCharType="begin"/>
      </w:r>
      <w:r>
        <w:instrText xml:space="preserve"> SEQ Tabelle \* ARABIC </w:instrText>
      </w:r>
      <w:r>
        <w:fldChar w:fldCharType="separate"/>
      </w:r>
      <w:r w:rsidR="00E57160">
        <w:rPr>
          <w:noProof/>
        </w:rPr>
        <w:t>11</w:t>
      </w:r>
      <w:r>
        <w:fldChar w:fldCharType="end"/>
      </w:r>
      <w:r>
        <w:t xml:space="preserve">: </w:t>
      </w:r>
      <w:proofErr w:type="spellStart"/>
      <w:r>
        <w:t>CawtSapi</w:t>
      </w:r>
      <w:proofErr w:type="spellEnd"/>
      <w:r>
        <w:t xml:space="preserve"> Reference</w:t>
      </w:r>
      <w:bookmarkEnd w:id="79"/>
    </w:p>
    <w:p w14:paraId="19335F08" w14:textId="77777777" w:rsidR="002D0B60" w:rsidRDefault="002D0B60"/>
    <w:p w14:paraId="62D17B10" w14:textId="77777777" w:rsidR="003D51E6" w:rsidRDefault="00F27D2B" w:rsidP="003D51E6">
      <w:pPr>
        <w:pStyle w:val="berschrift2"/>
        <w:tabs>
          <w:tab w:val="left" w:pos="576"/>
        </w:tabs>
      </w:pPr>
      <w:bookmarkStart w:id="80" w:name="_toc5205"/>
      <w:bookmarkStart w:id="81" w:name="_Ref340235315"/>
      <w:bookmarkStart w:id="82" w:name="_Toc10904446"/>
      <w:bookmarkStart w:id="83" w:name="_Toc203256486"/>
      <w:bookmarkEnd w:id="80"/>
      <w:proofErr w:type="spellStart"/>
      <w:r>
        <w:t>CawtWord</w:t>
      </w:r>
      <w:proofErr w:type="spellEnd"/>
      <w:r w:rsidR="00A17B20">
        <w:t xml:space="preserve">: </w:t>
      </w:r>
      <w:r>
        <w:t>Automation for Microsoft Word</w:t>
      </w:r>
      <w:bookmarkStart w:id="84" w:name="_toc5263"/>
      <w:bookmarkEnd w:id="81"/>
      <w:bookmarkEnd w:id="82"/>
      <w:bookmarkEnd w:id="83"/>
      <w:bookmarkEnd w:id="84"/>
    </w:p>
    <w:p w14:paraId="196B07C1" w14:textId="77777777" w:rsidR="00952AF6" w:rsidRDefault="00952AF6" w:rsidP="00952AF6">
      <w:r>
        <w:t>The name of the controlled application is</w:t>
      </w:r>
      <w:r w:rsidRPr="001F3B23">
        <w:t xml:space="preserve"> </w:t>
      </w:r>
      <w:proofErr w:type="spellStart"/>
      <w:r w:rsidRPr="009611C0">
        <w:rPr>
          <w:rStyle w:val="poCodeNormalChar"/>
        </w:rPr>
        <w:t>Word.Application</w:t>
      </w:r>
      <w:proofErr w:type="spellEnd"/>
      <w:r>
        <w:t>.</w:t>
      </w:r>
    </w:p>
    <w:p w14:paraId="3A154304" w14:textId="77777777" w:rsidR="00952AF6" w:rsidRDefault="00952AF6" w:rsidP="00952AF6"/>
    <w:p w14:paraId="5CB8CA5E" w14:textId="77777777" w:rsidR="00D276E5" w:rsidRDefault="00D276E5" w:rsidP="00952AF6">
      <w:r>
        <w:t xml:space="preserve">The procedures of package </w:t>
      </w:r>
      <w:proofErr w:type="spellStart"/>
      <w:r w:rsidRPr="00AE7FD6">
        <w:rPr>
          <w:rStyle w:val="poPkgName"/>
        </w:rPr>
        <w:t>Cawt</w:t>
      </w:r>
      <w:r>
        <w:rPr>
          <w:rStyle w:val="poPkgName"/>
        </w:rPr>
        <w:t>Word</w:t>
      </w:r>
      <w:proofErr w:type="spellEnd"/>
      <w:r>
        <w:t xml:space="preserve"> are implemented in namespace </w:t>
      </w:r>
      <w:r>
        <w:rPr>
          <w:rStyle w:val="poCodeNormalChar"/>
        </w:rPr>
        <w:t>Word</w:t>
      </w:r>
      <w:r>
        <w:t>.</w:t>
      </w:r>
    </w:p>
    <w:p w14:paraId="383850CA" w14:textId="77777777" w:rsidR="00952AF6" w:rsidRDefault="00952AF6" w:rsidP="00952AF6">
      <w:r>
        <w:t>They provide functionality for the following domains:</w:t>
      </w:r>
    </w:p>
    <w:p w14:paraId="63802AA6" w14:textId="77777777" w:rsidR="00952AF6" w:rsidRDefault="00952AF6" w:rsidP="00952AF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9"/>
        <w:gridCol w:w="5887"/>
      </w:tblGrid>
      <w:tr w:rsidR="00952AF6" w14:paraId="3B5E9358" w14:textId="77777777" w:rsidTr="00211760">
        <w:tc>
          <w:tcPr>
            <w:tcW w:w="3402" w:type="dxa"/>
            <w:shd w:val="clear" w:color="auto" w:fill="E6E6E6"/>
          </w:tcPr>
          <w:p w14:paraId="46F11745" w14:textId="77777777" w:rsidR="00952AF6" w:rsidRPr="00211760" w:rsidRDefault="00952AF6" w:rsidP="00211760">
            <w:pPr>
              <w:pStyle w:val="TabellenInhalt"/>
              <w:jc w:val="left"/>
              <w:rPr>
                <w:b/>
                <w:bCs/>
              </w:rPr>
            </w:pPr>
            <w:r w:rsidRPr="00211760">
              <w:rPr>
                <w:b/>
                <w:bCs/>
              </w:rPr>
              <w:t>Domain</w:t>
            </w:r>
          </w:p>
        </w:tc>
        <w:tc>
          <w:tcPr>
            <w:tcW w:w="5984" w:type="dxa"/>
            <w:shd w:val="clear" w:color="auto" w:fill="E6E6E6"/>
          </w:tcPr>
          <w:p w14:paraId="2A167A4D" w14:textId="77777777" w:rsidR="00952AF6" w:rsidRPr="00211760" w:rsidRDefault="00952AF6" w:rsidP="00211760">
            <w:pPr>
              <w:pStyle w:val="TabellenInhalt"/>
              <w:jc w:val="left"/>
              <w:rPr>
                <w:b/>
                <w:bCs/>
              </w:rPr>
            </w:pPr>
            <w:r w:rsidRPr="00211760">
              <w:rPr>
                <w:b/>
                <w:bCs/>
              </w:rPr>
              <w:t>Examples</w:t>
            </w:r>
          </w:p>
        </w:tc>
      </w:tr>
      <w:tr w:rsidR="00952AF6" w14:paraId="2A612B64" w14:textId="77777777" w:rsidTr="00211760">
        <w:tc>
          <w:tcPr>
            <w:tcW w:w="3402" w:type="dxa"/>
          </w:tcPr>
          <w:p w14:paraId="364779BA" w14:textId="77777777" w:rsidR="00952AF6" w:rsidRDefault="00952AF6" w:rsidP="00D775E0">
            <w:r>
              <w:t>Application handling</w:t>
            </w:r>
          </w:p>
        </w:tc>
        <w:tc>
          <w:tcPr>
            <w:tcW w:w="5984" w:type="dxa"/>
          </w:tcPr>
          <w:p w14:paraId="6F15977B" w14:textId="77777777" w:rsidR="00952AF6" w:rsidRPr="00832335" w:rsidRDefault="00952AF6" w:rsidP="00211760">
            <w:pPr>
              <w:jc w:val="left"/>
              <w:rPr>
                <w:rStyle w:val="poCodeNormalChar"/>
              </w:rPr>
            </w:pPr>
            <w:r>
              <w:rPr>
                <w:rStyle w:val="poCodeNormalChar"/>
              </w:rPr>
              <w:t xml:space="preserve">Open, Quit, </w:t>
            </w:r>
            <w:proofErr w:type="spellStart"/>
            <w:r>
              <w:rPr>
                <w:rStyle w:val="poCodeNormalChar"/>
              </w:rPr>
              <w:t>GetVersion</w:t>
            </w:r>
            <w:proofErr w:type="spellEnd"/>
          </w:p>
        </w:tc>
      </w:tr>
      <w:tr w:rsidR="00952AF6" w14:paraId="779282A8" w14:textId="77777777" w:rsidTr="00211760">
        <w:tc>
          <w:tcPr>
            <w:tcW w:w="3402" w:type="dxa"/>
          </w:tcPr>
          <w:p w14:paraId="6CCA6FC5" w14:textId="77777777" w:rsidR="00952AF6" w:rsidRDefault="00952AF6" w:rsidP="00D775E0">
            <w:r>
              <w:t>Document handling</w:t>
            </w:r>
          </w:p>
        </w:tc>
        <w:tc>
          <w:tcPr>
            <w:tcW w:w="5984" w:type="dxa"/>
          </w:tcPr>
          <w:p w14:paraId="2D2ECD9B" w14:textId="77777777" w:rsidR="00952AF6" w:rsidRPr="00832335" w:rsidRDefault="00952AF6" w:rsidP="00211760">
            <w:pPr>
              <w:jc w:val="left"/>
              <w:rPr>
                <w:rStyle w:val="poCodeNormalChar"/>
              </w:rPr>
            </w:pPr>
            <w:r>
              <w:rPr>
                <w:rStyle w:val="poCodeNormalChar"/>
              </w:rPr>
              <w:t xml:space="preserve">OpenDocument, </w:t>
            </w:r>
            <w:proofErr w:type="spellStart"/>
            <w:r>
              <w:rPr>
                <w:rStyle w:val="poCodeNormalChar"/>
              </w:rPr>
              <w:t>AddDocument</w:t>
            </w:r>
            <w:proofErr w:type="spellEnd"/>
            <w:r>
              <w:rPr>
                <w:rStyle w:val="poCodeNormalChar"/>
              </w:rPr>
              <w:t xml:space="preserve">, </w:t>
            </w:r>
            <w:proofErr w:type="spellStart"/>
            <w:r>
              <w:rPr>
                <w:rStyle w:val="poCodeNormalChar"/>
              </w:rPr>
              <w:t>SaveAs</w:t>
            </w:r>
            <w:proofErr w:type="spellEnd"/>
            <w:r>
              <w:rPr>
                <w:rStyle w:val="poCodeNormalChar"/>
              </w:rPr>
              <w:t>, Close</w:t>
            </w:r>
          </w:p>
        </w:tc>
      </w:tr>
      <w:tr w:rsidR="00952AF6" w14:paraId="7AEB90B1" w14:textId="77777777" w:rsidTr="00211760">
        <w:tc>
          <w:tcPr>
            <w:tcW w:w="3402" w:type="dxa"/>
          </w:tcPr>
          <w:p w14:paraId="4AAB4E95" w14:textId="77777777" w:rsidR="00952AF6" w:rsidRDefault="00952AF6" w:rsidP="00D775E0">
            <w:r>
              <w:t>Table handling</w:t>
            </w:r>
          </w:p>
        </w:tc>
        <w:tc>
          <w:tcPr>
            <w:tcW w:w="5984" w:type="dxa"/>
          </w:tcPr>
          <w:p w14:paraId="28F2852B" w14:textId="77777777" w:rsidR="00952AF6" w:rsidRPr="00832335" w:rsidRDefault="00952AF6" w:rsidP="00211760">
            <w:pPr>
              <w:jc w:val="left"/>
              <w:rPr>
                <w:rStyle w:val="poCodeNormalChar"/>
              </w:rPr>
            </w:pPr>
            <w:proofErr w:type="spellStart"/>
            <w:r>
              <w:rPr>
                <w:rStyle w:val="poCodeNormalChar"/>
              </w:rPr>
              <w:t>AddTable</w:t>
            </w:r>
            <w:proofErr w:type="spellEnd"/>
            <w:r>
              <w:rPr>
                <w:rStyle w:val="poCodeNormalChar"/>
              </w:rPr>
              <w:t xml:space="preserve">, </w:t>
            </w:r>
            <w:proofErr w:type="spellStart"/>
            <w:r>
              <w:rPr>
                <w:rStyle w:val="poCodeNormalChar"/>
              </w:rPr>
              <w:t>GetNumRows</w:t>
            </w:r>
            <w:proofErr w:type="spellEnd"/>
            <w:r>
              <w:rPr>
                <w:rStyle w:val="poCodeNormalChar"/>
              </w:rPr>
              <w:t xml:space="preserve">, </w:t>
            </w:r>
            <w:proofErr w:type="spellStart"/>
            <w:r>
              <w:rPr>
                <w:rStyle w:val="poCodeNormalChar"/>
              </w:rPr>
              <w:t>SetCellValue</w:t>
            </w:r>
            <w:proofErr w:type="spellEnd"/>
            <w:r>
              <w:rPr>
                <w:rStyle w:val="poCodeNormalChar"/>
              </w:rPr>
              <w:t xml:space="preserve">, </w:t>
            </w:r>
            <w:proofErr w:type="spellStart"/>
            <w:r>
              <w:rPr>
                <w:rStyle w:val="poCodeNormalChar"/>
              </w:rPr>
              <w:t>GetCellValue</w:t>
            </w:r>
            <w:proofErr w:type="spellEnd"/>
          </w:p>
        </w:tc>
      </w:tr>
      <w:tr w:rsidR="00952AF6" w14:paraId="467B29F1" w14:textId="77777777" w:rsidTr="00211760">
        <w:tc>
          <w:tcPr>
            <w:tcW w:w="3402" w:type="dxa"/>
          </w:tcPr>
          <w:p w14:paraId="3A1AE0D8" w14:textId="77777777" w:rsidR="00952AF6" w:rsidRDefault="00952AF6" w:rsidP="00D775E0">
            <w:r>
              <w:t>Text handling</w:t>
            </w:r>
          </w:p>
        </w:tc>
        <w:tc>
          <w:tcPr>
            <w:tcW w:w="5984" w:type="dxa"/>
          </w:tcPr>
          <w:p w14:paraId="343092C4" w14:textId="77777777" w:rsidR="00952AF6" w:rsidRDefault="00952AF6" w:rsidP="00211760">
            <w:pPr>
              <w:jc w:val="left"/>
              <w:rPr>
                <w:rStyle w:val="poCodeNormalChar"/>
              </w:rPr>
            </w:pPr>
            <w:proofErr w:type="spellStart"/>
            <w:r>
              <w:rPr>
                <w:rStyle w:val="poCodeNormalChar"/>
              </w:rPr>
              <w:t>AddParagraph</w:t>
            </w:r>
            <w:proofErr w:type="spellEnd"/>
            <w:r>
              <w:rPr>
                <w:rStyle w:val="poCodeNormalChar"/>
              </w:rPr>
              <w:t xml:space="preserve">, </w:t>
            </w:r>
            <w:proofErr w:type="spellStart"/>
            <w:r>
              <w:rPr>
                <w:rStyle w:val="poCodeNormalChar"/>
              </w:rPr>
              <w:t>AppendText</w:t>
            </w:r>
            <w:proofErr w:type="spellEnd"/>
            <w:r>
              <w:rPr>
                <w:rStyle w:val="poCodeNormalChar"/>
              </w:rPr>
              <w:t xml:space="preserve">, </w:t>
            </w:r>
            <w:proofErr w:type="spellStart"/>
            <w:r w:rsidR="00172B79">
              <w:rPr>
                <w:rStyle w:val="poCodeNormalChar"/>
              </w:rPr>
              <w:t>AddText</w:t>
            </w:r>
            <w:proofErr w:type="spellEnd"/>
          </w:p>
        </w:tc>
      </w:tr>
      <w:tr w:rsidR="00952AF6" w14:paraId="782A2F09" w14:textId="77777777" w:rsidTr="00211760">
        <w:tc>
          <w:tcPr>
            <w:tcW w:w="3402" w:type="dxa"/>
          </w:tcPr>
          <w:p w14:paraId="7E04D9FD" w14:textId="77777777" w:rsidR="00952AF6" w:rsidRDefault="00952AF6" w:rsidP="00D775E0">
            <w:r>
              <w:t>Range handling</w:t>
            </w:r>
          </w:p>
        </w:tc>
        <w:tc>
          <w:tcPr>
            <w:tcW w:w="5984" w:type="dxa"/>
          </w:tcPr>
          <w:p w14:paraId="1B2BBE24" w14:textId="77777777" w:rsidR="00952AF6" w:rsidRPr="00832335" w:rsidRDefault="00952AF6" w:rsidP="00211760">
            <w:pPr>
              <w:jc w:val="left"/>
              <w:rPr>
                <w:rStyle w:val="poCodeNormalChar"/>
              </w:rPr>
            </w:pPr>
            <w:proofErr w:type="spellStart"/>
            <w:r>
              <w:rPr>
                <w:rStyle w:val="poCodeNormalChar"/>
              </w:rPr>
              <w:t>GetStartRange</w:t>
            </w:r>
            <w:proofErr w:type="spellEnd"/>
            <w:r>
              <w:rPr>
                <w:rStyle w:val="poCodeNormalChar"/>
              </w:rPr>
              <w:t xml:space="preserve">, </w:t>
            </w:r>
            <w:proofErr w:type="spellStart"/>
            <w:r>
              <w:rPr>
                <w:rStyle w:val="poCodeNormalChar"/>
              </w:rPr>
              <w:t>GetRangeStartIndex</w:t>
            </w:r>
            <w:proofErr w:type="spellEnd"/>
            <w:r>
              <w:rPr>
                <w:rStyle w:val="poCodeNormalChar"/>
              </w:rPr>
              <w:t xml:space="preserve">, </w:t>
            </w:r>
            <w:proofErr w:type="spellStart"/>
            <w:r>
              <w:rPr>
                <w:rStyle w:val="poCodeNormalChar"/>
              </w:rPr>
              <w:t>ExtendRange</w:t>
            </w:r>
            <w:proofErr w:type="spellEnd"/>
          </w:p>
        </w:tc>
      </w:tr>
      <w:tr w:rsidR="00952AF6" w14:paraId="438370B9" w14:textId="77777777" w:rsidTr="00211760">
        <w:tc>
          <w:tcPr>
            <w:tcW w:w="3402" w:type="dxa"/>
          </w:tcPr>
          <w:p w14:paraId="055B62CF" w14:textId="77777777" w:rsidR="00952AF6" w:rsidRDefault="00952AF6" w:rsidP="00D775E0">
            <w:r>
              <w:t>Search/Replace functionality</w:t>
            </w:r>
          </w:p>
        </w:tc>
        <w:tc>
          <w:tcPr>
            <w:tcW w:w="5984" w:type="dxa"/>
          </w:tcPr>
          <w:p w14:paraId="1DEA6077" w14:textId="77777777" w:rsidR="00952AF6" w:rsidRPr="00832335" w:rsidRDefault="00952AF6" w:rsidP="00211760">
            <w:pPr>
              <w:jc w:val="left"/>
              <w:rPr>
                <w:rStyle w:val="poCodeNormalChar"/>
              </w:rPr>
            </w:pPr>
            <w:proofErr w:type="spellStart"/>
            <w:r>
              <w:rPr>
                <w:rStyle w:val="poCodeNormalChar"/>
              </w:rPr>
              <w:t>FindString</w:t>
            </w:r>
            <w:proofErr w:type="spellEnd"/>
            <w:r>
              <w:rPr>
                <w:rStyle w:val="poCodeNormalChar"/>
              </w:rPr>
              <w:t xml:space="preserve">, </w:t>
            </w:r>
            <w:proofErr w:type="spellStart"/>
            <w:r>
              <w:rPr>
                <w:rStyle w:val="poCodeNormalChar"/>
              </w:rPr>
              <w:t>ReplaceString</w:t>
            </w:r>
            <w:proofErr w:type="spellEnd"/>
            <w:r>
              <w:rPr>
                <w:rStyle w:val="poCodeNormalChar"/>
              </w:rPr>
              <w:t xml:space="preserve">, </w:t>
            </w:r>
            <w:proofErr w:type="spellStart"/>
            <w:r>
              <w:rPr>
                <w:rStyle w:val="poCodeNormalChar"/>
              </w:rPr>
              <w:t>ReplaceByProc</w:t>
            </w:r>
            <w:proofErr w:type="spellEnd"/>
            <w:r w:rsidR="00CD1632">
              <w:rPr>
                <w:rStyle w:val="poCodeNormalChar"/>
              </w:rPr>
              <w:t>, Search</w:t>
            </w:r>
            <w:r w:rsidRPr="00832335">
              <w:rPr>
                <w:rStyle w:val="poCodeNormalChar"/>
              </w:rPr>
              <w:t xml:space="preserve"> </w:t>
            </w:r>
          </w:p>
        </w:tc>
      </w:tr>
      <w:tr w:rsidR="00952AF6" w14:paraId="7BA034D4" w14:textId="77777777" w:rsidTr="00211760">
        <w:tc>
          <w:tcPr>
            <w:tcW w:w="3402" w:type="dxa"/>
          </w:tcPr>
          <w:p w14:paraId="24884B97" w14:textId="77777777" w:rsidR="00952AF6" w:rsidRDefault="00952AF6" w:rsidP="00D775E0">
            <w:r>
              <w:t>Formatting functionality</w:t>
            </w:r>
          </w:p>
        </w:tc>
        <w:tc>
          <w:tcPr>
            <w:tcW w:w="5984" w:type="dxa"/>
          </w:tcPr>
          <w:p w14:paraId="1BC8A64A" w14:textId="77777777" w:rsidR="00952AF6" w:rsidRPr="00832335" w:rsidRDefault="00952AF6" w:rsidP="00211760">
            <w:pPr>
              <w:jc w:val="left"/>
              <w:rPr>
                <w:rStyle w:val="poCodeNormalChar"/>
              </w:rPr>
            </w:pPr>
            <w:proofErr w:type="spellStart"/>
            <w:r>
              <w:rPr>
                <w:rStyle w:val="poCodeNormalChar"/>
              </w:rPr>
              <w:t>SetRangeFontBold</w:t>
            </w:r>
            <w:proofErr w:type="spellEnd"/>
            <w:r>
              <w:rPr>
                <w:rStyle w:val="poCodeNormalChar"/>
              </w:rPr>
              <w:t xml:space="preserve">, </w:t>
            </w:r>
            <w:proofErr w:type="spellStart"/>
            <w:r>
              <w:rPr>
                <w:rStyle w:val="poCodeNormalChar"/>
              </w:rPr>
              <w:t>SetRangeBackgroundColor</w:t>
            </w:r>
            <w:proofErr w:type="spellEnd"/>
          </w:p>
        </w:tc>
      </w:tr>
      <w:tr w:rsidR="004107E9" w14:paraId="1C766231" w14:textId="77777777" w:rsidTr="00211760">
        <w:tc>
          <w:tcPr>
            <w:tcW w:w="3402" w:type="dxa"/>
          </w:tcPr>
          <w:p w14:paraId="4C17A1F3" w14:textId="77777777" w:rsidR="004107E9" w:rsidRDefault="004107E9" w:rsidP="00D775E0">
            <w:r>
              <w:t>Caption handling</w:t>
            </w:r>
          </w:p>
        </w:tc>
        <w:tc>
          <w:tcPr>
            <w:tcW w:w="5984" w:type="dxa"/>
          </w:tcPr>
          <w:p w14:paraId="41ACC7B6" w14:textId="77777777" w:rsidR="004107E9" w:rsidRPr="004107E9" w:rsidRDefault="004107E9" w:rsidP="00211760">
            <w:pPr>
              <w:jc w:val="left"/>
              <w:rPr>
                <w:rStyle w:val="poCodeNormalChar"/>
              </w:rPr>
            </w:pPr>
            <w:proofErr w:type="spellStart"/>
            <w:r w:rsidRPr="004107E9">
              <w:rPr>
                <w:rStyle w:val="poCodeNormalChar"/>
              </w:rPr>
              <w:t>InsertCaption</w:t>
            </w:r>
            <w:proofErr w:type="spellEnd"/>
            <w:r w:rsidRPr="004107E9">
              <w:rPr>
                <w:rStyle w:val="poCodeNormalChar"/>
              </w:rPr>
              <w:t xml:space="preserve">, </w:t>
            </w:r>
            <w:proofErr w:type="spellStart"/>
            <w:r w:rsidRPr="004107E9">
              <w:rPr>
                <w:rStyle w:val="poCodeNormalChar"/>
              </w:rPr>
              <w:t>ConfigureCaption</w:t>
            </w:r>
            <w:proofErr w:type="spellEnd"/>
          </w:p>
        </w:tc>
      </w:tr>
      <w:tr w:rsidR="004107E9" w14:paraId="0A1B12AA" w14:textId="77777777" w:rsidTr="00211760">
        <w:tc>
          <w:tcPr>
            <w:tcW w:w="3402" w:type="dxa"/>
          </w:tcPr>
          <w:p w14:paraId="04A1B9D0" w14:textId="77777777" w:rsidR="004107E9" w:rsidRDefault="004107E9" w:rsidP="00D775E0">
            <w:r>
              <w:t>Bookmark handling</w:t>
            </w:r>
          </w:p>
        </w:tc>
        <w:tc>
          <w:tcPr>
            <w:tcW w:w="5984" w:type="dxa"/>
          </w:tcPr>
          <w:p w14:paraId="4B620307" w14:textId="77777777" w:rsidR="004107E9" w:rsidRPr="004107E9" w:rsidRDefault="004107E9" w:rsidP="00211760">
            <w:pPr>
              <w:jc w:val="left"/>
              <w:rPr>
                <w:rStyle w:val="poCodeNormalChar"/>
              </w:rPr>
            </w:pPr>
            <w:proofErr w:type="spellStart"/>
            <w:r w:rsidRPr="004107E9">
              <w:rPr>
                <w:rStyle w:val="poCodeNormalChar"/>
              </w:rPr>
              <w:t>AddBookmark</w:t>
            </w:r>
            <w:proofErr w:type="spellEnd"/>
            <w:r w:rsidRPr="004107E9">
              <w:rPr>
                <w:rStyle w:val="poCodeNormalChar"/>
              </w:rPr>
              <w:t xml:space="preserve">, </w:t>
            </w:r>
            <w:proofErr w:type="spellStart"/>
            <w:r w:rsidRPr="004107E9">
              <w:rPr>
                <w:rStyle w:val="poCodeNormalChar"/>
              </w:rPr>
              <w:t>GetBookmarkName</w:t>
            </w:r>
            <w:proofErr w:type="spellEnd"/>
            <w:r w:rsidRPr="004107E9">
              <w:rPr>
                <w:rStyle w:val="poCodeNormalChar"/>
              </w:rPr>
              <w:t xml:space="preserve">, </w:t>
            </w:r>
            <w:proofErr w:type="spellStart"/>
            <w:r w:rsidRPr="004107E9">
              <w:rPr>
                <w:rStyle w:val="poCodeNormalChar"/>
              </w:rPr>
              <w:t>SetLinkToBookmark</w:t>
            </w:r>
            <w:proofErr w:type="spellEnd"/>
          </w:p>
        </w:tc>
      </w:tr>
      <w:tr w:rsidR="00640A07" w14:paraId="3717B81A" w14:textId="77777777" w:rsidTr="00211760">
        <w:tc>
          <w:tcPr>
            <w:tcW w:w="3402" w:type="dxa"/>
          </w:tcPr>
          <w:p w14:paraId="4BA7C58B" w14:textId="77777777" w:rsidR="00640A07" w:rsidRDefault="00640A07" w:rsidP="00D775E0">
            <w:r>
              <w:t>Hyperlink handling</w:t>
            </w:r>
          </w:p>
        </w:tc>
        <w:tc>
          <w:tcPr>
            <w:tcW w:w="5984" w:type="dxa"/>
          </w:tcPr>
          <w:p w14:paraId="7E5251C4" w14:textId="77777777" w:rsidR="00640A07" w:rsidRPr="004107E9" w:rsidRDefault="00640A07" w:rsidP="00211760">
            <w:pPr>
              <w:jc w:val="left"/>
              <w:rPr>
                <w:rStyle w:val="poCodeNormalChar"/>
              </w:rPr>
            </w:pPr>
            <w:proofErr w:type="spellStart"/>
            <w:r w:rsidRPr="00640A07">
              <w:rPr>
                <w:rStyle w:val="poCodeNormalChar"/>
              </w:rPr>
              <w:t>GetHyperlinksAsDict</w:t>
            </w:r>
            <w:proofErr w:type="spellEnd"/>
            <w:r>
              <w:rPr>
                <w:rStyle w:val="poCodeNormalChar"/>
              </w:rPr>
              <w:t xml:space="preserve">, </w:t>
            </w:r>
            <w:proofErr w:type="spellStart"/>
            <w:r w:rsidRPr="00640A07">
              <w:rPr>
                <w:rStyle w:val="poCodeNormalChar"/>
              </w:rPr>
              <w:t>GetNumHyperlinks</w:t>
            </w:r>
            <w:proofErr w:type="spellEnd"/>
          </w:p>
        </w:tc>
      </w:tr>
      <w:tr w:rsidR="004107E9" w14:paraId="5D4492AE" w14:textId="77777777" w:rsidTr="00211760">
        <w:tc>
          <w:tcPr>
            <w:tcW w:w="3402" w:type="dxa"/>
          </w:tcPr>
          <w:p w14:paraId="23FE8681" w14:textId="77777777" w:rsidR="004107E9" w:rsidRDefault="004107E9" w:rsidP="00D775E0">
            <w:r>
              <w:t>List handling</w:t>
            </w:r>
          </w:p>
        </w:tc>
        <w:tc>
          <w:tcPr>
            <w:tcW w:w="5984" w:type="dxa"/>
          </w:tcPr>
          <w:p w14:paraId="767ABA28" w14:textId="77777777" w:rsidR="004107E9" w:rsidRDefault="004107E9" w:rsidP="00211760">
            <w:pPr>
              <w:jc w:val="left"/>
              <w:rPr>
                <w:rStyle w:val="poCodeNormalChar"/>
              </w:rPr>
            </w:pPr>
            <w:proofErr w:type="spellStart"/>
            <w:r w:rsidRPr="004107E9">
              <w:rPr>
                <w:rStyle w:val="poCodeNormalChar"/>
              </w:rPr>
              <w:t>GetListGalleryId</w:t>
            </w:r>
            <w:proofErr w:type="spellEnd"/>
            <w:r w:rsidRPr="004107E9">
              <w:rPr>
                <w:rStyle w:val="poCodeNormalChar"/>
              </w:rPr>
              <w:t xml:space="preserve">, </w:t>
            </w:r>
            <w:proofErr w:type="spellStart"/>
            <w:r w:rsidRPr="004107E9">
              <w:rPr>
                <w:rStyle w:val="poCodeNormalChar"/>
              </w:rPr>
              <w:t>GetListTemplateId</w:t>
            </w:r>
            <w:proofErr w:type="spellEnd"/>
            <w:r w:rsidRPr="004107E9">
              <w:rPr>
                <w:rStyle w:val="poCodeNormalChar"/>
              </w:rPr>
              <w:t xml:space="preserve">, </w:t>
            </w:r>
            <w:proofErr w:type="spellStart"/>
            <w:r w:rsidRPr="004107E9">
              <w:rPr>
                <w:rStyle w:val="poCodeNormalChar"/>
              </w:rPr>
              <w:t>InsertList</w:t>
            </w:r>
            <w:proofErr w:type="spellEnd"/>
          </w:p>
        </w:tc>
      </w:tr>
    </w:tbl>
    <w:p w14:paraId="2ABC0AAF" w14:textId="77777777" w:rsidR="009611C0" w:rsidRDefault="009611C0" w:rsidP="001F3B23"/>
    <w:p w14:paraId="0AF29D84" w14:textId="77777777" w:rsidR="00665EDE" w:rsidRDefault="00665EDE" w:rsidP="00665EDE">
      <w:r>
        <w:t xml:space="preserve">Namespace </w:t>
      </w:r>
      <w:r>
        <w:rPr>
          <w:rStyle w:val="poCodeNormalChar"/>
        </w:rPr>
        <w:t xml:space="preserve">Word </w:t>
      </w:r>
      <w:r w:rsidRPr="00752134">
        <w:t>has an internal namespace</w:t>
      </w:r>
      <w:r>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a list </w:t>
      </w:r>
      <w:r w:rsidR="00146EB4">
        <w:t>of enumeration names and values. See the reference manual for a list of all enumeration types.</w:t>
      </w:r>
    </w:p>
    <w:p w14:paraId="18917E70" w14:textId="77777777" w:rsidR="00665EDE" w:rsidRDefault="00665EDE" w:rsidP="00665EDE"/>
    <w:p w14:paraId="20AC4BFB" w14:textId="77777777" w:rsidR="00665EDE" w:rsidRPr="00752134" w:rsidRDefault="00665EDE" w:rsidP="00665EDE">
      <w:pPr>
        <w:rPr>
          <w:b/>
        </w:rPr>
      </w:pPr>
      <w:r w:rsidRPr="00752134">
        <w:rPr>
          <w:b/>
        </w:rPr>
        <w:t>Example:</w:t>
      </w:r>
    </w:p>
    <w:p w14:paraId="0CEBA5FE" w14:textId="77777777" w:rsidR="00B74A65" w:rsidRPr="00B74A65" w:rsidRDefault="00B74A65" w:rsidP="00B74A65">
      <w:pPr>
        <w:rPr>
          <w:rStyle w:val="poCodeNormalChar"/>
        </w:rPr>
      </w:pPr>
      <w:r w:rsidRPr="00B74A65">
        <w:rPr>
          <w:rStyle w:val="poCodeNormalChar"/>
        </w:rPr>
        <w:t xml:space="preserve">proc </w:t>
      </w:r>
      <w:proofErr w:type="spellStart"/>
      <w:r w:rsidRPr="00B74A65">
        <w:rPr>
          <w:rStyle w:val="poCodeNormalChar"/>
        </w:rPr>
        <w:t>WdBookmarkSortBy</w:t>
      </w:r>
      <w:proofErr w:type="spellEnd"/>
      <w:r w:rsidRPr="00B74A65">
        <w:rPr>
          <w:rStyle w:val="poCodeNormalChar"/>
        </w:rPr>
        <w:t xml:space="preserve"> {} {</w:t>
      </w:r>
    </w:p>
    <w:p w14:paraId="474BB187" w14:textId="77777777" w:rsidR="00B74A65" w:rsidRPr="00B74A65" w:rsidRDefault="00B74A65" w:rsidP="00B74A65">
      <w:pPr>
        <w:rPr>
          <w:rStyle w:val="poCodeNormalChar"/>
        </w:rPr>
      </w:pPr>
      <w:r>
        <w:rPr>
          <w:rStyle w:val="poCodeNormalChar"/>
        </w:rPr>
        <w:t xml:space="preserve">    </w:t>
      </w:r>
      <w:r w:rsidRPr="00B74A65">
        <w:rPr>
          <w:rStyle w:val="poCodeNormalChar"/>
        </w:rPr>
        <w:t xml:space="preserve"># </w:t>
      </w:r>
      <w:proofErr w:type="spellStart"/>
      <w:r w:rsidRPr="00B74A65">
        <w:rPr>
          <w:rStyle w:val="poCodeNormalChar"/>
        </w:rPr>
        <w:t>wdSortByLocation</w:t>
      </w:r>
      <w:proofErr w:type="spellEnd"/>
      <w:r w:rsidRPr="00B74A65">
        <w:rPr>
          <w:rStyle w:val="poCodeNormalChar"/>
        </w:rPr>
        <w:t xml:space="preserve"> - 1</w:t>
      </w:r>
    </w:p>
    <w:p w14:paraId="3DE660FC" w14:textId="77777777" w:rsidR="00B74A65" w:rsidRPr="00B74A65" w:rsidRDefault="00B74A65" w:rsidP="00B74A65">
      <w:pPr>
        <w:rPr>
          <w:rStyle w:val="poCodeNormalChar"/>
        </w:rPr>
      </w:pPr>
      <w:r w:rsidRPr="00B74A65">
        <w:rPr>
          <w:rStyle w:val="poCodeNormalChar"/>
        </w:rPr>
        <w:t xml:space="preserve">    # </w:t>
      </w:r>
      <w:proofErr w:type="spellStart"/>
      <w:r w:rsidRPr="00B74A65">
        <w:rPr>
          <w:rStyle w:val="poCodeNormalChar"/>
        </w:rPr>
        <w:t>wdSortByName</w:t>
      </w:r>
      <w:proofErr w:type="spellEnd"/>
      <w:r w:rsidRPr="00B74A65">
        <w:rPr>
          <w:rStyle w:val="poCodeNormalChar"/>
        </w:rPr>
        <w:t xml:space="preserve"> - 0</w:t>
      </w:r>
    </w:p>
    <w:p w14:paraId="4A236E53" w14:textId="77777777" w:rsidR="00B74A65" w:rsidRPr="00B74A65" w:rsidRDefault="00B74A65" w:rsidP="00B74A65">
      <w:pPr>
        <w:rPr>
          <w:rStyle w:val="poCodeNormalChar"/>
        </w:rPr>
      </w:pPr>
      <w:r w:rsidRPr="00B74A65">
        <w:rPr>
          <w:rStyle w:val="poCodeNormalChar"/>
        </w:rPr>
        <w:t xml:space="preserve">    return </w:t>
      </w:r>
      <w:proofErr w:type="gramStart"/>
      <w:r w:rsidRPr="00B74A65">
        <w:rPr>
          <w:rStyle w:val="poCodeNormalChar"/>
        </w:rPr>
        <w:t xml:space="preserve">{ </w:t>
      </w:r>
      <w:proofErr w:type="spellStart"/>
      <w:r w:rsidRPr="00B74A65">
        <w:rPr>
          <w:rStyle w:val="poCodeNormalChar"/>
        </w:rPr>
        <w:t>wdSortByLocation</w:t>
      </w:r>
      <w:proofErr w:type="spellEnd"/>
      <w:proofErr w:type="gramEnd"/>
      <w:r w:rsidRPr="00B74A65">
        <w:rPr>
          <w:rStyle w:val="poCodeNormalChar"/>
        </w:rPr>
        <w:t xml:space="preserve"> 1 </w:t>
      </w:r>
      <w:proofErr w:type="spellStart"/>
      <w:r w:rsidRPr="00B74A65">
        <w:rPr>
          <w:rStyle w:val="poCodeNormalChar"/>
        </w:rPr>
        <w:t>wdSortByName</w:t>
      </w:r>
      <w:proofErr w:type="spellEnd"/>
      <w:r w:rsidRPr="00B74A65">
        <w:rPr>
          <w:rStyle w:val="poCodeNormalChar"/>
        </w:rPr>
        <w:t xml:space="preserve"> </w:t>
      </w:r>
      <w:proofErr w:type="gramStart"/>
      <w:r w:rsidRPr="00B74A65">
        <w:rPr>
          <w:rStyle w:val="poCodeNormalChar"/>
        </w:rPr>
        <w:t>0 }</w:t>
      </w:r>
      <w:proofErr w:type="gramEnd"/>
    </w:p>
    <w:p w14:paraId="4C4C4AA1" w14:textId="77777777" w:rsidR="00665EDE" w:rsidRDefault="00B74A65" w:rsidP="00B74A65">
      <w:r w:rsidRPr="00B74A65">
        <w:rPr>
          <w:rStyle w:val="poCodeNormalChar"/>
        </w:rPr>
        <w:t>}</w:t>
      </w:r>
    </w:p>
    <w:p w14:paraId="25D7F295" w14:textId="77777777" w:rsidR="00665EDE" w:rsidRDefault="00665EDE" w:rsidP="001F3B23"/>
    <w:p w14:paraId="68820DC7" w14:textId="77777777" w:rsidR="003D51E6" w:rsidRDefault="003D51E6" w:rsidP="003D51E6">
      <w:r>
        <w:t xml:space="preserve">See the test programs </w:t>
      </w:r>
      <w:r>
        <w:rPr>
          <w:rStyle w:val="poFileNameChar"/>
          <w:lang w:val="en-GB"/>
        </w:rPr>
        <w:t>Word-*</w:t>
      </w:r>
      <w:r w:rsidRPr="00A17B20">
        <w:rPr>
          <w:rStyle w:val="poFileNameChar"/>
          <w:lang w:val="en-GB"/>
        </w:rPr>
        <w:t>.</w:t>
      </w:r>
      <w:proofErr w:type="spellStart"/>
      <w:r w:rsidRPr="00A17B20">
        <w:rPr>
          <w:rStyle w:val="poFileNameChar"/>
          <w:lang w:val="en-GB"/>
        </w:rPr>
        <w:t>tcl</w:t>
      </w:r>
      <w:proofErr w:type="spellEnd"/>
      <w:r>
        <w:t xml:space="preserve"> for examples on how to u</w:t>
      </w:r>
      <w:r w:rsidR="009611C0">
        <w:t>se the procedures of this package.</w:t>
      </w:r>
    </w:p>
    <w:p w14:paraId="6057685A" w14:textId="77777777" w:rsidR="00671066" w:rsidRDefault="00671066" w:rsidP="003D51E6"/>
    <w:p w14:paraId="27B70333" w14:textId="77777777" w:rsidR="00A17B20" w:rsidRPr="00303883" w:rsidRDefault="000B6B1E" w:rsidP="00E57160">
      <w:pPr>
        <w:pStyle w:val="berschrift1"/>
        <w:numPr>
          <w:ilvl w:val="0"/>
          <w:numId w:val="0"/>
        </w:numPr>
      </w:pPr>
      <w:bookmarkStart w:id="85" w:name="_Toc10904447"/>
      <w:bookmarkStart w:id="86" w:name="_Toc203256487"/>
      <w:r w:rsidRPr="00303883">
        <w:lastRenderedPageBreak/>
        <w:t>Miscellaneous CAWT</w:t>
      </w:r>
      <w:r w:rsidR="00A17B20" w:rsidRPr="00303883">
        <w:t xml:space="preserve"> information</w:t>
      </w:r>
      <w:bookmarkEnd w:id="85"/>
      <w:bookmarkEnd w:id="86"/>
    </w:p>
    <w:p w14:paraId="3302851C" w14:textId="77777777" w:rsidR="00A17B20" w:rsidRDefault="00A17B20">
      <w:r>
        <w:t>This chapter contains misce</w:t>
      </w:r>
      <w:r w:rsidR="000B6B1E">
        <w:t xml:space="preserve">llaneous information about </w:t>
      </w:r>
      <w:r w:rsidR="000B6B1E" w:rsidRPr="00DB32C9">
        <w:rPr>
          <w:rStyle w:val="poPkgName"/>
        </w:rPr>
        <w:t>CAWT</w:t>
      </w:r>
      <w:r w:rsidR="00DB32C9">
        <w:t>.</w:t>
      </w:r>
    </w:p>
    <w:p w14:paraId="02B944E3" w14:textId="77777777" w:rsidR="00A17B20" w:rsidRDefault="00A17B20">
      <w:pPr>
        <w:pStyle w:val="berschrift2"/>
        <w:tabs>
          <w:tab w:val="left" w:pos="576"/>
        </w:tabs>
      </w:pPr>
      <w:bookmarkStart w:id="87" w:name="_toc5530"/>
      <w:bookmarkStart w:id="88" w:name="_Toc10904448"/>
      <w:bookmarkStart w:id="89" w:name="_Toc203256488"/>
      <w:bookmarkEnd w:id="87"/>
      <w:r>
        <w:t>License information</w:t>
      </w:r>
      <w:bookmarkEnd w:id="88"/>
      <w:bookmarkEnd w:id="89"/>
    </w:p>
    <w:p w14:paraId="18947768" w14:textId="77777777" w:rsidR="008B475F" w:rsidRDefault="00A17B20">
      <w:r>
        <w:t xml:space="preserve">The </w:t>
      </w:r>
      <w:r w:rsidR="006B1799">
        <w:t>CAWT package is</w:t>
      </w:r>
      <w:r>
        <w:t xml:space="preserve"> copyrighted by Paul Obermeier and distributed under the </w:t>
      </w:r>
      <w:r w:rsidR="00F41A15">
        <w:t xml:space="preserve">3-clause </w:t>
      </w:r>
      <w:r>
        <w:t xml:space="preserve">BSD license. </w:t>
      </w:r>
      <w:r w:rsidR="008B475F">
        <w:t xml:space="preserve">See file </w:t>
      </w:r>
      <w:r w:rsidR="008B475F" w:rsidRPr="008B475F">
        <w:rPr>
          <w:rFonts w:ascii="Courier New" w:hAnsi="Courier New" w:cs="Courier New"/>
        </w:rPr>
        <w:t>CAWT-License.txt</w:t>
      </w:r>
      <w:r w:rsidR="008B475F">
        <w:t xml:space="preserve"> in the CAWT distribution for the license text.</w:t>
      </w:r>
    </w:p>
    <w:p w14:paraId="12B59A71" w14:textId="72B45E81" w:rsidR="00A17B20" w:rsidRDefault="006B1799">
      <w:r>
        <w:t>CAWT relies on</w:t>
      </w:r>
      <w:r w:rsidR="00C73B39">
        <w:t xml:space="preserve"> several other Tcl packages. See the table in chapter </w:t>
      </w:r>
      <w:r w:rsidR="00C73B39">
        <w:fldChar w:fldCharType="begin"/>
      </w:r>
      <w:r w:rsidR="00C73B39">
        <w:instrText xml:space="preserve"> REF _Ref340614012 \r \h </w:instrText>
      </w:r>
      <w:r w:rsidR="00C73B39">
        <w:fldChar w:fldCharType="separate"/>
      </w:r>
      <w:r w:rsidR="00F800ED">
        <w:t>1.2</w:t>
      </w:r>
      <w:r w:rsidR="00C73B39">
        <w:fldChar w:fldCharType="end"/>
      </w:r>
      <w:r w:rsidR="00C73B39">
        <w:t xml:space="preserve"> for links to these packages to get </w:t>
      </w:r>
      <w:r w:rsidR="00631557">
        <w:t xml:space="preserve">their </w:t>
      </w:r>
      <w:r w:rsidR="00C73B39">
        <w:t>license information.</w:t>
      </w:r>
    </w:p>
    <w:p w14:paraId="5BF29A5F" w14:textId="77777777" w:rsidR="00EC15C6" w:rsidRDefault="00EC15C6">
      <w:bookmarkStart w:id="90" w:name="_toc5633"/>
      <w:bookmarkEnd w:id="90"/>
    </w:p>
    <w:p w14:paraId="051906A2" w14:textId="77777777" w:rsidR="00EC15C6" w:rsidRDefault="00EC15C6" w:rsidP="00EC15C6"/>
    <w:p w14:paraId="2C201958" w14:textId="77777777" w:rsidR="00176A8B" w:rsidRDefault="00176A8B" w:rsidP="00EC15C6"/>
    <w:p w14:paraId="66790A0D" w14:textId="77777777" w:rsidR="00176A8B" w:rsidRDefault="00176A8B" w:rsidP="00176A8B">
      <w:pPr>
        <w:pStyle w:val="berschrift1"/>
      </w:pPr>
      <w:bookmarkStart w:id="91" w:name="_Toc10904449"/>
      <w:bookmarkStart w:id="92" w:name="_Toc203256489"/>
      <w:r>
        <w:lastRenderedPageBreak/>
        <w:t>CAWT applications</w:t>
      </w:r>
      <w:bookmarkEnd w:id="91"/>
      <w:bookmarkEnd w:id="92"/>
    </w:p>
    <w:p w14:paraId="4C8380B2" w14:textId="77777777" w:rsidR="00176A8B" w:rsidRDefault="00176A8B" w:rsidP="00EC15C6">
      <w:r>
        <w:t>CAWT includes the following scripts, which can</w:t>
      </w:r>
      <w:r w:rsidR="00A576A1">
        <w:t xml:space="preserve"> </w:t>
      </w:r>
      <w:r>
        <w:t>be used as standalone applications:</w:t>
      </w:r>
    </w:p>
    <w:p w14:paraId="6BECFCAF" w14:textId="77777777" w:rsidR="00176A8B" w:rsidRDefault="00176A8B" w:rsidP="00A00C5B">
      <w:pPr>
        <w:numPr>
          <w:ilvl w:val="0"/>
          <w:numId w:val="18"/>
        </w:numPr>
        <w:rPr>
          <w:rFonts w:ascii="Courier New" w:hAnsi="Courier New" w:cs="Courier New"/>
          <w:sz w:val="20"/>
          <w:szCs w:val="20"/>
        </w:rPr>
      </w:pPr>
      <w:proofErr w:type="spellStart"/>
      <w:r w:rsidRPr="00A576A1">
        <w:rPr>
          <w:rFonts w:ascii="Courier New" w:hAnsi="Courier New" w:cs="Courier New"/>
          <w:sz w:val="20"/>
          <w:szCs w:val="20"/>
        </w:rPr>
        <w:t>EnumExplorer.tcl</w:t>
      </w:r>
      <w:proofErr w:type="spellEnd"/>
    </w:p>
    <w:p w14:paraId="7DA6C579" w14:textId="77777777" w:rsidR="000836C0" w:rsidRDefault="001F6CE3" w:rsidP="00A00C5B">
      <w:pPr>
        <w:numPr>
          <w:ilvl w:val="0"/>
          <w:numId w:val="18"/>
        </w:numPr>
        <w:rPr>
          <w:rFonts w:ascii="Courier New" w:hAnsi="Courier New" w:cs="Courier New"/>
          <w:sz w:val="20"/>
          <w:szCs w:val="20"/>
        </w:rPr>
      </w:pPr>
      <w:proofErr w:type="spellStart"/>
      <w:r>
        <w:rPr>
          <w:rFonts w:ascii="Courier New" w:hAnsi="Courier New" w:cs="Courier New"/>
          <w:sz w:val="20"/>
          <w:szCs w:val="20"/>
        </w:rPr>
        <w:t>OneNoteInfo</w:t>
      </w:r>
      <w:r w:rsidR="000836C0">
        <w:rPr>
          <w:rFonts w:ascii="Courier New" w:hAnsi="Courier New" w:cs="Courier New"/>
          <w:sz w:val="20"/>
          <w:szCs w:val="20"/>
        </w:rPr>
        <w:t>.tcl</w:t>
      </w:r>
      <w:proofErr w:type="spellEnd"/>
    </w:p>
    <w:p w14:paraId="01F2B590" w14:textId="77777777" w:rsidR="00D912FD" w:rsidRPr="00A576A1" w:rsidRDefault="00D912FD" w:rsidP="00D912FD">
      <w:pPr>
        <w:numPr>
          <w:ilvl w:val="0"/>
          <w:numId w:val="18"/>
        </w:numPr>
        <w:rPr>
          <w:rFonts w:ascii="Courier New" w:hAnsi="Courier New" w:cs="Courier New"/>
          <w:sz w:val="20"/>
          <w:szCs w:val="20"/>
        </w:rPr>
      </w:pPr>
      <w:r w:rsidRPr="00A576A1">
        <w:rPr>
          <w:rFonts w:ascii="Courier New" w:hAnsi="Courier New" w:cs="Courier New"/>
          <w:sz w:val="20"/>
          <w:szCs w:val="20"/>
        </w:rPr>
        <w:t>Word2Pdf.tcl</w:t>
      </w:r>
    </w:p>
    <w:p w14:paraId="572BF980" w14:textId="77777777" w:rsidR="00D912FD" w:rsidRPr="00A576A1" w:rsidRDefault="00D912FD" w:rsidP="00A00C5B">
      <w:pPr>
        <w:numPr>
          <w:ilvl w:val="0"/>
          <w:numId w:val="18"/>
        </w:numPr>
        <w:rPr>
          <w:rFonts w:ascii="Courier New" w:hAnsi="Courier New" w:cs="Courier New"/>
          <w:sz w:val="20"/>
          <w:szCs w:val="20"/>
        </w:rPr>
      </w:pPr>
      <w:proofErr w:type="spellStart"/>
      <w:r>
        <w:rPr>
          <w:rFonts w:ascii="Courier New" w:hAnsi="Courier New" w:cs="Courier New"/>
          <w:sz w:val="20"/>
          <w:szCs w:val="20"/>
        </w:rPr>
        <w:t>WordAbbrCheck</w:t>
      </w:r>
      <w:r w:rsidR="0057259A">
        <w:rPr>
          <w:rFonts w:ascii="Courier New" w:hAnsi="Courier New" w:cs="Courier New"/>
          <w:sz w:val="20"/>
          <w:szCs w:val="20"/>
        </w:rPr>
        <w:t>.tcl</w:t>
      </w:r>
      <w:proofErr w:type="spellEnd"/>
    </w:p>
    <w:p w14:paraId="4D0F9970" w14:textId="77777777" w:rsidR="00176A8B" w:rsidRDefault="00176A8B" w:rsidP="00176A8B">
      <w:pPr>
        <w:pStyle w:val="berschrift2"/>
      </w:pPr>
      <w:bookmarkStart w:id="93" w:name="_Toc10904450"/>
      <w:bookmarkStart w:id="94" w:name="_Toc203256490"/>
      <w:r>
        <w:t xml:space="preserve">Application </w:t>
      </w:r>
      <w:proofErr w:type="spellStart"/>
      <w:r>
        <w:t>EnumExplorer.tcl</w:t>
      </w:r>
      <w:bookmarkEnd w:id="93"/>
      <w:bookmarkEnd w:id="94"/>
      <w:proofErr w:type="spellEnd"/>
    </w:p>
    <w:p w14:paraId="6A7E4AC8" w14:textId="4B7FAB48" w:rsidR="00A576A1" w:rsidRDefault="00A576A1" w:rsidP="00A576A1">
      <w:r>
        <w:t xml:space="preserve">The application </w:t>
      </w:r>
      <w:proofErr w:type="spellStart"/>
      <w:r w:rsidRPr="00A576A1">
        <w:rPr>
          <w:rFonts w:ascii="Courier New" w:hAnsi="Courier New" w:cs="Courier New"/>
          <w:sz w:val="20"/>
          <w:szCs w:val="20"/>
        </w:rPr>
        <w:t>EnumExplorer.tcl</w:t>
      </w:r>
      <w:proofErr w:type="spellEnd"/>
      <w:r>
        <w:t xml:space="preserve"> can be used </w:t>
      </w:r>
      <w:r w:rsidR="00A97265">
        <w:t xml:space="preserve">to </w:t>
      </w:r>
      <w:r>
        <w:t>explore the</w:t>
      </w:r>
      <w:r w:rsidR="00056328">
        <w:t xml:space="preserve"> common Office enumerations as well as the</w:t>
      </w:r>
      <w:r>
        <w:t xml:space="preserve"> enumerations of the Office applications Excel, </w:t>
      </w:r>
      <w:r w:rsidR="00EB6280">
        <w:t xml:space="preserve">OneNote, </w:t>
      </w:r>
      <w:r>
        <w:t>Outlook, PowerPoint</w:t>
      </w:r>
      <w:r w:rsidR="00EB6280">
        <w:t xml:space="preserve">, </w:t>
      </w:r>
      <w:proofErr w:type="spellStart"/>
      <w:r w:rsidR="00EB6280">
        <w:t>Sapi</w:t>
      </w:r>
      <w:proofErr w:type="spellEnd"/>
      <w:r>
        <w:t xml:space="preserve"> and Word.</w:t>
      </w:r>
    </w:p>
    <w:p w14:paraId="0A07C67B" w14:textId="77777777" w:rsidR="00A576A1" w:rsidRDefault="00A576A1" w:rsidP="00A576A1"/>
    <w:p w14:paraId="67561EC5" w14:textId="6B89837B" w:rsidR="00A576A1" w:rsidRDefault="00F800ED" w:rsidP="00A576A1">
      <w:r>
        <w:rPr>
          <w:noProof/>
        </w:rPr>
        <w:drawing>
          <wp:inline distT="0" distB="0" distL="0" distR="0" wp14:anchorId="7701F503" wp14:editId="45781667">
            <wp:extent cx="3849733" cy="1827530"/>
            <wp:effectExtent l="0" t="0" r="0" b="1270"/>
            <wp:docPr id="1420105200" name="Grafik 1"/>
            <wp:cNvGraphicFramePr/>
            <a:graphic xmlns:a="http://schemas.openxmlformats.org/drawingml/2006/main">
              <a:graphicData uri="http://schemas.openxmlformats.org/drawingml/2006/picture">
                <pic:pic xmlns:pic="http://schemas.openxmlformats.org/drawingml/2006/picture">
                  <pic:nvPicPr>
                    <pic:cNvPr id="1420105200" name=""/>
                    <pic:cNvPicPr/>
                  </pic:nvPicPr>
                  <pic:blipFill>
                    <a:blip r:embed="rId332">
                      <a:extLst>
                        <a:ext uri="{28A0092B-C50C-407E-A947-70E740481C1C}">
                          <a14:useLocalDpi xmlns:a14="http://schemas.microsoft.com/office/drawing/2010/main" val="0"/>
                        </a:ext>
                      </a:extLst>
                    </a:blip>
                    <a:srcRect r="35187" b="55548"/>
                    <a:stretch>
                      <a:fillRect/>
                    </a:stretch>
                  </pic:blipFill>
                  <pic:spPr>
                    <a:xfrm>
                      <a:off x="0" y="0"/>
                      <a:ext cx="3849733" cy="1827530"/>
                    </a:xfrm>
                    <a:prstGeom prst="rect">
                      <a:avLst/>
                    </a:prstGeom>
                  </pic:spPr>
                </pic:pic>
              </a:graphicData>
            </a:graphic>
          </wp:inline>
        </w:drawing>
      </w:r>
    </w:p>
    <w:p w14:paraId="6DE74D58" w14:textId="6B0EA8C2" w:rsidR="00A576A1" w:rsidRDefault="00A576A1" w:rsidP="00A576A1">
      <w:pPr>
        <w:pStyle w:val="Abbildung"/>
      </w:pPr>
      <w:bookmarkStart w:id="95" w:name="_Toc203256342"/>
      <w:r>
        <w:t xml:space="preserve">Figure </w:t>
      </w:r>
      <w:r>
        <w:fldChar w:fldCharType="begin"/>
      </w:r>
      <w:r>
        <w:instrText xml:space="preserve"> SEQ "Abbildung" \*Arabic </w:instrText>
      </w:r>
      <w:r>
        <w:fldChar w:fldCharType="separate"/>
      </w:r>
      <w:r w:rsidR="00F800ED">
        <w:rPr>
          <w:noProof/>
        </w:rPr>
        <w:t>10</w:t>
      </w:r>
      <w:r>
        <w:fldChar w:fldCharType="end"/>
      </w:r>
      <w:r>
        <w:t xml:space="preserve">: Screenshot of </w:t>
      </w:r>
      <w:proofErr w:type="spellStart"/>
      <w:r>
        <w:t>EnumExplorer.tcl</w:t>
      </w:r>
      <w:bookmarkEnd w:id="95"/>
      <w:proofErr w:type="spellEnd"/>
    </w:p>
    <w:p w14:paraId="5D8F2ABE" w14:textId="77777777" w:rsidR="00A576A1" w:rsidRDefault="00A576A1" w:rsidP="00A576A1"/>
    <w:p w14:paraId="5867ABF0" w14:textId="77777777" w:rsidR="00A576A1" w:rsidRDefault="00A576A1" w:rsidP="00A576A1">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14:paraId="1C3C0C21" w14:textId="77777777" w:rsidR="00A576A1" w:rsidRDefault="00A576A1" w:rsidP="00A576A1"/>
    <w:p w14:paraId="46A9FDB8" w14:textId="77777777" w:rsidR="00A576A1" w:rsidRDefault="00A576A1" w:rsidP="00EF6E51">
      <w:pPr>
        <w:pStyle w:val="poCodeNormal"/>
      </w:pPr>
      <w:r>
        <w:t xml:space="preserve">&gt; </w:t>
      </w:r>
      <w:proofErr w:type="spellStart"/>
      <w:r>
        <w:t>tclsh</w:t>
      </w:r>
      <w:proofErr w:type="spellEnd"/>
      <w:r>
        <w:t xml:space="preserve"> </w:t>
      </w:r>
      <w:proofErr w:type="spellStart"/>
      <w:r>
        <w:t>EnumExplorer.tcl</w:t>
      </w:r>
      <w:proofErr w:type="spellEnd"/>
      <w:r>
        <w:t xml:space="preserve"> --help</w:t>
      </w:r>
    </w:p>
    <w:p w14:paraId="02774A5F" w14:textId="77777777" w:rsidR="00A576A1" w:rsidRDefault="00A576A1" w:rsidP="00EF6E51">
      <w:pPr>
        <w:jc w:val="left"/>
      </w:pPr>
    </w:p>
    <w:p w14:paraId="356CDFC6"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 xml:space="preserve">Usage: </w:t>
      </w:r>
      <w:proofErr w:type="spellStart"/>
      <w:r w:rsidRPr="00A576A1">
        <w:rPr>
          <w:rFonts w:ascii="Courier New" w:hAnsi="Courier New" w:cs="Courier New"/>
          <w:sz w:val="20"/>
          <w:szCs w:val="20"/>
        </w:rPr>
        <w:t>EnumExplorer.tcl</w:t>
      </w:r>
      <w:proofErr w:type="spellEnd"/>
      <w:r w:rsidRPr="00A576A1">
        <w:rPr>
          <w:rFonts w:ascii="Courier New" w:hAnsi="Courier New" w:cs="Courier New"/>
          <w:sz w:val="20"/>
          <w:szCs w:val="20"/>
        </w:rPr>
        <w:t xml:space="preserve"> [Namespace]</w:t>
      </w:r>
    </w:p>
    <w:p w14:paraId="2CD190CA" w14:textId="77777777" w:rsidR="00A576A1" w:rsidRPr="00A576A1" w:rsidRDefault="00A576A1" w:rsidP="00EF6E51">
      <w:pPr>
        <w:jc w:val="left"/>
        <w:rPr>
          <w:rFonts w:ascii="Courier New" w:hAnsi="Courier New" w:cs="Courier New"/>
          <w:sz w:val="20"/>
          <w:szCs w:val="20"/>
        </w:rPr>
      </w:pPr>
    </w:p>
    <w:p w14:paraId="7EAC6866"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Start enumeration explorer and display specified namespace.</w:t>
      </w:r>
    </w:p>
    <w:p w14:paraId="372E1B26"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If no namespace is given, the first namespace in this list is used:</w:t>
      </w:r>
    </w:p>
    <w:p w14:paraId="7ED451A6" w14:textId="7DC7C456"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 xml:space="preserve">  </w:t>
      </w:r>
      <w:r w:rsidR="00EB6280" w:rsidRPr="00EB6280">
        <w:rPr>
          <w:rFonts w:ascii="Courier New" w:hAnsi="Courier New" w:cs="Courier New"/>
          <w:sz w:val="20"/>
          <w:szCs w:val="20"/>
        </w:rPr>
        <w:t xml:space="preserve">Office Excel Ppt Word Outlook OneNote </w:t>
      </w:r>
      <w:proofErr w:type="spellStart"/>
      <w:r w:rsidR="00EB6280" w:rsidRPr="00EB6280">
        <w:rPr>
          <w:rFonts w:ascii="Courier New" w:hAnsi="Courier New" w:cs="Courier New"/>
          <w:sz w:val="20"/>
          <w:szCs w:val="20"/>
        </w:rPr>
        <w:t>Sapi</w:t>
      </w:r>
      <w:proofErr w:type="spellEnd"/>
    </w:p>
    <w:p w14:paraId="324D4D22" w14:textId="77777777" w:rsidR="00A576A1" w:rsidRPr="00A576A1" w:rsidRDefault="00A576A1" w:rsidP="00EF6E51">
      <w:pPr>
        <w:jc w:val="left"/>
        <w:rPr>
          <w:rFonts w:ascii="Courier New" w:hAnsi="Courier New" w:cs="Courier New"/>
          <w:sz w:val="20"/>
          <w:szCs w:val="20"/>
        </w:rPr>
      </w:pPr>
    </w:p>
    <w:p w14:paraId="5A94E6B2"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 xml:space="preserve">Pressing the "Copy as </w:t>
      </w:r>
      <w:proofErr w:type="spellStart"/>
      <w:r w:rsidRPr="00A576A1">
        <w:rPr>
          <w:rFonts w:ascii="Courier New" w:hAnsi="Courier New" w:cs="Courier New"/>
          <w:sz w:val="20"/>
          <w:szCs w:val="20"/>
        </w:rPr>
        <w:t>enum</w:t>
      </w:r>
      <w:proofErr w:type="spellEnd"/>
      <w:r w:rsidRPr="00A576A1">
        <w:rPr>
          <w:rFonts w:ascii="Courier New" w:hAnsi="Courier New" w:cs="Courier New"/>
          <w:sz w:val="20"/>
          <w:szCs w:val="20"/>
        </w:rPr>
        <w:t>" button or the "C" key copies the</w:t>
      </w:r>
    </w:p>
    <w:p w14:paraId="1D63103C"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currently selected enumeration as Tcl variable to the clipboard.</w:t>
      </w:r>
    </w:p>
    <w:p w14:paraId="7C7291E7"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Example: $</w:t>
      </w:r>
      <w:proofErr w:type="gramStart"/>
      <w:r w:rsidRPr="00A576A1">
        <w:rPr>
          <w:rFonts w:ascii="Courier New" w:hAnsi="Courier New" w:cs="Courier New"/>
          <w:sz w:val="20"/>
          <w:szCs w:val="20"/>
        </w:rPr>
        <w:t>Excel::</w:t>
      </w:r>
      <w:proofErr w:type="spellStart"/>
      <w:proofErr w:type="gramEnd"/>
      <w:r w:rsidRPr="00A576A1">
        <w:rPr>
          <w:rFonts w:ascii="Courier New" w:hAnsi="Courier New" w:cs="Courier New"/>
          <w:sz w:val="20"/>
          <w:szCs w:val="20"/>
        </w:rPr>
        <w:t>xlAboveStdDev</w:t>
      </w:r>
      <w:proofErr w:type="spellEnd"/>
    </w:p>
    <w:p w14:paraId="52544F64" w14:textId="77777777" w:rsidR="00A576A1" w:rsidRPr="00A576A1" w:rsidRDefault="00A576A1" w:rsidP="00EF6E51">
      <w:pPr>
        <w:jc w:val="left"/>
        <w:rPr>
          <w:rFonts w:ascii="Courier New" w:hAnsi="Courier New" w:cs="Courier New"/>
          <w:sz w:val="20"/>
          <w:szCs w:val="20"/>
        </w:rPr>
      </w:pPr>
    </w:p>
    <w:p w14:paraId="07768E91"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Pressing the "Copy as string" button or the "c" key copies the</w:t>
      </w:r>
    </w:p>
    <w:p w14:paraId="6A47FEFB"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currently selected enumeration name to the clipboard.</w:t>
      </w:r>
    </w:p>
    <w:p w14:paraId="670DC6C3" w14:textId="77777777" w:rsidR="00176A8B" w:rsidRDefault="00A576A1" w:rsidP="00EF6E51">
      <w:pPr>
        <w:jc w:val="left"/>
      </w:pPr>
      <w:r w:rsidRPr="00A576A1">
        <w:rPr>
          <w:rFonts w:ascii="Courier New" w:hAnsi="Courier New" w:cs="Courier New"/>
          <w:sz w:val="20"/>
          <w:szCs w:val="20"/>
        </w:rPr>
        <w:t xml:space="preserve">Example: </w:t>
      </w:r>
      <w:proofErr w:type="spellStart"/>
      <w:r w:rsidRPr="00A576A1">
        <w:rPr>
          <w:rFonts w:ascii="Courier New" w:hAnsi="Courier New" w:cs="Courier New"/>
          <w:sz w:val="20"/>
          <w:szCs w:val="20"/>
        </w:rPr>
        <w:t>xlAboveStdDev</w:t>
      </w:r>
      <w:proofErr w:type="spellEnd"/>
    </w:p>
    <w:p w14:paraId="168F100B" w14:textId="77777777" w:rsidR="001F6370" w:rsidRDefault="001F6370" w:rsidP="001F6370">
      <w:pPr>
        <w:pStyle w:val="berschrift2"/>
      </w:pPr>
      <w:bookmarkStart w:id="96" w:name="_Toc10904451"/>
      <w:bookmarkStart w:id="97" w:name="_Toc203256491"/>
      <w:r>
        <w:t xml:space="preserve">Application </w:t>
      </w:r>
      <w:proofErr w:type="spellStart"/>
      <w:r>
        <w:t>OneNoteInfo.tcl</w:t>
      </w:r>
      <w:bookmarkEnd w:id="96"/>
      <w:bookmarkEnd w:id="97"/>
      <w:proofErr w:type="spellEnd"/>
    </w:p>
    <w:p w14:paraId="09672A60" w14:textId="77777777" w:rsidR="001F6370" w:rsidRDefault="001F6370" w:rsidP="001F6370">
      <w:r>
        <w:t xml:space="preserve">The application </w:t>
      </w:r>
      <w:proofErr w:type="spellStart"/>
      <w:r>
        <w:rPr>
          <w:rFonts w:ascii="Courier New" w:hAnsi="Courier New" w:cs="Courier New"/>
          <w:sz w:val="20"/>
          <w:szCs w:val="20"/>
        </w:rPr>
        <w:t>OneNoteInfo</w:t>
      </w:r>
      <w:r w:rsidRPr="00A576A1">
        <w:rPr>
          <w:rFonts w:ascii="Courier New" w:hAnsi="Courier New" w:cs="Courier New"/>
          <w:sz w:val="20"/>
          <w:szCs w:val="20"/>
        </w:rPr>
        <w:t>.tcl</w:t>
      </w:r>
      <w:proofErr w:type="spellEnd"/>
      <w:r>
        <w:t xml:space="preserve"> can be used to either retrieve information about OneNote notebooks, sections or pages as well as send Outlook mail</w:t>
      </w:r>
      <w:r w:rsidR="001F6CE3">
        <w:t>s</w:t>
      </w:r>
      <w:r>
        <w:t xml:space="preserve"> about changed pages.</w:t>
      </w:r>
    </w:p>
    <w:p w14:paraId="55D15713" w14:textId="77777777" w:rsidR="001F6370" w:rsidRDefault="001F6370" w:rsidP="001F6370"/>
    <w:p w14:paraId="5B066890" w14:textId="77777777" w:rsidR="001F6370" w:rsidRDefault="001F6370" w:rsidP="001F6370">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14:paraId="1FE65566" w14:textId="77777777" w:rsidR="001F6370" w:rsidRDefault="001F6370" w:rsidP="001F6370"/>
    <w:p w14:paraId="6266F1E9" w14:textId="77777777" w:rsidR="001F6370" w:rsidRDefault="001F6370" w:rsidP="00EF6E51">
      <w:pPr>
        <w:jc w:val="left"/>
        <w:rPr>
          <w:rFonts w:ascii="Courier New" w:hAnsi="Courier New" w:cs="Courier New"/>
          <w:sz w:val="20"/>
          <w:szCs w:val="20"/>
        </w:rPr>
      </w:pPr>
      <w:r w:rsidRPr="001F6370">
        <w:rPr>
          <w:rFonts w:ascii="Courier New" w:hAnsi="Courier New" w:cs="Courier New"/>
          <w:sz w:val="20"/>
          <w:szCs w:val="20"/>
        </w:rPr>
        <w:t xml:space="preserve">&gt; </w:t>
      </w:r>
      <w:proofErr w:type="spellStart"/>
      <w:r w:rsidRPr="001F6370">
        <w:rPr>
          <w:rFonts w:ascii="Courier New" w:hAnsi="Courier New" w:cs="Courier New"/>
          <w:sz w:val="20"/>
          <w:szCs w:val="20"/>
        </w:rPr>
        <w:t>tclsh</w:t>
      </w:r>
      <w:proofErr w:type="spellEnd"/>
      <w:r w:rsidRPr="001F6370">
        <w:rPr>
          <w:rFonts w:ascii="Courier New" w:hAnsi="Courier New" w:cs="Courier New"/>
          <w:sz w:val="20"/>
          <w:szCs w:val="20"/>
        </w:rPr>
        <w:t xml:space="preserve"> </w:t>
      </w:r>
      <w:proofErr w:type="spellStart"/>
      <w:r w:rsidRPr="001F6370">
        <w:rPr>
          <w:rFonts w:ascii="Courier New" w:hAnsi="Courier New" w:cs="Courier New"/>
          <w:sz w:val="20"/>
          <w:szCs w:val="20"/>
        </w:rPr>
        <w:t>OneNoteInfo.tcl</w:t>
      </w:r>
      <w:proofErr w:type="spellEnd"/>
      <w:r w:rsidRPr="001F6370">
        <w:rPr>
          <w:rFonts w:ascii="Courier New" w:hAnsi="Courier New" w:cs="Courier New"/>
          <w:sz w:val="20"/>
          <w:szCs w:val="20"/>
        </w:rPr>
        <w:t xml:space="preserve"> </w:t>
      </w:r>
      <w:r w:rsidR="00D276E5">
        <w:rPr>
          <w:rFonts w:ascii="Courier New" w:hAnsi="Courier New" w:cs="Courier New"/>
          <w:sz w:val="20"/>
          <w:szCs w:val="20"/>
        </w:rPr>
        <w:t>--</w:t>
      </w:r>
      <w:r w:rsidRPr="001F6370">
        <w:rPr>
          <w:rFonts w:ascii="Courier New" w:hAnsi="Courier New" w:cs="Courier New"/>
          <w:sz w:val="20"/>
          <w:szCs w:val="20"/>
        </w:rPr>
        <w:t>help</w:t>
      </w:r>
    </w:p>
    <w:p w14:paraId="225B58E7" w14:textId="77777777" w:rsidR="001F6370" w:rsidRDefault="001F6370" w:rsidP="00EF6E51">
      <w:pPr>
        <w:jc w:val="left"/>
        <w:rPr>
          <w:rFonts w:ascii="Courier New" w:hAnsi="Courier New" w:cs="Courier New"/>
          <w:sz w:val="20"/>
          <w:szCs w:val="20"/>
        </w:rPr>
      </w:pPr>
    </w:p>
    <w:p w14:paraId="256E66EB"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lastRenderedPageBreak/>
        <w:t xml:space="preserve">Usage: </w:t>
      </w:r>
      <w:proofErr w:type="spellStart"/>
      <w:r w:rsidRPr="001F6370">
        <w:rPr>
          <w:rFonts w:ascii="Courier New" w:hAnsi="Courier New" w:cs="Courier New"/>
          <w:sz w:val="18"/>
          <w:szCs w:val="18"/>
        </w:rPr>
        <w:t>OneNoteInfo.tcl</w:t>
      </w:r>
      <w:proofErr w:type="spellEnd"/>
      <w:r w:rsidRPr="001F6370">
        <w:rPr>
          <w:rFonts w:ascii="Courier New" w:hAnsi="Courier New" w:cs="Courier New"/>
          <w:sz w:val="18"/>
          <w:szCs w:val="18"/>
        </w:rPr>
        <w:t xml:space="preserve"> [Options]</w:t>
      </w:r>
    </w:p>
    <w:p w14:paraId="176F0669" w14:textId="77777777" w:rsidR="001F6370" w:rsidRPr="001F6370" w:rsidRDefault="001F6370" w:rsidP="00EF6E51">
      <w:pPr>
        <w:jc w:val="left"/>
        <w:rPr>
          <w:rFonts w:ascii="Courier New" w:hAnsi="Courier New" w:cs="Courier New"/>
          <w:sz w:val="18"/>
          <w:szCs w:val="18"/>
        </w:rPr>
      </w:pPr>
    </w:p>
    <w:p w14:paraId="1955B719"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Utility program to retrieve information from OneNote.</w:t>
      </w:r>
    </w:p>
    <w:p w14:paraId="085E0277" w14:textId="77777777" w:rsidR="001F6370" w:rsidRPr="001F6370" w:rsidRDefault="001F6370" w:rsidP="00EF6E51">
      <w:pPr>
        <w:jc w:val="left"/>
        <w:rPr>
          <w:rFonts w:ascii="Courier New" w:hAnsi="Courier New" w:cs="Courier New"/>
          <w:sz w:val="18"/>
          <w:szCs w:val="18"/>
        </w:rPr>
      </w:pPr>
    </w:p>
    <w:p w14:paraId="1991548B"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Actions:</w:t>
      </w:r>
    </w:p>
    <w:p w14:paraId="77650CA5"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--help         </w:t>
      </w:r>
      <w:proofErr w:type="gramStart"/>
      <w:r w:rsidRPr="001F6370">
        <w:rPr>
          <w:rFonts w:ascii="Courier New" w:hAnsi="Courier New" w:cs="Courier New"/>
          <w:sz w:val="18"/>
          <w:szCs w:val="18"/>
        </w:rPr>
        <w:t xml:space="preserve">  :</w:t>
      </w:r>
      <w:proofErr w:type="gramEnd"/>
      <w:r w:rsidRPr="001F6370">
        <w:rPr>
          <w:rFonts w:ascii="Courier New" w:hAnsi="Courier New" w:cs="Courier New"/>
          <w:sz w:val="18"/>
          <w:szCs w:val="18"/>
        </w:rPr>
        <w:t xml:space="preserve"> Print help message and exit.</w:t>
      </w:r>
    </w:p>
    <w:p w14:paraId="7AA2FFF6"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--print        </w:t>
      </w:r>
      <w:proofErr w:type="gramStart"/>
      <w:r>
        <w:rPr>
          <w:rFonts w:ascii="Courier New" w:hAnsi="Courier New" w:cs="Courier New"/>
          <w:sz w:val="18"/>
          <w:szCs w:val="18"/>
        </w:rPr>
        <w:t xml:space="preserve">  </w:t>
      </w:r>
      <w:r w:rsidRPr="001F6370">
        <w:rPr>
          <w:rFonts w:ascii="Courier New" w:hAnsi="Courier New" w:cs="Courier New"/>
          <w:sz w:val="18"/>
          <w:szCs w:val="18"/>
        </w:rPr>
        <w:t>:</w:t>
      </w:r>
      <w:proofErr w:type="gramEnd"/>
      <w:r w:rsidRPr="001F6370">
        <w:rPr>
          <w:rFonts w:ascii="Courier New" w:hAnsi="Courier New" w:cs="Courier New"/>
          <w:sz w:val="18"/>
          <w:szCs w:val="18"/>
        </w:rPr>
        <w:t xml:space="preserve"> Print information about notebooks, sections or pages to </w:t>
      </w:r>
      <w:proofErr w:type="spellStart"/>
      <w:r w:rsidRPr="001F6370">
        <w:rPr>
          <w:rFonts w:ascii="Courier New" w:hAnsi="Courier New" w:cs="Courier New"/>
          <w:sz w:val="18"/>
          <w:szCs w:val="18"/>
        </w:rPr>
        <w:t>stdout</w:t>
      </w:r>
      <w:proofErr w:type="spellEnd"/>
      <w:r w:rsidRPr="001F6370">
        <w:rPr>
          <w:rFonts w:ascii="Courier New" w:hAnsi="Courier New" w:cs="Courier New"/>
          <w:sz w:val="18"/>
          <w:szCs w:val="18"/>
        </w:rPr>
        <w:t>.</w:t>
      </w:r>
    </w:p>
    <w:p w14:paraId="5A428178"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no other option is given, print a list of all notebook names.</w:t>
      </w:r>
    </w:p>
    <w:p w14:paraId="446DB13C"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--notebook is given, print all section names of that notebook.</w:t>
      </w:r>
    </w:p>
    <w:p w14:paraId="3F352011" w14:textId="77777777" w:rsid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--section and --notebook </w:t>
      </w:r>
      <w:proofErr w:type="gramStart"/>
      <w:r w:rsidRPr="001F6370">
        <w:rPr>
          <w:rFonts w:ascii="Courier New" w:hAnsi="Courier New" w:cs="Courier New"/>
          <w:sz w:val="18"/>
          <w:szCs w:val="18"/>
        </w:rPr>
        <w:t>are</w:t>
      </w:r>
      <w:proofErr w:type="gramEnd"/>
      <w:r w:rsidRPr="001F6370">
        <w:rPr>
          <w:rFonts w:ascii="Courier New" w:hAnsi="Courier New" w:cs="Courier New"/>
          <w:sz w:val="18"/>
          <w:szCs w:val="18"/>
        </w:rPr>
        <w:t xml:space="preserve"> given, print all page names of</w:t>
      </w:r>
    </w:p>
    <w:p w14:paraId="741BFAC6" w14:textId="77777777" w:rsidR="001F6370" w:rsidRPr="001F6370" w:rsidRDefault="001F6370" w:rsidP="00EF6E51">
      <w:pPr>
        <w:jc w:val="left"/>
        <w:rPr>
          <w:rFonts w:ascii="Courier New" w:hAnsi="Courier New" w:cs="Courier New"/>
          <w:sz w:val="18"/>
          <w:szCs w:val="18"/>
        </w:rPr>
      </w:pPr>
      <w:r>
        <w:rPr>
          <w:rFonts w:ascii="Courier New" w:hAnsi="Courier New" w:cs="Courier New"/>
          <w:sz w:val="18"/>
          <w:szCs w:val="18"/>
        </w:rPr>
        <w:t xml:space="preserve">                    </w:t>
      </w:r>
      <w:r w:rsidRPr="001F6370">
        <w:rPr>
          <w:rFonts w:ascii="Courier New" w:hAnsi="Courier New" w:cs="Courier New"/>
          <w:sz w:val="18"/>
          <w:szCs w:val="18"/>
        </w:rPr>
        <w:t xml:space="preserve"> that section.</w:t>
      </w:r>
    </w:p>
    <w:p w14:paraId="70706C85" w14:textId="77777777" w:rsidR="001F6370" w:rsidRPr="001F6370" w:rsidRDefault="001F6370" w:rsidP="00EF6E51">
      <w:pPr>
        <w:jc w:val="left"/>
        <w:rPr>
          <w:rFonts w:ascii="Courier New" w:hAnsi="Courier New" w:cs="Courier New"/>
          <w:sz w:val="18"/>
          <w:szCs w:val="18"/>
        </w:rPr>
      </w:pPr>
      <w:r>
        <w:rPr>
          <w:rFonts w:ascii="Courier New" w:hAnsi="Courier New" w:cs="Courier New"/>
          <w:sz w:val="18"/>
          <w:szCs w:val="18"/>
        </w:rPr>
        <w:t xml:space="preserve">  --check        </w:t>
      </w:r>
      <w:proofErr w:type="gramStart"/>
      <w:r>
        <w:rPr>
          <w:rFonts w:ascii="Courier New" w:hAnsi="Courier New" w:cs="Courier New"/>
          <w:sz w:val="18"/>
          <w:szCs w:val="18"/>
        </w:rPr>
        <w:t xml:space="preserve">  </w:t>
      </w:r>
      <w:r w:rsidRPr="001F6370">
        <w:rPr>
          <w:rFonts w:ascii="Courier New" w:hAnsi="Courier New" w:cs="Courier New"/>
          <w:sz w:val="18"/>
          <w:szCs w:val="18"/>
        </w:rPr>
        <w:t>:</w:t>
      </w:r>
      <w:proofErr w:type="gramEnd"/>
      <w:r w:rsidRPr="001F6370">
        <w:rPr>
          <w:rFonts w:ascii="Courier New" w:hAnsi="Courier New" w:cs="Courier New"/>
          <w:sz w:val="18"/>
          <w:szCs w:val="18"/>
        </w:rPr>
        <w:t xml:space="preserve"> Find recently changed pages.</w:t>
      </w:r>
    </w:p>
    <w:p w14:paraId="24002E6B"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Use options --days and --mail to change default behaviour.</w:t>
      </w:r>
    </w:p>
    <w:p w14:paraId="36017B57"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Default is: Look back 1 days. Print found page names to </w:t>
      </w:r>
      <w:proofErr w:type="spellStart"/>
      <w:r w:rsidRPr="001F6370">
        <w:rPr>
          <w:rFonts w:ascii="Courier New" w:hAnsi="Courier New" w:cs="Courier New"/>
          <w:sz w:val="18"/>
          <w:szCs w:val="18"/>
        </w:rPr>
        <w:t>stdout</w:t>
      </w:r>
      <w:proofErr w:type="spellEnd"/>
      <w:r w:rsidRPr="001F6370">
        <w:rPr>
          <w:rFonts w:ascii="Courier New" w:hAnsi="Courier New" w:cs="Courier New"/>
          <w:sz w:val="18"/>
          <w:szCs w:val="18"/>
        </w:rPr>
        <w:t>.</w:t>
      </w:r>
    </w:p>
    <w:p w14:paraId="71E5827B" w14:textId="77777777" w:rsidR="001F6370" w:rsidRDefault="001F6370" w:rsidP="00EF6E51">
      <w:pPr>
        <w:jc w:val="left"/>
        <w:rPr>
          <w:rFonts w:ascii="Courier New" w:hAnsi="Courier New" w:cs="Courier New"/>
          <w:sz w:val="18"/>
          <w:szCs w:val="18"/>
        </w:rPr>
      </w:pPr>
    </w:p>
    <w:p w14:paraId="0CCBACA3"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Options:</w:t>
      </w:r>
    </w:p>
    <w:p w14:paraId="7CAA97BE"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--notebook &lt;string&gt;: Check or print specified notebook.</w:t>
      </w:r>
    </w:p>
    <w:p w14:paraId="378C4C82"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--section &lt;string</w:t>
      </w:r>
      <w:proofErr w:type="gramStart"/>
      <w:r w:rsidRPr="001F6370">
        <w:rPr>
          <w:rFonts w:ascii="Courier New" w:hAnsi="Courier New" w:cs="Courier New"/>
          <w:sz w:val="18"/>
          <w:szCs w:val="18"/>
        </w:rPr>
        <w:t>&gt; :</w:t>
      </w:r>
      <w:proofErr w:type="gramEnd"/>
      <w:r w:rsidRPr="001F6370">
        <w:rPr>
          <w:rFonts w:ascii="Courier New" w:hAnsi="Courier New" w:cs="Courier New"/>
          <w:sz w:val="18"/>
          <w:szCs w:val="18"/>
        </w:rPr>
        <w:t xml:space="preserve"> Check or print specified section.</w:t>
      </w:r>
    </w:p>
    <w:p w14:paraId="1C5FF411"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--page &lt;string&gt;  </w:t>
      </w:r>
      <w:proofErr w:type="gramStart"/>
      <w:r w:rsidRPr="001F6370">
        <w:rPr>
          <w:rFonts w:ascii="Courier New" w:hAnsi="Courier New" w:cs="Courier New"/>
          <w:sz w:val="18"/>
          <w:szCs w:val="18"/>
        </w:rPr>
        <w:t xml:space="preserve">  :</w:t>
      </w:r>
      <w:proofErr w:type="gramEnd"/>
      <w:r w:rsidRPr="001F6370">
        <w:rPr>
          <w:rFonts w:ascii="Courier New" w:hAnsi="Courier New" w:cs="Courier New"/>
          <w:sz w:val="18"/>
          <w:szCs w:val="18"/>
        </w:rPr>
        <w:t xml:space="preserve"> Check or print specified page.</w:t>
      </w:r>
    </w:p>
    <w:p w14:paraId="2822E5AD"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--xml &lt;string&gt;   </w:t>
      </w:r>
      <w:proofErr w:type="gramStart"/>
      <w:r w:rsidRPr="001F6370">
        <w:rPr>
          <w:rFonts w:ascii="Courier New" w:hAnsi="Courier New" w:cs="Courier New"/>
          <w:sz w:val="18"/>
          <w:szCs w:val="18"/>
        </w:rPr>
        <w:t xml:space="preserve">  :</w:t>
      </w:r>
      <w:proofErr w:type="gramEnd"/>
      <w:r w:rsidRPr="001F6370">
        <w:rPr>
          <w:rFonts w:ascii="Courier New" w:hAnsi="Courier New" w:cs="Courier New"/>
          <w:sz w:val="18"/>
          <w:szCs w:val="18"/>
        </w:rPr>
        <w:t xml:space="preserve"> Print information in OneNote XML format.</w:t>
      </w:r>
    </w:p>
    <w:p w14:paraId="5DD1EBD9"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--days &lt;int&gt;     </w:t>
      </w:r>
      <w:proofErr w:type="gramStart"/>
      <w:r w:rsidRPr="001F6370">
        <w:rPr>
          <w:rFonts w:ascii="Courier New" w:hAnsi="Courier New" w:cs="Courier New"/>
          <w:sz w:val="18"/>
          <w:szCs w:val="18"/>
        </w:rPr>
        <w:t xml:space="preserve">  :</w:t>
      </w:r>
      <w:proofErr w:type="gramEnd"/>
      <w:r w:rsidRPr="001F6370">
        <w:rPr>
          <w:rFonts w:ascii="Courier New" w:hAnsi="Courier New" w:cs="Courier New"/>
          <w:sz w:val="18"/>
          <w:szCs w:val="18"/>
        </w:rPr>
        <w:t xml:space="preserve"> Specify number of days for recently changed pages.</w:t>
      </w:r>
    </w:p>
    <w:p w14:paraId="5951C10B"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--mail &lt;string&gt;  </w:t>
      </w:r>
      <w:proofErr w:type="gramStart"/>
      <w:r w:rsidRPr="001F6370">
        <w:rPr>
          <w:rFonts w:ascii="Courier New" w:hAnsi="Courier New" w:cs="Courier New"/>
          <w:sz w:val="18"/>
          <w:szCs w:val="18"/>
        </w:rPr>
        <w:t xml:space="preserve">  :</w:t>
      </w:r>
      <w:proofErr w:type="gramEnd"/>
      <w:r w:rsidRPr="001F6370">
        <w:rPr>
          <w:rFonts w:ascii="Courier New" w:hAnsi="Courier New" w:cs="Courier New"/>
          <w:sz w:val="18"/>
          <w:szCs w:val="18"/>
        </w:rPr>
        <w:t xml:space="preserve"> Send list of recently changed pages via Outlook mail.</w:t>
      </w:r>
    </w:p>
    <w:p w14:paraId="30679B56" w14:textId="77777777" w:rsid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given string is a valid file name, scan that file </w:t>
      </w:r>
    </w:p>
    <w:p w14:paraId="11BF1201" w14:textId="77777777" w:rsidR="001F6370" w:rsidRDefault="001F6370" w:rsidP="00EF6E51">
      <w:pPr>
        <w:jc w:val="left"/>
        <w:rPr>
          <w:rFonts w:ascii="Courier New" w:hAnsi="Courier New" w:cs="Courier New"/>
          <w:sz w:val="18"/>
          <w:szCs w:val="18"/>
        </w:rPr>
      </w:pPr>
      <w:r>
        <w:rPr>
          <w:rFonts w:ascii="Courier New" w:hAnsi="Courier New" w:cs="Courier New"/>
          <w:sz w:val="18"/>
          <w:szCs w:val="18"/>
        </w:rPr>
        <w:t xml:space="preserve">                       </w:t>
      </w:r>
      <w:r w:rsidRPr="001F6370">
        <w:rPr>
          <w:rFonts w:ascii="Courier New" w:hAnsi="Courier New" w:cs="Courier New"/>
          <w:sz w:val="18"/>
          <w:szCs w:val="18"/>
        </w:rPr>
        <w:t>for mail addresses.</w:t>
      </w:r>
      <w:r>
        <w:rPr>
          <w:rFonts w:ascii="Courier New" w:hAnsi="Courier New" w:cs="Courier New"/>
          <w:sz w:val="18"/>
          <w:szCs w:val="18"/>
        </w:rPr>
        <w:t xml:space="preserve"> </w:t>
      </w:r>
      <w:r w:rsidRPr="001F6370">
        <w:rPr>
          <w:rFonts w:ascii="Courier New" w:hAnsi="Courier New" w:cs="Courier New"/>
          <w:sz w:val="18"/>
          <w:szCs w:val="18"/>
        </w:rPr>
        <w:t xml:space="preserve">Each line must contain key </w:t>
      </w:r>
    </w:p>
    <w:p w14:paraId="6A226915" w14:textId="77777777" w:rsidR="001F6370" w:rsidRPr="001F6370" w:rsidRDefault="001F6370" w:rsidP="00EF6E51">
      <w:pPr>
        <w:jc w:val="left"/>
        <w:rPr>
          <w:rFonts w:ascii="Courier New" w:hAnsi="Courier New" w:cs="Courier New"/>
          <w:sz w:val="18"/>
          <w:szCs w:val="18"/>
        </w:rPr>
      </w:pPr>
      <w:r>
        <w:rPr>
          <w:rFonts w:ascii="Courier New" w:hAnsi="Courier New" w:cs="Courier New"/>
          <w:sz w:val="18"/>
          <w:szCs w:val="18"/>
        </w:rPr>
        <w:t xml:space="preserve">                       </w:t>
      </w:r>
      <w:r w:rsidRPr="001F6370">
        <w:rPr>
          <w:rFonts w:ascii="Courier New" w:hAnsi="Courier New" w:cs="Courier New"/>
          <w:sz w:val="18"/>
          <w:szCs w:val="18"/>
        </w:rPr>
        <w:t>"always" or "option" followed by a mail address.</w:t>
      </w:r>
    </w:p>
    <w:p w14:paraId="452637B9"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w:t>
      </w:r>
      <w:proofErr w:type="gramStart"/>
      <w:r w:rsidRPr="001F6370">
        <w:rPr>
          <w:rFonts w:ascii="Courier New" w:hAnsi="Courier New" w:cs="Courier New"/>
          <w:sz w:val="18"/>
          <w:szCs w:val="18"/>
        </w:rPr>
        <w:t>Otherwise</w:t>
      </w:r>
      <w:proofErr w:type="gramEnd"/>
      <w:r w:rsidRPr="001F6370">
        <w:rPr>
          <w:rFonts w:ascii="Courier New" w:hAnsi="Courier New" w:cs="Courier New"/>
          <w:sz w:val="18"/>
          <w:szCs w:val="18"/>
        </w:rPr>
        <w:t xml:space="preserve"> the string is expected to be a mail address.</w:t>
      </w:r>
    </w:p>
    <w:p w14:paraId="6634A007" w14:textId="77777777" w:rsidR="001F6370" w:rsidRPr="001F6370" w:rsidRDefault="001F6370" w:rsidP="00EF6E51">
      <w:pPr>
        <w:jc w:val="left"/>
        <w:rPr>
          <w:rFonts w:ascii="Courier New" w:hAnsi="Courier New" w:cs="Courier New"/>
          <w:sz w:val="20"/>
          <w:szCs w:val="20"/>
        </w:rPr>
      </w:pPr>
      <w:r w:rsidRPr="001F6370">
        <w:rPr>
          <w:rFonts w:ascii="Courier New" w:hAnsi="Courier New" w:cs="Courier New"/>
          <w:sz w:val="18"/>
          <w:szCs w:val="18"/>
        </w:rPr>
        <w:t xml:space="preserve">  --test           </w:t>
      </w:r>
      <w:proofErr w:type="gramStart"/>
      <w:r w:rsidRPr="001F6370">
        <w:rPr>
          <w:rFonts w:ascii="Courier New" w:hAnsi="Courier New" w:cs="Courier New"/>
          <w:sz w:val="18"/>
          <w:szCs w:val="18"/>
        </w:rPr>
        <w:t xml:space="preserve">  :</w:t>
      </w:r>
      <w:proofErr w:type="gramEnd"/>
      <w:r w:rsidRPr="001F6370">
        <w:rPr>
          <w:rFonts w:ascii="Courier New" w:hAnsi="Courier New" w:cs="Courier New"/>
          <w:sz w:val="18"/>
          <w:szCs w:val="18"/>
        </w:rPr>
        <w:t xml:space="preserve"> Build Outlook mail, but do not send. Use for testing.</w:t>
      </w:r>
    </w:p>
    <w:p w14:paraId="0BEC14FF" w14:textId="77777777" w:rsidR="001F6370" w:rsidRPr="001F6370" w:rsidRDefault="001F6370" w:rsidP="001F6370">
      <w:pPr>
        <w:rPr>
          <w:rFonts w:ascii="Courier New" w:hAnsi="Courier New" w:cs="Courier New"/>
          <w:sz w:val="20"/>
          <w:szCs w:val="20"/>
        </w:rPr>
      </w:pPr>
    </w:p>
    <w:p w14:paraId="7AEE360D" w14:textId="77777777" w:rsidR="001F6370" w:rsidRDefault="001F6370" w:rsidP="001F6370"/>
    <w:p w14:paraId="1F9C9280" w14:textId="77777777" w:rsidR="00EF6E51" w:rsidRDefault="00EF6E51" w:rsidP="001F6370">
      <w:r w:rsidRPr="00F81440">
        <w:rPr>
          <w:b/>
        </w:rPr>
        <w:t>Example</w:t>
      </w:r>
      <w:r w:rsidR="00D276E5" w:rsidRPr="00F81440">
        <w:rPr>
          <w:b/>
        </w:rPr>
        <w:t>:</w:t>
      </w:r>
      <w:r>
        <w:t xml:space="preserve"> </w:t>
      </w:r>
      <w:r w:rsidR="00D276E5">
        <w:t>F</w:t>
      </w:r>
      <w:r>
        <w:t>ind all pages changed</w:t>
      </w:r>
      <w:r w:rsidR="00D276E5">
        <w:t xml:space="preserve"> in the last 20 days and send t</w:t>
      </w:r>
      <w:r>
        <w:t>hat information via Outlook HTML mail to a list of defined users. The table of changed pages contains links to the corresponding notebook</w:t>
      </w:r>
      <w:r w:rsidR="00D276E5">
        <w:t>s</w:t>
      </w:r>
      <w:r>
        <w:t>, section</w:t>
      </w:r>
      <w:r w:rsidR="00D276E5">
        <w:t>s</w:t>
      </w:r>
      <w:r>
        <w:t xml:space="preserve"> and page</w:t>
      </w:r>
      <w:r w:rsidR="00D276E5">
        <w:t>s</w:t>
      </w:r>
      <w:r>
        <w:t>.</w:t>
      </w:r>
    </w:p>
    <w:p w14:paraId="54AD030D" w14:textId="77777777" w:rsidR="00C5135A" w:rsidRDefault="00C5135A" w:rsidP="00C5135A"/>
    <w:p w14:paraId="0C5AFFAA" w14:textId="77777777" w:rsidR="00EF6E51" w:rsidRPr="00C5135A" w:rsidRDefault="00C5135A" w:rsidP="00C5135A">
      <w:pPr>
        <w:jc w:val="left"/>
        <w:rPr>
          <w:rFonts w:ascii="Courier New" w:hAnsi="Courier New" w:cs="Courier New"/>
          <w:sz w:val="18"/>
          <w:szCs w:val="18"/>
        </w:rPr>
      </w:pPr>
      <w:r w:rsidRPr="00C5135A">
        <w:rPr>
          <w:rFonts w:ascii="Courier New" w:hAnsi="Courier New" w:cs="Courier New"/>
          <w:sz w:val="18"/>
          <w:szCs w:val="18"/>
        </w:rPr>
        <w:t xml:space="preserve">&gt; </w:t>
      </w:r>
      <w:proofErr w:type="spellStart"/>
      <w:r w:rsidRPr="00C5135A">
        <w:rPr>
          <w:rFonts w:ascii="Courier New" w:hAnsi="Courier New" w:cs="Courier New"/>
          <w:sz w:val="18"/>
          <w:szCs w:val="18"/>
        </w:rPr>
        <w:t>tclsh</w:t>
      </w:r>
      <w:proofErr w:type="spellEnd"/>
      <w:r w:rsidRPr="00C5135A">
        <w:rPr>
          <w:rFonts w:ascii="Courier New" w:hAnsi="Courier New" w:cs="Courier New"/>
          <w:sz w:val="18"/>
          <w:szCs w:val="18"/>
        </w:rPr>
        <w:t xml:space="preserve"> </w:t>
      </w:r>
      <w:proofErr w:type="spellStart"/>
      <w:r w:rsidRPr="00C5135A">
        <w:rPr>
          <w:rFonts w:ascii="Courier New" w:hAnsi="Courier New" w:cs="Courier New"/>
          <w:sz w:val="18"/>
          <w:szCs w:val="18"/>
        </w:rPr>
        <w:t>OneNoteInfo.tcl</w:t>
      </w:r>
      <w:proofErr w:type="spellEnd"/>
      <w:r w:rsidRPr="00C5135A">
        <w:rPr>
          <w:rFonts w:ascii="Courier New" w:hAnsi="Courier New" w:cs="Courier New"/>
          <w:sz w:val="18"/>
          <w:szCs w:val="18"/>
        </w:rPr>
        <w:t xml:space="preserve"> --check --days 20 --notebook CAWT --mail OneNoteMailList.txt</w:t>
      </w:r>
    </w:p>
    <w:p w14:paraId="1A0ECC7D" w14:textId="77777777" w:rsidR="00C5135A" w:rsidRDefault="00C5135A" w:rsidP="00C5135A"/>
    <w:p w14:paraId="44C7A5EF" w14:textId="7C5414A3" w:rsidR="00C5135A" w:rsidRDefault="00F800ED" w:rsidP="00C5135A">
      <w:r>
        <w:rPr>
          <w:noProof/>
        </w:rPr>
        <w:drawing>
          <wp:inline distT="0" distB="0" distL="0" distR="0" wp14:anchorId="1A8EB1B2" wp14:editId="0AB8A21F">
            <wp:extent cx="5265947" cy="2788285"/>
            <wp:effectExtent l="0" t="0" r="0" b="0"/>
            <wp:docPr id="517274557" name="Grafik 10"/>
            <wp:cNvGraphicFramePr/>
            <a:graphic xmlns:a="http://schemas.openxmlformats.org/drawingml/2006/main">
              <a:graphicData uri="http://schemas.openxmlformats.org/drawingml/2006/picture">
                <pic:pic xmlns:pic="http://schemas.openxmlformats.org/drawingml/2006/picture">
                  <pic:nvPicPr>
                    <pic:cNvPr id="517274557" name=""/>
                    <pic:cNvPicPr/>
                  </pic:nvPicPr>
                  <pic:blipFill>
                    <a:blip r:embed="rId333">
                      <a:extLst>
                        <a:ext uri="{28A0092B-C50C-407E-A947-70E740481C1C}">
                          <a14:useLocalDpi xmlns:a14="http://schemas.microsoft.com/office/drawing/2010/main" val="0"/>
                        </a:ext>
                      </a:extLst>
                    </a:blip>
                    <a:srcRect r="11345" b="32195"/>
                    <a:stretch>
                      <a:fillRect/>
                    </a:stretch>
                  </pic:blipFill>
                  <pic:spPr>
                    <a:xfrm>
                      <a:off x="0" y="0"/>
                      <a:ext cx="5265947" cy="2788285"/>
                    </a:xfrm>
                    <a:prstGeom prst="rect">
                      <a:avLst/>
                    </a:prstGeom>
                  </pic:spPr>
                </pic:pic>
              </a:graphicData>
            </a:graphic>
          </wp:inline>
        </w:drawing>
      </w:r>
    </w:p>
    <w:p w14:paraId="3A35A973" w14:textId="687102FA" w:rsidR="00C5135A" w:rsidRDefault="00C5135A" w:rsidP="00C5135A">
      <w:pPr>
        <w:pStyle w:val="Abbildung"/>
      </w:pPr>
      <w:bookmarkStart w:id="98" w:name="_Toc203256343"/>
      <w:r>
        <w:t xml:space="preserve">Figure </w:t>
      </w:r>
      <w:r>
        <w:fldChar w:fldCharType="begin"/>
      </w:r>
      <w:r>
        <w:instrText xml:space="preserve"> SEQ "Abbildung" \*Arabic </w:instrText>
      </w:r>
      <w:r>
        <w:fldChar w:fldCharType="separate"/>
      </w:r>
      <w:r w:rsidR="00F800ED">
        <w:rPr>
          <w:noProof/>
        </w:rPr>
        <w:t>11</w:t>
      </w:r>
      <w:r>
        <w:fldChar w:fldCharType="end"/>
      </w:r>
      <w:r>
        <w:t xml:space="preserve">: Auto-generated </w:t>
      </w:r>
      <w:r w:rsidR="00F81440">
        <w:t xml:space="preserve">Outlook </w:t>
      </w:r>
      <w:r>
        <w:t xml:space="preserve">mail from </w:t>
      </w:r>
      <w:proofErr w:type="spellStart"/>
      <w:r>
        <w:t>OneNoteInfo.tcl</w:t>
      </w:r>
      <w:bookmarkEnd w:id="98"/>
      <w:proofErr w:type="spellEnd"/>
    </w:p>
    <w:p w14:paraId="37B282A2" w14:textId="77777777" w:rsidR="00D912FD" w:rsidRDefault="00D912FD" w:rsidP="00D912FD">
      <w:pPr>
        <w:pStyle w:val="berschrift2"/>
      </w:pPr>
      <w:bookmarkStart w:id="99" w:name="_Toc10904452"/>
      <w:bookmarkStart w:id="100" w:name="_Toc203256492"/>
      <w:r>
        <w:t>Application Word2Pdf.tcl</w:t>
      </w:r>
      <w:bookmarkEnd w:id="99"/>
      <w:bookmarkEnd w:id="100"/>
    </w:p>
    <w:p w14:paraId="564A633B" w14:textId="77777777" w:rsidR="00D912FD" w:rsidRDefault="00D912FD" w:rsidP="00D912FD">
      <w:r>
        <w:t xml:space="preserve">The application </w:t>
      </w:r>
      <w:r w:rsidRPr="00E5126F">
        <w:rPr>
          <w:rFonts w:ascii="Courier New" w:hAnsi="Courier New" w:cs="Courier New"/>
          <w:sz w:val="20"/>
          <w:szCs w:val="20"/>
        </w:rPr>
        <w:t>Word2Pdf.tcl</w:t>
      </w:r>
      <w:r>
        <w:t xml:space="preserve"> can be used to convert a Word file to a PDF file. </w:t>
      </w:r>
    </w:p>
    <w:p w14:paraId="7ECDBB3A" w14:textId="77777777" w:rsidR="00D912FD" w:rsidRDefault="00D912FD" w:rsidP="00D912FD">
      <w:r>
        <w:t>Note, that PDF export is supported by Word since version 2007.</w:t>
      </w:r>
    </w:p>
    <w:p w14:paraId="35949662" w14:textId="77777777" w:rsidR="00D912FD" w:rsidRDefault="00D912FD" w:rsidP="00D912FD"/>
    <w:p w14:paraId="205A0040" w14:textId="77777777" w:rsidR="00D912FD" w:rsidRDefault="00D912FD" w:rsidP="00D912FD">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14:paraId="37C85824" w14:textId="77777777" w:rsidR="00D912FD" w:rsidRDefault="00D912FD" w:rsidP="00D912FD"/>
    <w:p w14:paraId="1BEA1C18" w14:textId="77777777" w:rsidR="00D912FD" w:rsidRDefault="00D912FD" w:rsidP="00D912FD">
      <w:pPr>
        <w:pStyle w:val="poCodeNormal"/>
      </w:pPr>
      <w:r>
        <w:t xml:space="preserve">&gt; </w:t>
      </w:r>
      <w:proofErr w:type="spellStart"/>
      <w:r>
        <w:t>tclsh</w:t>
      </w:r>
      <w:proofErr w:type="spellEnd"/>
      <w:r>
        <w:t xml:space="preserve"> Word2Pdf.tcl --help</w:t>
      </w:r>
    </w:p>
    <w:p w14:paraId="7F449557" w14:textId="77777777" w:rsidR="00D912FD" w:rsidRDefault="00D912FD" w:rsidP="00D912FD"/>
    <w:p w14:paraId="05221588" w14:textId="77777777" w:rsidR="00D912FD" w:rsidRPr="00E5126F" w:rsidRDefault="00D912FD" w:rsidP="00D912FD">
      <w:pPr>
        <w:rPr>
          <w:rFonts w:ascii="Courier New" w:hAnsi="Courier New" w:cs="Courier New"/>
          <w:sz w:val="20"/>
          <w:szCs w:val="20"/>
        </w:rPr>
      </w:pPr>
      <w:r w:rsidRPr="00E5126F">
        <w:rPr>
          <w:rFonts w:ascii="Courier New" w:hAnsi="Courier New" w:cs="Courier New"/>
          <w:sz w:val="20"/>
          <w:szCs w:val="20"/>
        </w:rPr>
        <w:t xml:space="preserve">Usage: Word2Pdf.tcl [Options] </w:t>
      </w:r>
      <w:proofErr w:type="spellStart"/>
      <w:r w:rsidRPr="00E5126F">
        <w:rPr>
          <w:rFonts w:ascii="Courier New" w:hAnsi="Courier New" w:cs="Courier New"/>
          <w:sz w:val="20"/>
          <w:szCs w:val="20"/>
        </w:rPr>
        <w:t>WordFile</w:t>
      </w:r>
      <w:proofErr w:type="spellEnd"/>
      <w:r w:rsidRPr="00E5126F">
        <w:rPr>
          <w:rFonts w:ascii="Courier New" w:hAnsi="Courier New" w:cs="Courier New"/>
          <w:sz w:val="20"/>
          <w:szCs w:val="20"/>
        </w:rPr>
        <w:t xml:space="preserve"> </w:t>
      </w:r>
      <w:proofErr w:type="spellStart"/>
      <w:r w:rsidRPr="00E5126F">
        <w:rPr>
          <w:rFonts w:ascii="Courier New" w:hAnsi="Courier New" w:cs="Courier New"/>
          <w:sz w:val="20"/>
          <w:szCs w:val="20"/>
        </w:rPr>
        <w:t>PdfFile</w:t>
      </w:r>
      <w:proofErr w:type="spellEnd"/>
    </w:p>
    <w:p w14:paraId="07A0BDAE" w14:textId="77777777" w:rsidR="00D912FD" w:rsidRPr="00E5126F" w:rsidRDefault="00D912FD" w:rsidP="00D912FD">
      <w:pPr>
        <w:rPr>
          <w:rFonts w:ascii="Courier New" w:hAnsi="Courier New" w:cs="Courier New"/>
          <w:sz w:val="20"/>
          <w:szCs w:val="20"/>
        </w:rPr>
      </w:pPr>
    </w:p>
    <w:p w14:paraId="3C996353" w14:textId="77777777" w:rsidR="00D912FD" w:rsidRPr="00E5126F" w:rsidRDefault="00D912FD" w:rsidP="00D912FD">
      <w:pPr>
        <w:rPr>
          <w:rFonts w:ascii="Courier New" w:hAnsi="Courier New" w:cs="Courier New"/>
          <w:sz w:val="20"/>
          <w:szCs w:val="20"/>
        </w:rPr>
      </w:pPr>
      <w:r w:rsidRPr="00E5126F">
        <w:rPr>
          <w:rFonts w:ascii="Courier New" w:hAnsi="Courier New" w:cs="Courier New"/>
          <w:sz w:val="20"/>
          <w:szCs w:val="20"/>
        </w:rPr>
        <w:t>Options: None at the moment.</w:t>
      </w:r>
    </w:p>
    <w:p w14:paraId="638439F2" w14:textId="77777777" w:rsidR="00D912FD" w:rsidRDefault="00D912FD" w:rsidP="001F6370"/>
    <w:p w14:paraId="62AFEE1A" w14:textId="77777777" w:rsidR="00D912FD" w:rsidRDefault="00D912FD" w:rsidP="00D912FD">
      <w:pPr>
        <w:pStyle w:val="berschrift2"/>
      </w:pPr>
      <w:bookmarkStart w:id="101" w:name="_Toc10904453"/>
      <w:bookmarkStart w:id="102" w:name="_Toc203256493"/>
      <w:r>
        <w:t xml:space="preserve">Application </w:t>
      </w:r>
      <w:proofErr w:type="spellStart"/>
      <w:r>
        <w:t>WordAbbrCheck.tcl</w:t>
      </w:r>
      <w:bookmarkEnd w:id="101"/>
      <w:bookmarkEnd w:id="102"/>
      <w:proofErr w:type="spellEnd"/>
    </w:p>
    <w:p w14:paraId="124E3896" w14:textId="58A3DB93" w:rsidR="00D912FD" w:rsidRDefault="00D912FD" w:rsidP="00D912FD">
      <w:r>
        <w:t xml:space="preserve">The application </w:t>
      </w:r>
      <w:proofErr w:type="spellStart"/>
      <w:r w:rsidRPr="00E5126F">
        <w:rPr>
          <w:rFonts w:ascii="Courier New" w:hAnsi="Courier New" w:cs="Courier New"/>
          <w:sz w:val="20"/>
          <w:szCs w:val="20"/>
        </w:rPr>
        <w:t>Word</w:t>
      </w:r>
      <w:r>
        <w:rPr>
          <w:rFonts w:ascii="Courier New" w:hAnsi="Courier New" w:cs="Courier New"/>
          <w:sz w:val="20"/>
          <w:szCs w:val="20"/>
        </w:rPr>
        <w:t>AbbrCheck</w:t>
      </w:r>
      <w:r w:rsidRPr="00E5126F">
        <w:rPr>
          <w:rFonts w:ascii="Courier New" w:hAnsi="Courier New" w:cs="Courier New"/>
          <w:sz w:val="20"/>
          <w:szCs w:val="20"/>
        </w:rPr>
        <w:t>.tcl</w:t>
      </w:r>
      <w:proofErr w:type="spellEnd"/>
      <w:r>
        <w:t xml:space="preserve"> can be used to list and count the words contained in a Word document. The output may be used to check for used abbreviations in the document, which are not contained in an abbreviation table.</w:t>
      </w:r>
    </w:p>
    <w:p w14:paraId="212B8C0B" w14:textId="5C83A874" w:rsidR="00EB6280" w:rsidRPr="00EB6280" w:rsidRDefault="00EB6280" w:rsidP="00EB6280">
      <w:pPr>
        <w:jc w:val="left"/>
        <w:rPr>
          <w:rStyle w:val="poNote"/>
          <w:b w:val="0"/>
          <w:bCs/>
        </w:rPr>
      </w:pPr>
      <w:r w:rsidRPr="00EB6280">
        <w:rPr>
          <w:rStyle w:val="poNote"/>
        </w:rPr>
        <w:t>Note:</w:t>
      </w:r>
      <w:r>
        <w:rPr>
          <w:rStyle w:val="poNote"/>
        </w:rPr>
        <w:t xml:space="preserve"> </w:t>
      </w:r>
      <w:r w:rsidRPr="00EB6280">
        <w:t>The functionality</w:t>
      </w:r>
      <w:r>
        <w:t xml:space="preserve"> of this program is available with a graphical user interface in the </w:t>
      </w:r>
      <w:proofErr w:type="spellStart"/>
      <w:r w:rsidRPr="006A3ED0">
        <w:rPr>
          <w:rFonts w:ascii="Courier New" w:hAnsi="Courier New" w:cs="Courier New"/>
          <w:sz w:val="20"/>
          <w:szCs w:val="20"/>
        </w:rPr>
        <w:t>poApps</w:t>
      </w:r>
      <w:proofErr w:type="spellEnd"/>
      <w:r>
        <w:t xml:space="preserve"> Office module. </w:t>
      </w:r>
      <w:proofErr w:type="spellStart"/>
      <w:r w:rsidR="006A3ED0" w:rsidRPr="006A3ED0">
        <w:rPr>
          <w:rFonts w:ascii="Courier New" w:hAnsi="Courier New" w:cs="Courier New"/>
          <w:sz w:val="20"/>
          <w:szCs w:val="20"/>
        </w:rPr>
        <w:t>poApps</w:t>
      </w:r>
      <w:proofErr w:type="spellEnd"/>
      <w:r w:rsidR="006A3ED0">
        <w:t xml:space="preserve"> is available at </w:t>
      </w:r>
      <w:hyperlink r:id="rId334" w:history="1">
        <w:r w:rsidR="00096628">
          <w:rPr>
            <w:rStyle w:val="Hyperlink"/>
          </w:rPr>
          <w:t>https://www.tcl3d.org/poApps/</w:t>
        </w:r>
      </w:hyperlink>
      <w:r w:rsidR="006A3ED0">
        <w:t>.</w:t>
      </w:r>
      <w:r>
        <w:t xml:space="preserve"> </w:t>
      </w:r>
    </w:p>
    <w:p w14:paraId="5DDD7D80" w14:textId="77777777" w:rsidR="00D912FD" w:rsidRDefault="00D912FD" w:rsidP="00D912FD"/>
    <w:p w14:paraId="15247B62" w14:textId="77777777" w:rsidR="00D912FD" w:rsidRDefault="00D912FD" w:rsidP="00D912FD">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14:paraId="339E16F3" w14:textId="77777777" w:rsidR="00D912FD" w:rsidRDefault="00D912FD" w:rsidP="00D912FD"/>
    <w:p w14:paraId="52E33288" w14:textId="77777777" w:rsidR="00D912FD" w:rsidRPr="00D912FD" w:rsidRDefault="00D912FD" w:rsidP="00D912FD">
      <w:pPr>
        <w:pStyle w:val="poCodeNormal"/>
      </w:pPr>
      <w:r w:rsidRPr="00D912FD">
        <w:t xml:space="preserve">&gt; </w:t>
      </w:r>
      <w:proofErr w:type="spellStart"/>
      <w:r w:rsidRPr="00D912FD">
        <w:t>tclsh</w:t>
      </w:r>
      <w:proofErr w:type="spellEnd"/>
      <w:r w:rsidRPr="00D912FD">
        <w:t xml:space="preserve"> </w:t>
      </w:r>
      <w:proofErr w:type="spellStart"/>
      <w:r w:rsidRPr="00D912FD">
        <w:t>WordAbbrCheck.tcl</w:t>
      </w:r>
      <w:proofErr w:type="spellEnd"/>
      <w:r w:rsidRPr="00D912FD">
        <w:t xml:space="preserve"> --help</w:t>
      </w:r>
    </w:p>
    <w:p w14:paraId="71166578" w14:textId="77777777" w:rsidR="005B2BB4" w:rsidRPr="005B2BB4" w:rsidRDefault="005B2BB4" w:rsidP="005B2BB4">
      <w:pPr>
        <w:jc w:val="left"/>
        <w:rPr>
          <w:rFonts w:ascii="Courier New" w:hAnsi="Courier New" w:cs="Courier New"/>
          <w:sz w:val="20"/>
          <w:szCs w:val="20"/>
        </w:rPr>
      </w:pPr>
    </w:p>
    <w:p w14:paraId="0AC882E9"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Usage: </w:t>
      </w:r>
      <w:proofErr w:type="spellStart"/>
      <w:r w:rsidRPr="00EB6280">
        <w:rPr>
          <w:rFonts w:ascii="Courier New" w:hAnsi="Courier New" w:cs="Courier New"/>
          <w:sz w:val="20"/>
          <w:szCs w:val="20"/>
        </w:rPr>
        <w:t>WordAbbrCheck.tcl</w:t>
      </w:r>
      <w:proofErr w:type="spellEnd"/>
      <w:r w:rsidRPr="00EB6280">
        <w:rPr>
          <w:rFonts w:ascii="Courier New" w:hAnsi="Courier New" w:cs="Courier New"/>
          <w:sz w:val="20"/>
          <w:szCs w:val="20"/>
        </w:rPr>
        <w:t xml:space="preserve"> [Options] </w:t>
      </w:r>
      <w:proofErr w:type="spellStart"/>
      <w:r w:rsidRPr="00EB6280">
        <w:rPr>
          <w:rFonts w:ascii="Courier New" w:hAnsi="Courier New" w:cs="Courier New"/>
          <w:sz w:val="20"/>
          <w:szCs w:val="20"/>
        </w:rPr>
        <w:t>WordFile</w:t>
      </w:r>
      <w:proofErr w:type="spellEnd"/>
    </w:p>
    <w:p w14:paraId="4952DBDE"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Open a Word document and perform several checks and statistics.</w:t>
      </w:r>
    </w:p>
    <w:p w14:paraId="0AC9A879"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If no options are specified, the number of words in the document</w:t>
      </w:r>
    </w:p>
    <w:p w14:paraId="7550CEBE"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are counted.</w:t>
      </w:r>
    </w:p>
    <w:p w14:paraId="38185658" w14:textId="77777777" w:rsidR="00EB6280" w:rsidRPr="00EB6280" w:rsidRDefault="00EB6280" w:rsidP="00EB6280">
      <w:pPr>
        <w:jc w:val="left"/>
        <w:rPr>
          <w:rFonts w:ascii="Courier New" w:hAnsi="Courier New" w:cs="Courier New"/>
          <w:sz w:val="20"/>
          <w:szCs w:val="20"/>
        </w:rPr>
      </w:pPr>
    </w:p>
    <w:p w14:paraId="18B5499C"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Options:</w:t>
      </w:r>
    </w:p>
    <w:p w14:paraId="7DD59EC4"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--help           </w:t>
      </w:r>
      <w:proofErr w:type="gramStart"/>
      <w:r w:rsidRPr="00EB6280">
        <w:rPr>
          <w:rFonts w:ascii="Courier New" w:hAnsi="Courier New" w:cs="Courier New"/>
          <w:sz w:val="20"/>
          <w:szCs w:val="20"/>
        </w:rPr>
        <w:t xml:space="preserve">  :</w:t>
      </w:r>
      <w:proofErr w:type="gramEnd"/>
      <w:r w:rsidRPr="00EB6280">
        <w:rPr>
          <w:rFonts w:ascii="Courier New" w:hAnsi="Courier New" w:cs="Courier New"/>
          <w:sz w:val="20"/>
          <w:szCs w:val="20"/>
        </w:rPr>
        <w:t xml:space="preserve"> Print this help message.</w:t>
      </w:r>
    </w:p>
    <w:p w14:paraId="0738AEC8"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w:t>
      </w:r>
      <w:proofErr w:type="spellStart"/>
      <w:r w:rsidRPr="00EB6280">
        <w:rPr>
          <w:rFonts w:ascii="Courier New" w:hAnsi="Courier New" w:cs="Courier New"/>
          <w:sz w:val="20"/>
          <w:szCs w:val="20"/>
        </w:rPr>
        <w:t>showfiles</w:t>
      </w:r>
      <w:proofErr w:type="spellEnd"/>
      <w:r w:rsidRPr="00EB6280">
        <w:rPr>
          <w:rFonts w:ascii="Courier New" w:hAnsi="Courier New" w:cs="Courier New"/>
          <w:sz w:val="20"/>
          <w:szCs w:val="20"/>
        </w:rPr>
        <w:t xml:space="preserve">      </w:t>
      </w:r>
      <w:proofErr w:type="gramStart"/>
      <w:r w:rsidRPr="00EB6280">
        <w:rPr>
          <w:rFonts w:ascii="Courier New" w:hAnsi="Courier New" w:cs="Courier New"/>
          <w:sz w:val="20"/>
          <w:szCs w:val="20"/>
        </w:rPr>
        <w:t xml:space="preserve">  :</w:t>
      </w:r>
      <w:proofErr w:type="gramEnd"/>
      <w:r w:rsidRPr="00EB6280">
        <w:rPr>
          <w:rFonts w:ascii="Courier New" w:hAnsi="Courier New" w:cs="Courier New"/>
          <w:sz w:val="20"/>
          <w:szCs w:val="20"/>
        </w:rPr>
        <w:t xml:space="preserve"> Open log and result files after generation.</w:t>
      </w:r>
    </w:p>
    <w:p w14:paraId="2495DF96"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w:t>
      </w:r>
      <w:proofErr w:type="spellStart"/>
      <w:r w:rsidRPr="00EB6280">
        <w:rPr>
          <w:rFonts w:ascii="Courier New" w:hAnsi="Courier New" w:cs="Courier New"/>
          <w:sz w:val="20"/>
          <w:szCs w:val="20"/>
        </w:rPr>
        <w:t>outfile</w:t>
      </w:r>
      <w:proofErr w:type="spellEnd"/>
      <w:r w:rsidRPr="00EB6280">
        <w:rPr>
          <w:rFonts w:ascii="Courier New" w:hAnsi="Courier New" w:cs="Courier New"/>
          <w:sz w:val="20"/>
          <w:szCs w:val="20"/>
        </w:rPr>
        <w:t xml:space="preserve"> &lt;string</w:t>
      </w:r>
      <w:proofErr w:type="gramStart"/>
      <w:r w:rsidRPr="00EB6280">
        <w:rPr>
          <w:rFonts w:ascii="Courier New" w:hAnsi="Courier New" w:cs="Courier New"/>
          <w:sz w:val="20"/>
          <w:szCs w:val="20"/>
        </w:rPr>
        <w:t>&gt; :</w:t>
      </w:r>
      <w:proofErr w:type="gramEnd"/>
      <w:r w:rsidRPr="00EB6280">
        <w:rPr>
          <w:rFonts w:ascii="Courier New" w:hAnsi="Courier New" w:cs="Courier New"/>
          <w:sz w:val="20"/>
          <w:szCs w:val="20"/>
        </w:rPr>
        <w:t xml:space="preserve"> Store results in given file.</w:t>
      </w:r>
    </w:p>
    <w:p w14:paraId="24AF486C"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Use "</w:t>
      </w:r>
      <w:proofErr w:type="spellStart"/>
      <w:r w:rsidRPr="00EB6280">
        <w:rPr>
          <w:rFonts w:ascii="Courier New" w:hAnsi="Courier New" w:cs="Courier New"/>
          <w:sz w:val="20"/>
          <w:szCs w:val="20"/>
        </w:rPr>
        <w:t>stdout</w:t>
      </w:r>
      <w:proofErr w:type="spellEnd"/>
      <w:r w:rsidRPr="00EB6280">
        <w:rPr>
          <w:rFonts w:ascii="Courier New" w:hAnsi="Courier New" w:cs="Courier New"/>
          <w:sz w:val="20"/>
          <w:szCs w:val="20"/>
        </w:rPr>
        <w:t>" to print to standard output.</w:t>
      </w:r>
    </w:p>
    <w:p w14:paraId="737A2349"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Default: Results are stored in a file with</w:t>
      </w:r>
    </w:p>
    <w:p w14:paraId="2FA88F5F"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same root name as input file, but extension ".txt".</w:t>
      </w:r>
    </w:p>
    <w:p w14:paraId="7091000F"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w:t>
      </w:r>
      <w:proofErr w:type="spellStart"/>
      <w:r w:rsidRPr="00EB6280">
        <w:rPr>
          <w:rFonts w:ascii="Courier New" w:hAnsi="Courier New" w:cs="Courier New"/>
          <w:sz w:val="20"/>
          <w:szCs w:val="20"/>
        </w:rPr>
        <w:t>minlength</w:t>
      </w:r>
      <w:proofErr w:type="spellEnd"/>
      <w:r w:rsidRPr="00EB6280">
        <w:rPr>
          <w:rFonts w:ascii="Courier New" w:hAnsi="Courier New" w:cs="Courier New"/>
          <w:sz w:val="20"/>
          <w:szCs w:val="20"/>
        </w:rPr>
        <w:t xml:space="preserve"> &lt;int</w:t>
      </w:r>
      <w:proofErr w:type="gramStart"/>
      <w:r w:rsidRPr="00EB6280">
        <w:rPr>
          <w:rFonts w:ascii="Courier New" w:hAnsi="Courier New" w:cs="Courier New"/>
          <w:sz w:val="20"/>
          <w:szCs w:val="20"/>
        </w:rPr>
        <w:t>&gt;  :</w:t>
      </w:r>
      <w:proofErr w:type="gramEnd"/>
      <w:r w:rsidRPr="00EB6280">
        <w:rPr>
          <w:rFonts w:ascii="Courier New" w:hAnsi="Courier New" w:cs="Courier New"/>
          <w:sz w:val="20"/>
          <w:szCs w:val="20"/>
        </w:rPr>
        <w:t xml:space="preserve"> Only count words having more than </w:t>
      </w:r>
      <w:proofErr w:type="spellStart"/>
      <w:r w:rsidRPr="00EB6280">
        <w:rPr>
          <w:rFonts w:ascii="Courier New" w:hAnsi="Courier New" w:cs="Courier New"/>
          <w:sz w:val="20"/>
          <w:szCs w:val="20"/>
        </w:rPr>
        <w:t>minlength</w:t>
      </w:r>
      <w:proofErr w:type="spellEnd"/>
    </w:p>
    <w:p w14:paraId="05BC2368"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characters. Default: 2 characters.</w:t>
      </w:r>
    </w:p>
    <w:p w14:paraId="1DA70C3F"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w:t>
      </w:r>
      <w:proofErr w:type="spellStart"/>
      <w:r w:rsidRPr="00EB6280">
        <w:rPr>
          <w:rFonts w:ascii="Courier New" w:hAnsi="Courier New" w:cs="Courier New"/>
          <w:sz w:val="20"/>
          <w:szCs w:val="20"/>
        </w:rPr>
        <w:t>maxlength</w:t>
      </w:r>
      <w:proofErr w:type="spellEnd"/>
      <w:r w:rsidRPr="00EB6280">
        <w:rPr>
          <w:rFonts w:ascii="Courier New" w:hAnsi="Courier New" w:cs="Courier New"/>
          <w:sz w:val="20"/>
          <w:szCs w:val="20"/>
        </w:rPr>
        <w:t xml:space="preserve"> &lt;int</w:t>
      </w:r>
      <w:proofErr w:type="gramStart"/>
      <w:r w:rsidRPr="00EB6280">
        <w:rPr>
          <w:rFonts w:ascii="Courier New" w:hAnsi="Courier New" w:cs="Courier New"/>
          <w:sz w:val="20"/>
          <w:szCs w:val="20"/>
        </w:rPr>
        <w:t>&gt;  :</w:t>
      </w:r>
      <w:proofErr w:type="gramEnd"/>
      <w:r w:rsidRPr="00EB6280">
        <w:rPr>
          <w:rFonts w:ascii="Courier New" w:hAnsi="Courier New" w:cs="Courier New"/>
          <w:sz w:val="20"/>
          <w:szCs w:val="20"/>
        </w:rPr>
        <w:t xml:space="preserve"> Only count words having less than </w:t>
      </w:r>
      <w:proofErr w:type="spellStart"/>
      <w:r w:rsidRPr="00EB6280">
        <w:rPr>
          <w:rFonts w:ascii="Courier New" w:hAnsi="Courier New" w:cs="Courier New"/>
          <w:sz w:val="20"/>
          <w:szCs w:val="20"/>
        </w:rPr>
        <w:t>maxlength</w:t>
      </w:r>
      <w:proofErr w:type="spellEnd"/>
    </w:p>
    <w:p w14:paraId="2C8DA0F5"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characters. Default: Unlimited.</w:t>
      </w:r>
    </w:p>
    <w:p w14:paraId="5064A933"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w:t>
      </w:r>
      <w:proofErr w:type="spellStart"/>
      <w:r w:rsidRPr="00EB6280">
        <w:rPr>
          <w:rFonts w:ascii="Courier New" w:hAnsi="Courier New" w:cs="Courier New"/>
          <w:sz w:val="20"/>
          <w:szCs w:val="20"/>
        </w:rPr>
        <w:t>nonumbers</w:t>
      </w:r>
      <w:proofErr w:type="spellEnd"/>
      <w:r w:rsidRPr="00EB6280">
        <w:rPr>
          <w:rFonts w:ascii="Courier New" w:hAnsi="Courier New" w:cs="Courier New"/>
          <w:sz w:val="20"/>
          <w:szCs w:val="20"/>
        </w:rPr>
        <w:t xml:space="preserve">      </w:t>
      </w:r>
      <w:proofErr w:type="gramStart"/>
      <w:r w:rsidRPr="00EB6280">
        <w:rPr>
          <w:rFonts w:ascii="Courier New" w:hAnsi="Courier New" w:cs="Courier New"/>
          <w:sz w:val="20"/>
          <w:szCs w:val="20"/>
        </w:rPr>
        <w:t xml:space="preserve">  :</w:t>
      </w:r>
      <w:proofErr w:type="gramEnd"/>
      <w:r w:rsidRPr="00EB6280">
        <w:rPr>
          <w:rFonts w:ascii="Courier New" w:hAnsi="Courier New" w:cs="Courier New"/>
          <w:sz w:val="20"/>
          <w:szCs w:val="20"/>
        </w:rPr>
        <w:t xml:space="preserve"> Only count words which are no numbers.</w:t>
      </w:r>
    </w:p>
    <w:p w14:paraId="40BBED55"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w:t>
      </w:r>
      <w:proofErr w:type="spellStart"/>
      <w:r w:rsidRPr="00EB6280">
        <w:rPr>
          <w:rFonts w:ascii="Courier New" w:hAnsi="Courier New" w:cs="Courier New"/>
          <w:sz w:val="20"/>
          <w:szCs w:val="20"/>
        </w:rPr>
        <w:t>sortmode</w:t>
      </w:r>
      <w:proofErr w:type="spellEnd"/>
      <w:r w:rsidRPr="00EB6280">
        <w:rPr>
          <w:rFonts w:ascii="Courier New" w:hAnsi="Courier New" w:cs="Courier New"/>
          <w:sz w:val="20"/>
          <w:szCs w:val="20"/>
        </w:rPr>
        <w:t xml:space="preserve"> &lt;string&gt;: Sorting mode of word output.</w:t>
      </w:r>
    </w:p>
    <w:p w14:paraId="048CADA0"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Default: length.</w:t>
      </w:r>
    </w:p>
    <w:p w14:paraId="23ED7B24"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Possible values: dictionary, length, increasing, decreasing.</w:t>
      </w:r>
    </w:p>
    <w:p w14:paraId="6899C767"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--csv            </w:t>
      </w:r>
      <w:proofErr w:type="gramStart"/>
      <w:r w:rsidRPr="00EB6280">
        <w:rPr>
          <w:rFonts w:ascii="Courier New" w:hAnsi="Courier New" w:cs="Courier New"/>
          <w:sz w:val="20"/>
          <w:szCs w:val="20"/>
        </w:rPr>
        <w:t xml:space="preserve">  :</w:t>
      </w:r>
      <w:proofErr w:type="gramEnd"/>
      <w:r w:rsidRPr="00EB6280">
        <w:rPr>
          <w:rFonts w:ascii="Courier New" w:hAnsi="Courier New" w:cs="Courier New"/>
          <w:sz w:val="20"/>
          <w:szCs w:val="20"/>
        </w:rPr>
        <w:t xml:space="preserve"> Write result data in CSV format.</w:t>
      </w:r>
    </w:p>
    <w:p w14:paraId="6E83A484"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Default: Space </w:t>
      </w:r>
      <w:proofErr w:type="spellStart"/>
      <w:r w:rsidRPr="00EB6280">
        <w:rPr>
          <w:rFonts w:ascii="Courier New" w:hAnsi="Courier New" w:cs="Courier New"/>
          <w:sz w:val="20"/>
          <w:szCs w:val="20"/>
        </w:rPr>
        <w:t>seperated</w:t>
      </w:r>
      <w:proofErr w:type="spellEnd"/>
      <w:r w:rsidRPr="00EB6280">
        <w:rPr>
          <w:rFonts w:ascii="Courier New" w:hAnsi="Courier New" w:cs="Courier New"/>
          <w:sz w:val="20"/>
          <w:szCs w:val="20"/>
        </w:rPr>
        <w:t>.</w:t>
      </w:r>
    </w:p>
    <w:p w14:paraId="4B4B3D96"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w:t>
      </w:r>
      <w:proofErr w:type="spellStart"/>
      <w:r w:rsidRPr="00EB6280">
        <w:rPr>
          <w:rFonts w:ascii="Courier New" w:hAnsi="Courier New" w:cs="Courier New"/>
          <w:sz w:val="20"/>
          <w:szCs w:val="20"/>
        </w:rPr>
        <w:t>printtables</w:t>
      </w:r>
      <w:proofErr w:type="spellEnd"/>
      <w:r w:rsidRPr="00EB6280">
        <w:rPr>
          <w:rFonts w:ascii="Courier New" w:hAnsi="Courier New" w:cs="Courier New"/>
          <w:sz w:val="20"/>
          <w:szCs w:val="20"/>
        </w:rPr>
        <w:t xml:space="preserve">    </w:t>
      </w:r>
      <w:proofErr w:type="gramStart"/>
      <w:r w:rsidRPr="00EB6280">
        <w:rPr>
          <w:rFonts w:ascii="Courier New" w:hAnsi="Courier New" w:cs="Courier New"/>
          <w:sz w:val="20"/>
          <w:szCs w:val="20"/>
        </w:rPr>
        <w:t xml:space="preserve">  :</w:t>
      </w:r>
      <w:proofErr w:type="gramEnd"/>
      <w:r w:rsidRPr="00EB6280">
        <w:rPr>
          <w:rFonts w:ascii="Courier New" w:hAnsi="Courier New" w:cs="Courier New"/>
          <w:sz w:val="20"/>
          <w:szCs w:val="20"/>
        </w:rPr>
        <w:t xml:space="preserve"> Print table names of the Word file and exit.</w:t>
      </w:r>
    </w:p>
    <w:p w14:paraId="2086710C"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w:t>
      </w:r>
      <w:proofErr w:type="spellStart"/>
      <w:r w:rsidRPr="00EB6280">
        <w:rPr>
          <w:rFonts w:ascii="Courier New" w:hAnsi="Courier New" w:cs="Courier New"/>
          <w:sz w:val="20"/>
          <w:szCs w:val="20"/>
        </w:rPr>
        <w:t>abbr</w:t>
      </w:r>
      <w:proofErr w:type="spellEnd"/>
      <w:r w:rsidRPr="00EB6280">
        <w:rPr>
          <w:rFonts w:ascii="Courier New" w:hAnsi="Courier New" w:cs="Courier New"/>
          <w:sz w:val="20"/>
          <w:szCs w:val="20"/>
        </w:rPr>
        <w:t xml:space="preserve"> &lt;string&gt;  </w:t>
      </w:r>
      <w:proofErr w:type="gramStart"/>
      <w:r w:rsidRPr="00EB6280">
        <w:rPr>
          <w:rFonts w:ascii="Courier New" w:hAnsi="Courier New" w:cs="Courier New"/>
          <w:sz w:val="20"/>
          <w:szCs w:val="20"/>
        </w:rPr>
        <w:t xml:space="preserve">  :</w:t>
      </w:r>
      <w:proofErr w:type="gramEnd"/>
      <w:r w:rsidRPr="00EB6280">
        <w:rPr>
          <w:rFonts w:ascii="Courier New" w:hAnsi="Courier New" w:cs="Courier New"/>
          <w:sz w:val="20"/>
          <w:szCs w:val="20"/>
        </w:rPr>
        <w:t xml:space="preserve"> Title of a table in the Word file containing</w:t>
      </w:r>
    </w:p>
    <w:p w14:paraId="60AB8CC2"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abbreviations. It is assumed, that the abbreviations</w:t>
      </w:r>
    </w:p>
    <w:p w14:paraId="3043DF8B"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start in row 2 and are listed in column 1.</w:t>
      </w:r>
    </w:p>
    <w:p w14:paraId="03FFBE95" w14:textId="36E3B502" w:rsidR="005B2BB4" w:rsidRPr="005B2BB4"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--links          </w:t>
      </w:r>
      <w:proofErr w:type="gramStart"/>
      <w:r w:rsidRPr="00EB6280">
        <w:rPr>
          <w:rFonts w:ascii="Courier New" w:hAnsi="Courier New" w:cs="Courier New"/>
          <w:sz w:val="20"/>
          <w:szCs w:val="20"/>
        </w:rPr>
        <w:t xml:space="preserve">  :</w:t>
      </w:r>
      <w:proofErr w:type="gramEnd"/>
      <w:r w:rsidRPr="00EB6280">
        <w:rPr>
          <w:rFonts w:ascii="Courier New" w:hAnsi="Courier New" w:cs="Courier New"/>
          <w:sz w:val="20"/>
          <w:szCs w:val="20"/>
        </w:rPr>
        <w:t xml:space="preserve"> Check validity of internal and external links.</w:t>
      </w:r>
    </w:p>
    <w:p w14:paraId="053F1374" w14:textId="77777777" w:rsidR="00D912FD" w:rsidRDefault="00D912FD" w:rsidP="00D912FD">
      <w:pPr>
        <w:jc w:val="left"/>
      </w:pPr>
    </w:p>
    <w:p w14:paraId="5FD9FAE4" w14:textId="77777777" w:rsidR="00A17B20" w:rsidRDefault="00032E6F" w:rsidP="00303883">
      <w:pPr>
        <w:pStyle w:val="berschrift1"/>
      </w:pPr>
      <w:bookmarkStart w:id="103" w:name="_Ref340523824"/>
      <w:bookmarkStart w:id="104" w:name="_Toc10904454"/>
      <w:bookmarkStart w:id="105" w:name="_Toc203256494"/>
      <w:r w:rsidRPr="00303883">
        <w:lastRenderedPageBreak/>
        <w:t>Test programs</w:t>
      </w:r>
      <w:bookmarkEnd w:id="103"/>
      <w:bookmarkEnd w:id="104"/>
      <w:bookmarkEnd w:id="105"/>
    </w:p>
    <w:p w14:paraId="487AEE0B" w14:textId="77777777" w:rsidR="00FD0EEE" w:rsidRPr="00FD0EEE" w:rsidRDefault="00E4103C" w:rsidP="00FD0EEE">
      <w:r>
        <w:t>This chapter gives an overview of the available test programs and describes how to execute the tests.</w:t>
      </w:r>
    </w:p>
    <w:p w14:paraId="2F0B0772" w14:textId="77777777" w:rsidR="00F419E9" w:rsidRDefault="00F419E9" w:rsidP="00F419E9">
      <w:pPr>
        <w:pStyle w:val="berschrift2"/>
      </w:pPr>
      <w:bookmarkStart w:id="106" w:name="_Toc10904455"/>
      <w:bookmarkStart w:id="107" w:name="_Toc203256495"/>
      <w:r>
        <w:t>Test overview</w:t>
      </w:r>
      <w:bookmarkEnd w:id="106"/>
      <w:bookmarkEnd w:id="107"/>
    </w:p>
    <w:p w14:paraId="55296605" w14:textId="77777777" w:rsidR="00A17B20" w:rsidRDefault="005226B8">
      <w:r>
        <w:t>The following test and demonstration programs are currently available:</w:t>
      </w:r>
    </w:p>
    <w:p w14:paraId="303BC434" w14:textId="77777777" w:rsidR="00737CE9" w:rsidRPr="00737CE9" w:rsidRDefault="00737CE9" w:rsidP="00737CE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9"/>
        <w:gridCol w:w="5977"/>
      </w:tblGrid>
      <w:tr w:rsidR="00737CE9" w:rsidRPr="00211760" w14:paraId="5A5E1F49" w14:textId="77777777" w:rsidTr="00494B85">
        <w:trPr>
          <w:trHeight w:val="348"/>
        </w:trPr>
        <w:tc>
          <w:tcPr>
            <w:tcW w:w="3261" w:type="dxa"/>
            <w:shd w:val="clear" w:color="auto" w:fill="E6E6E6"/>
            <w:vAlign w:val="center"/>
          </w:tcPr>
          <w:p w14:paraId="7FE2D86D" w14:textId="77777777" w:rsidR="00737CE9" w:rsidRPr="00211760" w:rsidRDefault="00737CE9" w:rsidP="00211760">
            <w:pPr>
              <w:jc w:val="center"/>
              <w:rPr>
                <w:b/>
              </w:rPr>
            </w:pPr>
            <w:r w:rsidRPr="00211760">
              <w:rPr>
                <w:b/>
              </w:rPr>
              <w:t>Test Program</w:t>
            </w:r>
          </w:p>
        </w:tc>
        <w:tc>
          <w:tcPr>
            <w:tcW w:w="6125" w:type="dxa"/>
            <w:shd w:val="clear" w:color="auto" w:fill="E6E6E6"/>
            <w:vAlign w:val="center"/>
          </w:tcPr>
          <w:p w14:paraId="3C95D020" w14:textId="77777777" w:rsidR="00737CE9" w:rsidRPr="00211760" w:rsidRDefault="00737CE9" w:rsidP="00211760">
            <w:pPr>
              <w:jc w:val="center"/>
              <w:rPr>
                <w:b/>
              </w:rPr>
            </w:pPr>
            <w:r w:rsidRPr="00211760">
              <w:rPr>
                <w:b/>
              </w:rPr>
              <w:t>Description</w:t>
            </w:r>
          </w:p>
        </w:tc>
      </w:tr>
      <w:tr w:rsidR="00737CE9" w14:paraId="08A182E9" w14:textId="77777777" w:rsidTr="00494B85">
        <w:tc>
          <w:tcPr>
            <w:tcW w:w="3261" w:type="dxa"/>
            <w:vAlign w:val="center"/>
          </w:tcPr>
          <w:p w14:paraId="67E30E2E" w14:textId="2B775488" w:rsidR="00737CE9" w:rsidRPr="002A5FE5" w:rsidRDefault="00F800ED" w:rsidP="00211760">
            <w:pPr>
              <w:jc w:val="left"/>
              <w:rPr>
                <w:rStyle w:val="poCodeNormalChar"/>
              </w:rPr>
            </w:pPr>
            <w:r>
              <w:rPr>
                <w:rStyle w:val="poCodeNormalChar"/>
              </w:rPr>
              <w:t>Cawt-01_Basic.tcl</w:t>
            </w:r>
          </w:p>
        </w:tc>
        <w:tc>
          <w:tcPr>
            <w:tcW w:w="6125" w:type="dxa"/>
            <w:vAlign w:val="center"/>
          </w:tcPr>
          <w:p w14:paraId="0CA3F2AD" w14:textId="1BF2C1F2" w:rsidR="00737CE9" w:rsidRDefault="00F800ED" w:rsidP="00211760">
            <w:pPr>
              <w:jc w:val="left"/>
            </w:pPr>
            <w:r>
              <w:t xml:space="preserve">Test basic functionality of the </w:t>
            </w:r>
            <w:proofErr w:type="spellStart"/>
            <w:r>
              <w:t>CawtCore</w:t>
            </w:r>
            <w:proofErr w:type="spellEnd"/>
            <w:r>
              <w:t xml:space="preserve"> package. </w:t>
            </w:r>
          </w:p>
        </w:tc>
      </w:tr>
      <w:tr w:rsidR="00F800ED" w14:paraId="464503A7" w14:textId="77777777" w:rsidTr="00494B85">
        <w:tc>
          <w:tcPr>
            <w:tcW w:w="3261" w:type="dxa"/>
            <w:vAlign w:val="center"/>
          </w:tcPr>
          <w:p w14:paraId="56CF690D" w14:textId="4B0720E7" w:rsidR="00F800ED" w:rsidRPr="002A5FE5" w:rsidRDefault="00F800ED" w:rsidP="00211760">
            <w:pPr>
              <w:jc w:val="left"/>
              <w:rPr>
                <w:rStyle w:val="poCodeNormalChar"/>
              </w:rPr>
            </w:pPr>
            <w:r>
              <w:rPr>
                <w:rStyle w:val="poCodeNormalChar"/>
              </w:rPr>
              <w:t>Cawt-02_Color.tcl</w:t>
            </w:r>
          </w:p>
        </w:tc>
        <w:tc>
          <w:tcPr>
            <w:tcW w:w="6125" w:type="dxa"/>
            <w:vAlign w:val="center"/>
          </w:tcPr>
          <w:p w14:paraId="6DFE0CFC" w14:textId="6B861C66" w:rsidR="00F800ED" w:rsidRDefault="00F800ED" w:rsidP="00211760">
            <w:pPr>
              <w:jc w:val="left"/>
            </w:pPr>
            <w:r>
              <w:t xml:space="preserve">Test color functionality of the </w:t>
            </w:r>
            <w:proofErr w:type="spellStart"/>
            <w:r>
              <w:t>CawtCore</w:t>
            </w:r>
            <w:proofErr w:type="spellEnd"/>
            <w:r>
              <w:t xml:space="preserve"> package. </w:t>
            </w:r>
          </w:p>
        </w:tc>
      </w:tr>
      <w:tr w:rsidR="00F800ED" w14:paraId="756237B5" w14:textId="77777777" w:rsidTr="00494B85">
        <w:tc>
          <w:tcPr>
            <w:tcW w:w="3261" w:type="dxa"/>
            <w:vAlign w:val="center"/>
          </w:tcPr>
          <w:p w14:paraId="0CCB5E51" w14:textId="12FC7722" w:rsidR="00F800ED" w:rsidRPr="002A5FE5" w:rsidRDefault="00F800ED" w:rsidP="00211760">
            <w:pPr>
              <w:jc w:val="left"/>
              <w:rPr>
                <w:rStyle w:val="poCodeNormalChar"/>
              </w:rPr>
            </w:pPr>
            <w:r>
              <w:rPr>
                <w:rStyle w:val="poCodeNormalChar"/>
              </w:rPr>
              <w:t>Cawt-03_Date.tcl</w:t>
            </w:r>
          </w:p>
        </w:tc>
        <w:tc>
          <w:tcPr>
            <w:tcW w:w="6125" w:type="dxa"/>
            <w:vAlign w:val="center"/>
          </w:tcPr>
          <w:p w14:paraId="70EDFF26" w14:textId="7A731369" w:rsidR="00F800ED" w:rsidRDefault="00F800ED" w:rsidP="00211760">
            <w:pPr>
              <w:jc w:val="left"/>
            </w:pPr>
            <w:r>
              <w:t xml:space="preserve">Test date conversion functionality of the </w:t>
            </w:r>
            <w:proofErr w:type="spellStart"/>
            <w:r>
              <w:t>CawtCore</w:t>
            </w:r>
            <w:proofErr w:type="spellEnd"/>
            <w:r>
              <w:t xml:space="preserve"> package. </w:t>
            </w:r>
          </w:p>
        </w:tc>
      </w:tr>
      <w:tr w:rsidR="00F800ED" w14:paraId="784A3FA3" w14:textId="77777777" w:rsidTr="00494B85">
        <w:tc>
          <w:tcPr>
            <w:tcW w:w="3261" w:type="dxa"/>
            <w:vAlign w:val="center"/>
          </w:tcPr>
          <w:p w14:paraId="129CD53B" w14:textId="2BBCAEF6" w:rsidR="00F800ED" w:rsidRPr="002A5FE5" w:rsidRDefault="00F800ED" w:rsidP="00211760">
            <w:pPr>
              <w:jc w:val="left"/>
              <w:rPr>
                <w:rStyle w:val="poCodeNormalChar"/>
              </w:rPr>
            </w:pPr>
            <w:r>
              <w:rPr>
                <w:rStyle w:val="poCodeNormalChar"/>
              </w:rPr>
              <w:t>Cawt-04_String.tcl</w:t>
            </w:r>
          </w:p>
        </w:tc>
        <w:tc>
          <w:tcPr>
            <w:tcW w:w="6125" w:type="dxa"/>
            <w:vAlign w:val="center"/>
          </w:tcPr>
          <w:p w14:paraId="25ACFBF2" w14:textId="0090EB1D" w:rsidR="00F800ED" w:rsidRDefault="00F800ED" w:rsidP="00211760">
            <w:pPr>
              <w:jc w:val="left"/>
            </w:pPr>
            <w:r>
              <w:t xml:space="preserve">Test string functionalities of the </w:t>
            </w:r>
            <w:proofErr w:type="spellStart"/>
            <w:r>
              <w:t>CawtCore</w:t>
            </w:r>
            <w:proofErr w:type="spellEnd"/>
            <w:r>
              <w:t xml:space="preserve"> package. </w:t>
            </w:r>
          </w:p>
        </w:tc>
      </w:tr>
      <w:tr w:rsidR="00F800ED" w14:paraId="7C155341" w14:textId="77777777" w:rsidTr="00494B85">
        <w:tc>
          <w:tcPr>
            <w:tcW w:w="3261" w:type="dxa"/>
            <w:vAlign w:val="center"/>
          </w:tcPr>
          <w:p w14:paraId="49828FC2" w14:textId="52985F8C" w:rsidR="00F800ED" w:rsidRPr="002A5FE5" w:rsidRDefault="00F800ED" w:rsidP="00211760">
            <w:pPr>
              <w:jc w:val="left"/>
              <w:rPr>
                <w:rStyle w:val="poCodeNormalChar"/>
              </w:rPr>
            </w:pPr>
            <w:r>
              <w:rPr>
                <w:rStyle w:val="poCodeNormalChar"/>
              </w:rPr>
              <w:t>Cawt-05_File.tcl</w:t>
            </w:r>
          </w:p>
        </w:tc>
        <w:tc>
          <w:tcPr>
            <w:tcW w:w="6125" w:type="dxa"/>
            <w:vAlign w:val="center"/>
          </w:tcPr>
          <w:p w14:paraId="30D1CF95" w14:textId="3A96578D" w:rsidR="00F800ED" w:rsidRDefault="00F800ED" w:rsidP="00211760">
            <w:pPr>
              <w:jc w:val="left"/>
            </w:pPr>
            <w:r>
              <w:t xml:space="preserve">Test file handling functionality of the </w:t>
            </w:r>
            <w:proofErr w:type="spellStart"/>
            <w:r>
              <w:t>CawtCore</w:t>
            </w:r>
            <w:proofErr w:type="spellEnd"/>
            <w:r>
              <w:t xml:space="preserve"> package. </w:t>
            </w:r>
          </w:p>
        </w:tc>
      </w:tr>
      <w:tr w:rsidR="00F800ED" w14:paraId="131F56ED" w14:textId="77777777" w:rsidTr="00494B85">
        <w:tc>
          <w:tcPr>
            <w:tcW w:w="3261" w:type="dxa"/>
            <w:vAlign w:val="center"/>
          </w:tcPr>
          <w:p w14:paraId="27376B36" w14:textId="34A98B6C" w:rsidR="00F800ED" w:rsidRPr="002A5FE5" w:rsidRDefault="00F800ED" w:rsidP="00211760">
            <w:pPr>
              <w:jc w:val="left"/>
              <w:rPr>
                <w:rStyle w:val="poCodeNormalChar"/>
              </w:rPr>
            </w:pPr>
            <w:r>
              <w:rPr>
                <w:rStyle w:val="poCodeNormalChar"/>
              </w:rPr>
              <w:t>Cawt-06_Img.tcl</w:t>
            </w:r>
          </w:p>
        </w:tc>
        <w:tc>
          <w:tcPr>
            <w:tcW w:w="6125" w:type="dxa"/>
            <w:vAlign w:val="center"/>
          </w:tcPr>
          <w:p w14:paraId="1418B689" w14:textId="675687D9" w:rsidR="00F800ED" w:rsidRDefault="00F800ED" w:rsidP="00211760">
            <w:pPr>
              <w:jc w:val="left"/>
            </w:pPr>
            <w:r>
              <w:t xml:space="preserve">Test image handling functionality of the </w:t>
            </w:r>
            <w:proofErr w:type="spellStart"/>
            <w:r>
              <w:t>CawtCore</w:t>
            </w:r>
            <w:proofErr w:type="spellEnd"/>
            <w:r>
              <w:t xml:space="preserve"> package. </w:t>
            </w:r>
          </w:p>
        </w:tc>
      </w:tr>
      <w:tr w:rsidR="00F800ED" w14:paraId="7A5E9E19" w14:textId="77777777" w:rsidTr="00494B85">
        <w:tc>
          <w:tcPr>
            <w:tcW w:w="3261" w:type="dxa"/>
            <w:vAlign w:val="center"/>
          </w:tcPr>
          <w:p w14:paraId="50327B8B" w14:textId="7DA672F5" w:rsidR="00F800ED" w:rsidRPr="002A5FE5" w:rsidRDefault="00F800ED" w:rsidP="00211760">
            <w:pPr>
              <w:jc w:val="left"/>
              <w:rPr>
                <w:rStyle w:val="poCodeNormalChar"/>
              </w:rPr>
            </w:pPr>
            <w:r>
              <w:rPr>
                <w:rStyle w:val="poCodeNormalChar"/>
              </w:rPr>
              <w:t>Cawt-07_ComObj.tcl</w:t>
            </w:r>
          </w:p>
        </w:tc>
        <w:tc>
          <w:tcPr>
            <w:tcW w:w="6125" w:type="dxa"/>
            <w:vAlign w:val="center"/>
          </w:tcPr>
          <w:p w14:paraId="3BBA6FC5" w14:textId="75952D1E" w:rsidR="00F800ED" w:rsidRDefault="00F800ED" w:rsidP="00211760">
            <w:pPr>
              <w:jc w:val="left"/>
            </w:pPr>
            <w:r>
              <w:t xml:space="preserve">Test COM object functionality of the </w:t>
            </w:r>
            <w:proofErr w:type="spellStart"/>
            <w:r>
              <w:t>CawtCore</w:t>
            </w:r>
            <w:proofErr w:type="spellEnd"/>
            <w:r>
              <w:t xml:space="preserve"> package. </w:t>
            </w:r>
          </w:p>
        </w:tc>
      </w:tr>
      <w:tr w:rsidR="00F800ED" w14:paraId="3BC6FBD8" w14:textId="77777777" w:rsidTr="00494B85">
        <w:tc>
          <w:tcPr>
            <w:tcW w:w="3261" w:type="dxa"/>
            <w:vAlign w:val="center"/>
          </w:tcPr>
          <w:p w14:paraId="2359F08E" w14:textId="76F0CB83" w:rsidR="00F800ED" w:rsidRPr="002A5FE5" w:rsidRDefault="00F800ED" w:rsidP="00211760">
            <w:pPr>
              <w:jc w:val="left"/>
              <w:rPr>
                <w:rStyle w:val="poCodeNormalChar"/>
              </w:rPr>
            </w:pPr>
            <w:r>
              <w:rPr>
                <w:rStyle w:val="poCodeNormalChar"/>
              </w:rPr>
              <w:t>Cawt-08_TestUtil.tcl</w:t>
            </w:r>
          </w:p>
        </w:tc>
        <w:tc>
          <w:tcPr>
            <w:tcW w:w="6125" w:type="dxa"/>
            <w:vAlign w:val="center"/>
          </w:tcPr>
          <w:p w14:paraId="4C6E3A7F" w14:textId="0EBC44EC" w:rsidR="00F800ED" w:rsidRDefault="00F800ED" w:rsidP="00211760">
            <w:pPr>
              <w:jc w:val="left"/>
            </w:pPr>
            <w:r>
              <w:t xml:space="preserve">Test Check functionality of the </w:t>
            </w:r>
            <w:proofErr w:type="spellStart"/>
            <w:r>
              <w:t>CawtCore</w:t>
            </w:r>
            <w:proofErr w:type="spellEnd"/>
            <w:r>
              <w:t xml:space="preserve"> package. </w:t>
            </w:r>
          </w:p>
        </w:tc>
      </w:tr>
      <w:tr w:rsidR="00F800ED" w14:paraId="4F94DCA0" w14:textId="77777777" w:rsidTr="00494B85">
        <w:tc>
          <w:tcPr>
            <w:tcW w:w="3261" w:type="dxa"/>
            <w:vAlign w:val="center"/>
          </w:tcPr>
          <w:p w14:paraId="190634C7" w14:textId="67ACCD9A" w:rsidR="00F800ED" w:rsidRPr="002A5FE5" w:rsidRDefault="00F800ED" w:rsidP="00211760">
            <w:pPr>
              <w:jc w:val="left"/>
              <w:rPr>
                <w:rStyle w:val="poCodeNormalChar"/>
              </w:rPr>
            </w:pPr>
            <w:r>
              <w:rPr>
                <w:rStyle w:val="poCodeNormalChar"/>
              </w:rPr>
              <w:t>Cawt-09_Embed.tcl</w:t>
            </w:r>
          </w:p>
        </w:tc>
        <w:tc>
          <w:tcPr>
            <w:tcW w:w="6125" w:type="dxa"/>
            <w:vAlign w:val="center"/>
          </w:tcPr>
          <w:p w14:paraId="1E23698C" w14:textId="6B586BCD" w:rsidR="00F800ED" w:rsidRDefault="00F800ED" w:rsidP="00211760">
            <w:pPr>
              <w:jc w:val="left"/>
            </w:pPr>
            <w:r>
              <w:t xml:space="preserve">Test embedding procedures of the </w:t>
            </w:r>
            <w:proofErr w:type="spellStart"/>
            <w:r>
              <w:t>CawtCore</w:t>
            </w:r>
            <w:proofErr w:type="spellEnd"/>
            <w:r>
              <w:t xml:space="preserve"> package. </w:t>
            </w:r>
          </w:p>
        </w:tc>
      </w:tr>
      <w:tr w:rsidR="00F800ED" w14:paraId="61532C18" w14:textId="77777777" w:rsidTr="00494B85">
        <w:tc>
          <w:tcPr>
            <w:tcW w:w="3261" w:type="dxa"/>
            <w:vAlign w:val="center"/>
          </w:tcPr>
          <w:p w14:paraId="7A09656B" w14:textId="3A2C9607" w:rsidR="00F800ED" w:rsidRPr="002A5FE5" w:rsidRDefault="00F800ED" w:rsidP="00211760">
            <w:pPr>
              <w:jc w:val="left"/>
              <w:rPr>
                <w:rStyle w:val="poCodeNormalChar"/>
              </w:rPr>
            </w:pPr>
            <w:r>
              <w:rPr>
                <w:rStyle w:val="poCodeNormalChar"/>
              </w:rPr>
              <w:t>Cawt-10_Interpolate.tcl</w:t>
            </w:r>
          </w:p>
        </w:tc>
        <w:tc>
          <w:tcPr>
            <w:tcW w:w="6125" w:type="dxa"/>
            <w:vAlign w:val="center"/>
          </w:tcPr>
          <w:p w14:paraId="5584C3AA" w14:textId="5B845C70" w:rsidR="00F800ED" w:rsidRDefault="00F800ED" w:rsidP="00211760">
            <w:pPr>
              <w:jc w:val="left"/>
            </w:pPr>
            <w:r>
              <w:t xml:space="preserve">Test interpolation functionality of the </w:t>
            </w:r>
            <w:proofErr w:type="spellStart"/>
            <w:r>
              <w:t>CawtCore</w:t>
            </w:r>
            <w:proofErr w:type="spellEnd"/>
            <w:r>
              <w:t xml:space="preserve"> package. </w:t>
            </w:r>
          </w:p>
        </w:tc>
      </w:tr>
      <w:tr w:rsidR="00F800ED" w14:paraId="7F9DFAC6" w14:textId="77777777" w:rsidTr="00494B85">
        <w:tc>
          <w:tcPr>
            <w:tcW w:w="3261" w:type="dxa"/>
            <w:vAlign w:val="center"/>
          </w:tcPr>
          <w:p w14:paraId="4025DCA5" w14:textId="7FDB22FA" w:rsidR="00F800ED" w:rsidRPr="002A5FE5" w:rsidRDefault="00F800ED" w:rsidP="00211760">
            <w:pPr>
              <w:jc w:val="left"/>
              <w:rPr>
                <w:rStyle w:val="poCodeNormalChar"/>
              </w:rPr>
            </w:pPr>
            <w:r>
              <w:rPr>
                <w:rStyle w:val="poCodeNormalChar"/>
              </w:rPr>
              <w:t>Cawt-11_Url.tcl</w:t>
            </w:r>
          </w:p>
        </w:tc>
        <w:tc>
          <w:tcPr>
            <w:tcW w:w="6125" w:type="dxa"/>
            <w:vAlign w:val="center"/>
          </w:tcPr>
          <w:p w14:paraId="078E77FE" w14:textId="14D9DF69" w:rsidR="00F800ED" w:rsidRDefault="00F800ED" w:rsidP="00211760">
            <w:pPr>
              <w:jc w:val="left"/>
            </w:pPr>
            <w:r>
              <w:t xml:space="preserve">Test </w:t>
            </w:r>
            <w:proofErr w:type="spellStart"/>
            <w:r>
              <w:t>CawtCore</w:t>
            </w:r>
            <w:proofErr w:type="spellEnd"/>
            <w:r>
              <w:t xml:space="preserve"> procedures for checking URL addresses. </w:t>
            </w:r>
          </w:p>
        </w:tc>
      </w:tr>
      <w:tr w:rsidR="00F800ED" w14:paraId="765642EA" w14:textId="77777777" w:rsidTr="00494B85">
        <w:tc>
          <w:tcPr>
            <w:tcW w:w="3261" w:type="dxa"/>
            <w:vAlign w:val="center"/>
          </w:tcPr>
          <w:p w14:paraId="0CBF7A7A" w14:textId="055C8C1A" w:rsidR="00F800ED" w:rsidRPr="002A5FE5" w:rsidRDefault="00F800ED" w:rsidP="00211760">
            <w:pPr>
              <w:jc w:val="left"/>
              <w:rPr>
                <w:rStyle w:val="poCodeNormalChar"/>
              </w:rPr>
            </w:pPr>
            <w:r>
              <w:rPr>
                <w:rStyle w:val="poCodeNormalChar"/>
              </w:rPr>
              <w:t>Earth-01_Basic.tcl</w:t>
            </w:r>
          </w:p>
        </w:tc>
        <w:tc>
          <w:tcPr>
            <w:tcW w:w="6125" w:type="dxa"/>
            <w:vAlign w:val="center"/>
          </w:tcPr>
          <w:p w14:paraId="28CA5CC9" w14:textId="4A776376" w:rsidR="00F800ED" w:rsidRDefault="00F800ED" w:rsidP="00211760">
            <w:pPr>
              <w:jc w:val="left"/>
            </w:pPr>
            <w:r>
              <w:t xml:space="preserve">Test basic functionality of the </w:t>
            </w:r>
            <w:proofErr w:type="spellStart"/>
            <w:r>
              <w:t>CawtEarth</w:t>
            </w:r>
            <w:proofErr w:type="spellEnd"/>
            <w:r>
              <w:t xml:space="preserve"> package. </w:t>
            </w:r>
          </w:p>
        </w:tc>
      </w:tr>
      <w:tr w:rsidR="00F800ED" w14:paraId="2D48D043" w14:textId="77777777" w:rsidTr="00494B85">
        <w:tc>
          <w:tcPr>
            <w:tcW w:w="3261" w:type="dxa"/>
            <w:vAlign w:val="center"/>
          </w:tcPr>
          <w:p w14:paraId="3FF607EA" w14:textId="612F918A" w:rsidR="00F800ED" w:rsidRPr="002A5FE5" w:rsidRDefault="00F800ED" w:rsidP="00211760">
            <w:pPr>
              <w:jc w:val="left"/>
              <w:rPr>
                <w:rStyle w:val="poCodeNormalChar"/>
              </w:rPr>
            </w:pPr>
            <w:r>
              <w:rPr>
                <w:rStyle w:val="poCodeNormalChar"/>
              </w:rPr>
              <w:t>Earth-02_MunichTour.tcl</w:t>
            </w:r>
          </w:p>
        </w:tc>
        <w:tc>
          <w:tcPr>
            <w:tcW w:w="6125" w:type="dxa"/>
            <w:vAlign w:val="center"/>
          </w:tcPr>
          <w:p w14:paraId="5C9A7A0B" w14:textId="78EF35A5" w:rsidR="00F800ED" w:rsidRDefault="00F800ED" w:rsidP="00211760">
            <w:pPr>
              <w:jc w:val="left"/>
            </w:pPr>
            <w:r>
              <w:t xml:space="preserve">Load position information into an Excel sheet, read back that information and create a Tk GUI with buttons corresponding to these positions. </w:t>
            </w:r>
          </w:p>
        </w:tc>
      </w:tr>
      <w:tr w:rsidR="00F800ED" w14:paraId="48EFE316" w14:textId="77777777" w:rsidTr="00494B85">
        <w:tc>
          <w:tcPr>
            <w:tcW w:w="3261" w:type="dxa"/>
            <w:vAlign w:val="center"/>
          </w:tcPr>
          <w:p w14:paraId="52A7F085" w14:textId="0BE9E4F8" w:rsidR="00F800ED" w:rsidRPr="002A5FE5" w:rsidRDefault="00F800ED" w:rsidP="00211760">
            <w:pPr>
              <w:jc w:val="left"/>
              <w:rPr>
                <w:rStyle w:val="poCodeNormalChar"/>
              </w:rPr>
            </w:pPr>
            <w:r>
              <w:rPr>
                <w:rStyle w:val="poCodeNormalChar"/>
              </w:rPr>
              <w:t>Excel-01_Basic.tcl</w:t>
            </w:r>
          </w:p>
        </w:tc>
        <w:tc>
          <w:tcPr>
            <w:tcW w:w="6125" w:type="dxa"/>
            <w:vAlign w:val="center"/>
          </w:tcPr>
          <w:p w14:paraId="0FC30DAA" w14:textId="2701B278" w:rsidR="00F800ED" w:rsidRDefault="00F800ED" w:rsidP="00211760">
            <w:pPr>
              <w:jc w:val="left"/>
            </w:pPr>
            <w:r>
              <w:t xml:space="preserve">Test basic functionality of the </w:t>
            </w:r>
            <w:proofErr w:type="spellStart"/>
            <w:r>
              <w:t>CawtExcel</w:t>
            </w:r>
            <w:proofErr w:type="spellEnd"/>
            <w:r>
              <w:t xml:space="preserve"> package. </w:t>
            </w:r>
          </w:p>
        </w:tc>
      </w:tr>
      <w:tr w:rsidR="00F800ED" w14:paraId="6889307B" w14:textId="77777777" w:rsidTr="00494B85">
        <w:tc>
          <w:tcPr>
            <w:tcW w:w="3261" w:type="dxa"/>
            <w:vAlign w:val="center"/>
          </w:tcPr>
          <w:p w14:paraId="37AA7242" w14:textId="07287E2A" w:rsidR="00F800ED" w:rsidRPr="002A5FE5" w:rsidRDefault="00F800ED" w:rsidP="00211760">
            <w:pPr>
              <w:jc w:val="left"/>
              <w:rPr>
                <w:rStyle w:val="poCodeNormalChar"/>
              </w:rPr>
            </w:pPr>
            <w:r>
              <w:rPr>
                <w:rStyle w:val="poCodeNormalChar"/>
              </w:rPr>
              <w:t>Excel-02_Misc.tcl</w:t>
            </w:r>
          </w:p>
        </w:tc>
        <w:tc>
          <w:tcPr>
            <w:tcW w:w="6125" w:type="dxa"/>
            <w:vAlign w:val="center"/>
          </w:tcPr>
          <w:p w14:paraId="20EE1430" w14:textId="377CB932" w:rsidR="00F800ED" w:rsidRDefault="00F800ED" w:rsidP="00211760">
            <w:pPr>
              <w:jc w:val="left"/>
            </w:pPr>
            <w:r>
              <w:t xml:space="preserve">Test miscellaneous </w:t>
            </w:r>
            <w:proofErr w:type="spellStart"/>
            <w:r>
              <w:t>CawtExcel</w:t>
            </w:r>
            <w:proofErr w:type="spellEnd"/>
            <w:r>
              <w:t xml:space="preserve"> procedures like setting </w:t>
            </w:r>
            <w:proofErr w:type="spellStart"/>
            <w:r>
              <w:t>colors</w:t>
            </w:r>
            <w:proofErr w:type="spellEnd"/>
            <w:r>
              <w:t xml:space="preserve">, column width, inserting formulas and searching. </w:t>
            </w:r>
          </w:p>
        </w:tc>
      </w:tr>
      <w:tr w:rsidR="00F800ED" w14:paraId="0453E6F9" w14:textId="77777777" w:rsidTr="00494B85">
        <w:tc>
          <w:tcPr>
            <w:tcW w:w="3261" w:type="dxa"/>
            <w:vAlign w:val="center"/>
          </w:tcPr>
          <w:p w14:paraId="06CB7CCE" w14:textId="46D985E3" w:rsidR="00F800ED" w:rsidRPr="002A5FE5" w:rsidRDefault="00F800ED" w:rsidP="00211760">
            <w:pPr>
              <w:jc w:val="left"/>
              <w:rPr>
                <w:rStyle w:val="poCodeNormalChar"/>
              </w:rPr>
            </w:pPr>
            <w:r>
              <w:rPr>
                <w:rStyle w:val="poCodeNormalChar"/>
              </w:rPr>
              <w:t>Excel-03_Add.tcl</w:t>
            </w:r>
          </w:p>
        </w:tc>
        <w:tc>
          <w:tcPr>
            <w:tcW w:w="6125" w:type="dxa"/>
            <w:vAlign w:val="center"/>
          </w:tcPr>
          <w:p w14:paraId="477F93BF" w14:textId="21F21D53" w:rsidR="00F800ED" w:rsidRDefault="00F800ED" w:rsidP="00211760">
            <w:pPr>
              <w:jc w:val="left"/>
            </w:pPr>
            <w:r>
              <w:t xml:space="preserve">Test </w:t>
            </w:r>
            <w:proofErr w:type="spellStart"/>
            <w:r>
              <w:t>CawtExcel</w:t>
            </w:r>
            <w:proofErr w:type="spellEnd"/>
            <w:r>
              <w:t xml:space="preserve"> procedures for adding and deleting workbooks and worksheets. </w:t>
            </w:r>
          </w:p>
        </w:tc>
      </w:tr>
      <w:tr w:rsidR="00F800ED" w14:paraId="0D0CA848" w14:textId="77777777" w:rsidTr="00494B85">
        <w:tc>
          <w:tcPr>
            <w:tcW w:w="3261" w:type="dxa"/>
            <w:vAlign w:val="center"/>
          </w:tcPr>
          <w:p w14:paraId="23A01EFC" w14:textId="605BB40B" w:rsidR="00F800ED" w:rsidRPr="002A5FE5" w:rsidRDefault="00F800ED" w:rsidP="00211760">
            <w:pPr>
              <w:jc w:val="left"/>
              <w:rPr>
                <w:rStyle w:val="poCodeNormalChar"/>
              </w:rPr>
            </w:pPr>
            <w:r>
              <w:rPr>
                <w:rStyle w:val="poCodeNormalChar"/>
              </w:rPr>
              <w:t>Excel-04_Insert.tcl</w:t>
            </w:r>
          </w:p>
        </w:tc>
        <w:tc>
          <w:tcPr>
            <w:tcW w:w="6125" w:type="dxa"/>
            <w:vAlign w:val="center"/>
          </w:tcPr>
          <w:p w14:paraId="50D16B42" w14:textId="3917015C" w:rsidR="00F800ED" w:rsidRDefault="00F800ED" w:rsidP="00211760">
            <w:pPr>
              <w:jc w:val="left"/>
            </w:pPr>
            <w:r>
              <w:t xml:space="preserve">Test </w:t>
            </w:r>
            <w:proofErr w:type="spellStart"/>
            <w:r>
              <w:t>CawtExcel</w:t>
            </w:r>
            <w:proofErr w:type="spellEnd"/>
            <w:r>
              <w:t xml:space="preserve"> procedures for inserting data as rows, columns or matrices. </w:t>
            </w:r>
          </w:p>
        </w:tc>
      </w:tr>
      <w:tr w:rsidR="00F800ED" w14:paraId="215E9B2E" w14:textId="77777777" w:rsidTr="00494B85">
        <w:tc>
          <w:tcPr>
            <w:tcW w:w="3261" w:type="dxa"/>
            <w:vAlign w:val="center"/>
          </w:tcPr>
          <w:p w14:paraId="76CE82B4" w14:textId="429BE776" w:rsidR="00F800ED" w:rsidRPr="002A5FE5" w:rsidRDefault="00F800ED" w:rsidP="00211760">
            <w:pPr>
              <w:jc w:val="left"/>
              <w:rPr>
                <w:rStyle w:val="poCodeNormalChar"/>
              </w:rPr>
            </w:pPr>
            <w:r>
              <w:rPr>
                <w:rStyle w:val="poCodeNormalChar"/>
              </w:rPr>
              <w:t>Excel-05_Ranges.tcl</w:t>
            </w:r>
          </w:p>
        </w:tc>
        <w:tc>
          <w:tcPr>
            <w:tcW w:w="6125" w:type="dxa"/>
            <w:vAlign w:val="center"/>
          </w:tcPr>
          <w:p w14:paraId="6B7923C8" w14:textId="720B66D1" w:rsidR="00F800ED" w:rsidRDefault="00F800ED" w:rsidP="00211760">
            <w:pPr>
              <w:jc w:val="left"/>
            </w:pPr>
            <w:r>
              <w:t xml:space="preserve">Test </w:t>
            </w:r>
            <w:proofErr w:type="spellStart"/>
            <w:r>
              <w:t>CawtExcel</w:t>
            </w:r>
            <w:proofErr w:type="spellEnd"/>
            <w:r>
              <w:t xml:space="preserve"> procedures for retrieving the number of (used) rows and columns. </w:t>
            </w:r>
          </w:p>
        </w:tc>
      </w:tr>
      <w:tr w:rsidR="00F800ED" w14:paraId="271308DF" w14:textId="77777777" w:rsidTr="00494B85">
        <w:tc>
          <w:tcPr>
            <w:tcW w:w="3261" w:type="dxa"/>
            <w:vAlign w:val="center"/>
          </w:tcPr>
          <w:p w14:paraId="18BE7CD4" w14:textId="3A744EAC" w:rsidR="00F800ED" w:rsidRPr="002A5FE5" w:rsidRDefault="00F800ED" w:rsidP="00211760">
            <w:pPr>
              <w:jc w:val="left"/>
              <w:rPr>
                <w:rStyle w:val="poCodeNormalChar"/>
              </w:rPr>
            </w:pPr>
            <w:r>
              <w:rPr>
                <w:rStyle w:val="poCodeNormalChar"/>
              </w:rPr>
              <w:t>Excel-06_Chart.tcl</w:t>
            </w:r>
          </w:p>
        </w:tc>
        <w:tc>
          <w:tcPr>
            <w:tcW w:w="6125" w:type="dxa"/>
            <w:vAlign w:val="center"/>
          </w:tcPr>
          <w:p w14:paraId="5EC783AA" w14:textId="1AFAE1F2" w:rsidR="00F800ED" w:rsidRDefault="00F800ED" w:rsidP="00211760">
            <w:pPr>
              <w:jc w:val="left"/>
            </w:pPr>
            <w:r>
              <w:t xml:space="preserve">Test </w:t>
            </w:r>
            <w:proofErr w:type="spellStart"/>
            <w:r>
              <w:t>CawtExcel</w:t>
            </w:r>
            <w:proofErr w:type="spellEnd"/>
            <w:r>
              <w:t xml:space="preserve"> procedures for creating charts and exporting charts as Tk photo images. </w:t>
            </w:r>
          </w:p>
        </w:tc>
      </w:tr>
      <w:tr w:rsidR="00F800ED" w14:paraId="7C8716D9" w14:textId="77777777" w:rsidTr="00494B85">
        <w:tc>
          <w:tcPr>
            <w:tcW w:w="3261" w:type="dxa"/>
            <w:vAlign w:val="center"/>
          </w:tcPr>
          <w:p w14:paraId="1D5CEA82" w14:textId="25BAC301" w:rsidR="00F800ED" w:rsidRPr="002A5FE5" w:rsidRDefault="00F800ED" w:rsidP="00211760">
            <w:pPr>
              <w:jc w:val="left"/>
              <w:rPr>
                <w:rStyle w:val="poCodeNormalChar"/>
              </w:rPr>
            </w:pPr>
            <w:r>
              <w:rPr>
                <w:rStyle w:val="poCodeNormalChar"/>
              </w:rPr>
              <w:t>Excel-07_Csv.tcl</w:t>
            </w:r>
          </w:p>
        </w:tc>
        <w:tc>
          <w:tcPr>
            <w:tcW w:w="6125" w:type="dxa"/>
            <w:vAlign w:val="center"/>
          </w:tcPr>
          <w:p w14:paraId="109D45AF" w14:textId="08D7B8C9" w:rsidR="00F800ED" w:rsidRDefault="00F800ED" w:rsidP="00211760">
            <w:pPr>
              <w:jc w:val="left"/>
            </w:pPr>
            <w:r>
              <w:t xml:space="preserve">Test </w:t>
            </w:r>
            <w:proofErr w:type="spellStart"/>
            <w:r>
              <w:t>CawtExcel</w:t>
            </w:r>
            <w:proofErr w:type="spellEnd"/>
            <w:r>
              <w:t xml:space="preserve"> procedures related to CSV files. </w:t>
            </w:r>
          </w:p>
        </w:tc>
      </w:tr>
      <w:tr w:rsidR="00F800ED" w14:paraId="62418559" w14:textId="77777777" w:rsidTr="00494B85">
        <w:tc>
          <w:tcPr>
            <w:tcW w:w="3261" w:type="dxa"/>
            <w:vAlign w:val="center"/>
          </w:tcPr>
          <w:p w14:paraId="7FAFECD6" w14:textId="56D8AC11" w:rsidR="00F800ED" w:rsidRPr="002A5FE5" w:rsidRDefault="00F800ED" w:rsidP="00211760">
            <w:pPr>
              <w:jc w:val="left"/>
              <w:rPr>
                <w:rStyle w:val="poCodeNormalChar"/>
              </w:rPr>
            </w:pPr>
            <w:r>
              <w:rPr>
                <w:rStyle w:val="poCodeNormalChar"/>
              </w:rPr>
              <w:t>Excel-07_CsvUniCode.tcl</w:t>
            </w:r>
          </w:p>
        </w:tc>
        <w:tc>
          <w:tcPr>
            <w:tcW w:w="6125" w:type="dxa"/>
            <w:vAlign w:val="center"/>
          </w:tcPr>
          <w:p w14:paraId="1B1DD358" w14:textId="514DF918" w:rsidR="00F800ED" w:rsidRDefault="00F800ED" w:rsidP="00211760">
            <w:pPr>
              <w:jc w:val="left"/>
            </w:pPr>
            <w:r>
              <w:t xml:space="preserve">Test </w:t>
            </w:r>
            <w:proofErr w:type="spellStart"/>
            <w:r>
              <w:t>CawtExcel</w:t>
            </w:r>
            <w:proofErr w:type="spellEnd"/>
            <w:r>
              <w:t xml:space="preserve"> procedures related to CSV files. </w:t>
            </w:r>
          </w:p>
        </w:tc>
      </w:tr>
      <w:tr w:rsidR="00F800ED" w14:paraId="460712E8" w14:textId="77777777" w:rsidTr="00494B85">
        <w:tc>
          <w:tcPr>
            <w:tcW w:w="3261" w:type="dxa"/>
            <w:vAlign w:val="center"/>
          </w:tcPr>
          <w:p w14:paraId="094EB20B" w14:textId="3759DD4B" w:rsidR="00F800ED" w:rsidRPr="002A5FE5" w:rsidRDefault="00F800ED" w:rsidP="00211760">
            <w:pPr>
              <w:jc w:val="left"/>
              <w:rPr>
                <w:rStyle w:val="poCodeNormalChar"/>
              </w:rPr>
            </w:pPr>
            <w:r>
              <w:rPr>
                <w:rStyle w:val="poCodeNormalChar"/>
              </w:rPr>
              <w:t>Excel-08_Tablelist.tcl</w:t>
            </w:r>
          </w:p>
        </w:tc>
        <w:tc>
          <w:tcPr>
            <w:tcW w:w="6125" w:type="dxa"/>
            <w:vAlign w:val="center"/>
          </w:tcPr>
          <w:p w14:paraId="2B10FEAE" w14:textId="0D8B5C58" w:rsidR="00F800ED" w:rsidRDefault="00F800ED" w:rsidP="00211760">
            <w:pPr>
              <w:jc w:val="left"/>
            </w:pPr>
            <w:r>
              <w:t xml:space="preserve">Test </w:t>
            </w:r>
            <w:proofErr w:type="spellStart"/>
            <w:r>
              <w:t>CawtExcel</w:t>
            </w:r>
            <w:proofErr w:type="spellEnd"/>
            <w:r>
              <w:t xml:space="preserve"> procedures to exchange data between Excel and </w:t>
            </w:r>
            <w:proofErr w:type="spellStart"/>
            <w:r>
              <w:t>Tablelist</w:t>
            </w:r>
            <w:proofErr w:type="spellEnd"/>
            <w:r>
              <w:t xml:space="preserve">. </w:t>
            </w:r>
          </w:p>
        </w:tc>
      </w:tr>
      <w:tr w:rsidR="00F800ED" w14:paraId="27FBA554" w14:textId="77777777" w:rsidTr="00494B85">
        <w:tc>
          <w:tcPr>
            <w:tcW w:w="3261" w:type="dxa"/>
            <w:vAlign w:val="center"/>
          </w:tcPr>
          <w:p w14:paraId="7D07FBDD" w14:textId="36624422" w:rsidR="00F800ED" w:rsidRPr="002A5FE5" w:rsidRDefault="00F800ED" w:rsidP="00211760">
            <w:pPr>
              <w:jc w:val="left"/>
              <w:rPr>
                <w:rStyle w:val="poCodeNormalChar"/>
              </w:rPr>
            </w:pPr>
            <w:r>
              <w:rPr>
                <w:rStyle w:val="poCodeNormalChar"/>
              </w:rPr>
              <w:t>Excel-08_TablelistSelection.tcl</w:t>
            </w:r>
          </w:p>
        </w:tc>
        <w:tc>
          <w:tcPr>
            <w:tcW w:w="6125" w:type="dxa"/>
            <w:vAlign w:val="center"/>
          </w:tcPr>
          <w:p w14:paraId="36564E03" w14:textId="72DC8D9D" w:rsidR="00F800ED" w:rsidRDefault="00F800ED" w:rsidP="00211760">
            <w:pPr>
              <w:jc w:val="left"/>
            </w:pPr>
            <w:r>
              <w:t xml:space="preserve">Test </w:t>
            </w:r>
            <w:proofErr w:type="spellStart"/>
            <w:r>
              <w:t>CawtExcel</w:t>
            </w:r>
            <w:proofErr w:type="spellEnd"/>
            <w:r>
              <w:t xml:space="preserve"> procedures to exchange data between Excel and </w:t>
            </w:r>
            <w:proofErr w:type="spellStart"/>
            <w:r>
              <w:t>Tablelist</w:t>
            </w:r>
            <w:proofErr w:type="spellEnd"/>
            <w:r>
              <w:t xml:space="preserve">. </w:t>
            </w:r>
          </w:p>
        </w:tc>
      </w:tr>
      <w:tr w:rsidR="00F800ED" w14:paraId="53CB67E4" w14:textId="77777777" w:rsidTr="00494B85">
        <w:tc>
          <w:tcPr>
            <w:tcW w:w="3261" w:type="dxa"/>
            <w:vAlign w:val="center"/>
          </w:tcPr>
          <w:p w14:paraId="111560D1" w14:textId="1231A1E5" w:rsidR="00F800ED" w:rsidRPr="002A5FE5" w:rsidRDefault="00F800ED" w:rsidP="00211760">
            <w:pPr>
              <w:jc w:val="left"/>
              <w:rPr>
                <w:rStyle w:val="poCodeNormalChar"/>
              </w:rPr>
            </w:pPr>
            <w:r>
              <w:rPr>
                <w:rStyle w:val="poCodeNormalChar"/>
              </w:rPr>
              <w:t>Excel-09_WordTable.tcl</w:t>
            </w:r>
          </w:p>
        </w:tc>
        <w:tc>
          <w:tcPr>
            <w:tcW w:w="6125" w:type="dxa"/>
            <w:vAlign w:val="center"/>
          </w:tcPr>
          <w:p w14:paraId="7C2FE0AE" w14:textId="151C8A5D" w:rsidR="00F800ED" w:rsidRDefault="00F800ED" w:rsidP="00211760">
            <w:pPr>
              <w:jc w:val="left"/>
            </w:pPr>
            <w:r>
              <w:t xml:space="preserve">Test </w:t>
            </w:r>
            <w:proofErr w:type="spellStart"/>
            <w:r>
              <w:t>CawtExcel</w:t>
            </w:r>
            <w:proofErr w:type="spellEnd"/>
            <w:r>
              <w:t xml:space="preserve"> procedures to exchange data between Excel and Word tables. </w:t>
            </w:r>
          </w:p>
        </w:tc>
      </w:tr>
      <w:tr w:rsidR="00F800ED" w14:paraId="45B2702B" w14:textId="77777777" w:rsidTr="00494B85">
        <w:tc>
          <w:tcPr>
            <w:tcW w:w="3261" w:type="dxa"/>
            <w:vAlign w:val="center"/>
          </w:tcPr>
          <w:p w14:paraId="69955ACD" w14:textId="02F4BFCC" w:rsidR="00F800ED" w:rsidRPr="002A5FE5" w:rsidRDefault="00F800ED" w:rsidP="00211760">
            <w:pPr>
              <w:jc w:val="left"/>
              <w:rPr>
                <w:rStyle w:val="poCodeNormalChar"/>
              </w:rPr>
            </w:pPr>
            <w:r>
              <w:rPr>
                <w:rStyle w:val="poCodeNormalChar"/>
              </w:rPr>
              <w:t>Excel-10_Matrix.tcl</w:t>
            </w:r>
          </w:p>
        </w:tc>
        <w:tc>
          <w:tcPr>
            <w:tcW w:w="6125" w:type="dxa"/>
            <w:vAlign w:val="center"/>
          </w:tcPr>
          <w:p w14:paraId="21C9619C" w14:textId="026E9675" w:rsidR="00F800ED" w:rsidRDefault="00F800ED" w:rsidP="00211760">
            <w:pPr>
              <w:jc w:val="left"/>
            </w:pPr>
            <w:r>
              <w:t xml:space="preserve">Test </w:t>
            </w:r>
            <w:proofErr w:type="spellStart"/>
            <w:r>
              <w:t>CawtExcel</w:t>
            </w:r>
            <w:proofErr w:type="spellEnd"/>
            <w:r>
              <w:t xml:space="preserve"> procedures to read data into a matrix and write matrix data into </w:t>
            </w:r>
            <w:proofErr w:type="spellStart"/>
            <w:r>
              <w:t>Matlab</w:t>
            </w:r>
            <w:proofErr w:type="spellEnd"/>
            <w:r>
              <w:t xml:space="preserve"> or RAW image files. </w:t>
            </w:r>
          </w:p>
        </w:tc>
      </w:tr>
      <w:tr w:rsidR="00F800ED" w14:paraId="3A3D3074" w14:textId="77777777" w:rsidTr="00494B85">
        <w:tc>
          <w:tcPr>
            <w:tcW w:w="3261" w:type="dxa"/>
            <w:vAlign w:val="center"/>
          </w:tcPr>
          <w:p w14:paraId="01CA354B" w14:textId="678EB376" w:rsidR="00F800ED" w:rsidRPr="002A5FE5" w:rsidRDefault="00F800ED" w:rsidP="00211760">
            <w:pPr>
              <w:jc w:val="left"/>
              <w:rPr>
                <w:rStyle w:val="poCodeNormalChar"/>
              </w:rPr>
            </w:pPr>
            <w:r>
              <w:rPr>
                <w:rStyle w:val="poCodeNormalChar"/>
              </w:rPr>
              <w:t>Excel-11_RawImage-16bit.tcl</w:t>
            </w:r>
          </w:p>
        </w:tc>
        <w:tc>
          <w:tcPr>
            <w:tcW w:w="6125" w:type="dxa"/>
            <w:vAlign w:val="center"/>
          </w:tcPr>
          <w:p w14:paraId="456B237C" w14:textId="6887A61A" w:rsidR="00F800ED" w:rsidRDefault="00F800ED" w:rsidP="00211760">
            <w:pPr>
              <w:jc w:val="left"/>
            </w:pPr>
            <w:r>
              <w:t xml:space="preserve">Test </w:t>
            </w:r>
            <w:proofErr w:type="spellStart"/>
            <w:r>
              <w:t>CawtExcel</w:t>
            </w:r>
            <w:proofErr w:type="spellEnd"/>
            <w:r>
              <w:t xml:space="preserve"> procedures to exchange data between Excel and 16-bit integer RAW images. </w:t>
            </w:r>
          </w:p>
        </w:tc>
      </w:tr>
      <w:tr w:rsidR="00F800ED" w14:paraId="6649DC3F" w14:textId="77777777" w:rsidTr="00494B85">
        <w:tc>
          <w:tcPr>
            <w:tcW w:w="3261" w:type="dxa"/>
            <w:vAlign w:val="center"/>
          </w:tcPr>
          <w:p w14:paraId="2C8A7A0F" w14:textId="36FC2FC1" w:rsidR="00F800ED" w:rsidRPr="002A5FE5" w:rsidRDefault="00F800ED" w:rsidP="00211760">
            <w:pPr>
              <w:jc w:val="left"/>
              <w:rPr>
                <w:rStyle w:val="poCodeNormalChar"/>
              </w:rPr>
            </w:pPr>
            <w:r>
              <w:rPr>
                <w:rStyle w:val="poCodeNormalChar"/>
              </w:rPr>
              <w:t>Excel-11_RawImage.tcl</w:t>
            </w:r>
          </w:p>
        </w:tc>
        <w:tc>
          <w:tcPr>
            <w:tcW w:w="6125" w:type="dxa"/>
            <w:vAlign w:val="center"/>
          </w:tcPr>
          <w:p w14:paraId="57795F4C" w14:textId="03C0BFB5" w:rsidR="00F800ED" w:rsidRDefault="00F800ED" w:rsidP="00211760">
            <w:pPr>
              <w:jc w:val="left"/>
            </w:pPr>
            <w:r>
              <w:t xml:space="preserve">Test </w:t>
            </w:r>
            <w:proofErr w:type="spellStart"/>
            <w:r>
              <w:t>CawtExcel</w:t>
            </w:r>
            <w:proofErr w:type="spellEnd"/>
            <w:r>
              <w:t xml:space="preserve"> procedures to exchange data between Excel and 32-bit floating point RAW images. </w:t>
            </w:r>
          </w:p>
        </w:tc>
      </w:tr>
      <w:tr w:rsidR="00F800ED" w14:paraId="265489C3" w14:textId="77777777" w:rsidTr="00494B85">
        <w:tc>
          <w:tcPr>
            <w:tcW w:w="3261" w:type="dxa"/>
            <w:vAlign w:val="center"/>
          </w:tcPr>
          <w:p w14:paraId="3E591113" w14:textId="148725E6" w:rsidR="00F800ED" w:rsidRPr="002A5FE5" w:rsidRDefault="00F800ED" w:rsidP="00211760">
            <w:pPr>
              <w:jc w:val="left"/>
              <w:rPr>
                <w:rStyle w:val="poCodeNormalChar"/>
              </w:rPr>
            </w:pPr>
            <w:r>
              <w:rPr>
                <w:rStyle w:val="poCodeNormalChar"/>
              </w:rPr>
              <w:t>Excel-12_MatlabFile.tcl</w:t>
            </w:r>
          </w:p>
        </w:tc>
        <w:tc>
          <w:tcPr>
            <w:tcW w:w="6125" w:type="dxa"/>
            <w:vAlign w:val="center"/>
          </w:tcPr>
          <w:p w14:paraId="79F0CF7B" w14:textId="1FC5A34D" w:rsidR="00F800ED" w:rsidRDefault="00F800ED" w:rsidP="00211760">
            <w:pPr>
              <w:jc w:val="left"/>
            </w:pPr>
            <w:r>
              <w:t xml:space="preserve">Test </w:t>
            </w:r>
            <w:proofErr w:type="spellStart"/>
            <w:r>
              <w:t>CawtExcel</w:t>
            </w:r>
            <w:proofErr w:type="spellEnd"/>
            <w:r>
              <w:t xml:space="preserve"> procedures to exchange data between Excel and </w:t>
            </w:r>
            <w:proofErr w:type="spellStart"/>
            <w:r>
              <w:t>Matlab</w:t>
            </w:r>
            <w:proofErr w:type="spellEnd"/>
            <w:r>
              <w:t xml:space="preserve"> files. </w:t>
            </w:r>
          </w:p>
        </w:tc>
      </w:tr>
      <w:tr w:rsidR="00F800ED" w14:paraId="21E61786" w14:textId="77777777" w:rsidTr="00494B85">
        <w:tc>
          <w:tcPr>
            <w:tcW w:w="3261" w:type="dxa"/>
            <w:vAlign w:val="center"/>
          </w:tcPr>
          <w:p w14:paraId="0EB045A3" w14:textId="7C168408" w:rsidR="00F800ED" w:rsidRPr="002A5FE5" w:rsidRDefault="00F800ED" w:rsidP="00211760">
            <w:pPr>
              <w:jc w:val="left"/>
              <w:rPr>
                <w:rStyle w:val="poCodeNormalChar"/>
              </w:rPr>
            </w:pPr>
            <w:r>
              <w:rPr>
                <w:rStyle w:val="poCodeNormalChar"/>
              </w:rPr>
              <w:lastRenderedPageBreak/>
              <w:t>Excel-13_MediaWiki.tcl</w:t>
            </w:r>
          </w:p>
        </w:tc>
        <w:tc>
          <w:tcPr>
            <w:tcW w:w="6125" w:type="dxa"/>
            <w:vAlign w:val="center"/>
          </w:tcPr>
          <w:p w14:paraId="1B6C397C" w14:textId="06D4168E" w:rsidR="00F800ED" w:rsidRDefault="00F800ED" w:rsidP="00211760">
            <w:pPr>
              <w:jc w:val="left"/>
            </w:pPr>
            <w:r>
              <w:t xml:space="preserve">Test </w:t>
            </w:r>
            <w:proofErr w:type="spellStart"/>
            <w:r>
              <w:t>CawtExcel</w:t>
            </w:r>
            <w:proofErr w:type="spellEnd"/>
            <w:r>
              <w:t xml:space="preserve"> procedures to exchange data between Excel and </w:t>
            </w:r>
            <w:proofErr w:type="spellStart"/>
            <w:r>
              <w:t>MediaWiki</w:t>
            </w:r>
            <w:proofErr w:type="spellEnd"/>
            <w:r>
              <w:t xml:space="preserve"> tables. </w:t>
            </w:r>
          </w:p>
        </w:tc>
      </w:tr>
      <w:tr w:rsidR="00F800ED" w14:paraId="1F29A278" w14:textId="77777777" w:rsidTr="00494B85">
        <w:tc>
          <w:tcPr>
            <w:tcW w:w="3261" w:type="dxa"/>
            <w:vAlign w:val="center"/>
          </w:tcPr>
          <w:p w14:paraId="639E9593" w14:textId="1171EB94" w:rsidR="00F800ED" w:rsidRPr="002A5FE5" w:rsidRDefault="00F800ED" w:rsidP="00211760">
            <w:pPr>
              <w:jc w:val="left"/>
              <w:rPr>
                <w:rStyle w:val="poCodeNormalChar"/>
              </w:rPr>
            </w:pPr>
            <w:r>
              <w:rPr>
                <w:rStyle w:val="poCodeNormalChar"/>
              </w:rPr>
              <w:t>Excel-14_Wikit.tcl</w:t>
            </w:r>
          </w:p>
        </w:tc>
        <w:tc>
          <w:tcPr>
            <w:tcW w:w="6125" w:type="dxa"/>
            <w:vAlign w:val="center"/>
          </w:tcPr>
          <w:p w14:paraId="55DD2036" w14:textId="5A6743C3" w:rsidR="00F800ED" w:rsidRDefault="00F800ED" w:rsidP="00211760">
            <w:pPr>
              <w:jc w:val="left"/>
            </w:pPr>
            <w:r>
              <w:t xml:space="preserve">Test </w:t>
            </w:r>
            <w:proofErr w:type="spellStart"/>
            <w:r>
              <w:t>CawtExcel</w:t>
            </w:r>
            <w:proofErr w:type="spellEnd"/>
            <w:r>
              <w:t xml:space="preserve"> procedures to exchange data between Excel and </w:t>
            </w:r>
            <w:proofErr w:type="spellStart"/>
            <w:r>
              <w:t>Wikit</w:t>
            </w:r>
            <w:proofErr w:type="spellEnd"/>
            <w:r>
              <w:t xml:space="preserve"> tables. </w:t>
            </w:r>
          </w:p>
        </w:tc>
      </w:tr>
      <w:tr w:rsidR="00F800ED" w14:paraId="02DCDE16" w14:textId="77777777" w:rsidTr="00494B85">
        <w:tc>
          <w:tcPr>
            <w:tcW w:w="3261" w:type="dxa"/>
            <w:vAlign w:val="center"/>
          </w:tcPr>
          <w:p w14:paraId="37BA98EA" w14:textId="469F761E" w:rsidR="00F800ED" w:rsidRPr="002A5FE5" w:rsidRDefault="00F800ED" w:rsidP="00211760">
            <w:pPr>
              <w:jc w:val="left"/>
              <w:rPr>
                <w:rStyle w:val="poCodeNormalChar"/>
              </w:rPr>
            </w:pPr>
            <w:r>
              <w:rPr>
                <w:rStyle w:val="poCodeNormalChar"/>
              </w:rPr>
              <w:t>Excel-14_WikitWithLinks.tcl</w:t>
            </w:r>
          </w:p>
        </w:tc>
        <w:tc>
          <w:tcPr>
            <w:tcW w:w="6125" w:type="dxa"/>
            <w:vAlign w:val="center"/>
          </w:tcPr>
          <w:p w14:paraId="0C891AFC" w14:textId="6E83346A" w:rsidR="00F800ED" w:rsidRDefault="00F800ED" w:rsidP="00211760">
            <w:pPr>
              <w:jc w:val="left"/>
            </w:pPr>
            <w:r>
              <w:t xml:space="preserve">Test </w:t>
            </w:r>
            <w:proofErr w:type="spellStart"/>
            <w:r>
              <w:t>CawtExcel</w:t>
            </w:r>
            <w:proofErr w:type="spellEnd"/>
            <w:r>
              <w:t xml:space="preserve"> procedures to export an Excel workbook as </w:t>
            </w:r>
            <w:proofErr w:type="spellStart"/>
            <w:r>
              <w:t>Wikit</w:t>
            </w:r>
            <w:proofErr w:type="spellEnd"/>
            <w:r>
              <w:t xml:space="preserve"> tables with hyperlinks. </w:t>
            </w:r>
          </w:p>
        </w:tc>
      </w:tr>
      <w:tr w:rsidR="00F800ED" w14:paraId="1B32EBA8" w14:textId="77777777" w:rsidTr="00494B85">
        <w:tc>
          <w:tcPr>
            <w:tcW w:w="3261" w:type="dxa"/>
            <w:vAlign w:val="center"/>
          </w:tcPr>
          <w:p w14:paraId="70F6D21D" w14:textId="3A7EA657" w:rsidR="00F800ED" w:rsidRPr="002A5FE5" w:rsidRDefault="00F800ED" w:rsidP="00211760">
            <w:pPr>
              <w:jc w:val="left"/>
              <w:rPr>
                <w:rStyle w:val="poCodeNormalChar"/>
              </w:rPr>
            </w:pPr>
            <w:r>
              <w:rPr>
                <w:rStyle w:val="poCodeNormalChar"/>
              </w:rPr>
              <w:t>Excel-15_Clipboard.tcl</w:t>
            </w:r>
          </w:p>
        </w:tc>
        <w:tc>
          <w:tcPr>
            <w:tcW w:w="6125" w:type="dxa"/>
            <w:vAlign w:val="center"/>
          </w:tcPr>
          <w:p w14:paraId="47E79B05" w14:textId="27C03DBC" w:rsidR="00F800ED" w:rsidRDefault="00F800ED" w:rsidP="00211760">
            <w:pPr>
              <w:jc w:val="left"/>
            </w:pPr>
            <w:r>
              <w:t xml:space="preserve">Test </w:t>
            </w:r>
            <w:proofErr w:type="spellStart"/>
            <w:r>
              <w:t>CawtExcel</w:t>
            </w:r>
            <w:proofErr w:type="spellEnd"/>
            <w:r>
              <w:t xml:space="preserve"> procedures to exchange data between Excel and the Windows clipboard. </w:t>
            </w:r>
          </w:p>
        </w:tc>
      </w:tr>
      <w:tr w:rsidR="00F800ED" w14:paraId="08832CCC" w14:textId="77777777" w:rsidTr="00494B85">
        <w:tc>
          <w:tcPr>
            <w:tcW w:w="3261" w:type="dxa"/>
            <w:vAlign w:val="center"/>
          </w:tcPr>
          <w:p w14:paraId="4A538EFE" w14:textId="150D1EE1" w:rsidR="00F800ED" w:rsidRPr="002A5FE5" w:rsidRDefault="00F800ED" w:rsidP="00211760">
            <w:pPr>
              <w:jc w:val="left"/>
              <w:rPr>
                <w:rStyle w:val="poCodeNormalChar"/>
              </w:rPr>
            </w:pPr>
            <w:r>
              <w:rPr>
                <w:rStyle w:val="poCodeNormalChar"/>
              </w:rPr>
              <w:t>Excel-16_SetGet.tcl</w:t>
            </w:r>
          </w:p>
        </w:tc>
        <w:tc>
          <w:tcPr>
            <w:tcW w:w="6125" w:type="dxa"/>
            <w:vAlign w:val="center"/>
          </w:tcPr>
          <w:p w14:paraId="02A17E9E" w14:textId="33665F74" w:rsidR="00F800ED" w:rsidRDefault="00F800ED" w:rsidP="00211760">
            <w:pPr>
              <w:jc w:val="left"/>
            </w:pPr>
            <w:r>
              <w:t xml:space="preserve">Test </w:t>
            </w:r>
            <w:proofErr w:type="spellStart"/>
            <w:r>
              <w:t>CawtExcel</w:t>
            </w:r>
            <w:proofErr w:type="spellEnd"/>
            <w:r>
              <w:t xml:space="preserve"> procedures for setting and getting cell values. </w:t>
            </w:r>
          </w:p>
        </w:tc>
      </w:tr>
      <w:tr w:rsidR="00F800ED" w14:paraId="6506F962" w14:textId="77777777" w:rsidTr="00494B85">
        <w:tc>
          <w:tcPr>
            <w:tcW w:w="3261" w:type="dxa"/>
            <w:vAlign w:val="center"/>
          </w:tcPr>
          <w:p w14:paraId="09BADA52" w14:textId="7968A414" w:rsidR="00F800ED" w:rsidRPr="002A5FE5" w:rsidRDefault="00F800ED" w:rsidP="00211760">
            <w:pPr>
              <w:jc w:val="left"/>
              <w:rPr>
                <w:rStyle w:val="poCodeNormalChar"/>
              </w:rPr>
            </w:pPr>
            <w:r>
              <w:rPr>
                <w:rStyle w:val="poCodeNormalChar"/>
              </w:rPr>
              <w:t>Excel-17_Diff.tcl</w:t>
            </w:r>
          </w:p>
        </w:tc>
        <w:tc>
          <w:tcPr>
            <w:tcW w:w="6125" w:type="dxa"/>
            <w:vAlign w:val="center"/>
          </w:tcPr>
          <w:p w14:paraId="60562CF1" w14:textId="3E6B8349" w:rsidR="00F800ED" w:rsidRDefault="00F800ED" w:rsidP="00211760">
            <w:pPr>
              <w:jc w:val="left"/>
            </w:pPr>
            <w:r>
              <w:t xml:space="preserve">Test </w:t>
            </w:r>
            <w:proofErr w:type="spellStart"/>
            <w:r>
              <w:t>CawtExcel</w:t>
            </w:r>
            <w:proofErr w:type="spellEnd"/>
            <w:r>
              <w:t xml:space="preserve"> procedure for diff'ing Excel files. </w:t>
            </w:r>
          </w:p>
        </w:tc>
      </w:tr>
      <w:tr w:rsidR="00F800ED" w14:paraId="7175A118" w14:textId="77777777" w:rsidTr="00494B85">
        <w:tc>
          <w:tcPr>
            <w:tcW w:w="3261" w:type="dxa"/>
            <w:vAlign w:val="center"/>
          </w:tcPr>
          <w:p w14:paraId="10BB2CC7" w14:textId="3D985046" w:rsidR="00F800ED" w:rsidRPr="002A5FE5" w:rsidRDefault="00F800ED" w:rsidP="00211760">
            <w:pPr>
              <w:jc w:val="left"/>
              <w:rPr>
                <w:rStyle w:val="poCodeNormalChar"/>
              </w:rPr>
            </w:pPr>
            <w:r>
              <w:rPr>
                <w:rStyle w:val="poCodeNormalChar"/>
              </w:rPr>
              <w:t>Excel-17_DiffEqual.tcl</w:t>
            </w:r>
          </w:p>
        </w:tc>
        <w:tc>
          <w:tcPr>
            <w:tcW w:w="6125" w:type="dxa"/>
            <w:vAlign w:val="center"/>
          </w:tcPr>
          <w:p w14:paraId="77B18CDB" w14:textId="174C7595" w:rsidR="00F800ED" w:rsidRDefault="00F800ED" w:rsidP="00211760">
            <w:pPr>
              <w:jc w:val="left"/>
            </w:pPr>
            <w:r>
              <w:t xml:space="preserve">Test </w:t>
            </w:r>
            <w:proofErr w:type="spellStart"/>
            <w:r>
              <w:t>CawtExcel</w:t>
            </w:r>
            <w:proofErr w:type="spellEnd"/>
            <w:r>
              <w:t xml:space="preserve"> procedure for diff'ing Excel files. </w:t>
            </w:r>
          </w:p>
        </w:tc>
      </w:tr>
      <w:tr w:rsidR="00F800ED" w14:paraId="35849A07" w14:textId="77777777" w:rsidTr="00494B85">
        <w:tc>
          <w:tcPr>
            <w:tcW w:w="3261" w:type="dxa"/>
            <w:vAlign w:val="center"/>
          </w:tcPr>
          <w:p w14:paraId="0821B9CC" w14:textId="6B479B09" w:rsidR="00F800ED" w:rsidRPr="002A5FE5" w:rsidRDefault="00F800ED" w:rsidP="00211760">
            <w:pPr>
              <w:jc w:val="left"/>
              <w:rPr>
                <w:rStyle w:val="poCodeNormalChar"/>
              </w:rPr>
            </w:pPr>
            <w:r>
              <w:rPr>
                <w:rStyle w:val="poCodeNormalChar"/>
              </w:rPr>
              <w:t>Excel-18_SparseMatrix.tcl</w:t>
            </w:r>
          </w:p>
        </w:tc>
        <w:tc>
          <w:tcPr>
            <w:tcW w:w="6125" w:type="dxa"/>
            <w:vAlign w:val="center"/>
          </w:tcPr>
          <w:p w14:paraId="10E17CFC" w14:textId="3513942B" w:rsidR="00F800ED" w:rsidRDefault="00F800ED" w:rsidP="00211760">
            <w:pPr>
              <w:jc w:val="left"/>
            </w:pPr>
            <w:r>
              <w:t xml:space="preserve">Test </w:t>
            </w:r>
            <w:proofErr w:type="spellStart"/>
            <w:r>
              <w:t>CawtExcel</w:t>
            </w:r>
            <w:proofErr w:type="spellEnd"/>
            <w:r>
              <w:t xml:space="preserve"> procedures for handling sparse matrices. </w:t>
            </w:r>
          </w:p>
        </w:tc>
      </w:tr>
      <w:tr w:rsidR="00F800ED" w14:paraId="1FF7E5D7" w14:textId="77777777" w:rsidTr="00494B85">
        <w:tc>
          <w:tcPr>
            <w:tcW w:w="3261" w:type="dxa"/>
            <w:vAlign w:val="center"/>
          </w:tcPr>
          <w:p w14:paraId="2296A8F8" w14:textId="4B27FEAD" w:rsidR="00F800ED" w:rsidRPr="002A5FE5" w:rsidRDefault="00F800ED" w:rsidP="00211760">
            <w:pPr>
              <w:jc w:val="left"/>
              <w:rPr>
                <w:rStyle w:val="poCodeNormalChar"/>
              </w:rPr>
            </w:pPr>
            <w:r>
              <w:rPr>
                <w:rStyle w:val="poCodeNormalChar"/>
              </w:rPr>
              <w:t>Excel-19_MarkLink.tcl</w:t>
            </w:r>
          </w:p>
        </w:tc>
        <w:tc>
          <w:tcPr>
            <w:tcW w:w="6125" w:type="dxa"/>
            <w:vAlign w:val="center"/>
          </w:tcPr>
          <w:p w14:paraId="08DCF6E2" w14:textId="58621082" w:rsidR="00F800ED" w:rsidRDefault="00F800ED" w:rsidP="00211760">
            <w:pPr>
              <w:jc w:val="left"/>
            </w:pPr>
            <w:r>
              <w:t xml:space="preserve">Test </w:t>
            </w:r>
            <w:proofErr w:type="spellStart"/>
            <w:r>
              <w:t>CawtExcel</w:t>
            </w:r>
            <w:proofErr w:type="spellEnd"/>
            <w:r>
              <w:t xml:space="preserve"> procedures related to marking and linking cells. </w:t>
            </w:r>
          </w:p>
        </w:tc>
      </w:tr>
      <w:tr w:rsidR="00F800ED" w14:paraId="307F772F" w14:textId="77777777" w:rsidTr="00494B85">
        <w:tc>
          <w:tcPr>
            <w:tcW w:w="3261" w:type="dxa"/>
            <w:vAlign w:val="center"/>
          </w:tcPr>
          <w:p w14:paraId="636BCF21" w14:textId="45202704" w:rsidR="00F800ED" w:rsidRPr="002A5FE5" w:rsidRDefault="00F800ED" w:rsidP="00211760">
            <w:pPr>
              <w:jc w:val="left"/>
              <w:rPr>
                <w:rStyle w:val="poCodeNormalChar"/>
              </w:rPr>
            </w:pPr>
            <w:r>
              <w:rPr>
                <w:rStyle w:val="poCodeNormalChar"/>
              </w:rPr>
              <w:t>Excel-20_ImgUtil.tcl</w:t>
            </w:r>
          </w:p>
        </w:tc>
        <w:tc>
          <w:tcPr>
            <w:tcW w:w="6125" w:type="dxa"/>
            <w:vAlign w:val="center"/>
          </w:tcPr>
          <w:p w14:paraId="39F6148F" w14:textId="7D858B7B" w:rsidR="00F800ED" w:rsidRDefault="00F800ED" w:rsidP="00211760">
            <w:pPr>
              <w:jc w:val="left"/>
            </w:pPr>
            <w:r>
              <w:t xml:space="preserve">Test </w:t>
            </w:r>
            <w:proofErr w:type="spellStart"/>
            <w:r>
              <w:t>CawtExcel</w:t>
            </w:r>
            <w:proofErr w:type="spellEnd"/>
            <w:r>
              <w:t xml:space="preserve"> procedures for dealing with images. </w:t>
            </w:r>
          </w:p>
        </w:tc>
      </w:tr>
      <w:tr w:rsidR="00F800ED" w14:paraId="758AD7BD" w14:textId="77777777" w:rsidTr="00494B85">
        <w:tc>
          <w:tcPr>
            <w:tcW w:w="3261" w:type="dxa"/>
            <w:vAlign w:val="center"/>
          </w:tcPr>
          <w:p w14:paraId="12649ECA" w14:textId="0744F562" w:rsidR="00F800ED" w:rsidRPr="002A5FE5" w:rsidRDefault="00F800ED" w:rsidP="00211760">
            <w:pPr>
              <w:jc w:val="left"/>
              <w:rPr>
                <w:rStyle w:val="poCodeNormalChar"/>
              </w:rPr>
            </w:pPr>
            <w:r>
              <w:rPr>
                <w:rStyle w:val="poCodeNormalChar"/>
              </w:rPr>
              <w:t>Excel-21_ImgCell.tcl</w:t>
            </w:r>
          </w:p>
        </w:tc>
        <w:tc>
          <w:tcPr>
            <w:tcW w:w="6125" w:type="dxa"/>
            <w:vAlign w:val="center"/>
          </w:tcPr>
          <w:p w14:paraId="392C5A24" w14:textId="7B866247" w:rsidR="00F800ED" w:rsidRDefault="00F800ED" w:rsidP="00211760">
            <w:pPr>
              <w:jc w:val="left"/>
            </w:pPr>
            <w:r>
              <w:t xml:space="preserve">Test </w:t>
            </w:r>
            <w:proofErr w:type="spellStart"/>
            <w:r>
              <w:t>CawtExcel</w:t>
            </w:r>
            <w:proofErr w:type="spellEnd"/>
            <w:r>
              <w:t xml:space="preserve"> procedures for inserting images using cell background </w:t>
            </w:r>
            <w:proofErr w:type="spellStart"/>
            <w:r>
              <w:t>colors</w:t>
            </w:r>
            <w:proofErr w:type="spellEnd"/>
            <w:r>
              <w:t xml:space="preserve">. </w:t>
            </w:r>
          </w:p>
        </w:tc>
      </w:tr>
      <w:tr w:rsidR="00F800ED" w14:paraId="2304627B" w14:textId="77777777" w:rsidTr="00494B85">
        <w:tc>
          <w:tcPr>
            <w:tcW w:w="3261" w:type="dxa"/>
            <w:vAlign w:val="center"/>
          </w:tcPr>
          <w:p w14:paraId="6FA903CD" w14:textId="6D75280A" w:rsidR="00F800ED" w:rsidRPr="002A5FE5" w:rsidRDefault="00F800ED" w:rsidP="00211760">
            <w:pPr>
              <w:jc w:val="left"/>
              <w:rPr>
                <w:rStyle w:val="poCodeNormalChar"/>
              </w:rPr>
            </w:pPr>
            <w:r>
              <w:rPr>
                <w:rStyle w:val="poCodeNormalChar"/>
              </w:rPr>
              <w:t>Excel-22_Html.tcl</w:t>
            </w:r>
          </w:p>
        </w:tc>
        <w:tc>
          <w:tcPr>
            <w:tcW w:w="6125" w:type="dxa"/>
            <w:vAlign w:val="center"/>
          </w:tcPr>
          <w:p w14:paraId="4203B35A" w14:textId="428DF75A" w:rsidR="00F800ED" w:rsidRDefault="00F800ED" w:rsidP="00211760">
            <w:pPr>
              <w:jc w:val="left"/>
            </w:pPr>
            <w:r>
              <w:t xml:space="preserve">Test </w:t>
            </w:r>
            <w:proofErr w:type="spellStart"/>
            <w:r>
              <w:t>CawtExcel</w:t>
            </w:r>
            <w:proofErr w:type="spellEnd"/>
            <w:r>
              <w:t xml:space="preserve"> procedures to export Excel data to a HTML file. </w:t>
            </w:r>
          </w:p>
        </w:tc>
      </w:tr>
      <w:tr w:rsidR="00F800ED" w14:paraId="71DBB26C" w14:textId="77777777" w:rsidTr="00494B85">
        <w:tc>
          <w:tcPr>
            <w:tcW w:w="3261" w:type="dxa"/>
            <w:vAlign w:val="center"/>
          </w:tcPr>
          <w:p w14:paraId="4BEDC4BC" w14:textId="5B570AF0" w:rsidR="00F800ED" w:rsidRPr="002A5FE5" w:rsidRDefault="00F800ED" w:rsidP="00211760">
            <w:pPr>
              <w:jc w:val="left"/>
              <w:rPr>
                <w:rStyle w:val="poCodeNormalChar"/>
              </w:rPr>
            </w:pPr>
            <w:r>
              <w:rPr>
                <w:rStyle w:val="poCodeNormalChar"/>
              </w:rPr>
              <w:t>Excel-23_Font-Attributes.tcl</w:t>
            </w:r>
          </w:p>
        </w:tc>
        <w:tc>
          <w:tcPr>
            <w:tcW w:w="6125" w:type="dxa"/>
            <w:vAlign w:val="center"/>
          </w:tcPr>
          <w:p w14:paraId="7BA130D7" w14:textId="354B91D3" w:rsidR="00F800ED" w:rsidRDefault="00F800ED" w:rsidP="00211760">
            <w:pPr>
              <w:jc w:val="left"/>
            </w:pPr>
            <w:r>
              <w:t xml:space="preserve">Test </w:t>
            </w:r>
            <w:proofErr w:type="spellStart"/>
            <w:r>
              <w:t>CawtExcel</w:t>
            </w:r>
            <w:proofErr w:type="spellEnd"/>
            <w:r>
              <w:t xml:space="preserve"> procedures related to font attribute handling. </w:t>
            </w:r>
          </w:p>
        </w:tc>
      </w:tr>
      <w:tr w:rsidR="00F800ED" w14:paraId="487E1174" w14:textId="77777777" w:rsidTr="00494B85">
        <w:tc>
          <w:tcPr>
            <w:tcW w:w="3261" w:type="dxa"/>
            <w:vAlign w:val="center"/>
          </w:tcPr>
          <w:p w14:paraId="31E03C2B" w14:textId="2F261010" w:rsidR="00F800ED" w:rsidRPr="002A5FE5" w:rsidRDefault="00F800ED" w:rsidP="00211760">
            <w:pPr>
              <w:jc w:val="left"/>
              <w:rPr>
                <w:rStyle w:val="poCodeNormalChar"/>
              </w:rPr>
            </w:pPr>
            <w:r>
              <w:rPr>
                <w:rStyle w:val="poCodeNormalChar"/>
              </w:rPr>
              <w:t>Excel-23_Font.tcl</w:t>
            </w:r>
          </w:p>
        </w:tc>
        <w:tc>
          <w:tcPr>
            <w:tcW w:w="6125" w:type="dxa"/>
            <w:vAlign w:val="center"/>
          </w:tcPr>
          <w:p w14:paraId="02711D4F" w14:textId="6243096E" w:rsidR="00F800ED" w:rsidRDefault="00F800ED" w:rsidP="00211760">
            <w:pPr>
              <w:jc w:val="left"/>
            </w:pPr>
            <w:r>
              <w:t xml:space="preserve">Test </w:t>
            </w:r>
            <w:proofErr w:type="spellStart"/>
            <w:r>
              <w:t>CawtExcel</w:t>
            </w:r>
            <w:proofErr w:type="spellEnd"/>
            <w:r>
              <w:t xml:space="preserve"> procedures related to font handling. </w:t>
            </w:r>
          </w:p>
        </w:tc>
      </w:tr>
      <w:tr w:rsidR="00F800ED" w14:paraId="7912ED10" w14:textId="77777777" w:rsidTr="00494B85">
        <w:tc>
          <w:tcPr>
            <w:tcW w:w="3261" w:type="dxa"/>
            <w:vAlign w:val="center"/>
          </w:tcPr>
          <w:p w14:paraId="614D071C" w14:textId="40CDB613" w:rsidR="00F800ED" w:rsidRPr="002A5FE5" w:rsidRDefault="00F800ED" w:rsidP="00211760">
            <w:pPr>
              <w:jc w:val="left"/>
              <w:rPr>
                <w:rStyle w:val="poCodeNormalChar"/>
              </w:rPr>
            </w:pPr>
            <w:r>
              <w:rPr>
                <w:rStyle w:val="poCodeNormalChar"/>
              </w:rPr>
              <w:t>Excel-24_Format.tcl</w:t>
            </w:r>
          </w:p>
        </w:tc>
        <w:tc>
          <w:tcPr>
            <w:tcW w:w="6125" w:type="dxa"/>
            <w:vAlign w:val="center"/>
          </w:tcPr>
          <w:p w14:paraId="6316B462" w14:textId="2ECECD12" w:rsidR="00F800ED" w:rsidRDefault="00F800ED" w:rsidP="00211760">
            <w:pPr>
              <w:jc w:val="left"/>
            </w:pPr>
            <w:r>
              <w:t xml:space="preserve">Test </w:t>
            </w:r>
            <w:proofErr w:type="spellStart"/>
            <w:r>
              <w:t>CawtExcel</w:t>
            </w:r>
            <w:proofErr w:type="spellEnd"/>
            <w:r>
              <w:t xml:space="preserve"> procedures related to specifying number formats. </w:t>
            </w:r>
          </w:p>
        </w:tc>
      </w:tr>
      <w:tr w:rsidR="00F800ED" w14:paraId="075BC45E" w14:textId="77777777" w:rsidTr="00494B85">
        <w:tc>
          <w:tcPr>
            <w:tcW w:w="3261" w:type="dxa"/>
            <w:vAlign w:val="center"/>
          </w:tcPr>
          <w:p w14:paraId="6CB475A9" w14:textId="4E9E0108" w:rsidR="00F800ED" w:rsidRPr="002A5FE5" w:rsidRDefault="00F800ED" w:rsidP="00211760">
            <w:pPr>
              <w:jc w:val="left"/>
              <w:rPr>
                <w:rStyle w:val="poCodeNormalChar"/>
              </w:rPr>
            </w:pPr>
            <w:r>
              <w:rPr>
                <w:rStyle w:val="poCodeNormalChar"/>
              </w:rPr>
              <w:t>Excel-25_Properties.tcl</w:t>
            </w:r>
          </w:p>
        </w:tc>
        <w:tc>
          <w:tcPr>
            <w:tcW w:w="6125" w:type="dxa"/>
            <w:vAlign w:val="center"/>
          </w:tcPr>
          <w:p w14:paraId="6212D3FF" w14:textId="1E9A736A" w:rsidR="00F800ED" w:rsidRDefault="00F800ED" w:rsidP="00211760">
            <w:pPr>
              <w:jc w:val="left"/>
            </w:pPr>
            <w:r>
              <w:t xml:space="preserve">Test </w:t>
            </w:r>
            <w:proofErr w:type="spellStart"/>
            <w:r>
              <w:t>CawtExcel</w:t>
            </w:r>
            <w:proofErr w:type="spellEnd"/>
            <w:r>
              <w:t xml:space="preserve"> procedures related to property handling. </w:t>
            </w:r>
          </w:p>
        </w:tc>
      </w:tr>
      <w:tr w:rsidR="00F800ED" w14:paraId="5BA35CDB" w14:textId="77777777" w:rsidTr="00494B85">
        <w:tc>
          <w:tcPr>
            <w:tcW w:w="3261" w:type="dxa"/>
            <w:vAlign w:val="center"/>
          </w:tcPr>
          <w:p w14:paraId="4B2303DC" w14:textId="264A6561" w:rsidR="00F800ED" w:rsidRPr="002A5FE5" w:rsidRDefault="00F800ED" w:rsidP="00211760">
            <w:pPr>
              <w:jc w:val="left"/>
              <w:rPr>
                <w:rStyle w:val="poCodeNormalChar"/>
              </w:rPr>
            </w:pPr>
            <w:r>
              <w:rPr>
                <w:rStyle w:val="poCodeNormalChar"/>
              </w:rPr>
              <w:t>Excel-26_PageSetup.tcl</w:t>
            </w:r>
          </w:p>
        </w:tc>
        <w:tc>
          <w:tcPr>
            <w:tcW w:w="6125" w:type="dxa"/>
            <w:vAlign w:val="center"/>
          </w:tcPr>
          <w:p w14:paraId="1957E2C5" w14:textId="0F1FF2BD" w:rsidR="00F800ED" w:rsidRDefault="00F800ED" w:rsidP="00211760">
            <w:pPr>
              <w:jc w:val="left"/>
            </w:pPr>
            <w:r>
              <w:t xml:space="preserve">Test </w:t>
            </w:r>
            <w:proofErr w:type="spellStart"/>
            <w:r>
              <w:t>CawtExcel</w:t>
            </w:r>
            <w:proofErr w:type="spellEnd"/>
            <w:r>
              <w:t xml:space="preserve"> procedures related to page setup and printing. </w:t>
            </w:r>
          </w:p>
        </w:tc>
      </w:tr>
      <w:tr w:rsidR="00F800ED" w14:paraId="6D5D06CD" w14:textId="77777777" w:rsidTr="00494B85">
        <w:tc>
          <w:tcPr>
            <w:tcW w:w="3261" w:type="dxa"/>
            <w:vAlign w:val="center"/>
          </w:tcPr>
          <w:p w14:paraId="5F5C7D60" w14:textId="57AFEE7D" w:rsidR="00F800ED" w:rsidRPr="002A5FE5" w:rsidRDefault="00F800ED" w:rsidP="00211760">
            <w:pPr>
              <w:jc w:val="left"/>
              <w:rPr>
                <w:rStyle w:val="poCodeNormalChar"/>
              </w:rPr>
            </w:pPr>
            <w:r>
              <w:rPr>
                <w:rStyle w:val="poCodeNormalChar"/>
              </w:rPr>
              <w:t>Excel-27_RowColumn.tcl</w:t>
            </w:r>
          </w:p>
        </w:tc>
        <w:tc>
          <w:tcPr>
            <w:tcW w:w="6125" w:type="dxa"/>
            <w:vAlign w:val="center"/>
          </w:tcPr>
          <w:p w14:paraId="7A42BD17" w14:textId="135D033C" w:rsidR="00F800ED" w:rsidRDefault="00F800ED" w:rsidP="00211760">
            <w:pPr>
              <w:jc w:val="left"/>
            </w:pPr>
            <w:r>
              <w:t xml:space="preserve">Test </w:t>
            </w:r>
            <w:proofErr w:type="spellStart"/>
            <w:r>
              <w:t>CawtExcel</w:t>
            </w:r>
            <w:proofErr w:type="spellEnd"/>
            <w:r>
              <w:t xml:space="preserve"> procedures for row and column handling: Insert, delete, hide, duplicate. </w:t>
            </w:r>
          </w:p>
        </w:tc>
      </w:tr>
      <w:tr w:rsidR="00F800ED" w14:paraId="40EAD611" w14:textId="77777777" w:rsidTr="00494B85">
        <w:tc>
          <w:tcPr>
            <w:tcW w:w="3261" w:type="dxa"/>
            <w:vAlign w:val="center"/>
          </w:tcPr>
          <w:p w14:paraId="6C6068E0" w14:textId="7251D5C2" w:rsidR="00F800ED" w:rsidRPr="002A5FE5" w:rsidRDefault="00F800ED" w:rsidP="00211760">
            <w:pPr>
              <w:jc w:val="left"/>
              <w:rPr>
                <w:rStyle w:val="poCodeNormalChar"/>
              </w:rPr>
            </w:pPr>
            <w:r>
              <w:rPr>
                <w:rStyle w:val="poCodeNormalChar"/>
              </w:rPr>
              <w:t>Excel-28_NamedRange.tcl</w:t>
            </w:r>
          </w:p>
        </w:tc>
        <w:tc>
          <w:tcPr>
            <w:tcW w:w="6125" w:type="dxa"/>
            <w:vAlign w:val="center"/>
          </w:tcPr>
          <w:p w14:paraId="49A458AE" w14:textId="48825FD3" w:rsidR="00F800ED" w:rsidRDefault="00F800ED" w:rsidP="00211760">
            <w:pPr>
              <w:jc w:val="left"/>
            </w:pPr>
            <w:r>
              <w:t xml:space="preserve">Test </w:t>
            </w:r>
            <w:proofErr w:type="spellStart"/>
            <w:r>
              <w:t>CawtExcel</w:t>
            </w:r>
            <w:proofErr w:type="spellEnd"/>
            <w:r>
              <w:t xml:space="preserve"> procedures related to named ranges. </w:t>
            </w:r>
          </w:p>
        </w:tc>
      </w:tr>
      <w:tr w:rsidR="00F800ED" w14:paraId="62F948D3" w14:textId="77777777" w:rsidTr="00494B85">
        <w:tc>
          <w:tcPr>
            <w:tcW w:w="3261" w:type="dxa"/>
            <w:vAlign w:val="center"/>
          </w:tcPr>
          <w:p w14:paraId="6FCE344C" w14:textId="4CA2EE4E" w:rsidR="00F800ED" w:rsidRPr="002A5FE5" w:rsidRDefault="00F800ED" w:rsidP="00211760">
            <w:pPr>
              <w:jc w:val="left"/>
              <w:rPr>
                <w:rStyle w:val="poCodeNormalChar"/>
              </w:rPr>
            </w:pPr>
            <w:r>
              <w:rPr>
                <w:rStyle w:val="poCodeNormalChar"/>
              </w:rPr>
              <w:t>Excel-29_EmptySheet.tcl</w:t>
            </w:r>
          </w:p>
        </w:tc>
        <w:tc>
          <w:tcPr>
            <w:tcW w:w="6125" w:type="dxa"/>
            <w:vAlign w:val="center"/>
          </w:tcPr>
          <w:p w14:paraId="54B94783" w14:textId="219CF935" w:rsidR="00F800ED" w:rsidRDefault="00F800ED" w:rsidP="00211760">
            <w:pPr>
              <w:jc w:val="left"/>
            </w:pPr>
            <w:r>
              <w:t xml:space="preserve">Test </w:t>
            </w:r>
            <w:proofErr w:type="spellStart"/>
            <w:r>
              <w:t>CawtExcel</w:t>
            </w:r>
            <w:proofErr w:type="spellEnd"/>
            <w:r>
              <w:t xml:space="preserve"> procedures dealing with empty worksheets. </w:t>
            </w:r>
          </w:p>
        </w:tc>
      </w:tr>
      <w:tr w:rsidR="00F800ED" w14:paraId="67674DD8" w14:textId="77777777" w:rsidTr="00494B85">
        <w:tc>
          <w:tcPr>
            <w:tcW w:w="3261" w:type="dxa"/>
            <w:vAlign w:val="center"/>
          </w:tcPr>
          <w:p w14:paraId="2245923D" w14:textId="1E113C0D" w:rsidR="00F800ED" w:rsidRPr="002A5FE5" w:rsidRDefault="00F800ED" w:rsidP="00211760">
            <w:pPr>
              <w:jc w:val="left"/>
              <w:rPr>
                <w:rStyle w:val="poCodeNormalChar"/>
              </w:rPr>
            </w:pPr>
            <w:r>
              <w:rPr>
                <w:rStyle w:val="poCodeNormalChar"/>
              </w:rPr>
              <w:t>Excel-30_SelectRange.tcl</w:t>
            </w:r>
          </w:p>
        </w:tc>
        <w:tc>
          <w:tcPr>
            <w:tcW w:w="6125" w:type="dxa"/>
            <w:vAlign w:val="center"/>
          </w:tcPr>
          <w:p w14:paraId="6207FC4F" w14:textId="16397161" w:rsidR="00F800ED" w:rsidRDefault="00F800ED" w:rsidP="00211760">
            <w:pPr>
              <w:jc w:val="left"/>
            </w:pPr>
            <w:r>
              <w:t xml:space="preserve">Test miscellaneous </w:t>
            </w:r>
            <w:proofErr w:type="spellStart"/>
            <w:r>
              <w:t>CawtExcel</w:t>
            </w:r>
            <w:proofErr w:type="spellEnd"/>
            <w:r>
              <w:t xml:space="preserve"> procedures like setting </w:t>
            </w:r>
            <w:proofErr w:type="spellStart"/>
            <w:r>
              <w:t>colors</w:t>
            </w:r>
            <w:proofErr w:type="spellEnd"/>
            <w:r>
              <w:t xml:space="preserve">, column width, inserting formulas and searching. </w:t>
            </w:r>
          </w:p>
        </w:tc>
      </w:tr>
      <w:tr w:rsidR="00F800ED" w14:paraId="6E2FF442" w14:textId="77777777" w:rsidTr="00494B85">
        <w:tc>
          <w:tcPr>
            <w:tcW w:w="3261" w:type="dxa"/>
            <w:vAlign w:val="center"/>
          </w:tcPr>
          <w:p w14:paraId="5A179922" w14:textId="34BF419F" w:rsidR="00F800ED" w:rsidRPr="002A5FE5" w:rsidRDefault="00F800ED" w:rsidP="00211760">
            <w:pPr>
              <w:jc w:val="left"/>
              <w:rPr>
                <w:rStyle w:val="poCodeNormalChar"/>
              </w:rPr>
            </w:pPr>
            <w:r>
              <w:rPr>
                <w:rStyle w:val="poCodeNormalChar"/>
              </w:rPr>
              <w:t>Excel-31_Import.tcl</w:t>
            </w:r>
          </w:p>
        </w:tc>
        <w:tc>
          <w:tcPr>
            <w:tcW w:w="6125" w:type="dxa"/>
            <w:vAlign w:val="center"/>
          </w:tcPr>
          <w:p w14:paraId="565AA31A" w14:textId="2845511F" w:rsidR="00F800ED" w:rsidRDefault="00F800ED" w:rsidP="00211760">
            <w:pPr>
              <w:jc w:val="left"/>
            </w:pPr>
            <w:r>
              <w:t xml:space="preserve">Test </w:t>
            </w:r>
            <w:proofErr w:type="spellStart"/>
            <w:r>
              <w:t>CawtExcel</w:t>
            </w:r>
            <w:proofErr w:type="spellEnd"/>
            <w:r>
              <w:t xml:space="preserve"> procedures related to import functionality. </w:t>
            </w:r>
          </w:p>
        </w:tc>
      </w:tr>
      <w:tr w:rsidR="00F800ED" w14:paraId="67C1D450" w14:textId="77777777" w:rsidTr="00494B85">
        <w:tc>
          <w:tcPr>
            <w:tcW w:w="3261" w:type="dxa"/>
            <w:vAlign w:val="center"/>
          </w:tcPr>
          <w:p w14:paraId="06A77D6D" w14:textId="0645DC5F" w:rsidR="00F800ED" w:rsidRPr="002A5FE5" w:rsidRDefault="00F800ED" w:rsidP="00211760">
            <w:pPr>
              <w:jc w:val="left"/>
              <w:rPr>
                <w:rStyle w:val="poCodeNormalChar"/>
              </w:rPr>
            </w:pPr>
            <w:r>
              <w:rPr>
                <w:rStyle w:val="poCodeNormalChar"/>
              </w:rPr>
              <w:t>Excel-32_Quit.tcl</w:t>
            </w:r>
          </w:p>
        </w:tc>
        <w:tc>
          <w:tcPr>
            <w:tcW w:w="6125" w:type="dxa"/>
            <w:vAlign w:val="center"/>
          </w:tcPr>
          <w:p w14:paraId="62837239" w14:textId="4123CE47" w:rsidR="00F800ED" w:rsidRDefault="00F800ED" w:rsidP="00211760">
            <w:pPr>
              <w:jc w:val="left"/>
            </w:pPr>
            <w:r>
              <w:t xml:space="preserve">Test quitting Excel without saving modified worksheets. </w:t>
            </w:r>
          </w:p>
        </w:tc>
      </w:tr>
      <w:tr w:rsidR="00F800ED" w14:paraId="75611C68" w14:textId="77777777" w:rsidTr="00494B85">
        <w:tc>
          <w:tcPr>
            <w:tcW w:w="3261" w:type="dxa"/>
            <w:vAlign w:val="center"/>
          </w:tcPr>
          <w:p w14:paraId="11ABC3F3" w14:textId="15AD4240" w:rsidR="00F800ED" w:rsidRPr="002A5FE5" w:rsidRDefault="00F800ED" w:rsidP="00211760">
            <w:pPr>
              <w:jc w:val="left"/>
              <w:rPr>
                <w:rStyle w:val="poCodeNormalChar"/>
              </w:rPr>
            </w:pPr>
            <w:r>
              <w:rPr>
                <w:rStyle w:val="poCodeNormalChar"/>
              </w:rPr>
              <w:t>Excel-33_AddAndRunMacro.tcl</w:t>
            </w:r>
          </w:p>
        </w:tc>
        <w:tc>
          <w:tcPr>
            <w:tcW w:w="6125" w:type="dxa"/>
            <w:vAlign w:val="center"/>
          </w:tcPr>
          <w:p w14:paraId="05890A69" w14:textId="32D35D87" w:rsidR="00F800ED" w:rsidRDefault="00F800ED" w:rsidP="00211760">
            <w:pPr>
              <w:jc w:val="left"/>
            </w:pPr>
            <w:r>
              <w:t xml:space="preserve">Test </w:t>
            </w:r>
            <w:proofErr w:type="spellStart"/>
            <w:r>
              <w:t>CawtOffice</w:t>
            </w:r>
            <w:proofErr w:type="spellEnd"/>
            <w:r>
              <w:t xml:space="preserve"> procedures to add Excel macros (Sub and Function) from a string and run these macros. </w:t>
            </w:r>
          </w:p>
        </w:tc>
      </w:tr>
      <w:tr w:rsidR="00F800ED" w14:paraId="6A600BE0" w14:textId="77777777" w:rsidTr="00494B85">
        <w:tc>
          <w:tcPr>
            <w:tcW w:w="3261" w:type="dxa"/>
            <w:vAlign w:val="center"/>
          </w:tcPr>
          <w:p w14:paraId="4BD6A8A5" w14:textId="71B7DA6F" w:rsidR="00F800ED" w:rsidRPr="002A5FE5" w:rsidRDefault="00F800ED" w:rsidP="00211760">
            <w:pPr>
              <w:jc w:val="left"/>
              <w:rPr>
                <w:rStyle w:val="poCodeNormalChar"/>
              </w:rPr>
            </w:pPr>
            <w:r>
              <w:rPr>
                <w:rStyle w:val="poCodeNormalChar"/>
              </w:rPr>
              <w:t>Excel-33_ImportAndRunMacro.tcl</w:t>
            </w:r>
          </w:p>
        </w:tc>
        <w:tc>
          <w:tcPr>
            <w:tcW w:w="6125" w:type="dxa"/>
            <w:vAlign w:val="center"/>
          </w:tcPr>
          <w:p w14:paraId="0510A394" w14:textId="3543BEB9" w:rsidR="00F800ED" w:rsidRDefault="00F800ED" w:rsidP="00211760">
            <w:pPr>
              <w:jc w:val="left"/>
            </w:pPr>
            <w:r>
              <w:t xml:space="preserve">Test </w:t>
            </w:r>
            <w:proofErr w:type="spellStart"/>
            <w:r>
              <w:t>CawtOffice</w:t>
            </w:r>
            <w:proofErr w:type="spellEnd"/>
            <w:r>
              <w:t xml:space="preserve"> procedures to add Excel macros (Sub and Function) from a source file and run these macros. </w:t>
            </w:r>
          </w:p>
        </w:tc>
      </w:tr>
      <w:tr w:rsidR="00F800ED" w14:paraId="7BCCEB1F" w14:textId="77777777" w:rsidTr="00494B85">
        <w:tc>
          <w:tcPr>
            <w:tcW w:w="3261" w:type="dxa"/>
            <w:vAlign w:val="center"/>
          </w:tcPr>
          <w:p w14:paraId="3FE8735B" w14:textId="02F8965A" w:rsidR="00F800ED" w:rsidRPr="002A5FE5" w:rsidRDefault="00F800ED" w:rsidP="00211760">
            <w:pPr>
              <w:jc w:val="left"/>
              <w:rPr>
                <w:rStyle w:val="poCodeNormalChar"/>
              </w:rPr>
            </w:pPr>
            <w:r>
              <w:rPr>
                <w:rStyle w:val="poCodeNormalChar"/>
              </w:rPr>
              <w:t>Excel-33_RunMacro.tcl</w:t>
            </w:r>
          </w:p>
        </w:tc>
        <w:tc>
          <w:tcPr>
            <w:tcW w:w="6125" w:type="dxa"/>
            <w:vAlign w:val="center"/>
          </w:tcPr>
          <w:p w14:paraId="539E526C" w14:textId="15ACB7B1" w:rsidR="00F800ED" w:rsidRDefault="00F800ED" w:rsidP="00211760">
            <w:pPr>
              <w:jc w:val="left"/>
            </w:pPr>
            <w:r>
              <w:t xml:space="preserve">Test </w:t>
            </w:r>
            <w:proofErr w:type="spellStart"/>
            <w:r>
              <w:t>CawtOffice</w:t>
            </w:r>
            <w:proofErr w:type="spellEnd"/>
            <w:r>
              <w:t xml:space="preserve"> procedures to run macros (Sub and Function) contained in an Excel file. </w:t>
            </w:r>
          </w:p>
        </w:tc>
      </w:tr>
      <w:tr w:rsidR="00F800ED" w14:paraId="68B3F0A7" w14:textId="77777777" w:rsidTr="00494B85">
        <w:tc>
          <w:tcPr>
            <w:tcW w:w="3261" w:type="dxa"/>
            <w:vAlign w:val="center"/>
          </w:tcPr>
          <w:p w14:paraId="4570A401" w14:textId="1E0FAF3D" w:rsidR="00F800ED" w:rsidRPr="002A5FE5" w:rsidRDefault="00F800ED" w:rsidP="00211760">
            <w:pPr>
              <w:jc w:val="left"/>
              <w:rPr>
                <w:rStyle w:val="poCodeNormalChar"/>
              </w:rPr>
            </w:pPr>
            <w:r>
              <w:rPr>
                <w:rStyle w:val="poCodeNormalChar"/>
              </w:rPr>
              <w:t>Excel-34_Events.tcl</w:t>
            </w:r>
          </w:p>
        </w:tc>
        <w:tc>
          <w:tcPr>
            <w:tcW w:w="6125" w:type="dxa"/>
            <w:vAlign w:val="center"/>
          </w:tcPr>
          <w:p w14:paraId="0D509D6C" w14:textId="5AC26889" w:rsidR="00F800ED" w:rsidRDefault="00F800ED" w:rsidP="00211760">
            <w:pPr>
              <w:jc w:val="left"/>
            </w:pPr>
            <w:r>
              <w:t xml:space="preserve">Test event handling functionality of Excel. </w:t>
            </w:r>
          </w:p>
        </w:tc>
      </w:tr>
      <w:tr w:rsidR="00F800ED" w14:paraId="03181453" w14:textId="77777777" w:rsidTr="00494B85">
        <w:tc>
          <w:tcPr>
            <w:tcW w:w="3261" w:type="dxa"/>
            <w:vAlign w:val="center"/>
          </w:tcPr>
          <w:p w14:paraId="1A85B38A" w14:textId="6F314481" w:rsidR="00F800ED" w:rsidRPr="002A5FE5" w:rsidRDefault="00F800ED" w:rsidP="00211760">
            <w:pPr>
              <w:jc w:val="left"/>
              <w:rPr>
                <w:rStyle w:val="poCodeNormalChar"/>
              </w:rPr>
            </w:pPr>
            <w:r>
              <w:rPr>
                <w:rStyle w:val="poCodeNormalChar"/>
              </w:rPr>
              <w:t>Excel-35_Styles.tcl</w:t>
            </w:r>
          </w:p>
        </w:tc>
        <w:tc>
          <w:tcPr>
            <w:tcW w:w="6125" w:type="dxa"/>
            <w:vAlign w:val="center"/>
          </w:tcPr>
          <w:p w14:paraId="16457EA4" w14:textId="501E08EA" w:rsidR="00F800ED" w:rsidRDefault="00F800ED" w:rsidP="00211760">
            <w:pPr>
              <w:jc w:val="left"/>
            </w:pPr>
            <w:r>
              <w:t xml:space="preserve">Test </w:t>
            </w:r>
            <w:proofErr w:type="spellStart"/>
            <w:r>
              <w:t>CawtExcel</w:t>
            </w:r>
            <w:proofErr w:type="spellEnd"/>
            <w:r>
              <w:t xml:space="preserve"> procedures related to Styles handling. </w:t>
            </w:r>
          </w:p>
        </w:tc>
      </w:tr>
      <w:tr w:rsidR="00F800ED" w14:paraId="7EEAA952" w14:textId="77777777" w:rsidTr="00494B85">
        <w:tc>
          <w:tcPr>
            <w:tcW w:w="3261" w:type="dxa"/>
            <w:vAlign w:val="center"/>
          </w:tcPr>
          <w:p w14:paraId="5A4CE78B" w14:textId="2B48E32F" w:rsidR="00F800ED" w:rsidRPr="002A5FE5" w:rsidRDefault="00F800ED" w:rsidP="00211760">
            <w:pPr>
              <w:jc w:val="left"/>
              <w:rPr>
                <w:rStyle w:val="poCodeNormalChar"/>
              </w:rPr>
            </w:pPr>
            <w:r>
              <w:rPr>
                <w:rStyle w:val="poCodeNormalChar"/>
              </w:rPr>
              <w:t>Excel-36_Embed.tcl</w:t>
            </w:r>
          </w:p>
        </w:tc>
        <w:tc>
          <w:tcPr>
            <w:tcW w:w="6125" w:type="dxa"/>
            <w:vAlign w:val="center"/>
          </w:tcPr>
          <w:p w14:paraId="535BAC37" w14:textId="26404450" w:rsidR="00F800ED" w:rsidRDefault="00F800ED" w:rsidP="00211760">
            <w:pPr>
              <w:jc w:val="left"/>
            </w:pPr>
            <w:r>
              <w:t xml:space="preserve">Test </w:t>
            </w:r>
            <w:proofErr w:type="spellStart"/>
            <w:r>
              <w:t>CawtExcel</w:t>
            </w:r>
            <w:proofErr w:type="spellEnd"/>
            <w:r>
              <w:t xml:space="preserve"> procedures for embedding an Excel workbook into a Tk frame. </w:t>
            </w:r>
          </w:p>
        </w:tc>
      </w:tr>
      <w:tr w:rsidR="00F800ED" w14:paraId="19C258D9" w14:textId="77777777" w:rsidTr="00494B85">
        <w:tc>
          <w:tcPr>
            <w:tcW w:w="3261" w:type="dxa"/>
            <w:vAlign w:val="center"/>
          </w:tcPr>
          <w:p w14:paraId="74E4F8C3" w14:textId="0A897A6C" w:rsidR="00F800ED" w:rsidRPr="002A5FE5" w:rsidRDefault="00F800ED" w:rsidP="00211760">
            <w:pPr>
              <w:jc w:val="left"/>
              <w:rPr>
                <w:rStyle w:val="poCodeNormalChar"/>
              </w:rPr>
            </w:pPr>
            <w:r>
              <w:rPr>
                <w:rStyle w:val="poCodeNormalChar"/>
              </w:rPr>
              <w:t>Excel-37_WorksheetName.tcl</w:t>
            </w:r>
          </w:p>
        </w:tc>
        <w:tc>
          <w:tcPr>
            <w:tcW w:w="6125" w:type="dxa"/>
            <w:vAlign w:val="center"/>
          </w:tcPr>
          <w:p w14:paraId="0F2857F0" w14:textId="572A2E0A" w:rsidR="00F800ED" w:rsidRDefault="00F800ED" w:rsidP="00211760">
            <w:pPr>
              <w:jc w:val="left"/>
            </w:pPr>
            <w:r>
              <w:t xml:space="preserve">Test </w:t>
            </w:r>
            <w:proofErr w:type="spellStart"/>
            <w:r>
              <w:t>CawtExcel</w:t>
            </w:r>
            <w:proofErr w:type="spellEnd"/>
            <w:r>
              <w:t xml:space="preserve"> procedures for mapping worksheet names. </w:t>
            </w:r>
          </w:p>
        </w:tc>
      </w:tr>
      <w:tr w:rsidR="00F800ED" w14:paraId="4B2E3370" w14:textId="77777777" w:rsidTr="00494B85">
        <w:tc>
          <w:tcPr>
            <w:tcW w:w="3261" w:type="dxa"/>
            <w:vAlign w:val="center"/>
          </w:tcPr>
          <w:p w14:paraId="4CD39BD4" w14:textId="0835274E" w:rsidR="00F800ED" w:rsidRPr="002A5FE5" w:rsidRDefault="00F800ED" w:rsidP="00211760">
            <w:pPr>
              <w:jc w:val="left"/>
              <w:rPr>
                <w:rStyle w:val="poCodeNormalChar"/>
              </w:rPr>
            </w:pPr>
            <w:r>
              <w:rPr>
                <w:rStyle w:val="poCodeNormalChar"/>
              </w:rPr>
              <w:t>Excel-38_Interpolate.tcl</w:t>
            </w:r>
          </w:p>
        </w:tc>
        <w:tc>
          <w:tcPr>
            <w:tcW w:w="6125" w:type="dxa"/>
            <w:vAlign w:val="center"/>
          </w:tcPr>
          <w:p w14:paraId="6D0DF2F3" w14:textId="7A317D80" w:rsidR="00F800ED" w:rsidRDefault="00F800ED" w:rsidP="00211760">
            <w:pPr>
              <w:jc w:val="left"/>
            </w:pPr>
            <w:r>
              <w:t xml:space="preserve">Test interpolation functionality of the </w:t>
            </w:r>
            <w:proofErr w:type="spellStart"/>
            <w:r>
              <w:t>CawtCore</w:t>
            </w:r>
            <w:proofErr w:type="spellEnd"/>
            <w:r>
              <w:t xml:space="preserve"> package in Excel example. </w:t>
            </w:r>
          </w:p>
        </w:tc>
      </w:tr>
      <w:tr w:rsidR="00F800ED" w14:paraId="78FCEBDF" w14:textId="77777777" w:rsidTr="00494B85">
        <w:tc>
          <w:tcPr>
            <w:tcW w:w="3261" w:type="dxa"/>
            <w:vAlign w:val="center"/>
          </w:tcPr>
          <w:p w14:paraId="138CA45E" w14:textId="57A8911C" w:rsidR="00F800ED" w:rsidRPr="002A5FE5" w:rsidRDefault="00F800ED" w:rsidP="00211760">
            <w:pPr>
              <w:jc w:val="left"/>
              <w:rPr>
                <w:rStyle w:val="poCodeNormalChar"/>
              </w:rPr>
            </w:pPr>
            <w:r>
              <w:rPr>
                <w:rStyle w:val="poCodeNormalChar"/>
              </w:rPr>
              <w:t>Excel-39_DateTime.tcl</w:t>
            </w:r>
          </w:p>
        </w:tc>
        <w:tc>
          <w:tcPr>
            <w:tcW w:w="6125" w:type="dxa"/>
            <w:vAlign w:val="center"/>
          </w:tcPr>
          <w:p w14:paraId="158A62CC" w14:textId="78D3B184" w:rsidR="00F800ED" w:rsidRDefault="00F800ED" w:rsidP="00211760">
            <w:pPr>
              <w:jc w:val="left"/>
            </w:pPr>
            <w:r>
              <w:t xml:space="preserve">Test </w:t>
            </w:r>
            <w:proofErr w:type="spellStart"/>
            <w:r>
              <w:t>CawtExcel</w:t>
            </w:r>
            <w:proofErr w:type="spellEnd"/>
            <w:r>
              <w:t xml:space="preserve"> procedures related to dates and times. </w:t>
            </w:r>
          </w:p>
        </w:tc>
      </w:tr>
      <w:tr w:rsidR="00F800ED" w14:paraId="09B897F0" w14:textId="77777777" w:rsidTr="00494B85">
        <w:tc>
          <w:tcPr>
            <w:tcW w:w="3261" w:type="dxa"/>
            <w:vAlign w:val="center"/>
          </w:tcPr>
          <w:p w14:paraId="2F55EA87" w14:textId="6C4E06B1" w:rsidR="00F800ED" w:rsidRPr="002A5FE5" w:rsidRDefault="00F800ED" w:rsidP="00211760">
            <w:pPr>
              <w:jc w:val="left"/>
              <w:rPr>
                <w:rStyle w:val="poCodeNormalChar"/>
              </w:rPr>
            </w:pPr>
            <w:r>
              <w:rPr>
                <w:rStyle w:val="poCodeNormalChar"/>
              </w:rPr>
              <w:t>Explorer-01_Basic.tcl</w:t>
            </w:r>
          </w:p>
        </w:tc>
        <w:tc>
          <w:tcPr>
            <w:tcW w:w="6125" w:type="dxa"/>
            <w:vAlign w:val="center"/>
          </w:tcPr>
          <w:p w14:paraId="0E12FE75" w14:textId="0863AA51" w:rsidR="00F800ED" w:rsidRDefault="00F800ED" w:rsidP="00211760">
            <w:pPr>
              <w:jc w:val="left"/>
            </w:pPr>
            <w:r>
              <w:t xml:space="preserve">Test basic functionality of the </w:t>
            </w:r>
            <w:proofErr w:type="spellStart"/>
            <w:r>
              <w:t>CawtExplorer</w:t>
            </w:r>
            <w:proofErr w:type="spellEnd"/>
            <w:r>
              <w:t xml:space="preserve"> package. </w:t>
            </w:r>
          </w:p>
        </w:tc>
      </w:tr>
      <w:tr w:rsidR="00F800ED" w14:paraId="4D4531F6" w14:textId="77777777" w:rsidTr="00494B85">
        <w:tc>
          <w:tcPr>
            <w:tcW w:w="3261" w:type="dxa"/>
            <w:vAlign w:val="center"/>
          </w:tcPr>
          <w:p w14:paraId="588CA8E9" w14:textId="72899C32" w:rsidR="00F800ED" w:rsidRPr="002A5FE5" w:rsidRDefault="00F800ED" w:rsidP="00211760">
            <w:pPr>
              <w:jc w:val="left"/>
              <w:rPr>
                <w:rStyle w:val="poCodeNormalChar"/>
              </w:rPr>
            </w:pPr>
            <w:r>
              <w:rPr>
                <w:rStyle w:val="poCodeNormalChar"/>
              </w:rPr>
              <w:t>Explorer-02_Misc.tcl</w:t>
            </w:r>
          </w:p>
        </w:tc>
        <w:tc>
          <w:tcPr>
            <w:tcW w:w="6125" w:type="dxa"/>
            <w:vAlign w:val="center"/>
          </w:tcPr>
          <w:p w14:paraId="2738E8BC" w14:textId="243A21E7" w:rsidR="00F800ED" w:rsidRDefault="00F800ED" w:rsidP="00211760">
            <w:pPr>
              <w:jc w:val="left"/>
            </w:pPr>
            <w:r>
              <w:t xml:space="preserve">Test miscellaneous </w:t>
            </w:r>
            <w:proofErr w:type="spellStart"/>
            <w:r>
              <w:t>CawtExplorer</w:t>
            </w:r>
            <w:proofErr w:type="spellEnd"/>
            <w:r>
              <w:t xml:space="preserve"> functions like navigating to an URL and using </w:t>
            </w:r>
            <w:proofErr w:type="spellStart"/>
            <w:r>
              <w:t>fillscreen</w:t>
            </w:r>
            <w:proofErr w:type="spellEnd"/>
            <w:r>
              <w:t xml:space="preserve"> mode. </w:t>
            </w:r>
          </w:p>
        </w:tc>
      </w:tr>
      <w:tr w:rsidR="00F800ED" w14:paraId="62C52479" w14:textId="77777777" w:rsidTr="00494B85">
        <w:tc>
          <w:tcPr>
            <w:tcW w:w="3261" w:type="dxa"/>
            <w:vAlign w:val="center"/>
          </w:tcPr>
          <w:p w14:paraId="30564E1F" w14:textId="65335895" w:rsidR="00F800ED" w:rsidRPr="002A5FE5" w:rsidRDefault="00F800ED" w:rsidP="00211760">
            <w:pPr>
              <w:jc w:val="left"/>
              <w:rPr>
                <w:rStyle w:val="poCodeNormalChar"/>
              </w:rPr>
            </w:pPr>
            <w:r>
              <w:rPr>
                <w:rStyle w:val="poCodeNormalChar"/>
              </w:rPr>
              <w:t>Explorer-03_Events.tcl</w:t>
            </w:r>
          </w:p>
        </w:tc>
        <w:tc>
          <w:tcPr>
            <w:tcW w:w="6125" w:type="dxa"/>
            <w:vAlign w:val="center"/>
          </w:tcPr>
          <w:p w14:paraId="79FFBB66" w14:textId="7DDA38C5" w:rsidR="00F800ED" w:rsidRDefault="00F800ED" w:rsidP="00211760">
            <w:pPr>
              <w:jc w:val="left"/>
            </w:pPr>
            <w:r>
              <w:t xml:space="preserve">Test event handling functionality of Internet Explorer. </w:t>
            </w:r>
          </w:p>
        </w:tc>
      </w:tr>
      <w:tr w:rsidR="00F800ED" w14:paraId="7F495A2C" w14:textId="77777777" w:rsidTr="00494B85">
        <w:tc>
          <w:tcPr>
            <w:tcW w:w="3261" w:type="dxa"/>
            <w:vAlign w:val="center"/>
          </w:tcPr>
          <w:p w14:paraId="55F49940" w14:textId="37C0EC4E" w:rsidR="00F800ED" w:rsidRPr="002A5FE5" w:rsidRDefault="00F800ED" w:rsidP="00211760">
            <w:pPr>
              <w:jc w:val="left"/>
              <w:rPr>
                <w:rStyle w:val="poCodeNormalChar"/>
              </w:rPr>
            </w:pPr>
            <w:r>
              <w:rPr>
                <w:rStyle w:val="poCodeNormalChar"/>
              </w:rPr>
              <w:lastRenderedPageBreak/>
              <w:t>Matlab-01_Basic.tcl</w:t>
            </w:r>
          </w:p>
        </w:tc>
        <w:tc>
          <w:tcPr>
            <w:tcW w:w="6125" w:type="dxa"/>
            <w:vAlign w:val="center"/>
          </w:tcPr>
          <w:p w14:paraId="23A8015F" w14:textId="7F364738" w:rsidR="00F800ED" w:rsidRDefault="00F800ED" w:rsidP="00211760">
            <w:pPr>
              <w:jc w:val="left"/>
            </w:pPr>
            <w:r>
              <w:t xml:space="preserve">Test basic functionality of the </w:t>
            </w:r>
            <w:proofErr w:type="spellStart"/>
            <w:r>
              <w:t>CawtMatlab</w:t>
            </w:r>
            <w:proofErr w:type="spellEnd"/>
            <w:r>
              <w:t xml:space="preserve"> package. </w:t>
            </w:r>
          </w:p>
        </w:tc>
      </w:tr>
      <w:tr w:rsidR="00F800ED" w14:paraId="669EA72A" w14:textId="77777777" w:rsidTr="00494B85">
        <w:tc>
          <w:tcPr>
            <w:tcW w:w="3261" w:type="dxa"/>
            <w:vAlign w:val="center"/>
          </w:tcPr>
          <w:p w14:paraId="2BC547F9" w14:textId="60573C35" w:rsidR="00F800ED" w:rsidRPr="002A5FE5" w:rsidRDefault="00F800ED" w:rsidP="00211760">
            <w:pPr>
              <w:jc w:val="left"/>
              <w:rPr>
                <w:rStyle w:val="poCodeNormalChar"/>
              </w:rPr>
            </w:pPr>
            <w:r>
              <w:rPr>
                <w:rStyle w:val="poCodeNormalChar"/>
              </w:rPr>
              <w:t>Matlab-02_MFile.tcl</w:t>
            </w:r>
          </w:p>
        </w:tc>
        <w:tc>
          <w:tcPr>
            <w:tcW w:w="6125" w:type="dxa"/>
            <w:vAlign w:val="center"/>
          </w:tcPr>
          <w:p w14:paraId="4A66D8F9" w14:textId="0DADA9AE" w:rsidR="00F800ED" w:rsidRDefault="00F800ED" w:rsidP="00211760">
            <w:pPr>
              <w:jc w:val="left"/>
            </w:pPr>
            <w:r>
              <w:t xml:space="preserve">Test </w:t>
            </w:r>
            <w:proofErr w:type="spellStart"/>
            <w:r>
              <w:t>CawtMatlab</w:t>
            </w:r>
            <w:proofErr w:type="spellEnd"/>
            <w:r>
              <w:t xml:space="preserve"> procedures for executing </w:t>
            </w:r>
            <w:proofErr w:type="spellStart"/>
            <w:r>
              <w:t>Matlab</w:t>
            </w:r>
            <w:proofErr w:type="spellEnd"/>
            <w:r>
              <w:t xml:space="preserve"> commands. </w:t>
            </w:r>
          </w:p>
        </w:tc>
      </w:tr>
      <w:tr w:rsidR="00F800ED" w14:paraId="3793D637" w14:textId="77777777" w:rsidTr="00494B85">
        <w:tc>
          <w:tcPr>
            <w:tcW w:w="3261" w:type="dxa"/>
            <w:vAlign w:val="center"/>
          </w:tcPr>
          <w:p w14:paraId="71162469" w14:textId="5A532551" w:rsidR="00F800ED" w:rsidRPr="002A5FE5" w:rsidRDefault="00F800ED" w:rsidP="00211760">
            <w:pPr>
              <w:jc w:val="left"/>
              <w:rPr>
                <w:rStyle w:val="poCodeNormalChar"/>
              </w:rPr>
            </w:pPr>
            <w:r>
              <w:rPr>
                <w:rStyle w:val="poCodeNormalChar"/>
              </w:rPr>
              <w:t>Ocr-01_Basic.tcl</w:t>
            </w:r>
          </w:p>
        </w:tc>
        <w:tc>
          <w:tcPr>
            <w:tcW w:w="6125" w:type="dxa"/>
            <w:vAlign w:val="center"/>
          </w:tcPr>
          <w:p w14:paraId="797FD178" w14:textId="42CB7B9A" w:rsidR="00F800ED" w:rsidRDefault="00F800ED" w:rsidP="00211760">
            <w:pPr>
              <w:jc w:val="left"/>
            </w:pPr>
            <w:r>
              <w:t xml:space="preserve">Test basic functionality of the </w:t>
            </w:r>
            <w:proofErr w:type="spellStart"/>
            <w:r>
              <w:t>CawtOcr</w:t>
            </w:r>
            <w:proofErr w:type="spellEnd"/>
            <w:r>
              <w:t xml:space="preserve"> package. </w:t>
            </w:r>
          </w:p>
        </w:tc>
      </w:tr>
      <w:tr w:rsidR="00F800ED" w14:paraId="5A78506F" w14:textId="77777777" w:rsidTr="00494B85">
        <w:tc>
          <w:tcPr>
            <w:tcW w:w="3261" w:type="dxa"/>
            <w:vAlign w:val="center"/>
          </w:tcPr>
          <w:p w14:paraId="266CDF31" w14:textId="1351A15C" w:rsidR="00F800ED" w:rsidRPr="002A5FE5" w:rsidRDefault="00F800ED" w:rsidP="00211760">
            <w:pPr>
              <w:jc w:val="left"/>
              <w:rPr>
                <w:rStyle w:val="poCodeNormalChar"/>
              </w:rPr>
            </w:pPr>
            <w:r>
              <w:rPr>
                <w:rStyle w:val="poCodeNormalChar"/>
              </w:rPr>
              <w:t>Ocr-02_Misc.tcl</w:t>
            </w:r>
          </w:p>
        </w:tc>
        <w:tc>
          <w:tcPr>
            <w:tcW w:w="6125" w:type="dxa"/>
            <w:vAlign w:val="center"/>
          </w:tcPr>
          <w:p w14:paraId="39BB1DF0" w14:textId="3DA7F4CE" w:rsidR="00F800ED" w:rsidRDefault="00F800ED" w:rsidP="00211760">
            <w:pPr>
              <w:jc w:val="left"/>
            </w:pPr>
            <w:r>
              <w:t xml:space="preserve">Test miscellaneous </w:t>
            </w:r>
            <w:proofErr w:type="spellStart"/>
            <w:r>
              <w:t>CawtOcr</w:t>
            </w:r>
            <w:proofErr w:type="spellEnd"/>
            <w:r>
              <w:t xml:space="preserve"> procedures. </w:t>
            </w:r>
          </w:p>
        </w:tc>
      </w:tr>
      <w:tr w:rsidR="00F800ED" w14:paraId="4584FD77" w14:textId="77777777" w:rsidTr="00494B85">
        <w:tc>
          <w:tcPr>
            <w:tcW w:w="3261" w:type="dxa"/>
            <w:vAlign w:val="center"/>
          </w:tcPr>
          <w:p w14:paraId="02795BC9" w14:textId="6F674705" w:rsidR="00F800ED" w:rsidRPr="002A5FE5" w:rsidRDefault="00F800ED" w:rsidP="00211760">
            <w:pPr>
              <w:jc w:val="left"/>
              <w:rPr>
                <w:rStyle w:val="poCodeNormalChar"/>
              </w:rPr>
            </w:pPr>
            <w:r>
              <w:rPr>
                <w:rStyle w:val="poCodeNormalChar"/>
              </w:rPr>
              <w:t>OneNote-01_Basic.tcl</w:t>
            </w:r>
          </w:p>
        </w:tc>
        <w:tc>
          <w:tcPr>
            <w:tcW w:w="6125" w:type="dxa"/>
            <w:vAlign w:val="center"/>
          </w:tcPr>
          <w:p w14:paraId="04C2F02F" w14:textId="681C6FE4" w:rsidR="00F800ED" w:rsidRDefault="00F800ED" w:rsidP="00211760">
            <w:pPr>
              <w:jc w:val="left"/>
            </w:pPr>
            <w:r>
              <w:t xml:space="preserve">Test basic functionality of the </w:t>
            </w:r>
            <w:proofErr w:type="spellStart"/>
            <w:r>
              <w:t>CawtOneNote</w:t>
            </w:r>
            <w:proofErr w:type="spellEnd"/>
            <w:r>
              <w:t xml:space="preserve"> package. </w:t>
            </w:r>
          </w:p>
        </w:tc>
      </w:tr>
      <w:tr w:rsidR="00F800ED" w14:paraId="31C1E935" w14:textId="77777777" w:rsidTr="00494B85">
        <w:tc>
          <w:tcPr>
            <w:tcW w:w="3261" w:type="dxa"/>
            <w:vAlign w:val="center"/>
          </w:tcPr>
          <w:p w14:paraId="07547FF4" w14:textId="25FD7F62" w:rsidR="00F800ED" w:rsidRPr="002A5FE5" w:rsidRDefault="00F800ED" w:rsidP="00211760">
            <w:pPr>
              <w:jc w:val="left"/>
              <w:rPr>
                <w:rStyle w:val="poCodeNormalChar"/>
              </w:rPr>
            </w:pPr>
            <w:r>
              <w:rPr>
                <w:rStyle w:val="poCodeNormalChar"/>
              </w:rPr>
              <w:t>Outlook-01_Basic.tcl</w:t>
            </w:r>
          </w:p>
        </w:tc>
        <w:tc>
          <w:tcPr>
            <w:tcW w:w="6125" w:type="dxa"/>
            <w:vAlign w:val="center"/>
          </w:tcPr>
          <w:p w14:paraId="4FBD71C1" w14:textId="090C8841" w:rsidR="00F800ED" w:rsidRDefault="00F800ED" w:rsidP="00211760">
            <w:pPr>
              <w:jc w:val="left"/>
            </w:pPr>
            <w:r>
              <w:t xml:space="preserve">Test basic functionality of the </w:t>
            </w:r>
            <w:proofErr w:type="spellStart"/>
            <w:r>
              <w:t>CawtOutlook</w:t>
            </w:r>
            <w:proofErr w:type="spellEnd"/>
            <w:r>
              <w:t xml:space="preserve"> package. </w:t>
            </w:r>
          </w:p>
        </w:tc>
      </w:tr>
      <w:tr w:rsidR="00F800ED" w14:paraId="75BFE3E3" w14:textId="77777777" w:rsidTr="00494B85">
        <w:tc>
          <w:tcPr>
            <w:tcW w:w="3261" w:type="dxa"/>
            <w:vAlign w:val="center"/>
          </w:tcPr>
          <w:p w14:paraId="5E6A06BC" w14:textId="40D3DB30" w:rsidR="00F800ED" w:rsidRPr="002A5FE5" w:rsidRDefault="00F800ED" w:rsidP="00211760">
            <w:pPr>
              <w:jc w:val="left"/>
              <w:rPr>
                <w:rStyle w:val="poCodeNormalChar"/>
              </w:rPr>
            </w:pPr>
            <w:r>
              <w:rPr>
                <w:rStyle w:val="poCodeNormalChar"/>
              </w:rPr>
              <w:t>Outlook-02_Mail.tcl</w:t>
            </w:r>
          </w:p>
        </w:tc>
        <w:tc>
          <w:tcPr>
            <w:tcW w:w="6125" w:type="dxa"/>
            <w:vAlign w:val="center"/>
          </w:tcPr>
          <w:p w14:paraId="2491503C" w14:textId="1A8C9569" w:rsidR="00F800ED" w:rsidRDefault="00F800ED" w:rsidP="00211760">
            <w:pPr>
              <w:jc w:val="left"/>
            </w:pPr>
            <w:r>
              <w:t xml:space="preserve">Test mail functionality of the </w:t>
            </w:r>
            <w:proofErr w:type="spellStart"/>
            <w:r>
              <w:t>CawtOutlook</w:t>
            </w:r>
            <w:proofErr w:type="spellEnd"/>
            <w:r>
              <w:t xml:space="preserve"> package. Note: This script sends two test mails (in text and HTML format) to cawt@tcl3d.org. </w:t>
            </w:r>
          </w:p>
        </w:tc>
      </w:tr>
      <w:tr w:rsidR="00F800ED" w14:paraId="7DF7C966" w14:textId="77777777" w:rsidTr="00494B85">
        <w:tc>
          <w:tcPr>
            <w:tcW w:w="3261" w:type="dxa"/>
            <w:vAlign w:val="center"/>
          </w:tcPr>
          <w:p w14:paraId="7A556FA4" w14:textId="1E4C8FE0" w:rsidR="00F800ED" w:rsidRPr="002A5FE5" w:rsidRDefault="00F800ED" w:rsidP="00211760">
            <w:pPr>
              <w:jc w:val="left"/>
              <w:rPr>
                <w:rStyle w:val="poCodeNormalChar"/>
              </w:rPr>
            </w:pPr>
            <w:r>
              <w:rPr>
                <w:rStyle w:val="poCodeNormalChar"/>
              </w:rPr>
              <w:t>Outlook-03_Holiday.tcl</w:t>
            </w:r>
          </w:p>
        </w:tc>
        <w:tc>
          <w:tcPr>
            <w:tcW w:w="6125" w:type="dxa"/>
            <w:vAlign w:val="center"/>
          </w:tcPr>
          <w:p w14:paraId="3AA8EF79" w14:textId="7A3836B9" w:rsidR="00F800ED" w:rsidRDefault="00F800ED" w:rsidP="00211760">
            <w:pPr>
              <w:jc w:val="left"/>
            </w:pPr>
            <w:r>
              <w:t xml:space="preserve">Test holiday appointment functionality of the </w:t>
            </w:r>
            <w:proofErr w:type="spellStart"/>
            <w:r>
              <w:t>CawtOutlook</w:t>
            </w:r>
            <w:proofErr w:type="spellEnd"/>
            <w:r>
              <w:t xml:space="preserve"> package. Note: This script sets appointments in your Outlook calendar. </w:t>
            </w:r>
          </w:p>
        </w:tc>
      </w:tr>
      <w:tr w:rsidR="00F800ED" w14:paraId="7C27C6D2" w14:textId="77777777" w:rsidTr="00494B85">
        <w:tc>
          <w:tcPr>
            <w:tcW w:w="3261" w:type="dxa"/>
            <w:vAlign w:val="center"/>
          </w:tcPr>
          <w:p w14:paraId="7A46D6B9" w14:textId="599859CE" w:rsidR="00F800ED" w:rsidRPr="002A5FE5" w:rsidRDefault="00F800ED" w:rsidP="00211760">
            <w:pPr>
              <w:jc w:val="left"/>
              <w:rPr>
                <w:rStyle w:val="poCodeNormalChar"/>
              </w:rPr>
            </w:pPr>
            <w:r>
              <w:rPr>
                <w:rStyle w:val="poCodeNormalChar"/>
              </w:rPr>
              <w:t>Outlook-04_Appointment.tcl</w:t>
            </w:r>
          </w:p>
        </w:tc>
        <w:tc>
          <w:tcPr>
            <w:tcW w:w="6125" w:type="dxa"/>
            <w:vAlign w:val="center"/>
          </w:tcPr>
          <w:p w14:paraId="0AA8789D" w14:textId="44BA24C1" w:rsidR="00F800ED" w:rsidRDefault="00F800ED" w:rsidP="00211760">
            <w:pPr>
              <w:jc w:val="left"/>
            </w:pPr>
            <w:r>
              <w:t xml:space="preserve">Test appointment functionality of the </w:t>
            </w:r>
            <w:proofErr w:type="spellStart"/>
            <w:r>
              <w:t>CawtOutlook</w:t>
            </w:r>
            <w:proofErr w:type="spellEnd"/>
            <w:r>
              <w:t xml:space="preserve"> package. Note: This script sets appointments in your Outlook calendar. </w:t>
            </w:r>
          </w:p>
        </w:tc>
      </w:tr>
      <w:tr w:rsidR="00F800ED" w14:paraId="4D23E749" w14:textId="77777777" w:rsidTr="00494B85">
        <w:tc>
          <w:tcPr>
            <w:tcW w:w="3261" w:type="dxa"/>
            <w:vAlign w:val="center"/>
          </w:tcPr>
          <w:p w14:paraId="02E89046" w14:textId="3420CFB0" w:rsidR="00F800ED" w:rsidRPr="002A5FE5" w:rsidRDefault="00F800ED" w:rsidP="00211760">
            <w:pPr>
              <w:jc w:val="left"/>
              <w:rPr>
                <w:rStyle w:val="poCodeNormalChar"/>
              </w:rPr>
            </w:pPr>
            <w:r>
              <w:rPr>
                <w:rStyle w:val="poCodeNormalChar"/>
              </w:rPr>
              <w:t>Outlook-05_MailFolders.tcl</w:t>
            </w:r>
          </w:p>
        </w:tc>
        <w:tc>
          <w:tcPr>
            <w:tcW w:w="6125" w:type="dxa"/>
            <w:vAlign w:val="center"/>
          </w:tcPr>
          <w:p w14:paraId="2EF376DE" w14:textId="69CC6907" w:rsidR="00F800ED" w:rsidRDefault="00F800ED" w:rsidP="00211760">
            <w:pPr>
              <w:jc w:val="left"/>
            </w:pPr>
            <w:r>
              <w:t xml:space="preserve">Test mail folder functionality of the </w:t>
            </w:r>
            <w:proofErr w:type="spellStart"/>
            <w:r>
              <w:t>CawtOutlook</w:t>
            </w:r>
            <w:proofErr w:type="spellEnd"/>
            <w:r>
              <w:t xml:space="preserve"> package. </w:t>
            </w:r>
          </w:p>
        </w:tc>
      </w:tr>
      <w:tr w:rsidR="00F800ED" w14:paraId="672B3A60" w14:textId="77777777" w:rsidTr="00494B85">
        <w:tc>
          <w:tcPr>
            <w:tcW w:w="3261" w:type="dxa"/>
            <w:vAlign w:val="center"/>
          </w:tcPr>
          <w:p w14:paraId="053E252C" w14:textId="61E6266E" w:rsidR="00F800ED" w:rsidRPr="002A5FE5" w:rsidRDefault="00F800ED" w:rsidP="00211760">
            <w:pPr>
              <w:jc w:val="left"/>
              <w:rPr>
                <w:rStyle w:val="poCodeNormalChar"/>
              </w:rPr>
            </w:pPr>
            <w:r>
              <w:rPr>
                <w:rStyle w:val="poCodeNormalChar"/>
              </w:rPr>
              <w:t>Outlook-06_ContactFolders.tcl</w:t>
            </w:r>
          </w:p>
        </w:tc>
        <w:tc>
          <w:tcPr>
            <w:tcW w:w="6125" w:type="dxa"/>
            <w:vAlign w:val="center"/>
          </w:tcPr>
          <w:p w14:paraId="3C24B471" w14:textId="555D3196" w:rsidR="00F800ED" w:rsidRDefault="00F800ED" w:rsidP="00211760">
            <w:pPr>
              <w:jc w:val="left"/>
            </w:pPr>
            <w:r>
              <w:t xml:space="preserve">Test contact functionality of the </w:t>
            </w:r>
            <w:proofErr w:type="spellStart"/>
            <w:r>
              <w:t>CawtOutlook</w:t>
            </w:r>
            <w:proofErr w:type="spellEnd"/>
            <w:r>
              <w:t xml:space="preserve"> package. </w:t>
            </w:r>
          </w:p>
        </w:tc>
      </w:tr>
      <w:tr w:rsidR="00F800ED" w14:paraId="65E43B63" w14:textId="77777777" w:rsidTr="00494B85">
        <w:tc>
          <w:tcPr>
            <w:tcW w:w="3261" w:type="dxa"/>
            <w:vAlign w:val="center"/>
          </w:tcPr>
          <w:p w14:paraId="16ABA08E" w14:textId="73442959" w:rsidR="00F800ED" w:rsidRPr="002A5FE5" w:rsidRDefault="00F800ED" w:rsidP="00211760">
            <w:pPr>
              <w:jc w:val="left"/>
              <w:rPr>
                <w:rStyle w:val="poCodeNormalChar"/>
              </w:rPr>
            </w:pPr>
            <w:r>
              <w:rPr>
                <w:rStyle w:val="poCodeNormalChar"/>
              </w:rPr>
              <w:t>Outlook-07_Accounts.tcl</w:t>
            </w:r>
          </w:p>
        </w:tc>
        <w:tc>
          <w:tcPr>
            <w:tcW w:w="6125" w:type="dxa"/>
            <w:vAlign w:val="center"/>
          </w:tcPr>
          <w:p w14:paraId="513B2AC2" w14:textId="18F31DB7" w:rsidR="00F800ED" w:rsidRDefault="00F800ED" w:rsidP="00211760">
            <w:pPr>
              <w:jc w:val="left"/>
            </w:pPr>
            <w:r>
              <w:t xml:space="preserve">Test account functionality of the </w:t>
            </w:r>
            <w:proofErr w:type="spellStart"/>
            <w:r>
              <w:t>CawtOutlook</w:t>
            </w:r>
            <w:proofErr w:type="spellEnd"/>
            <w:r>
              <w:t xml:space="preserve"> package. </w:t>
            </w:r>
          </w:p>
        </w:tc>
      </w:tr>
      <w:tr w:rsidR="00F800ED" w14:paraId="1456EB60" w14:textId="77777777" w:rsidTr="00494B85">
        <w:tc>
          <w:tcPr>
            <w:tcW w:w="3261" w:type="dxa"/>
            <w:vAlign w:val="center"/>
          </w:tcPr>
          <w:p w14:paraId="58F5E1B1" w14:textId="41C7BBFD" w:rsidR="00F800ED" w:rsidRPr="002A5FE5" w:rsidRDefault="00F800ED" w:rsidP="00211760">
            <w:pPr>
              <w:jc w:val="left"/>
              <w:rPr>
                <w:rStyle w:val="poCodeNormalChar"/>
              </w:rPr>
            </w:pPr>
            <w:r>
              <w:rPr>
                <w:rStyle w:val="poCodeNormalChar"/>
              </w:rPr>
              <w:t>Ppt-01_Basic.tcl</w:t>
            </w:r>
          </w:p>
        </w:tc>
        <w:tc>
          <w:tcPr>
            <w:tcW w:w="6125" w:type="dxa"/>
            <w:vAlign w:val="center"/>
          </w:tcPr>
          <w:p w14:paraId="6BE03B7C" w14:textId="2683AFD4" w:rsidR="00F800ED" w:rsidRDefault="00F800ED" w:rsidP="00211760">
            <w:pPr>
              <w:jc w:val="left"/>
            </w:pPr>
            <w:r>
              <w:t xml:space="preserve">Test basic functionality of the </w:t>
            </w:r>
            <w:proofErr w:type="spellStart"/>
            <w:r>
              <w:t>CawtPpt</w:t>
            </w:r>
            <w:proofErr w:type="spellEnd"/>
            <w:r>
              <w:t xml:space="preserve"> package. </w:t>
            </w:r>
          </w:p>
        </w:tc>
      </w:tr>
      <w:tr w:rsidR="00F800ED" w14:paraId="5E8ED68E" w14:textId="77777777" w:rsidTr="00494B85">
        <w:tc>
          <w:tcPr>
            <w:tcW w:w="3261" w:type="dxa"/>
            <w:vAlign w:val="center"/>
          </w:tcPr>
          <w:p w14:paraId="5F40B76C" w14:textId="24FD2678" w:rsidR="00F800ED" w:rsidRPr="002A5FE5" w:rsidRDefault="00F800ED" w:rsidP="00211760">
            <w:pPr>
              <w:jc w:val="left"/>
              <w:rPr>
                <w:rStyle w:val="poCodeNormalChar"/>
              </w:rPr>
            </w:pPr>
            <w:r>
              <w:rPr>
                <w:rStyle w:val="poCodeNormalChar"/>
              </w:rPr>
              <w:t>Ppt-02_Misc.tcl</w:t>
            </w:r>
          </w:p>
        </w:tc>
        <w:tc>
          <w:tcPr>
            <w:tcW w:w="6125" w:type="dxa"/>
            <w:vAlign w:val="center"/>
          </w:tcPr>
          <w:p w14:paraId="50C988B8" w14:textId="1EB983E4" w:rsidR="00F800ED" w:rsidRDefault="00F800ED" w:rsidP="00211760">
            <w:pPr>
              <w:jc w:val="left"/>
            </w:pPr>
            <w:r>
              <w:t xml:space="preserve">Test miscellaneous </w:t>
            </w:r>
            <w:proofErr w:type="spellStart"/>
            <w:r>
              <w:t>CawtPpt</w:t>
            </w:r>
            <w:proofErr w:type="spellEnd"/>
            <w:r>
              <w:t xml:space="preserve"> procedures like adding slides, inserting images and saving slides as image files. </w:t>
            </w:r>
          </w:p>
        </w:tc>
      </w:tr>
      <w:tr w:rsidR="00F800ED" w14:paraId="5BB5E7AD" w14:textId="77777777" w:rsidTr="00494B85">
        <w:tc>
          <w:tcPr>
            <w:tcW w:w="3261" w:type="dxa"/>
            <w:vAlign w:val="center"/>
          </w:tcPr>
          <w:p w14:paraId="17D0F017" w14:textId="4E058171" w:rsidR="00F800ED" w:rsidRPr="002A5FE5" w:rsidRDefault="00F800ED" w:rsidP="00211760">
            <w:pPr>
              <w:jc w:val="left"/>
              <w:rPr>
                <w:rStyle w:val="poCodeNormalChar"/>
              </w:rPr>
            </w:pPr>
            <w:r>
              <w:rPr>
                <w:rStyle w:val="poCodeNormalChar"/>
              </w:rPr>
              <w:t>Ppt-03_Add.tcl</w:t>
            </w:r>
          </w:p>
        </w:tc>
        <w:tc>
          <w:tcPr>
            <w:tcW w:w="6125" w:type="dxa"/>
            <w:vAlign w:val="center"/>
          </w:tcPr>
          <w:p w14:paraId="459762CB" w14:textId="4443AE0F" w:rsidR="00F800ED" w:rsidRDefault="00F800ED" w:rsidP="00211760">
            <w:pPr>
              <w:jc w:val="left"/>
            </w:pPr>
            <w:r>
              <w:t xml:space="preserve">Test </w:t>
            </w:r>
            <w:proofErr w:type="spellStart"/>
            <w:r>
              <w:t>CawtPpt</w:t>
            </w:r>
            <w:proofErr w:type="spellEnd"/>
            <w:r>
              <w:t xml:space="preserve"> procedures for adding and copying slides. </w:t>
            </w:r>
          </w:p>
        </w:tc>
      </w:tr>
      <w:tr w:rsidR="00F800ED" w14:paraId="5C4CBEA8" w14:textId="77777777" w:rsidTr="00494B85">
        <w:tc>
          <w:tcPr>
            <w:tcW w:w="3261" w:type="dxa"/>
            <w:vAlign w:val="center"/>
          </w:tcPr>
          <w:p w14:paraId="6C3B9F80" w14:textId="73793F67" w:rsidR="00F800ED" w:rsidRPr="002A5FE5" w:rsidRDefault="00F800ED" w:rsidP="00211760">
            <w:pPr>
              <w:jc w:val="left"/>
              <w:rPr>
                <w:rStyle w:val="poCodeNormalChar"/>
              </w:rPr>
            </w:pPr>
            <w:r>
              <w:rPr>
                <w:rStyle w:val="poCodeNormalChar"/>
              </w:rPr>
              <w:t>Ppt-04_Present.tcl</w:t>
            </w:r>
          </w:p>
        </w:tc>
        <w:tc>
          <w:tcPr>
            <w:tcW w:w="6125" w:type="dxa"/>
            <w:vAlign w:val="center"/>
          </w:tcPr>
          <w:p w14:paraId="4662EDE2" w14:textId="0D8236FA" w:rsidR="00F800ED" w:rsidRDefault="00F800ED" w:rsidP="00211760">
            <w:pPr>
              <w:jc w:val="left"/>
            </w:pPr>
            <w:r>
              <w:t xml:space="preserve">Test </w:t>
            </w:r>
            <w:proofErr w:type="spellStart"/>
            <w:r>
              <w:t>CawtPpt</w:t>
            </w:r>
            <w:proofErr w:type="spellEnd"/>
            <w:r>
              <w:t xml:space="preserve"> procedures for presenting a slide show. </w:t>
            </w:r>
          </w:p>
        </w:tc>
      </w:tr>
      <w:tr w:rsidR="00F800ED" w14:paraId="6D40B1F0" w14:textId="77777777" w:rsidTr="00494B85">
        <w:tc>
          <w:tcPr>
            <w:tcW w:w="3261" w:type="dxa"/>
            <w:vAlign w:val="center"/>
          </w:tcPr>
          <w:p w14:paraId="04D026D6" w14:textId="5783BF4E" w:rsidR="00F800ED" w:rsidRPr="002A5FE5" w:rsidRDefault="00F800ED" w:rsidP="00211760">
            <w:pPr>
              <w:jc w:val="left"/>
              <w:rPr>
                <w:rStyle w:val="poCodeNormalChar"/>
              </w:rPr>
            </w:pPr>
            <w:r>
              <w:rPr>
                <w:rStyle w:val="poCodeNormalChar"/>
              </w:rPr>
              <w:t>Ppt-05_Export.tcl</w:t>
            </w:r>
          </w:p>
        </w:tc>
        <w:tc>
          <w:tcPr>
            <w:tcW w:w="6125" w:type="dxa"/>
            <w:vAlign w:val="center"/>
          </w:tcPr>
          <w:p w14:paraId="406E946B" w14:textId="744EECCC" w:rsidR="00F800ED" w:rsidRDefault="00F800ED" w:rsidP="00211760">
            <w:pPr>
              <w:jc w:val="left"/>
            </w:pPr>
            <w:r>
              <w:t xml:space="preserve">Test </w:t>
            </w:r>
            <w:proofErr w:type="spellStart"/>
            <w:r>
              <w:t>CawtPpt</w:t>
            </w:r>
            <w:proofErr w:type="spellEnd"/>
            <w:r>
              <w:t xml:space="preserve"> procedures for exporting a PowerPoint presentation as HTML slide show. </w:t>
            </w:r>
          </w:p>
        </w:tc>
      </w:tr>
      <w:tr w:rsidR="00F800ED" w14:paraId="22BA0E57" w14:textId="77777777" w:rsidTr="00494B85">
        <w:tc>
          <w:tcPr>
            <w:tcW w:w="3261" w:type="dxa"/>
            <w:vAlign w:val="center"/>
          </w:tcPr>
          <w:p w14:paraId="5FA3B9D5" w14:textId="12DF49AB" w:rsidR="00F800ED" w:rsidRPr="002A5FE5" w:rsidRDefault="00F800ED" w:rsidP="00211760">
            <w:pPr>
              <w:jc w:val="left"/>
              <w:rPr>
                <w:rStyle w:val="poCodeNormalChar"/>
              </w:rPr>
            </w:pPr>
            <w:r>
              <w:rPr>
                <w:rStyle w:val="poCodeNormalChar"/>
              </w:rPr>
              <w:t>Ppt-06_CustomLayout.tcl</w:t>
            </w:r>
          </w:p>
        </w:tc>
        <w:tc>
          <w:tcPr>
            <w:tcW w:w="6125" w:type="dxa"/>
            <w:vAlign w:val="center"/>
          </w:tcPr>
          <w:p w14:paraId="271D1BA3" w14:textId="1B19ECD4" w:rsidR="00F800ED" w:rsidRDefault="00F800ED" w:rsidP="00211760">
            <w:pPr>
              <w:jc w:val="left"/>
            </w:pPr>
            <w:r>
              <w:t xml:space="preserve">Test </w:t>
            </w:r>
            <w:proofErr w:type="spellStart"/>
            <w:r>
              <w:t>CawtPpt</w:t>
            </w:r>
            <w:proofErr w:type="spellEnd"/>
            <w:r>
              <w:t xml:space="preserve"> procedures for using PowerPoint custom layouts. </w:t>
            </w:r>
          </w:p>
        </w:tc>
      </w:tr>
      <w:tr w:rsidR="00F800ED" w14:paraId="1633BC9B" w14:textId="77777777" w:rsidTr="00494B85">
        <w:tc>
          <w:tcPr>
            <w:tcW w:w="3261" w:type="dxa"/>
            <w:vAlign w:val="center"/>
          </w:tcPr>
          <w:p w14:paraId="66E054FD" w14:textId="4C9F5456" w:rsidR="00F800ED" w:rsidRPr="002A5FE5" w:rsidRDefault="00F800ED" w:rsidP="00211760">
            <w:pPr>
              <w:jc w:val="left"/>
              <w:rPr>
                <w:rStyle w:val="poCodeNormalChar"/>
              </w:rPr>
            </w:pPr>
            <w:r>
              <w:rPr>
                <w:rStyle w:val="poCodeNormalChar"/>
              </w:rPr>
              <w:t>Ppt-07_Properties.tcl</w:t>
            </w:r>
          </w:p>
        </w:tc>
        <w:tc>
          <w:tcPr>
            <w:tcW w:w="6125" w:type="dxa"/>
            <w:vAlign w:val="center"/>
          </w:tcPr>
          <w:p w14:paraId="47294B1F" w14:textId="1773407C" w:rsidR="00F800ED" w:rsidRDefault="00F800ED" w:rsidP="00211760">
            <w:pPr>
              <w:jc w:val="left"/>
            </w:pPr>
            <w:r>
              <w:t xml:space="preserve">Test </w:t>
            </w:r>
            <w:proofErr w:type="spellStart"/>
            <w:r>
              <w:t>CawtPpt</w:t>
            </w:r>
            <w:proofErr w:type="spellEnd"/>
            <w:r>
              <w:t xml:space="preserve"> procedures related to property handling. </w:t>
            </w:r>
          </w:p>
        </w:tc>
      </w:tr>
      <w:tr w:rsidR="00F800ED" w14:paraId="128CD0F3" w14:textId="77777777" w:rsidTr="00494B85">
        <w:tc>
          <w:tcPr>
            <w:tcW w:w="3261" w:type="dxa"/>
            <w:vAlign w:val="center"/>
          </w:tcPr>
          <w:p w14:paraId="572BFE0D" w14:textId="3B7D9556" w:rsidR="00F800ED" w:rsidRPr="002A5FE5" w:rsidRDefault="00F800ED" w:rsidP="00211760">
            <w:pPr>
              <w:jc w:val="left"/>
              <w:rPr>
                <w:rStyle w:val="poCodeNormalChar"/>
              </w:rPr>
            </w:pPr>
            <w:r>
              <w:rPr>
                <w:rStyle w:val="poCodeNormalChar"/>
              </w:rPr>
              <w:t>Ppt-08_Comments.tcl</w:t>
            </w:r>
          </w:p>
        </w:tc>
        <w:tc>
          <w:tcPr>
            <w:tcW w:w="6125" w:type="dxa"/>
            <w:vAlign w:val="center"/>
          </w:tcPr>
          <w:p w14:paraId="4DBE248B" w14:textId="5BD6D83C" w:rsidR="00F800ED" w:rsidRDefault="00F800ED" w:rsidP="00211760">
            <w:pPr>
              <w:jc w:val="left"/>
            </w:pPr>
            <w:r>
              <w:t xml:space="preserve">Test </w:t>
            </w:r>
            <w:proofErr w:type="spellStart"/>
            <w:r>
              <w:t>CawtPpt</w:t>
            </w:r>
            <w:proofErr w:type="spellEnd"/>
            <w:r>
              <w:t xml:space="preserve"> procedures for handling PowerPoint comments. </w:t>
            </w:r>
          </w:p>
        </w:tc>
      </w:tr>
      <w:tr w:rsidR="00F800ED" w14:paraId="7ABEDD3F" w14:textId="77777777" w:rsidTr="00494B85">
        <w:tc>
          <w:tcPr>
            <w:tcW w:w="3261" w:type="dxa"/>
            <w:vAlign w:val="center"/>
          </w:tcPr>
          <w:p w14:paraId="62C34ED1" w14:textId="5C326763" w:rsidR="00F800ED" w:rsidRPr="002A5FE5" w:rsidRDefault="00F800ED" w:rsidP="00211760">
            <w:pPr>
              <w:jc w:val="left"/>
              <w:rPr>
                <w:rStyle w:val="poCodeNormalChar"/>
              </w:rPr>
            </w:pPr>
            <w:r>
              <w:rPr>
                <w:rStyle w:val="poCodeNormalChar"/>
              </w:rPr>
              <w:t>Ppt-09_Shapes.tcl</w:t>
            </w:r>
          </w:p>
        </w:tc>
        <w:tc>
          <w:tcPr>
            <w:tcW w:w="6125" w:type="dxa"/>
            <w:vAlign w:val="center"/>
          </w:tcPr>
          <w:p w14:paraId="79B39DEF" w14:textId="14B528E5" w:rsidR="00F800ED" w:rsidRDefault="00F800ED" w:rsidP="00211760">
            <w:pPr>
              <w:jc w:val="left"/>
            </w:pPr>
            <w:r>
              <w:t xml:space="preserve">Test </w:t>
            </w:r>
            <w:proofErr w:type="spellStart"/>
            <w:r>
              <w:t>CawtPpt</w:t>
            </w:r>
            <w:proofErr w:type="spellEnd"/>
            <w:r>
              <w:t xml:space="preserve"> procedures related to creating, manipulating and connecting shapes. </w:t>
            </w:r>
          </w:p>
        </w:tc>
      </w:tr>
      <w:tr w:rsidR="00F800ED" w14:paraId="59ABED25" w14:textId="77777777" w:rsidTr="00494B85">
        <w:tc>
          <w:tcPr>
            <w:tcW w:w="3261" w:type="dxa"/>
            <w:vAlign w:val="center"/>
          </w:tcPr>
          <w:p w14:paraId="4863221C" w14:textId="04EE8A33" w:rsidR="00F800ED" w:rsidRPr="002A5FE5" w:rsidRDefault="00F800ED" w:rsidP="00211760">
            <w:pPr>
              <w:jc w:val="left"/>
              <w:rPr>
                <w:rStyle w:val="poCodeNormalChar"/>
              </w:rPr>
            </w:pPr>
            <w:r>
              <w:rPr>
                <w:rStyle w:val="poCodeNormalChar"/>
              </w:rPr>
              <w:t>Ppt-10_AllShapes.tcl</w:t>
            </w:r>
          </w:p>
        </w:tc>
        <w:tc>
          <w:tcPr>
            <w:tcW w:w="6125" w:type="dxa"/>
            <w:vAlign w:val="center"/>
          </w:tcPr>
          <w:p w14:paraId="1E2056BA" w14:textId="4E38720F" w:rsidR="00F800ED" w:rsidRDefault="00F800ED" w:rsidP="00211760">
            <w:pPr>
              <w:jc w:val="left"/>
            </w:pPr>
            <w:r>
              <w:t xml:space="preserve">Test </w:t>
            </w:r>
            <w:proofErr w:type="spellStart"/>
            <w:r>
              <w:t>CawtPpt</w:t>
            </w:r>
            <w:proofErr w:type="spellEnd"/>
            <w:r>
              <w:t xml:space="preserve"> procedure for creating all available shapes. </w:t>
            </w:r>
          </w:p>
        </w:tc>
      </w:tr>
      <w:tr w:rsidR="00F800ED" w14:paraId="3EE54F08" w14:textId="77777777" w:rsidTr="00494B85">
        <w:tc>
          <w:tcPr>
            <w:tcW w:w="3261" w:type="dxa"/>
            <w:vAlign w:val="center"/>
          </w:tcPr>
          <w:p w14:paraId="03872CE0" w14:textId="667C97BE" w:rsidR="00F800ED" w:rsidRPr="002A5FE5" w:rsidRDefault="00F800ED" w:rsidP="00211760">
            <w:pPr>
              <w:jc w:val="left"/>
              <w:rPr>
                <w:rStyle w:val="poCodeNormalChar"/>
              </w:rPr>
            </w:pPr>
            <w:r>
              <w:rPr>
                <w:rStyle w:val="poCodeNormalChar"/>
              </w:rPr>
              <w:t>Ppt-11_AllConnectors.tcl</w:t>
            </w:r>
          </w:p>
        </w:tc>
        <w:tc>
          <w:tcPr>
            <w:tcW w:w="6125" w:type="dxa"/>
            <w:vAlign w:val="center"/>
          </w:tcPr>
          <w:p w14:paraId="73D148DD" w14:textId="54D63C3F" w:rsidR="00F800ED" w:rsidRDefault="00F800ED" w:rsidP="00211760">
            <w:pPr>
              <w:jc w:val="left"/>
            </w:pPr>
            <w:r>
              <w:t xml:space="preserve">Test </w:t>
            </w:r>
            <w:proofErr w:type="spellStart"/>
            <w:r>
              <w:t>CawtPpt</w:t>
            </w:r>
            <w:proofErr w:type="spellEnd"/>
            <w:r>
              <w:t xml:space="preserve"> procedure for creating all available connectors. </w:t>
            </w:r>
          </w:p>
        </w:tc>
      </w:tr>
      <w:tr w:rsidR="00F800ED" w14:paraId="6182A56E" w14:textId="77777777" w:rsidTr="00494B85">
        <w:tc>
          <w:tcPr>
            <w:tcW w:w="3261" w:type="dxa"/>
            <w:vAlign w:val="center"/>
          </w:tcPr>
          <w:p w14:paraId="0B02650D" w14:textId="39D23021" w:rsidR="00F800ED" w:rsidRPr="002A5FE5" w:rsidRDefault="00F800ED" w:rsidP="00211760">
            <w:pPr>
              <w:jc w:val="left"/>
              <w:rPr>
                <w:rStyle w:val="poCodeNormalChar"/>
              </w:rPr>
            </w:pPr>
            <w:r>
              <w:rPr>
                <w:rStyle w:val="poCodeNormalChar"/>
              </w:rPr>
              <w:t>Ppt-12_Quit.tcl</w:t>
            </w:r>
          </w:p>
        </w:tc>
        <w:tc>
          <w:tcPr>
            <w:tcW w:w="6125" w:type="dxa"/>
            <w:vAlign w:val="center"/>
          </w:tcPr>
          <w:p w14:paraId="75EB5E04" w14:textId="4F8D2366" w:rsidR="00F800ED" w:rsidRDefault="00F800ED" w:rsidP="00211760">
            <w:pPr>
              <w:jc w:val="left"/>
            </w:pPr>
            <w:r>
              <w:t xml:space="preserve">Test quitting PowerPoint without saving modified presentations. </w:t>
            </w:r>
          </w:p>
        </w:tc>
      </w:tr>
      <w:tr w:rsidR="00F800ED" w14:paraId="1F2B0186" w14:textId="77777777" w:rsidTr="00494B85">
        <w:tc>
          <w:tcPr>
            <w:tcW w:w="3261" w:type="dxa"/>
            <w:vAlign w:val="center"/>
          </w:tcPr>
          <w:p w14:paraId="26DEFCCE" w14:textId="7493EFD8" w:rsidR="00F800ED" w:rsidRPr="002A5FE5" w:rsidRDefault="00F800ED" w:rsidP="00211760">
            <w:pPr>
              <w:jc w:val="left"/>
              <w:rPr>
                <w:rStyle w:val="poCodeNormalChar"/>
              </w:rPr>
            </w:pPr>
            <w:r>
              <w:rPr>
                <w:rStyle w:val="poCodeNormalChar"/>
              </w:rPr>
              <w:t>Ppt-13_Media.tcl</w:t>
            </w:r>
          </w:p>
        </w:tc>
        <w:tc>
          <w:tcPr>
            <w:tcW w:w="6125" w:type="dxa"/>
            <w:vAlign w:val="center"/>
          </w:tcPr>
          <w:p w14:paraId="53953BFB" w14:textId="6A6531F8" w:rsidR="00F800ED" w:rsidRDefault="00F800ED" w:rsidP="00211760">
            <w:pPr>
              <w:jc w:val="left"/>
            </w:pPr>
            <w:r>
              <w:t xml:space="preserve">Test </w:t>
            </w:r>
            <w:proofErr w:type="spellStart"/>
            <w:r>
              <w:t>CawtPpt</w:t>
            </w:r>
            <w:proofErr w:type="spellEnd"/>
            <w:r>
              <w:t xml:space="preserve"> procedures related to media content, i.e. images and videos. </w:t>
            </w:r>
          </w:p>
        </w:tc>
      </w:tr>
      <w:tr w:rsidR="00F800ED" w14:paraId="61AD3B39" w14:textId="77777777" w:rsidTr="00494B85">
        <w:tc>
          <w:tcPr>
            <w:tcW w:w="3261" w:type="dxa"/>
            <w:vAlign w:val="center"/>
          </w:tcPr>
          <w:p w14:paraId="0F116423" w14:textId="473AE4B7" w:rsidR="00F800ED" w:rsidRPr="002A5FE5" w:rsidRDefault="00F800ED" w:rsidP="00211760">
            <w:pPr>
              <w:jc w:val="left"/>
              <w:rPr>
                <w:rStyle w:val="poCodeNormalChar"/>
              </w:rPr>
            </w:pPr>
            <w:r>
              <w:rPr>
                <w:rStyle w:val="poCodeNormalChar"/>
              </w:rPr>
              <w:t>Ppt-14_CreateVideo.tcl</w:t>
            </w:r>
          </w:p>
        </w:tc>
        <w:tc>
          <w:tcPr>
            <w:tcW w:w="6125" w:type="dxa"/>
            <w:vAlign w:val="center"/>
          </w:tcPr>
          <w:p w14:paraId="293B4405" w14:textId="3965105B" w:rsidR="00F800ED" w:rsidRDefault="00F800ED" w:rsidP="00211760">
            <w:pPr>
              <w:jc w:val="left"/>
            </w:pPr>
            <w:r>
              <w:t xml:space="preserve">Test creating videos from PowerPoint slides. </w:t>
            </w:r>
          </w:p>
        </w:tc>
      </w:tr>
      <w:tr w:rsidR="00F800ED" w14:paraId="6DBFEE8D" w14:textId="77777777" w:rsidTr="00494B85">
        <w:tc>
          <w:tcPr>
            <w:tcW w:w="3261" w:type="dxa"/>
            <w:vAlign w:val="center"/>
          </w:tcPr>
          <w:p w14:paraId="595DEE00" w14:textId="75313EA9" w:rsidR="00F800ED" w:rsidRPr="002A5FE5" w:rsidRDefault="00F800ED" w:rsidP="00211760">
            <w:pPr>
              <w:jc w:val="left"/>
              <w:rPr>
                <w:rStyle w:val="poCodeNormalChar"/>
              </w:rPr>
            </w:pPr>
            <w:r>
              <w:rPr>
                <w:rStyle w:val="poCodeNormalChar"/>
              </w:rPr>
              <w:t>Ppt-15_ButtonEvent.tcl</w:t>
            </w:r>
          </w:p>
        </w:tc>
        <w:tc>
          <w:tcPr>
            <w:tcW w:w="6125" w:type="dxa"/>
            <w:vAlign w:val="center"/>
          </w:tcPr>
          <w:p w14:paraId="03805816" w14:textId="7D3DBDCC" w:rsidR="00F800ED" w:rsidRDefault="00F800ED" w:rsidP="00211760">
            <w:pPr>
              <w:jc w:val="left"/>
            </w:pPr>
            <w:r>
              <w:t xml:space="preserve">Test </w:t>
            </w:r>
            <w:proofErr w:type="spellStart"/>
            <w:r>
              <w:t>CawtPpt</w:t>
            </w:r>
            <w:proofErr w:type="spellEnd"/>
            <w:r>
              <w:t xml:space="preserve"> procedures for simulating button events. </w:t>
            </w:r>
          </w:p>
        </w:tc>
      </w:tr>
      <w:tr w:rsidR="00F800ED" w14:paraId="676CAF32" w14:textId="77777777" w:rsidTr="00494B85">
        <w:tc>
          <w:tcPr>
            <w:tcW w:w="3261" w:type="dxa"/>
            <w:vAlign w:val="center"/>
          </w:tcPr>
          <w:p w14:paraId="03B468C4" w14:textId="44A7243C" w:rsidR="00F800ED" w:rsidRPr="002A5FE5" w:rsidRDefault="00F800ED" w:rsidP="00211760">
            <w:pPr>
              <w:jc w:val="left"/>
              <w:rPr>
                <w:rStyle w:val="poCodeNormalChar"/>
              </w:rPr>
            </w:pPr>
            <w:r>
              <w:rPr>
                <w:rStyle w:val="poCodeNormalChar"/>
              </w:rPr>
              <w:t>Ppt-16_Embed.tcl</w:t>
            </w:r>
          </w:p>
        </w:tc>
        <w:tc>
          <w:tcPr>
            <w:tcW w:w="6125" w:type="dxa"/>
            <w:vAlign w:val="center"/>
          </w:tcPr>
          <w:p w14:paraId="3B23CC98" w14:textId="5B25E5A4" w:rsidR="00F800ED" w:rsidRDefault="00F800ED" w:rsidP="00211760">
            <w:pPr>
              <w:jc w:val="left"/>
            </w:pPr>
            <w:r>
              <w:t xml:space="preserve">Test </w:t>
            </w:r>
            <w:proofErr w:type="spellStart"/>
            <w:r>
              <w:t>CawtPpt</w:t>
            </w:r>
            <w:proofErr w:type="spellEnd"/>
            <w:r>
              <w:t xml:space="preserve"> procedures for embedding a PowerPoint presentation into a Tk frame. </w:t>
            </w:r>
          </w:p>
        </w:tc>
      </w:tr>
      <w:tr w:rsidR="00F800ED" w14:paraId="752C8624" w14:textId="77777777" w:rsidTr="00494B85">
        <w:tc>
          <w:tcPr>
            <w:tcW w:w="3261" w:type="dxa"/>
            <w:vAlign w:val="center"/>
          </w:tcPr>
          <w:p w14:paraId="7437AF61" w14:textId="57E7A83B" w:rsidR="00F800ED" w:rsidRPr="002A5FE5" w:rsidRDefault="00F800ED" w:rsidP="00211760">
            <w:pPr>
              <w:jc w:val="left"/>
              <w:rPr>
                <w:rStyle w:val="poCodeNormalChar"/>
              </w:rPr>
            </w:pPr>
            <w:r>
              <w:rPr>
                <w:rStyle w:val="poCodeNormalChar"/>
              </w:rPr>
              <w:t>Reader-01_Basic.tcl</w:t>
            </w:r>
          </w:p>
        </w:tc>
        <w:tc>
          <w:tcPr>
            <w:tcW w:w="6125" w:type="dxa"/>
            <w:vAlign w:val="center"/>
          </w:tcPr>
          <w:p w14:paraId="17500DC2" w14:textId="6D2DCF99" w:rsidR="00F800ED" w:rsidRDefault="00F800ED" w:rsidP="00211760">
            <w:pPr>
              <w:jc w:val="left"/>
            </w:pPr>
            <w:r>
              <w:t xml:space="preserve">Test basic functionality of the </w:t>
            </w:r>
            <w:proofErr w:type="spellStart"/>
            <w:r>
              <w:t>CawtReader</w:t>
            </w:r>
            <w:proofErr w:type="spellEnd"/>
            <w:r>
              <w:t xml:space="preserve"> package. </w:t>
            </w:r>
          </w:p>
        </w:tc>
      </w:tr>
      <w:tr w:rsidR="00F800ED" w14:paraId="6F926451" w14:textId="77777777" w:rsidTr="00494B85">
        <w:tc>
          <w:tcPr>
            <w:tcW w:w="3261" w:type="dxa"/>
            <w:vAlign w:val="center"/>
          </w:tcPr>
          <w:p w14:paraId="32FA2993" w14:textId="11821D91" w:rsidR="00F800ED" w:rsidRPr="002A5FE5" w:rsidRDefault="00F800ED" w:rsidP="00211760">
            <w:pPr>
              <w:jc w:val="left"/>
              <w:rPr>
                <w:rStyle w:val="poCodeNormalChar"/>
              </w:rPr>
            </w:pPr>
            <w:r>
              <w:rPr>
                <w:rStyle w:val="poCodeNormalChar"/>
              </w:rPr>
              <w:t>Reader-02_Embed.tcl</w:t>
            </w:r>
          </w:p>
        </w:tc>
        <w:tc>
          <w:tcPr>
            <w:tcW w:w="6125" w:type="dxa"/>
            <w:vAlign w:val="center"/>
          </w:tcPr>
          <w:p w14:paraId="4219B71B" w14:textId="47B4F641" w:rsidR="00F800ED" w:rsidRDefault="00F800ED" w:rsidP="00211760">
            <w:pPr>
              <w:jc w:val="left"/>
            </w:pPr>
            <w:r>
              <w:t xml:space="preserve">Test </w:t>
            </w:r>
            <w:proofErr w:type="spellStart"/>
            <w:r>
              <w:t>CawtExcel</w:t>
            </w:r>
            <w:proofErr w:type="spellEnd"/>
            <w:r>
              <w:t xml:space="preserve"> procedures for embedding an Acrobat Reader window into a Tk frame. </w:t>
            </w:r>
          </w:p>
        </w:tc>
      </w:tr>
      <w:tr w:rsidR="00F800ED" w14:paraId="5C92351E" w14:textId="77777777" w:rsidTr="00494B85">
        <w:tc>
          <w:tcPr>
            <w:tcW w:w="3261" w:type="dxa"/>
            <w:vAlign w:val="center"/>
          </w:tcPr>
          <w:p w14:paraId="71FB08A5" w14:textId="0457E665" w:rsidR="00F800ED" w:rsidRPr="002A5FE5" w:rsidRDefault="00F800ED" w:rsidP="00211760">
            <w:pPr>
              <w:jc w:val="left"/>
              <w:rPr>
                <w:rStyle w:val="poCodeNormalChar"/>
              </w:rPr>
            </w:pPr>
            <w:r>
              <w:rPr>
                <w:rStyle w:val="poCodeNormalChar"/>
              </w:rPr>
              <w:t>Sapi-01_Basic.tcl</w:t>
            </w:r>
          </w:p>
        </w:tc>
        <w:tc>
          <w:tcPr>
            <w:tcW w:w="6125" w:type="dxa"/>
            <w:vAlign w:val="center"/>
          </w:tcPr>
          <w:p w14:paraId="4687A358" w14:textId="3B2E6ECF" w:rsidR="00F800ED" w:rsidRDefault="00F800ED" w:rsidP="00211760">
            <w:pPr>
              <w:jc w:val="left"/>
            </w:pPr>
            <w:r>
              <w:t xml:space="preserve">Test basic functionality of the </w:t>
            </w:r>
            <w:proofErr w:type="spellStart"/>
            <w:r>
              <w:t>CawtSapi</w:t>
            </w:r>
            <w:proofErr w:type="spellEnd"/>
            <w:r>
              <w:t xml:space="preserve"> package. </w:t>
            </w:r>
          </w:p>
        </w:tc>
      </w:tr>
      <w:tr w:rsidR="00F800ED" w14:paraId="64019D20" w14:textId="77777777" w:rsidTr="00494B85">
        <w:tc>
          <w:tcPr>
            <w:tcW w:w="3261" w:type="dxa"/>
            <w:vAlign w:val="center"/>
          </w:tcPr>
          <w:p w14:paraId="03C65817" w14:textId="7F5DC4ED" w:rsidR="00F800ED" w:rsidRPr="002A5FE5" w:rsidRDefault="00F800ED" w:rsidP="00211760">
            <w:pPr>
              <w:jc w:val="left"/>
              <w:rPr>
                <w:rStyle w:val="poCodeNormalChar"/>
              </w:rPr>
            </w:pPr>
            <w:r>
              <w:rPr>
                <w:rStyle w:val="poCodeNormalChar"/>
              </w:rPr>
              <w:t>Sapi-02_Speak.tcl</w:t>
            </w:r>
          </w:p>
        </w:tc>
        <w:tc>
          <w:tcPr>
            <w:tcW w:w="6125" w:type="dxa"/>
            <w:vAlign w:val="center"/>
          </w:tcPr>
          <w:p w14:paraId="6B2E2300" w14:textId="4B58AE1C" w:rsidR="00F800ED" w:rsidRDefault="00F800ED" w:rsidP="00211760">
            <w:pPr>
              <w:jc w:val="left"/>
            </w:pPr>
            <w:r>
              <w:t xml:space="preserve">Test speaking voices of the </w:t>
            </w:r>
            <w:proofErr w:type="spellStart"/>
            <w:r>
              <w:t>CawtSapi</w:t>
            </w:r>
            <w:proofErr w:type="spellEnd"/>
            <w:r>
              <w:t xml:space="preserve"> package. </w:t>
            </w:r>
          </w:p>
        </w:tc>
      </w:tr>
      <w:tr w:rsidR="00F800ED" w14:paraId="0A7583F2" w14:textId="77777777" w:rsidTr="00494B85">
        <w:tc>
          <w:tcPr>
            <w:tcW w:w="3261" w:type="dxa"/>
            <w:vAlign w:val="center"/>
          </w:tcPr>
          <w:p w14:paraId="03BBD2F3" w14:textId="241C454F" w:rsidR="00F800ED" w:rsidRPr="002A5FE5" w:rsidRDefault="00F800ED" w:rsidP="00211760">
            <w:pPr>
              <w:jc w:val="left"/>
              <w:rPr>
                <w:rStyle w:val="poCodeNormalChar"/>
              </w:rPr>
            </w:pPr>
            <w:r>
              <w:rPr>
                <w:rStyle w:val="poCodeNormalChar"/>
              </w:rPr>
              <w:t>Sapi-03_SpeakOptions.tcl</w:t>
            </w:r>
          </w:p>
        </w:tc>
        <w:tc>
          <w:tcPr>
            <w:tcW w:w="6125" w:type="dxa"/>
            <w:vAlign w:val="center"/>
          </w:tcPr>
          <w:p w14:paraId="57985804" w14:textId="6B9BB912" w:rsidR="00F800ED" w:rsidRDefault="00F800ED" w:rsidP="00211760">
            <w:pPr>
              <w:jc w:val="left"/>
            </w:pPr>
            <w:r>
              <w:t xml:space="preserve">Test speaking options of the </w:t>
            </w:r>
            <w:proofErr w:type="spellStart"/>
            <w:r>
              <w:t>CawtSapi</w:t>
            </w:r>
            <w:proofErr w:type="spellEnd"/>
            <w:r>
              <w:t xml:space="preserve"> package. </w:t>
            </w:r>
          </w:p>
        </w:tc>
      </w:tr>
      <w:tr w:rsidR="00F800ED" w14:paraId="4A44399A" w14:textId="77777777" w:rsidTr="00494B85">
        <w:tc>
          <w:tcPr>
            <w:tcW w:w="3261" w:type="dxa"/>
            <w:vAlign w:val="center"/>
          </w:tcPr>
          <w:p w14:paraId="762EFEC6" w14:textId="5017CB6B" w:rsidR="00F800ED" w:rsidRPr="002A5FE5" w:rsidRDefault="00F800ED" w:rsidP="00211760">
            <w:pPr>
              <w:jc w:val="left"/>
              <w:rPr>
                <w:rStyle w:val="poCodeNormalChar"/>
              </w:rPr>
            </w:pPr>
            <w:r>
              <w:rPr>
                <w:rStyle w:val="poCodeNormalChar"/>
              </w:rPr>
              <w:t>Sapi-04_SpeakFlags.tcl</w:t>
            </w:r>
          </w:p>
        </w:tc>
        <w:tc>
          <w:tcPr>
            <w:tcW w:w="6125" w:type="dxa"/>
            <w:vAlign w:val="center"/>
          </w:tcPr>
          <w:p w14:paraId="03F0DC68" w14:textId="3BE3A6A8" w:rsidR="00F800ED" w:rsidRDefault="00F800ED" w:rsidP="00211760">
            <w:pPr>
              <w:jc w:val="left"/>
            </w:pPr>
            <w:r>
              <w:t xml:space="preserve">Test speaking flags of the </w:t>
            </w:r>
            <w:proofErr w:type="spellStart"/>
            <w:r>
              <w:t>CawtSapi</w:t>
            </w:r>
            <w:proofErr w:type="spellEnd"/>
            <w:r>
              <w:t xml:space="preserve"> package. </w:t>
            </w:r>
          </w:p>
        </w:tc>
      </w:tr>
      <w:tr w:rsidR="00F800ED" w14:paraId="11A4FAB0" w14:textId="77777777" w:rsidTr="00494B85">
        <w:tc>
          <w:tcPr>
            <w:tcW w:w="3261" w:type="dxa"/>
            <w:vAlign w:val="center"/>
          </w:tcPr>
          <w:p w14:paraId="4FCE01A6" w14:textId="277D4C41" w:rsidR="00F800ED" w:rsidRPr="002A5FE5" w:rsidRDefault="00F800ED" w:rsidP="00211760">
            <w:pPr>
              <w:jc w:val="left"/>
              <w:rPr>
                <w:rStyle w:val="poCodeNormalChar"/>
              </w:rPr>
            </w:pPr>
            <w:r>
              <w:rPr>
                <w:rStyle w:val="poCodeNormalChar"/>
              </w:rPr>
              <w:t>Word-01_Basic.tcl</w:t>
            </w:r>
          </w:p>
        </w:tc>
        <w:tc>
          <w:tcPr>
            <w:tcW w:w="6125" w:type="dxa"/>
            <w:vAlign w:val="center"/>
          </w:tcPr>
          <w:p w14:paraId="2D2222FC" w14:textId="0CE32F8F" w:rsidR="00F800ED" w:rsidRDefault="00F800ED" w:rsidP="00211760">
            <w:pPr>
              <w:jc w:val="left"/>
            </w:pPr>
            <w:r>
              <w:t xml:space="preserve">Test basic functionality of the </w:t>
            </w:r>
            <w:proofErr w:type="spellStart"/>
            <w:r>
              <w:t>CawtWord</w:t>
            </w:r>
            <w:proofErr w:type="spellEnd"/>
            <w:r>
              <w:t xml:space="preserve"> package. </w:t>
            </w:r>
          </w:p>
        </w:tc>
      </w:tr>
      <w:tr w:rsidR="00F800ED" w14:paraId="1459DBA1" w14:textId="77777777" w:rsidTr="00494B85">
        <w:tc>
          <w:tcPr>
            <w:tcW w:w="3261" w:type="dxa"/>
            <w:vAlign w:val="center"/>
          </w:tcPr>
          <w:p w14:paraId="2B623175" w14:textId="02A4418B" w:rsidR="00F800ED" w:rsidRPr="002A5FE5" w:rsidRDefault="00F800ED" w:rsidP="00211760">
            <w:pPr>
              <w:jc w:val="left"/>
              <w:rPr>
                <w:rStyle w:val="poCodeNormalChar"/>
              </w:rPr>
            </w:pPr>
            <w:r>
              <w:rPr>
                <w:rStyle w:val="poCodeNormalChar"/>
              </w:rPr>
              <w:t>Word-02_Table.tcl</w:t>
            </w:r>
          </w:p>
        </w:tc>
        <w:tc>
          <w:tcPr>
            <w:tcW w:w="6125" w:type="dxa"/>
            <w:vAlign w:val="center"/>
          </w:tcPr>
          <w:p w14:paraId="71102B4B" w14:textId="727314A2" w:rsidR="00F800ED" w:rsidRDefault="00F800ED" w:rsidP="00211760">
            <w:pPr>
              <w:jc w:val="left"/>
            </w:pPr>
            <w:r>
              <w:t xml:space="preserve">Test </w:t>
            </w:r>
            <w:proofErr w:type="spellStart"/>
            <w:r>
              <w:t>CawtWord</w:t>
            </w:r>
            <w:proofErr w:type="spellEnd"/>
            <w:r>
              <w:t xml:space="preserve"> procedures related to Word table management. </w:t>
            </w:r>
          </w:p>
        </w:tc>
      </w:tr>
      <w:tr w:rsidR="00F800ED" w14:paraId="1F369F80" w14:textId="77777777" w:rsidTr="00494B85">
        <w:tc>
          <w:tcPr>
            <w:tcW w:w="3261" w:type="dxa"/>
            <w:vAlign w:val="center"/>
          </w:tcPr>
          <w:p w14:paraId="62A9EF9D" w14:textId="43EB9253" w:rsidR="00F800ED" w:rsidRPr="002A5FE5" w:rsidRDefault="00F800ED" w:rsidP="00211760">
            <w:pPr>
              <w:jc w:val="left"/>
              <w:rPr>
                <w:rStyle w:val="poCodeNormalChar"/>
              </w:rPr>
            </w:pPr>
            <w:r>
              <w:rPr>
                <w:rStyle w:val="poCodeNormalChar"/>
              </w:rPr>
              <w:lastRenderedPageBreak/>
              <w:t>Word-02_TableWidth.tcl</w:t>
            </w:r>
          </w:p>
        </w:tc>
        <w:tc>
          <w:tcPr>
            <w:tcW w:w="6125" w:type="dxa"/>
            <w:vAlign w:val="center"/>
          </w:tcPr>
          <w:p w14:paraId="2C5A4C87" w14:textId="3F59544B" w:rsidR="00F800ED" w:rsidRDefault="00F800ED" w:rsidP="00211760">
            <w:pPr>
              <w:jc w:val="left"/>
            </w:pPr>
            <w:r>
              <w:t xml:space="preserve">Test </w:t>
            </w:r>
            <w:proofErr w:type="spellStart"/>
            <w:r>
              <w:t>CawtWord</w:t>
            </w:r>
            <w:proofErr w:type="spellEnd"/>
            <w:r>
              <w:t xml:space="preserve"> procedures related to Word table width management. </w:t>
            </w:r>
          </w:p>
        </w:tc>
      </w:tr>
      <w:tr w:rsidR="00F800ED" w14:paraId="6BD30BEF" w14:textId="77777777" w:rsidTr="00494B85">
        <w:tc>
          <w:tcPr>
            <w:tcW w:w="3261" w:type="dxa"/>
            <w:vAlign w:val="center"/>
          </w:tcPr>
          <w:p w14:paraId="118C90FA" w14:textId="6103886D" w:rsidR="00F800ED" w:rsidRPr="002A5FE5" w:rsidRDefault="00F800ED" w:rsidP="00211760">
            <w:pPr>
              <w:jc w:val="left"/>
              <w:rPr>
                <w:rStyle w:val="poCodeNormalChar"/>
              </w:rPr>
            </w:pPr>
            <w:r>
              <w:rPr>
                <w:rStyle w:val="poCodeNormalChar"/>
              </w:rPr>
              <w:t>Word-03_Text.tcl</w:t>
            </w:r>
          </w:p>
        </w:tc>
        <w:tc>
          <w:tcPr>
            <w:tcW w:w="6125" w:type="dxa"/>
            <w:vAlign w:val="center"/>
          </w:tcPr>
          <w:p w14:paraId="58A27799" w14:textId="5F95ACDD" w:rsidR="00F800ED" w:rsidRDefault="00F800ED" w:rsidP="00211760">
            <w:pPr>
              <w:jc w:val="left"/>
            </w:pPr>
            <w:r>
              <w:t xml:space="preserve">Test </w:t>
            </w:r>
            <w:proofErr w:type="spellStart"/>
            <w:r>
              <w:t>CawtWord</w:t>
            </w:r>
            <w:proofErr w:type="spellEnd"/>
            <w:r>
              <w:t xml:space="preserve"> procedures for handling text. </w:t>
            </w:r>
          </w:p>
        </w:tc>
      </w:tr>
      <w:tr w:rsidR="00F800ED" w14:paraId="24EC0463" w14:textId="77777777" w:rsidTr="00494B85">
        <w:tc>
          <w:tcPr>
            <w:tcW w:w="3261" w:type="dxa"/>
            <w:vAlign w:val="center"/>
          </w:tcPr>
          <w:p w14:paraId="7D135154" w14:textId="0C159060" w:rsidR="00F800ED" w:rsidRPr="002A5FE5" w:rsidRDefault="00F800ED" w:rsidP="00211760">
            <w:pPr>
              <w:jc w:val="left"/>
              <w:rPr>
                <w:rStyle w:val="poCodeNormalChar"/>
              </w:rPr>
            </w:pPr>
            <w:r>
              <w:rPr>
                <w:rStyle w:val="poCodeNormalChar"/>
              </w:rPr>
              <w:t>Word-04_Find.tcl</w:t>
            </w:r>
          </w:p>
        </w:tc>
        <w:tc>
          <w:tcPr>
            <w:tcW w:w="6125" w:type="dxa"/>
            <w:vAlign w:val="center"/>
          </w:tcPr>
          <w:p w14:paraId="6923FE9F" w14:textId="3250708B" w:rsidR="00F800ED" w:rsidRDefault="00F800ED" w:rsidP="00211760">
            <w:pPr>
              <w:jc w:val="left"/>
            </w:pPr>
            <w:r>
              <w:t xml:space="preserve">Test </w:t>
            </w:r>
            <w:proofErr w:type="spellStart"/>
            <w:r>
              <w:t>CawtWord</w:t>
            </w:r>
            <w:proofErr w:type="spellEnd"/>
            <w:r>
              <w:t xml:space="preserve"> procedures related to simple search and replace functionality. </w:t>
            </w:r>
          </w:p>
        </w:tc>
      </w:tr>
      <w:tr w:rsidR="00F800ED" w14:paraId="58D81D9E" w14:textId="77777777" w:rsidTr="00494B85">
        <w:tc>
          <w:tcPr>
            <w:tcW w:w="3261" w:type="dxa"/>
            <w:vAlign w:val="center"/>
          </w:tcPr>
          <w:p w14:paraId="47CD7B07" w14:textId="52FA4AC7" w:rsidR="00F800ED" w:rsidRPr="002A5FE5" w:rsidRDefault="00F800ED" w:rsidP="00211760">
            <w:pPr>
              <w:jc w:val="left"/>
              <w:rPr>
                <w:rStyle w:val="poCodeNormalChar"/>
              </w:rPr>
            </w:pPr>
            <w:r>
              <w:rPr>
                <w:rStyle w:val="poCodeNormalChar"/>
              </w:rPr>
              <w:t>Word-04_FindGeneric.tcl</w:t>
            </w:r>
          </w:p>
        </w:tc>
        <w:tc>
          <w:tcPr>
            <w:tcW w:w="6125" w:type="dxa"/>
            <w:vAlign w:val="center"/>
          </w:tcPr>
          <w:p w14:paraId="30F59815" w14:textId="67139CAB" w:rsidR="00F800ED" w:rsidRDefault="00F800ED" w:rsidP="00211760">
            <w:pPr>
              <w:jc w:val="left"/>
            </w:pPr>
            <w:r>
              <w:t xml:space="preserve">Test </w:t>
            </w:r>
            <w:proofErr w:type="spellStart"/>
            <w:r>
              <w:t>CawtWord</w:t>
            </w:r>
            <w:proofErr w:type="spellEnd"/>
            <w:r>
              <w:t xml:space="preserve"> procedures related to generic search and replace functionality. </w:t>
            </w:r>
          </w:p>
        </w:tc>
      </w:tr>
      <w:tr w:rsidR="00F800ED" w14:paraId="00034461" w14:textId="77777777" w:rsidTr="00494B85">
        <w:tc>
          <w:tcPr>
            <w:tcW w:w="3261" w:type="dxa"/>
            <w:vAlign w:val="center"/>
          </w:tcPr>
          <w:p w14:paraId="63CBFAFD" w14:textId="766E26EE" w:rsidR="00F800ED" w:rsidRPr="002A5FE5" w:rsidRDefault="00F800ED" w:rsidP="00211760">
            <w:pPr>
              <w:jc w:val="left"/>
              <w:rPr>
                <w:rStyle w:val="poCodeNormalChar"/>
              </w:rPr>
            </w:pPr>
            <w:r>
              <w:rPr>
                <w:rStyle w:val="poCodeNormalChar"/>
              </w:rPr>
              <w:t>Word-05_Report.tcl</w:t>
            </w:r>
          </w:p>
        </w:tc>
        <w:tc>
          <w:tcPr>
            <w:tcW w:w="6125" w:type="dxa"/>
            <w:vAlign w:val="center"/>
          </w:tcPr>
          <w:p w14:paraId="2368A15D" w14:textId="7AD87E5B" w:rsidR="00F800ED" w:rsidRDefault="00F800ED" w:rsidP="00211760">
            <w:pPr>
              <w:jc w:val="left"/>
            </w:pPr>
            <w:r>
              <w:t xml:space="preserve">Test </w:t>
            </w:r>
            <w:proofErr w:type="spellStart"/>
            <w:r>
              <w:t>CawtWord</w:t>
            </w:r>
            <w:proofErr w:type="spellEnd"/>
            <w:r>
              <w:t xml:space="preserve"> procedures needed for generating a test report. </w:t>
            </w:r>
          </w:p>
        </w:tc>
      </w:tr>
      <w:tr w:rsidR="00F800ED" w14:paraId="66C550B9" w14:textId="77777777" w:rsidTr="00494B85">
        <w:tc>
          <w:tcPr>
            <w:tcW w:w="3261" w:type="dxa"/>
            <w:vAlign w:val="center"/>
          </w:tcPr>
          <w:p w14:paraId="38594478" w14:textId="5E7459AD" w:rsidR="00F800ED" w:rsidRPr="002A5FE5" w:rsidRDefault="00F800ED" w:rsidP="00211760">
            <w:pPr>
              <w:jc w:val="left"/>
              <w:rPr>
                <w:rStyle w:val="poCodeNormalChar"/>
              </w:rPr>
            </w:pPr>
            <w:r>
              <w:rPr>
                <w:rStyle w:val="poCodeNormalChar"/>
              </w:rPr>
              <w:t>Word-06_Diff.tcl</w:t>
            </w:r>
          </w:p>
        </w:tc>
        <w:tc>
          <w:tcPr>
            <w:tcW w:w="6125" w:type="dxa"/>
            <w:vAlign w:val="center"/>
          </w:tcPr>
          <w:p w14:paraId="53A47264" w14:textId="30A11BFD" w:rsidR="00F800ED" w:rsidRDefault="00F800ED" w:rsidP="00211760">
            <w:pPr>
              <w:jc w:val="left"/>
            </w:pPr>
            <w:r>
              <w:t xml:space="preserve">Test </w:t>
            </w:r>
            <w:proofErr w:type="spellStart"/>
            <w:r>
              <w:t>CawtWord</w:t>
            </w:r>
            <w:proofErr w:type="spellEnd"/>
            <w:r>
              <w:t xml:space="preserve"> procedure for diff'ing Word files. </w:t>
            </w:r>
          </w:p>
        </w:tc>
      </w:tr>
      <w:tr w:rsidR="00F800ED" w14:paraId="6599B322" w14:textId="77777777" w:rsidTr="00494B85">
        <w:tc>
          <w:tcPr>
            <w:tcW w:w="3261" w:type="dxa"/>
            <w:vAlign w:val="center"/>
          </w:tcPr>
          <w:p w14:paraId="327B5141" w14:textId="2FBB8018" w:rsidR="00F800ED" w:rsidRPr="002A5FE5" w:rsidRDefault="00F800ED" w:rsidP="00211760">
            <w:pPr>
              <w:jc w:val="left"/>
              <w:rPr>
                <w:rStyle w:val="poCodeNormalChar"/>
              </w:rPr>
            </w:pPr>
            <w:r>
              <w:rPr>
                <w:rStyle w:val="poCodeNormalChar"/>
              </w:rPr>
              <w:t>Word-07_Link.tcl</w:t>
            </w:r>
          </w:p>
        </w:tc>
        <w:tc>
          <w:tcPr>
            <w:tcW w:w="6125" w:type="dxa"/>
            <w:vAlign w:val="center"/>
          </w:tcPr>
          <w:p w14:paraId="3FE8EB5A" w14:textId="472DE1A0" w:rsidR="00F800ED" w:rsidRDefault="00F800ED" w:rsidP="00211760">
            <w:pPr>
              <w:jc w:val="left"/>
            </w:pPr>
            <w:r>
              <w:t xml:space="preserve">Test </w:t>
            </w:r>
            <w:proofErr w:type="spellStart"/>
            <w:r>
              <w:t>CawtWord</w:t>
            </w:r>
            <w:proofErr w:type="spellEnd"/>
            <w:r>
              <w:t xml:space="preserve"> procedures for handling links and inserting files. </w:t>
            </w:r>
          </w:p>
        </w:tc>
      </w:tr>
      <w:tr w:rsidR="00F800ED" w14:paraId="6D4F43D4" w14:textId="77777777" w:rsidTr="00494B85">
        <w:tc>
          <w:tcPr>
            <w:tcW w:w="3261" w:type="dxa"/>
            <w:vAlign w:val="center"/>
          </w:tcPr>
          <w:p w14:paraId="0A61C8CA" w14:textId="463586D9" w:rsidR="00F800ED" w:rsidRPr="002A5FE5" w:rsidRDefault="00F800ED" w:rsidP="00211760">
            <w:pPr>
              <w:jc w:val="left"/>
              <w:rPr>
                <w:rStyle w:val="poCodeNormalChar"/>
              </w:rPr>
            </w:pPr>
            <w:r>
              <w:rPr>
                <w:rStyle w:val="poCodeNormalChar"/>
              </w:rPr>
              <w:t>Word-08_ImgUtil.tcl</w:t>
            </w:r>
          </w:p>
        </w:tc>
        <w:tc>
          <w:tcPr>
            <w:tcW w:w="6125" w:type="dxa"/>
            <w:vAlign w:val="center"/>
          </w:tcPr>
          <w:p w14:paraId="6460B6BC" w14:textId="0E8316DD" w:rsidR="00F800ED" w:rsidRDefault="00F800ED" w:rsidP="00211760">
            <w:pPr>
              <w:jc w:val="left"/>
            </w:pPr>
            <w:r>
              <w:t xml:space="preserve">Test </w:t>
            </w:r>
            <w:proofErr w:type="spellStart"/>
            <w:r>
              <w:t>CawtWord</w:t>
            </w:r>
            <w:proofErr w:type="spellEnd"/>
            <w:r>
              <w:t xml:space="preserve"> procedures for dealing with images. </w:t>
            </w:r>
          </w:p>
        </w:tc>
      </w:tr>
      <w:tr w:rsidR="00F800ED" w14:paraId="4538FB09" w14:textId="77777777" w:rsidTr="00494B85">
        <w:tc>
          <w:tcPr>
            <w:tcW w:w="3261" w:type="dxa"/>
            <w:vAlign w:val="center"/>
          </w:tcPr>
          <w:p w14:paraId="2CE8ADED" w14:textId="5610E291" w:rsidR="00F800ED" w:rsidRPr="002A5FE5" w:rsidRDefault="00F800ED" w:rsidP="00211760">
            <w:pPr>
              <w:jc w:val="left"/>
              <w:rPr>
                <w:rStyle w:val="poCodeNormalChar"/>
              </w:rPr>
            </w:pPr>
            <w:r>
              <w:rPr>
                <w:rStyle w:val="poCodeNormalChar"/>
              </w:rPr>
              <w:t>Word-09_Controls.tcl</w:t>
            </w:r>
          </w:p>
        </w:tc>
        <w:tc>
          <w:tcPr>
            <w:tcW w:w="6125" w:type="dxa"/>
            <w:vAlign w:val="center"/>
          </w:tcPr>
          <w:p w14:paraId="75652B3F" w14:textId="60D0BD0D" w:rsidR="00F800ED" w:rsidRDefault="00F800ED" w:rsidP="00211760">
            <w:pPr>
              <w:jc w:val="left"/>
            </w:pPr>
            <w:r>
              <w:t xml:space="preserve">Test </w:t>
            </w:r>
            <w:proofErr w:type="spellStart"/>
            <w:r>
              <w:t>CawtWord</w:t>
            </w:r>
            <w:proofErr w:type="spellEnd"/>
            <w:r>
              <w:t xml:space="preserve"> procedures for handling content controls. </w:t>
            </w:r>
          </w:p>
        </w:tc>
      </w:tr>
      <w:tr w:rsidR="00F800ED" w14:paraId="36A4FC54" w14:textId="77777777" w:rsidTr="00494B85">
        <w:tc>
          <w:tcPr>
            <w:tcW w:w="3261" w:type="dxa"/>
            <w:vAlign w:val="center"/>
          </w:tcPr>
          <w:p w14:paraId="599A4EDA" w14:textId="42F17689" w:rsidR="00F800ED" w:rsidRPr="002A5FE5" w:rsidRDefault="00F800ED" w:rsidP="00211760">
            <w:pPr>
              <w:jc w:val="left"/>
              <w:rPr>
                <w:rStyle w:val="poCodeNormalChar"/>
              </w:rPr>
            </w:pPr>
            <w:r>
              <w:rPr>
                <w:rStyle w:val="poCodeNormalChar"/>
              </w:rPr>
              <w:t>Word-10_Properties.tcl</w:t>
            </w:r>
          </w:p>
        </w:tc>
        <w:tc>
          <w:tcPr>
            <w:tcW w:w="6125" w:type="dxa"/>
            <w:vAlign w:val="center"/>
          </w:tcPr>
          <w:p w14:paraId="0FCFEC32" w14:textId="445D454E" w:rsidR="00F800ED" w:rsidRDefault="00F800ED" w:rsidP="00211760">
            <w:pPr>
              <w:jc w:val="left"/>
            </w:pPr>
            <w:r>
              <w:t xml:space="preserve">Test </w:t>
            </w:r>
            <w:proofErr w:type="spellStart"/>
            <w:r>
              <w:t>CawtWord</w:t>
            </w:r>
            <w:proofErr w:type="spellEnd"/>
            <w:r>
              <w:t xml:space="preserve"> procedures related to property handling. </w:t>
            </w:r>
          </w:p>
        </w:tc>
      </w:tr>
      <w:tr w:rsidR="00F800ED" w14:paraId="189CE942" w14:textId="77777777" w:rsidTr="00494B85">
        <w:tc>
          <w:tcPr>
            <w:tcW w:w="3261" w:type="dxa"/>
            <w:vAlign w:val="center"/>
          </w:tcPr>
          <w:p w14:paraId="55A7679F" w14:textId="49388B84" w:rsidR="00F800ED" w:rsidRPr="002A5FE5" w:rsidRDefault="00F800ED" w:rsidP="00211760">
            <w:pPr>
              <w:jc w:val="left"/>
              <w:rPr>
                <w:rStyle w:val="poCodeNormalChar"/>
              </w:rPr>
            </w:pPr>
            <w:r>
              <w:rPr>
                <w:rStyle w:val="poCodeNormalChar"/>
              </w:rPr>
              <w:t>Word-11_Tables.tcl</w:t>
            </w:r>
          </w:p>
        </w:tc>
        <w:tc>
          <w:tcPr>
            <w:tcW w:w="6125" w:type="dxa"/>
            <w:vAlign w:val="center"/>
          </w:tcPr>
          <w:p w14:paraId="123F11DC" w14:textId="194D1A0D" w:rsidR="00F800ED" w:rsidRDefault="00F800ED" w:rsidP="00211760">
            <w:pPr>
              <w:jc w:val="left"/>
            </w:pPr>
            <w:r>
              <w:t xml:space="preserve">Test </w:t>
            </w:r>
            <w:proofErr w:type="spellStart"/>
            <w:r>
              <w:t>CawtWord</w:t>
            </w:r>
            <w:proofErr w:type="spellEnd"/>
            <w:r>
              <w:t xml:space="preserve"> procedures related to Word table management. </w:t>
            </w:r>
          </w:p>
        </w:tc>
      </w:tr>
      <w:tr w:rsidR="00F800ED" w14:paraId="72B00161" w14:textId="77777777" w:rsidTr="00494B85">
        <w:tc>
          <w:tcPr>
            <w:tcW w:w="3261" w:type="dxa"/>
            <w:vAlign w:val="center"/>
          </w:tcPr>
          <w:p w14:paraId="6471A336" w14:textId="3DED290F" w:rsidR="00F800ED" w:rsidRPr="002A5FE5" w:rsidRDefault="00F800ED" w:rsidP="00211760">
            <w:pPr>
              <w:jc w:val="left"/>
              <w:rPr>
                <w:rStyle w:val="poCodeNormalChar"/>
              </w:rPr>
            </w:pPr>
            <w:r>
              <w:rPr>
                <w:rStyle w:val="poCodeNormalChar"/>
              </w:rPr>
              <w:t>Word-12_LargeTable.tcl</w:t>
            </w:r>
          </w:p>
        </w:tc>
        <w:tc>
          <w:tcPr>
            <w:tcW w:w="6125" w:type="dxa"/>
            <w:vAlign w:val="center"/>
          </w:tcPr>
          <w:p w14:paraId="768F4DFE" w14:textId="4E4CF11A" w:rsidR="00F800ED" w:rsidRDefault="00F800ED" w:rsidP="00211760">
            <w:pPr>
              <w:jc w:val="left"/>
            </w:pPr>
            <w:r>
              <w:t xml:space="preserve">Test </w:t>
            </w:r>
            <w:proofErr w:type="spellStart"/>
            <w:r>
              <w:t>CawtWord</w:t>
            </w:r>
            <w:proofErr w:type="spellEnd"/>
            <w:r>
              <w:t xml:space="preserve"> procedures to insert a large Word table. </w:t>
            </w:r>
          </w:p>
        </w:tc>
      </w:tr>
      <w:tr w:rsidR="00F800ED" w14:paraId="3AFF40A0" w14:textId="77777777" w:rsidTr="00494B85">
        <w:tc>
          <w:tcPr>
            <w:tcW w:w="3261" w:type="dxa"/>
            <w:vAlign w:val="center"/>
          </w:tcPr>
          <w:p w14:paraId="2CAA2ED9" w14:textId="78CA4550" w:rsidR="00F800ED" w:rsidRPr="002A5FE5" w:rsidRDefault="00F800ED" w:rsidP="00211760">
            <w:pPr>
              <w:jc w:val="left"/>
              <w:rPr>
                <w:rStyle w:val="poCodeNormalChar"/>
              </w:rPr>
            </w:pPr>
            <w:r>
              <w:rPr>
                <w:rStyle w:val="poCodeNormalChar"/>
              </w:rPr>
              <w:t>Word-13_MultiTables.tcl</w:t>
            </w:r>
          </w:p>
        </w:tc>
        <w:tc>
          <w:tcPr>
            <w:tcW w:w="6125" w:type="dxa"/>
            <w:vAlign w:val="center"/>
          </w:tcPr>
          <w:p w14:paraId="17D3FF8B" w14:textId="02D20A39" w:rsidR="00F800ED" w:rsidRDefault="00F800ED" w:rsidP="00211760">
            <w:pPr>
              <w:jc w:val="left"/>
            </w:pPr>
            <w:r>
              <w:t xml:space="preserve">Test </w:t>
            </w:r>
            <w:proofErr w:type="spellStart"/>
            <w:r>
              <w:t>CawtWord</w:t>
            </w:r>
            <w:proofErr w:type="spellEnd"/>
            <w:r>
              <w:t xml:space="preserve"> procedures to insert multiple Word tables across multiple pages. </w:t>
            </w:r>
          </w:p>
        </w:tc>
      </w:tr>
      <w:tr w:rsidR="00F800ED" w14:paraId="6564D523" w14:textId="77777777" w:rsidTr="00494B85">
        <w:tc>
          <w:tcPr>
            <w:tcW w:w="3261" w:type="dxa"/>
            <w:vAlign w:val="center"/>
          </w:tcPr>
          <w:p w14:paraId="271D2537" w14:textId="4EDEDF6F" w:rsidR="00F800ED" w:rsidRPr="002A5FE5" w:rsidRDefault="00F800ED" w:rsidP="00211760">
            <w:pPr>
              <w:jc w:val="left"/>
              <w:rPr>
                <w:rStyle w:val="poCodeNormalChar"/>
              </w:rPr>
            </w:pPr>
            <w:r>
              <w:rPr>
                <w:rStyle w:val="poCodeNormalChar"/>
              </w:rPr>
              <w:t>Word-14_Quit.tcl</w:t>
            </w:r>
          </w:p>
        </w:tc>
        <w:tc>
          <w:tcPr>
            <w:tcW w:w="6125" w:type="dxa"/>
            <w:vAlign w:val="center"/>
          </w:tcPr>
          <w:p w14:paraId="24297471" w14:textId="572E7E0A" w:rsidR="00F800ED" w:rsidRDefault="00F800ED" w:rsidP="00211760">
            <w:pPr>
              <w:jc w:val="left"/>
            </w:pPr>
            <w:r>
              <w:t xml:space="preserve">Test quitting Word without saving modified documents. </w:t>
            </w:r>
          </w:p>
        </w:tc>
      </w:tr>
      <w:tr w:rsidR="00F800ED" w14:paraId="1A19DABE" w14:textId="77777777" w:rsidTr="00494B85">
        <w:tc>
          <w:tcPr>
            <w:tcW w:w="3261" w:type="dxa"/>
            <w:vAlign w:val="center"/>
          </w:tcPr>
          <w:p w14:paraId="04A4ABC8" w14:textId="2DA638E0" w:rsidR="00F800ED" w:rsidRPr="002A5FE5" w:rsidRDefault="00F800ED" w:rsidP="00211760">
            <w:pPr>
              <w:jc w:val="left"/>
              <w:rPr>
                <w:rStyle w:val="poCodeNormalChar"/>
              </w:rPr>
            </w:pPr>
            <w:r>
              <w:rPr>
                <w:rStyle w:val="poCodeNormalChar"/>
              </w:rPr>
              <w:t>Word-15_MergeCells.tcl</w:t>
            </w:r>
          </w:p>
        </w:tc>
        <w:tc>
          <w:tcPr>
            <w:tcW w:w="6125" w:type="dxa"/>
            <w:vAlign w:val="center"/>
          </w:tcPr>
          <w:p w14:paraId="3C5EC0DE" w14:textId="5CE0AAC9" w:rsidR="00F800ED" w:rsidRDefault="00F800ED" w:rsidP="00211760">
            <w:pPr>
              <w:jc w:val="left"/>
            </w:pPr>
            <w:r>
              <w:t xml:space="preserve">Test </w:t>
            </w:r>
            <w:proofErr w:type="spellStart"/>
            <w:r>
              <w:t>CawtWord</w:t>
            </w:r>
            <w:proofErr w:type="spellEnd"/>
            <w:r>
              <w:t xml:space="preserve"> procedures related to Word table cell merging. </w:t>
            </w:r>
          </w:p>
        </w:tc>
      </w:tr>
      <w:tr w:rsidR="00F800ED" w14:paraId="46F6134C" w14:textId="77777777" w:rsidTr="00494B85">
        <w:tc>
          <w:tcPr>
            <w:tcW w:w="3261" w:type="dxa"/>
            <w:vAlign w:val="center"/>
          </w:tcPr>
          <w:p w14:paraId="269F91FB" w14:textId="3204D0D0" w:rsidR="00F800ED" w:rsidRPr="002A5FE5" w:rsidRDefault="00F800ED" w:rsidP="00211760">
            <w:pPr>
              <w:jc w:val="left"/>
              <w:rPr>
                <w:rStyle w:val="poCodeNormalChar"/>
              </w:rPr>
            </w:pPr>
            <w:r>
              <w:rPr>
                <w:rStyle w:val="poCodeNormalChar"/>
              </w:rPr>
              <w:t>Word-16_ReplaceImages.tcl</w:t>
            </w:r>
          </w:p>
        </w:tc>
        <w:tc>
          <w:tcPr>
            <w:tcW w:w="6125" w:type="dxa"/>
            <w:vAlign w:val="center"/>
          </w:tcPr>
          <w:p w14:paraId="52B00D2B" w14:textId="7DCB95B3" w:rsidR="00F800ED" w:rsidRDefault="00F800ED" w:rsidP="00211760">
            <w:pPr>
              <w:jc w:val="left"/>
            </w:pPr>
            <w:r>
              <w:t xml:space="preserve">Test </w:t>
            </w:r>
            <w:proofErr w:type="spellStart"/>
            <w:r>
              <w:t>CawtWord</w:t>
            </w:r>
            <w:proofErr w:type="spellEnd"/>
            <w:r>
              <w:t xml:space="preserve"> procedures for replacing images stored as </w:t>
            </w:r>
            <w:proofErr w:type="spellStart"/>
            <w:r>
              <w:t>InlinesShapes</w:t>
            </w:r>
            <w:proofErr w:type="spellEnd"/>
            <w:r>
              <w:t xml:space="preserve"> and Shapes. </w:t>
            </w:r>
          </w:p>
        </w:tc>
      </w:tr>
      <w:tr w:rsidR="00F800ED" w14:paraId="37B07DB9" w14:textId="77777777" w:rsidTr="00494B85">
        <w:tc>
          <w:tcPr>
            <w:tcW w:w="3261" w:type="dxa"/>
            <w:vAlign w:val="center"/>
          </w:tcPr>
          <w:p w14:paraId="2EBF8A0E" w14:textId="063AE194" w:rsidR="00F800ED" w:rsidRPr="002A5FE5" w:rsidRDefault="00F800ED" w:rsidP="00211760">
            <w:pPr>
              <w:jc w:val="left"/>
              <w:rPr>
                <w:rStyle w:val="poCodeNormalChar"/>
              </w:rPr>
            </w:pPr>
            <w:r>
              <w:rPr>
                <w:rStyle w:val="poCodeNormalChar"/>
              </w:rPr>
              <w:t>Word-17_Subdocuments.tcl</w:t>
            </w:r>
          </w:p>
        </w:tc>
        <w:tc>
          <w:tcPr>
            <w:tcW w:w="6125" w:type="dxa"/>
            <w:vAlign w:val="center"/>
          </w:tcPr>
          <w:p w14:paraId="05200019" w14:textId="1BEC8D76" w:rsidR="00F800ED" w:rsidRDefault="00F800ED" w:rsidP="00211760">
            <w:pPr>
              <w:jc w:val="left"/>
            </w:pPr>
            <w:r>
              <w:t xml:space="preserve">Test </w:t>
            </w:r>
            <w:proofErr w:type="spellStart"/>
            <w:r>
              <w:t>CawtWord</w:t>
            </w:r>
            <w:proofErr w:type="spellEnd"/>
            <w:r>
              <w:t xml:space="preserve"> procedures related to subdocument handling. </w:t>
            </w:r>
          </w:p>
        </w:tc>
      </w:tr>
      <w:tr w:rsidR="00F800ED" w14:paraId="4F8DF873" w14:textId="77777777" w:rsidTr="00494B85">
        <w:tc>
          <w:tcPr>
            <w:tcW w:w="3261" w:type="dxa"/>
            <w:vAlign w:val="center"/>
          </w:tcPr>
          <w:p w14:paraId="5166DE9B" w14:textId="5CFB9F2A" w:rsidR="00F800ED" w:rsidRPr="002A5FE5" w:rsidRDefault="00F800ED" w:rsidP="00211760">
            <w:pPr>
              <w:jc w:val="left"/>
              <w:rPr>
                <w:rStyle w:val="poCodeNormalChar"/>
              </w:rPr>
            </w:pPr>
            <w:r>
              <w:rPr>
                <w:rStyle w:val="poCodeNormalChar"/>
              </w:rPr>
              <w:t>Word-18_PageSetup.tcl</w:t>
            </w:r>
          </w:p>
        </w:tc>
        <w:tc>
          <w:tcPr>
            <w:tcW w:w="6125" w:type="dxa"/>
            <w:vAlign w:val="center"/>
          </w:tcPr>
          <w:p w14:paraId="7276B86C" w14:textId="3C15EA0C" w:rsidR="00F800ED" w:rsidRDefault="00F800ED" w:rsidP="00211760">
            <w:pPr>
              <w:jc w:val="left"/>
            </w:pPr>
            <w:r>
              <w:t xml:space="preserve">Test Word page setup setter and getter procedures. </w:t>
            </w:r>
          </w:p>
        </w:tc>
      </w:tr>
      <w:tr w:rsidR="00F800ED" w14:paraId="462BA9C6" w14:textId="77777777" w:rsidTr="00494B85">
        <w:tc>
          <w:tcPr>
            <w:tcW w:w="3261" w:type="dxa"/>
            <w:vAlign w:val="center"/>
          </w:tcPr>
          <w:p w14:paraId="15BAA221" w14:textId="2FC09565" w:rsidR="00F800ED" w:rsidRPr="002A5FE5" w:rsidRDefault="00F800ED" w:rsidP="00211760">
            <w:pPr>
              <w:jc w:val="left"/>
              <w:rPr>
                <w:rStyle w:val="poCodeNormalChar"/>
              </w:rPr>
            </w:pPr>
            <w:r>
              <w:rPr>
                <w:rStyle w:val="poCodeNormalChar"/>
              </w:rPr>
              <w:t>Word-19_Heading.tcl</w:t>
            </w:r>
          </w:p>
        </w:tc>
        <w:tc>
          <w:tcPr>
            <w:tcW w:w="6125" w:type="dxa"/>
            <w:vAlign w:val="center"/>
          </w:tcPr>
          <w:p w14:paraId="33EA7F8A" w14:textId="0A2FFEAA" w:rsidR="00F800ED" w:rsidRDefault="00F800ED" w:rsidP="00211760">
            <w:pPr>
              <w:jc w:val="left"/>
            </w:pPr>
            <w:r>
              <w:t xml:space="preserve">Test </w:t>
            </w:r>
            <w:proofErr w:type="spellStart"/>
            <w:r>
              <w:t>CawtWord</w:t>
            </w:r>
            <w:proofErr w:type="spellEnd"/>
            <w:r>
              <w:t xml:space="preserve"> procedures related to Word headings. </w:t>
            </w:r>
          </w:p>
        </w:tc>
      </w:tr>
      <w:tr w:rsidR="00F800ED" w14:paraId="4D31EB05" w14:textId="77777777" w:rsidTr="00494B85">
        <w:tc>
          <w:tcPr>
            <w:tcW w:w="3261" w:type="dxa"/>
            <w:vAlign w:val="center"/>
          </w:tcPr>
          <w:p w14:paraId="35101738" w14:textId="6E49715C" w:rsidR="00F800ED" w:rsidRPr="002A5FE5" w:rsidRDefault="00F800ED" w:rsidP="00211760">
            <w:pPr>
              <w:jc w:val="left"/>
              <w:rPr>
                <w:rStyle w:val="poCodeNormalChar"/>
              </w:rPr>
            </w:pPr>
            <w:r>
              <w:rPr>
                <w:rStyle w:val="poCodeNormalChar"/>
              </w:rPr>
              <w:t>Word-19_HeadingDict.tcl</w:t>
            </w:r>
          </w:p>
        </w:tc>
        <w:tc>
          <w:tcPr>
            <w:tcW w:w="6125" w:type="dxa"/>
            <w:vAlign w:val="center"/>
          </w:tcPr>
          <w:p w14:paraId="45579D14" w14:textId="128EB9B4" w:rsidR="00F800ED" w:rsidRDefault="00F800ED" w:rsidP="00211760">
            <w:pPr>
              <w:jc w:val="left"/>
            </w:pPr>
            <w:r>
              <w:t xml:space="preserve">Test </w:t>
            </w:r>
            <w:proofErr w:type="spellStart"/>
            <w:r>
              <w:t>CawtWord</w:t>
            </w:r>
            <w:proofErr w:type="spellEnd"/>
            <w:r>
              <w:t xml:space="preserve"> procedures related to Word headings. </w:t>
            </w:r>
          </w:p>
        </w:tc>
      </w:tr>
      <w:tr w:rsidR="00F800ED" w14:paraId="27793605" w14:textId="77777777" w:rsidTr="00494B85">
        <w:tc>
          <w:tcPr>
            <w:tcW w:w="3261" w:type="dxa"/>
            <w:vAlign w:val="center"/>
          </w:tcPr>
          <w:p w14:paraId="79860641" w14:textId="0876FBCC" w:rsidR="00F800ED" w:rsidRPr="002A5FE5" w:rsidRDefault="00F800ED" w:rsidP="00211760">
            <w:pPr>
              <w:jc w:val="left"/>
              <w:rPr>
                <w:rStyle w:val="poCodeNormalChar"/>
              </w:rPr>
            </w:pPr>
            <w:r>
              <w:rPr>
                <w:rStyle w:val="poCodeNormalChar"/>
              </w:rPr>
              <w:t>Word-20_Font.tcl</w:t>
            </w:r>
          </w:p>
        </w:tc>
        <w:tc>
          <w:tcPr>
            <w:tcW w:w="6125" w:type="dxa"/>
            <w:vAlign w:val="center"/>
          </w:tcPr>
          <w:p w14:paraId="25AAE0A7" w14:textId="57A66693" w:rsidR="00F800ED" w:rsidRDefault="00F800ED" w:rsidP="00211760">
            <w:pPr>
              <w:jc w:val="left"/>
            </w:pPr>
            <w:r>
              <w:t xml:space="preserve">Test </w:t>
            </w:r>
            <w:proofErr w:type="spellStart"/>
            <w:r>
              <w:t>CawtWord</w:t>
            </w:r>
            <w:proofErr w:type="spellEnd"/>
            <w:r>
              <w:t xml:space="preserve"> procedures for handling fonts. </w:t>
            </w:r>
          </w:p>
        </w:tc>
      </w:tr>
      <w:tr w:rsidR="00F800ED" w14:paraId="24B1F859" w14:textId="77777777" w:rsidTr="00494B85">
        <w:tc>
          <w:tcPr>
            <w:tcW w:w="3261" w:type="dxa"/>
            <w:vAlign w:val="center"/>
          </w:tcPr>
          <w:p w14:paraId="4B5B31D4" w14:textId="25B9E85A" w:rsidR="00F800ED" w:rsidRPr="002A5FE5" w:rsidRDefault="00F800ED" w:rsidP="00211760">
            <w:pPr>
              <w:jc w:val="left"/>
              <w:rPr>
                <w:rStyle w:val="poCodeNormalChar"/>
              </w:rPr>
            </w:pPr>
            <w:r>
              <w:rPr>
                <w:rStyle w:val="poCodeNormalChar"/>
              </w:rPr>
              <w:t>Word-21_RunMacro.tcl</w:t>
            </w:r>
          </w:p>
        </w:tc>
        <w:tc>
          <w:tcPr>
            <w:tcW w:w="6125" w:type="dxa"/>
            <w:vAlign w:val="center"/>
          </w:tcPr>
          <w:p w14:paraId="04935F0C" w14:textId="68137B17" w:rsidR="00F800ED" w:rsidRDefault="00F800ED" w:rsidP="00211760">
            <w:pPr>
              <w:jc w:val="left"/>
            </w:pPr>
            <w:r>
              <w:t xml:space="preserve">Test </w:t>
            </w:r>
            <w:proofErr w:type="spellStart"/>
            <w:r>
              <w:t>CawtOffice</w:t>
            </w:r>
            <w:proofErr w:type="spellEnd"/>
            <w:r>
              <w:t xml:space="preserve"> procedures to run a macro contained in a Word file. </w:t>
            </w:r>
          </w:p>
        </w:tc>
      </w:tr>
      <w:tr w:rsidR="00F800ED" w14:paraId="3BC52638" w14:textId="77777777" w:rsidTr="00494B85">
        <w:tc>
          <w:tcPr>
            <w:tcW w:w="3261" w:type="dxa"/>
            <w:vAlign w:val="center"/>
          </w:tcPr>
          <w:p w14:paraId="30849D65" w14:textId="4E661C9D" w:rsidR="00F800ED" w:rsidRPr="002A5FE5" w:rsidRDefault="00F800ED" w:rsidP="00211760">
            <w:pPr>
              <w:jc w:val="left"/>
              <w:rPr>
                <w:rStyle w:val="poCodeNormalChar"/>
              </w:rPr>
            </w:pPr>
            <w:r>
              <w:rPr>
                <w:rStyle w:val="poCodeNormalChar"/>
              </w:rPr>
              <w:t>Word-22_Events.tcl</w:t>
            </w:r>
          </w:p>
        </w:tc>
        <w:tc>
          <w:tcPr>
            <w:tcW w:w="6125" w:type="dxa"/>
            <w:vAlign w:val="center"/>
          </w:tcPr>
          <w:p w14:paraId="6A96F1BF" w14:textId="3E648528" w:rsidR="00F800ED" w:rsidRDefault="00F800ED" w:rsidP="00211760">
            <w:pPr>
              <w:jc w:val="left"/>
            </w:pPr>
            <w:r>
              <w:t xml:space="preserve">Test event handling functionality of Word. </w:t>
            </w:r>
          </w:p>
        </w:tc>
      </w:tr>
      <w:tr w:rsidR="00F800ED" w14:paraId="1B55C9A0" w14:textId="77777777" w:rsidTr="00494B85">
        <w:tc>
          <w:tcPr>
            <w:tcW w:w="3261" w:type="dxa"/>
            <w:vAlign w:val="center"/>
          </w:tcPr>
          <w:p w14:paraId="47FB7150" w14:textId="31552C5E" w:rsidR="00F800ED" w:rsidRPr="002A5FE5" w:rsidRDefault="00F800ED" w:rsidP="00211760">
            <w:pPr>
              <w:jc w:val="left"/>
              <w:rPr>
                <w:rStyle w:val="poCodeNormalChar"/>
              </w:rPr>
            </w:pPr>
            <w:r>
              <w:rPr>
                <w:rStyle w:val="poCodeNormalChar"/>
              </w:rPr>
              <w:t>Word-23_Embed.tcl</w:t>
            </w:r>
          </w:p>
        </w:tc>
        <w:tc>
          <w:tcPr>
            <w:tcW w:w="6125" w:type="dxa"/>
            <w:vAlign w:val="center"/>
          </w:tcPr>
          <w:p w14:paraId="1436F4B0" w14:textId="2B93EE03" w:rsidR="00F800ED" w:rsidRDefault="00F800ED" w:rsidP="00211760">
            <w:pPr>
              <w:jc w:val="left"/>
            </w:pPr>
            <w:r>
              <w:t xml:space="preserve">Test </w:t>
            </w:r>
            <w:proofErr w:type="spellStart"/>
            <w:r>
              <w:t>CawtWord</w:t>
            </w:r>
            <w:proofErr w:type="spellEnd"/>
            <w:r>
              <w:t xml:space="preserve"> procedures for embedding a Word document into a Tk frame. </w:t>
            </w:r>
          </w:p>
        </w:tc>
      </w:tr>
    </w:tbl>
    <w:p w14:paraId="3727D0A1" w14:textId="7741CA56" w:rsidR="00737CE9" w:rsidRDefault="002A5FE5" w:rsidP="00737CE9">
      <w:pPr>
        <w:pStyle w:val="Beschriftung"/>
      </w:pPr>
      <w:bookmarkStart w:id="108" w:name="_Toc203256460"/>
      <w:r>
        <w:t>Table</w:t>
      </w:r>
      <w:r w:rsidR="00737CE9">
        <w:t xml:space="preserve"> </w:t>
      </w:r>
      <w:r w:rsidR="00737CE9">
        <w:fldChar w:fldCharType="begin"/>
      </w:r>
      <w:r w:rsidR="00737CE9">
        <w:instrText xml:space="preserve"> SEQ Tabelle \* ARABIC </w:instrText>
      </w:r>
      <w:r w:rsidR="00737CE9">
        <w:fldChar w:fldCharType="separate"/>
      </w:r>
      <w:r w:rsidR="00E57160">
        <w:rPr>
          <w:noProof/>
        </w:rPr>
        <w:t>12</w:t>
      </w:r>
      <w:r w:rsidR="00737CE9">
        <w:fldChar w:fldCharType="end"/>
      </w:r>
      <w:r w:rsidR="00737CE9">
        <w:t>: Test Programs</w:t>
      </w:r>
      <w:bookmarkEnd w:id="108"/>
    </w:p>
    <w:p w14:paraId="0D7B7BDF" w14:textId="77777777" w:rsidR="00A17B20" w:rsidRDefault="00A17B20"/>
    <w:p w14:paraId="554BC325" w14:textId="394127B2" w:rsidR="006A46DE" w:rsidRDefault="006A46DE">
      <w:r>
        <w:t>The CAWT sub-packages have been tested successfully with the above</w:t>
      </w:r>
      <w:r w:rsidR="004A5D8C">
        <w:t>-</w:t>
      </w:r>
      <w:r>
        <w:t xml:space="preserve">mentioned programs on the following operating systems and </w:t>
      </w:r>
      <w:r w:rsidR="00F419E9">
        <w:t xml:space="preserve">COM </w:t>
      </w:r>
      <w:r>
        <w:t>application versions:</w:t>
      </w:r>
    </w:p>
    <w:p w14:paraId="568A57EE" w14:textId="77777777" w:rsidR="006A46DE" w:rsidRDefault="006A46D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5"/>
        <w:gridCol w:w="4256"/>
        <w:gridCol w:w="3145"/>
      </w:tblGrid>
      <w:tr w:rsidR="00953D47" w:rsidRPr="00211760" w14:paraId="6046ECA3" w14:textId="77777777" w:rsidTr="00FB11B4">
        <w:trPr>
          <w:trHeight w:val="348"/>
        </w:trPr>
        <w:tc>
          <w:tcPr>
            <w:tcW w:w="1843" w:type="dxa"/>
            <w:shd w:val="clear" w:color="auto" w:fill="E6E6E6"/>
            <w:vAlign w:val="center"/>
          </w:tcPr>
          <w:p w14:paraId="145C181C" w14:textId="77777777" w:rsidR="006A46DE" w:rsidRPr="00211760" w:rsidRDefault="006A46DE" w:rsidP="00211760">
            <w:pPr>
              <w:jc w:val="center"/>
              <w:rPr>
                <w:b/>
              </w:rPr>
            </w:pPr>
            <w:r w:rsidRPr="00211760">
              <w:rPr>
                <w:b/>
              </w:rPr>
              <w:t>Package</w:t>
            </w:r>
          </w:p>
        </w:tc>
        <w:tc>
          <w:tcPr>
            <w:tcW w:w="4394" w:type="dxa"/>
            <w:shd w:val="clear" w:color="auto" w:fill="E6E6E6"/>
            <w:vAlign w:val="center"/>
          </w:tcPr>
          <w:p w14:paraId="2C15AB10" w14:textId="77777777" w:rsidR="006A46DE" w:rsidRPr="00211760" w:rsidRDefault="006A46DE" w:rsidP="00211760">
            <w:pPr>
              <w:jc w:val="center"/>
              <w:rPr>
                <w:b/>
              </w:rPr>
            </w:pPr>
            <w:r w:rsidRPr="00211760">
              <w:rPr>
                <w:b/>
              </w:rPr>
              <w:t>Operating system</w:t>
            </w:r>
          </w:p>
        </w:tc>
        <w:tc>
          <w:tcPr>
            <w:tcW w:w="3225" w:type="dxa"/>
            <w:shd w:val="clear" w:color="auto" w:fill="E6E6E6"/>
            <w:vAlign w:val="center"/>
          </w:tcPr>
          <w:p w14:paraId="565043D3" w14:textId="77777777" w:rsidR="006A46DE" w:rsidRPr="00211760" w:rsidRDefault="006A46DE" w:rsidP="00211760">
            <w:pPr>
              <w:jc w:val="center"/>
              <w:rPr>
                <w:b/>
              </w:rPr>
            </w:pPr>
            <w:r w:rsidRPr="00211760">
              <w:rPr>
                <w:b/>
              </w:rPr>
              <w:t>Application version</w:t>
            </w:r>
          </w:p>
        </w:tc>
      </w:tr>
      <w:tr w:rsidR="00953D47" w14:paraId="48C6A91B" w14:textId="77777777" w:rsidTr="00FB11B4">
        <w:tc>
          <w:tcPr>
            <w:tcW w:w="1843" w:type="dxa"/>
          </w:tcPr>
          <w:p w14:paraId="1BF11424" w14:textId="77777777" w:rsidR="006A46DE" w:rsidRPr="002A5FE5" w:rsidRDefault="006A46DE" w:rsidP="006A46DE">
            <w:pPr>
              <w:rPr>
                <w:rStyle w:val="poCodeNormalChar"/>
              </w:rPr>
            </w:pPr>
            <w:proofErr w:type="spellStart"/>
            <w:r>
              <w:rPr>
                <w:rStyle w:val="poCodeNormalChar"/>
              </w:rPr>
              <w:t>CawtEarth</w:t>
            </w:r>
            <w:proofErr w:type="spellEnd"/>
          </w:p>
        </w:tc>
        <w:tc>
          <w:tcPr>
            <w:tcW w:w="4394" w:type="dxa"/>
          </w:tcPr>
          <w:p w14:paraId="0A9E6446" w14:textId="77777777" w:rsidR="006A46DE" w:rsidRDefault="006A46DE" w:rsidP="00953D47">
            <w:r>
              <w:t>Windows 7</w:t>
            </w:r>
            <w:r w:rsidR="00FB11B4">
              <w:t>, 8</w:t>
            </w:r>
            <w:r w:rsidR="00953D47">
              <w:t>, 10</w:t>
            </w:r>
          </w:p>
        </w:tc>
        <w:tc>
          <w:tcPr>
            <w:tcW w:w="3225" w:type="dxa"/>
          </w:tcPr>
          <w:p w14:paraId="797997EF" w14:textId="77777777" w:rsidR="006A46DE" w:rsidRDefault="006A46DE" w:rsidP="006674A9">
            <w:r>
              <w:t>6.2</w:t>
            </w:r>
            <w:r w:rsidR="00FB11B4">
              <w:t>, 7.1.2</w:t>
            </w:r>
          </w:p>
        </w:tc>
      </w:tr>
      <w:tr w:rsidR="00953D47" w14:paraId="239CC206" w14:textId="77777777" w:rsidTr="00FB11B4">
        <w:tc>
          <w:tcPr>
            <w:tcW w:w="1843" w:type="dxa"/>
          </w:tcPr>
          <w:p w14:paraId="08523F43" w14:textId="77777777" w:rsidR="006A46DE" w:rsidRDefault="006A46DE" w:rsidP="006A46DE">
            <w:pPr>
              <w:rPr>
                <w:rStyle w:val="poCodeNormalChar"/>
              </w:rPr>
            </w:pPr>
            <w:proofErr w:type="spellStart"/>
            <w:r>
              <w:rPr>
                <w:rStyle w:val="poCodeNormalChar"/>
              </w:rPr>
              <w:t>CawtExcel</w:t>
            </w:r>
            <w:proofErr w:type="spellEnd"/>
          </w:p>
        </w:tc>
        <w:tc>
          <w:tcPr>
            <w:tcW w:w="4394" w:type="dxa"/>
          </w:tcPr>
          <w:p w14:paraId="5651A7A2" w14:textId="14B19531" w:rsidR="006A46DE" w:rsidRDefault="006A46DE" w:rsidP="00953D47">
            <w:r>
              <w:t>Windows 7</w:t>
            </w:r>
            <w:r w:rsidR="00FB11B4">
              <w:t>, 8</w:t>
            </w:r>
            <w:r w:rsidR="00953D47">
              <w:t>, 10</w:t>
            </w:r>
            <w:r w:rsidR="006A3ED0">
              <w:t>, 11</w:t>
            </w:r>
          </w:p>
        </w:tc>
        <w:tc>
          <w:tcPr>
            <w:tcW w:w="3225" w:type="dxa"/>
          </w:tcPr>
          <w:p w14:paraId="1598D7D5" w14:textId="77777777" w:rsidR="006A46DE" w:rsidRDefault="00A36818" w:rsidP="006674A9">
            <w:r>
              <w:t>2013</w:t>
            </w:r>
            <w:r w:rsidR="0091255C">
              <w:t>, 2016</w:t>
            </w:r>
            <w:r w:rsidR="00956666">
              <w:t>, 2019</w:t>
            </w:r>
            <w:r w:rsidR="00AE631A">
              <w:t xml:space="preserve"> (*)</w:t>
            </w:r>
          </w:p>
        </w:tc>
      </w:tr>
      <w:tr w:rsidR="00953D47" w14:paraId="456ADAB6" w14:textId="77777777" w:rsidTr="00FB11B4">
        <w:tc>
          <w:tcPr>
            <w:tcW w:w="1843" w:type="dxa"/>
          </w:tcPr>
          <w:p w14:paraId="4FCC2A22" w14:textId="77777777" w:rsidR="006A46DE" w:rsidRDefault="006A46DE" w:rsidP="006A46DE">
            <w:pPr>
              <w:rPr>
                <w:rStyle w:val="poCodeNormalChar"/>
              </w:rPr>
            </w:pPr>
            <w:proofErr w:type="spellStart"/>
            <w:r>
              <w:rPr>
                <w:rStyle w:val="poCodeNormalChar"/>
              </w:rPr>
              <w:t>CawtExplorer</w:t>
            </w:r>
            <w:proofErr w:type="spellEnd"/>
          </w:p>
        </w:tc>
        <w:tc>
          <w:tcPr>
            <w:tcW w:w="4394" w:type="dxa"/>
          </w:tcPr>
          <w:p w14:paraId="66793EE7" w14:textId="77777777" w:rsidR="006A46DE" w:rsidRDefault="00AD6E3B" w:rsidP="006674A9">
            <w:r>
              <w:t>Windows 7</w:t>
            </w:r>
            <w:r w:rsidR="00953D47">
              <w:t>,</w:t>
            </w:r>
            <w:r w:rsidR="00FB11B4">
              <w:t xml:space="preserve"> 8</w:t>
            </w:r>
            <w:r w:rsidR="00F419E9">
              <w:t xml:space="preserve"> (*</w:t>
            </w:r>
            <w:r w:rsidR="00AE631A">
              <w:t>*</w:t>
            </w:r>
            <w:r w:rsidR="00F419E9">
              <w:t>)</w:t>
            </w:r>
          </w:p>
        </w:tc>
        <w:tc>
          <w:tcPr>
            <w:tcW w:w="3225" w:type="dxa"/>
          </w:tcPr>
          <w:p w14:paraId="546F1AFA" w14:textId="77777777" w:rsidR="006A46DE" w:rsidRDefault="00AD6E3B" w:rsidP="006674A9">
            <w:r>
              <w:t>IE 8, IE 9</w:t>
            </w:r>
            <w:r w:rsidR="00FB11B4">
              <w:t>, IE 11</w:t>
            </w:r>
          </w:p>
        </w:tc>
      </w:tr>
      <w:tr w:rsidR="00953D47" w14:paraId="121D4732" w14:textId="77777777" w:rsidTr="00FB11B4">
        <w:tc>
          <w:tcPr>
            <w:tcW w:w="1843" w:type="dxa"/>
          </w:tcPr>
          <w:p w14:paraId="2F55558E" w14:textId="77777777" w:rsidR="006A46DE" w:rsidRDefault="006A46DE" w:rsidP="006A46DE">
            <w:pPr>
              <w:rPr>
                <w:rStyle w:val="poCodeNormalChar"/>
              </w:rPr>
            </w:pPr>
            <w:proofErr w:type="spellStart"/>
            <w:r>
              <w:rPr>
                <w:rStyle w:val="poCodeNormalChar"/>
              </w:rPr>
              <w:t>CawtMatlab</w:t>
            </w:r>
            <w:proofErr w:type="spellEnd"/>
          </w:p>
        </w:tc>
        <w:tc>
          <w:tcPr>
            <w:tcW w:w="4394" w:type="dxa"/>
          </w:tcPr>
          <w:p w14:paraId="77BFEF77" w14:textId="77777777" w:rsidR="006A46DE" w:rsidRDefault="00953D47" w:rsidP="006674A9">
            <w:r>
              <w:t>Windows 7</w:t>
            </w:r>
          </w:p>
        </w:tc>
        <w:tc>
          <w:tcPr>
            <w:tcW w:w="3225" w:type="dxa"/>
          </w:tcPr>
          <w:p w14:paraId="1952A1FE" w14:textId="77777777" w:rsidR="006A46DE" w:rsidRDefault="006A46DE" w:rsidP="006674A9">
            <w:r>
              <w:t>R2007b</w:t>
            </w:r>
          </w:p>
        </w:tc>
      </w:tr>
      <w:tr w:rsidR="00953D47" w14:paraId="614BC52E" w14:textId="77777777" w:rsidTr="00FB11B4">
        <w:tc>
          <w:tcPr>
            <w:tcW w:w="1843" w:type="dxa"/>
          </w:tcPr>
          <w:p w14:paraId="08410C4E" w14:textId="77777777" w:rsidR="00A40C82" w:rsidRDefault="00A40C82" w:rsidP="006A46DE">
            <w:pPr>
              <w:rPr>
                <w:rStyle w:val="poCodeNormalChar"/>
              </w:rPr>
            </w:pPr>
            <w:proofErr w:type="spellStart"/>
            <w:r>
              <w:rPr>
                <w:rStyle w:val="poCodeNormalChar"/>
              </w:rPr>
              <w:t>CawtOcr</w:t>
            </w:r>
            <w:proofErr w:type="spellEnd"/>
          </w:p>
        </w:tc>
        <w:tc>
          <w:tcPr>
            <w:tcW w:w="4394" w:type="dxa"/>
          </w:tcPr>
          <w:p w14:paraId="4281B639" w14:textId="77777777" w:rsidR="00A40C82" w:rsidRDefault="00A40C82" w:rsidP="006674A9">
            <w:r>
              <w:t>Windows 7</w:t>
            </w:r>
            <w:r w:rsidR="00953D47">
              <w:t>,</w:t>
            </w:r>
            <w:r w:rsidR="00FB11B4">
              <w:t xml:space="preserve"> 8</w:t>
            </w:r>
          </w:p>
        </w:tc>
        <w:tc>
          <w:tcPr>
            <w:tcW w:w="3225" w:type="dxa"/>
          </w:tcPr>
          <w:p w14:paraId="053870CB" w14:textId="77777777" w:rsidR="00A40C82" w:rsidRDefault="00A36818" w:rsidP="006674A9">
            <w:r>
              <w:t>2013</w:t>
            </w:r>
          </w:p>
        </w:tc>
      </w:tr>
      <w:tr w:rsidR="00953D47" w14:paraId="7307AFC9" w14:textId="77777777" w:rsidTr="00FB11B4">
        <w:tc>
          <w:tcPr>
            <w:tcW w:w="1843" w:type="dxa"/>
          </w:tcPr>
          <w:p w14:paraId="32D860B6" w14:textId="77777777" w:rsidR="000836C0" w:rsidRDefault="000836C0" w:rsidP="006A46DE">
            <w:pPr>
              <w:rPr>
                <w:rStyle w:val="poCodeNormalChar"/>
              </w:rPr>
            </w:pPr>
            <w:proofErr w:type="spellStart"/>
            <w:r>
              <w:rPr>
                <w:rStyle w:val="poCodeNormalChar"/>
              </w:rPr>
              <w:t>CawtOneNote</w:t>
            </w:r>
            <w:proofErr w:type="spellEnd"/>
          </w:p>
        </w:tc>
        <w:tc>
          <w:tcPr>
            <w:tcW w:w="4394" w:type="dxa"/>
          </w:tcPr>
          <w:p w14:paraId="3202E848" w14:textId="253C00FE" w:rsidR="000836C0" w:rsidRDefault="00953D47" w:rsidP="006674A9">
            <w:r>
              <w:t>Windows 7,</w:t>
            </w:r>
            <w:r w:rsidR="000836C0">
              <w:t xml:space="preserve"> 8</w:t>
            </w:r>
            <w:r>
              <w:t>, 10</w:t>
            </w:r>
            <w:r w:rsidR="006A3ED0">
              <w:t>, 11</w:t>
            </w:r>
          </w:p>
        </w:tc>
        <w:tc>
          <w:tcPr>
            <w:tcW w:w="3225" w:type="dxa"/>
          </w:tcPr>
          <w:p w14:paraId="3495D48B" w14:textId="77777777" w:rsidR="000836C0" w:rsidRDefault="000836C0" w:rsidP="006674A9">
            <w:r>
              <w:t>2013, 2016</w:t>
            </w:r>
          </w:p>
        </w:tc>
      </w:tr>
      <w:tr w:rsidR="00953D47" w14:paraId="46C0E683" w14:textId="77777777" w:rsidTr="00FB11B4">
        <w:tc>
          <w:tcPr>
            <w:tcW w:w="1843" w:type="dxa"/>
          </w:tcPr>
          <w:p w14:paraId="08EFA351" w14:textId="77777777" w:rsidR="00941333" w:rsidRDefault="00941333" w:rsidP="006A46DE">
            <w:pPr>
              <w:rPr>
                <w:rStyle w:val="poCodeNormalChar"/>
              </w:rPr>
            </w:pPr>
            <w:proofErr w:type="spellStart"/>
            <w:r>
              <w:rPr>
                <w:rStyle w:val="poCodeNormalChar"/>
              </w:rPr>
              <w:t>CawtOutlook</w:t>
            </w:r>
            <w:proofErr w:type="spellEnd"/>
          </w:p>
        </w:tc>
        <w:tc>
          <w:tcPr>
            <w:tcW w:w="4394" w:type="dxa"/>
          </w:tcPr>
          <w:p w14:paraId="6C59001D" w14:textId="4EDC8B37" w:rsidR="00941333" w:rsidRDefault="00953D47" w:rsidP="006674A9">
            <w:r>
              <w:t>Windows 7,</w:t>
            </w:r>
            <w:r w:rsidR="00941333">
              <w:t xml:space="preserve"> 8</w:t>
            </w:r>
            <w:r>
              <w:t>, 10</w:t>
            </w:r>
            <w:r w:rsidR="006A3ED0">
              <w:t>, 11</w:t>
            </w:r>
          </w:p>
        </w:tc>
        <w:tc>
          <w:tcPr>
            <w:tcW w:w="3225" w:type="dxa"/>
          </w:tcPr>
          <w:p w14:paraId="2D664063" w14:textId="77777777" w:rsidR="00941333" w:rsidRDefault="00941333" w:rsidP="006674A9">
            <w:r>
              <w:t>2013</w:t>
            </w:r>
            <w:r w:rsidR="0091255C">
              <w:t>, 2016</w:t>
            </w:r>
            <w:r w:rsidR="00956666">
              <w:t>, 2019</w:t>
            </w:r>
            <w:r w:rsidR="00AE631A">
              <w:t xml:space="preserve"> (*)</w:t>
            </w:r>
          </w:p>
        </w:tc>
      </w:tr>
      <w:tr w:rsidR="00953D47" w14:paraId="7F2E85FD" w14:textId="77777777" w:rsidTr="00FB11B4">
        <w:tc>
          <w:tcPr>
            <w:tcW w:w="1843" w:type="dxa"/>
          </w:tcPr>
          <w:p w14:paraId="7158138B" w14:textId="77777777" w:rsidR="006A46DE" w:rsidRDefault="006A46DE" w:rsidP="006A46DE">
            <w:pPr>
              <w:rPr>
                <w:rStyle w:val="poCodeNormalChar"/>
              </w:rPr>
            </w:pPr>
            <w:proofErr w:type="spellStart"/>
            <w:r>
              <w:rPr>
                <w:rStyle w:val="poCodeNormalChar"/>
              </w:rPr>
              <w:t>CawtPpt</w:t>
            </w:r>
            <w:proofErr w:type="spellEnd"/>
          </w:p>
        </w:tc>
        <w:tc>
          <w:tcPr>
            <w:tcW w:w="4394" w:type="dxa"/>
          </w:tcPr>
          <w:p w14:paraId="5AF2A12C" w14:textId="3449DAF0" w:rsidR="006A46DE" w:rsidRDefault="006A46DE" w:rsidP="006674A9">
            <w:r>
              <w:t>Windows 7</w:t>
            </w:r>
            <w:r w:rsidR="00953D47">
              <w:t xml:space="preserve">, </w:t>
            </w:r>
            <w:r w:rsidR="00FB11B4">
              <w:t>8</w:t>
            </w:r>
            <w:r w:rsidR="00953D47">
              <w:t>, 10</w:t>
            </w:r>
            <w:r w:rsidR="006A3ED0">
              <w:t>, 11</w:t>
            </w:r>
          </w:p>
        </w:tc>
        <w:tc>
          <w:tcPr>
            <w:tcW w:w="3225" w:type="dxa"/>
          </w:tcPr>
          <w:p w14:paraId="291E018F" w14:textId="77777777" w:rsidR="006A46DE" w:rsidRDefault="00A36818" w:rsidP="006674A9">
            <w:r>
              <w:t>2013</w:t>
            </w:r>
            <w:r w:rsidR="0091255C">
              <w:t>, 2016</w:t>
            </w:r>
            <w:r w:rsidR="00956666">
              <w:t>, 2019</w:t>
            </w:r>
            <w:r w:rsidR="00AE631A">
              <w:t xml:space="preserve"> (*)</w:t>
            </w:r>
          </w:p>
        </w:tc>
      </w:tr>
      <w:tr w:rsidR="00953D47" w14:paraId="7202C2FE" w14:textId="77777777" w:rsidTr="00FB11B4">
        <w:tc>
          <w:tcPr>
            <w:tcW w:w="1843" w:type="dxa"/>
          </w:tcPr>
          <w:p w14:paraId="36D74035" w14:textId="77777777" w:rsidR="00AC5C08" w:rsidRDefault="00AC5C08" w:rsidP="006A46DE">
            <w:pPr>
              <w:rPr>
                <w:rStyle w:val="poCodeNormalChar"/>
              </w:rPr>
            </w:pPr>
            <w:proofErr w:type="spellStart"/>
            <w:r>
              <w:rPr>
                <w:rStyle w:val="poCodeNormalChar"/>
              </w:rPr>
              <w:t>CawtReader</w:t>
            </w:r>
            <w:proofErr w:type="spellEnd"/>
          </w:p>
        </w:tc>
        <w:tc>
          <w:tcPr>
            <w:tcW w:w="4394" w:type="dxa"/>
          </w:tcPr>
          <w:p w14:paraId="7AC7107C" w14:textId="4E245AE3" w:rsidR="00AC5C08" w:rsidRDefault="00953D47" w:rsidP="006674A9">
            <w:r>
              <w:t>Windows 7, 8, 10</w:t>
            </w:r>
          </w:p>
        </w:tc>
        <w:tc>
          <w:tcPr>
            <w:tcW w:w="3225" w:type="dxa"/>
          </w:tcPr>
          <w:p w14:paraId="41D06014" w14:textId="77777777" w:rsidR="00AC5C08" w:rsidRDefault="00AC5C08" w:rsidP="006674A9">
            <w:r>
              <w:t>DC</w:t>
            </w:r>
          </w:p>
        </w:tc>
      </w:tr>
      <w:tr w:rsidR="00953D47" w14:paraId="4D660B1A" w14:textId="77777777" w:rsidTr="00FB11B4">
        <w:tc>
          <w:tcPr>
            <w:tcW w:w="1843" w:type="dxa"/>
          </w:tcPr>
          <w:p w14:paraId="6EFF8168" w14:textId="77777777" w:rsidR="00E73287" w:rsidRDefault="00E73287" w:rsidP="006A46DE">
            <w:pPr>
              <w:rPr>
                <w:rStyle w:val="poCodeNormalChar"/>
              </w:rPr>
            </w:pPr>
            <w:proofErr w:type="spellStart"/>
            <w:r>
              <w:rPr>
                <w:rStyle w:val="poCodeNormalChar"/>
              </w:rPr>
              <w:t>CawtSapi</w:t>
            </w:r>
            <w:proofErr w:type="spellEnd"/>
          </w:p>
        </w:tc>
        <w:tc>
          <w:tcPr>
            <w:tcW w:w="4394" w:type="dxa"/>
          </w:tcPr>
          <w:p w14:paraId="5B146BCA" w14:textId="77777777" w:rsidR="00E73287" w:rsidRDefault="00AE631A" w:rsidP="006674A9">
            <w:r>
              <w:t xml:space="preserve">Windows 8, </w:t>
            </w:r>
            <w:r w:rsidR="00E73287">
              <w:t>10</w:t>
            </w:r>
          </w:p>
        </w:tc>
        <w:tc>
          <w:tcPr>
            <w:tcW w:w="3225" w:type="dxa"/>
          </w:tcPr>
          <w:p w14:paraId="39780BB6" w14:textId="77777777" w:rsidR="00E73287" w:rsidRDefault="00E73287" w:rsidP="006674A9">
            <w:r>
              <w:t>5.3, 5.4</w:t>
            </w:r>
          </w:p>
        </w:tc>
      </w:tr>
      <w:tr w:rsidR="00953D47" w14:paraId="5BC936EF" w14:textId="77777777" w:rsidTr="00FB11B4">
        <w:tc>
          <w:tcPr>
            <w:tcW w:w="1843" w:type="dxa"/>
          </w:tcPr>
          <w:p w14:paraId="5EC4B0F2" w14:textId="77777777" w:rsidR="006A46DE" w:rsidRDefault="006A46DE" w:rsidP="006A46DE">
            <w:pPr>
              <w:rPr>
                <w:rStyle w:val="poCodeNormalChar"/>
              </w:rPr>
            </w:pPr>
            <w:proofErr w:type="spellStart"/>
            <w:r>
              <w:rPr>
                <w:rStyle w:val="poCodeNormalChar"/>
              </w:rPr>
              <w:t>CawtWord</w:t>
            </w:r>
            <w:proofErr w:type="spellEnd"/>
          </w:p>
        </w:tc>
        <w:tc>
          <w:tcPr>
            <w:tcW w:w="4394" w:type="dxa"/>
          </w:tcPr>
          <w:p w14:paraId="3AC51F36" w14:textId="4DF42191" w:rsidR="006A46DE" w:rsidRDefault="006A46DE" w:rsidP="006674A9">
            <w:r>
              <w:t>Windows 7</w:t>
            </w:r>
            <w:r w:rsidR="00953D47">
              <w:t xml:space="preserve">, </w:t>
            </w:r>
            <w:r w:rsidR="00FB11B4">
              <w:t>8</w:t>
            </w:r>
            <w:r w:rsidR="00953D47">
              <w:t>, 10</w:t>
            </w:r>
            <w:r w:rsidR="006A3ED0">
              <w:t>, 11</w:t>
            </w:r>
          </w:p>
        </w:tc>
        <w:tc>
          <w:tcPr>
            <w:tcW w:w="3225" w:type="dxa"/>
          </w:tcPr>
          <w:p w14:paraId="374B38A7" w14:textId="77777777" w:rsidR="006A46DE" w:rsidRDefault="00A36818" w:rsidP="006674A9">
            <w:r>
              <w:t>2013</w:t>
            </w:r>
            <w:r w:rsidR="0091255C">
              <w:t>, 2016</w:t>
            </w:r>
            <w:r w:rsidR="00956666">
              <w:t>, 2019</w:t>
            </w:r>
            <w:r w:rsidR="00AE631A">
              <w:t xml:space="preserve"> (*)</w:t>
            </w:r>
          </w:p>
        </w:tc>
      </w:tr>
    </w:tbl>
    <w:p w14:paraId="514D479D" w14:textId="77777777" w:rsidR="006A46DE" w:rsidRDefault="006A46DE"/>
    <w:p w14:paraId="1CC1353E" w14:textId="77777777" w:rsidR="00AE631A" w:rsidRDefault="00AE631A">
      <w:r>
        <w:t xml:space="preserve">(*) </w:t>
      </w:r>
      <w:r w:rsidR="001456E5">
        <w:t xml:space="preserve">Older </w:t>
      </w:r>
      <w:r>
        <w:t>Office versions may work, but are not tested anymore.</w:t>
      </w:r>
    </w:p>
    <w:p w14:paraId="3B2451E2" w14:textId="132844CE" w:rsidR="003C7D80" w:rsidRDefault="006A46DE">
      <w:r>
        <w:lastRenderedPageBreak/>
        <w:t>(*</w:t>
      </w:r>
      <w:r w:rsidR="00AE631A">
        <w:t>*</w:t>
      </w:r>
      <w:r>
        <w:t xml:space="preserve">) </w:t>
      </w:r>
      <w:r w:rsidR="00F419E9">
        <w:t xml:space="preserve">See chapter </w:t>
      </w:r>
      <w:r w:rsidR="00AD6E3B">
        <w:fldChar w:fldCharType="begin"/>
      </w:r>
      <w:r w:rsidR="00AD6E3B">
        <w:instrText xml:space="preserve"> REF _Ref343541883 \r \h </w:instrText>
      </w:r>
      <w:r w:rsidR="00AD6E3B">
        <w:fldChar w:fldCharType="separate"/>
      </w:r>
      <w:r w:rsidR="00F800ED">
        <w:t>2.5</w:t>
      </w:r>
      <w:r w:rsidR="00AD6E3B">
        <w:fldChar w:fldCharType="end"/>
      </w:r>
      <w:r w:rsidR="00024095">
        <w:t xml:space="preserve"> for known issues with Internet Explorer</w:t>
      </w:r>
      <w:r w:rsidR="00F419E9">
        <w:t xml:space="preserve"> on Windows 7</w:t>
      </w:r>
      <w:r w:rsidR="00FB11B4">
        <w:t xml:space="preserve"> and 8</w:t>
      </w:r>
      <w:r w:rsidR="006A1497">
        <w:t xml:space="preserve">. </w:t>
      </w:r>
    </w:p>
    <w:p w14:paraId="7B661414" w14:textId="77777777" w:rsidR="00F419E9" w:rsidRDefault="00F419E9" w:rsidP="00F419E9">
      <w:pPr>
        <w:pStyle w:val="berschrift2"/>
      </w:pPr>
      <w:bookmarkStart w:id="109" w:name="_Toc10904456"/>
      <w:bookmarkStart w:id="110" w:name="_Toc203256496"/>
      <w:r>
        <w:t>Test execution</w:t>
      </w:r>
      <w:bookmarkEnd w:id="109"/>
      <w:bookmarkEnd w:id="110"/>
    </w:p>
    <w:p w14:paraId="161D4053" w14:textId="77777777" w:rsidR="00F419E9" w:rsidRDefault="00F419E9" w:rsidP="003C7D80">
      <w:r>
        <w:t>To execute a single test program, execute it with the Tcl shell:</w:t>
      </w:r>
    </w:p>
    <w:p w14:paraId="7B3969C5" w14:textId="77777777" w:rsidR="00F419E9" w:rsidRDefault="00F419E9" w:rsidP="003C7D80"/>
    <w:p w14:paraId="649B9E8E" w14:textId="77777777" w:rsidR="00F419E9" w:rsidRDefault="00F419E9" w:rsidP="00F419E9">
      <w:pPr>
        <w:pStyle w:val="poCodeNormal"/>
      </w:pPr>
      <w:r>
        <w:t xml:space="preserve">&gt; </w:t>
      </w:r>
      <w:proofErr w:type="spellStart"/>
      <w:r>
        <w:t>tclsh</w:t>
      </w:r>
      <w:proofErr w:type="spellEnd"/>
      <w:r>
        <w:t xml:space="preserve"> Excel-02_</w:t>
      </w:r>
      <w:r w:rsidR="00265436">
        <w:t>M</w:t>
      </w:r>
      <w:r>
        <w:t>isc.tcl</w:t>
      </w:r>
    </w:p>
    <w:p w14:paraId="411E8E52" w14:textId="77777777" w:rsidR="00F419E9" w:rsidRDefault="00F419E9" w:rsidP="003C7D80"/>
    <w:p w14:paraId="4C46A65F" w14:textId="77777777" w:rsidR="00F419E9" w:rsidRDefault="00F419E9" w:rsidP="003C7D80">
      <w:r>
        <w:t xml:space="preserve">To execute all test programs of a sub-package, use the utility script </w:t>
      </w:r>
      <w:proofErr w:type="spellStart"/>
      <w:r w:rsidRPr="00B71CBD">
        <w:rPr>
          <w:rStyle w:val="poCodeInText"/>
        </w:rPr>
        <w:t>RunTest.tcl</w:t>
      </w:r>
      <w:proofErr w:type="spellEnd"/>
      <w:r>
        <w:t>:</w:t>
      </w:r>
    </w:p>
    <w:p w14:paraId="4D696865" w14:textId="77777777" w:rsidR="00F419E9" w:rsidRDefault="00F419E9" w:rsidP="003C7D80"/>
    <w:p w14:paraId="5FD6DB62" w14:textId="77777777" w:rsidR="003C7D80" w:rsidRDefault="00687CA7" w:rsidP="00F419E9">
      <w:pPr>
        <w:pStyle w:val="poCodeNormal"/>
      </w:pPr>
      <w:r>
        <w:t xml:space="preserve">&gt; </w:t>
      </w:r>
      <w:proofErr w:type="spellStart"/>
      <w:r w:rsidR="003C7D80">
        <w:t>tclsh</w:t>
      </w:r>
      <w:proofErr w:type="spellEnd"/>
      <w:r w:rsidR="003C7D80">
        <w:t xml:space="preserve"> </w:t>
      </w:r>
      <w:proofErr w:type="spellStart"/>
      <w:r w:rsidR="003C7D80">
        <w:t>RunTest.tcl</w:t>
      </w:r>
      <w:proofErr w:type="spellEnd"/>
      <w:r w:rsidR="00F419E9">
        <w:t xml:space="preserve"> Excel</w:t>
      </w:r>
    </w:p>
    <w:p w14:paraId="50AB1FA2" w14:textId="77777777" w:rsidR="003C7D80" w:rsidRDefault="003C7D80" w:rsidP="003C7D80"/>
    <w:p w14:paraId="4FE96C4F" w14:textId="77777777" w:rsidR="00F419E9" w:rsidRDefault="00F419E9" w:rsidP="003C7D80">
      <w:r>
        <w:t xml:space="preserve">To execute all test programs of CAWT, use the batch program </w:t>
      </w:r>
      <w:r w:rsidRPr="00B71CBD">
        <w:rPr>
          <w:rStyle w:val="poCodeInText"/>
        </w:rPr>
        <w:t>RunTests.bat</w:t>
      </w:r>
      <w:r>
        <w:t>:</w:t>
      </w:r>
    </w:p>
    <w:p w14:paraId="48ECE01A" w14:textId="77777777" w:rsidR="00F419E9" w:rsidRDefault="00F419E9" w:rsidP="003C7D80"/>
    <w:p w14:paraId="425E1146" w14:textId="77777777" w:rsidR="00F419E9" w:rsidRDefault="00F419E9" w:rsidP="00F419E9">
      <w:pPr>
        <w:pStyle w:val="poCodeNormal"/>
      </w:pPr>
      <w:r>
        <w:t>&gt; RunTests.bat</w:t>
      </w:r>
    </w:p>
    <w:p w14:paraId="2DC97D60" w14:textId="77777777" w:rsidR="00F419E9" w:rsidRDefault="00F419E9" w:rsidP="003C7D80"/>
    <w:p w14:paraId="25DBA8A3" w14:textId="77777777" w:rsidR="00F419E9" w:rsidRDefault="00F419E9" w:rsidP="003C7D80">
      <w:r>
        <w:t xml:space="preserve">Each test program accepts an optional string parameter. If </w:t>
      </w:r>
      <w:r w:rsidR="00AD08FA">
        <w:t xml:space="preserve">this parameter is set to </w:t>
      </w:r>
      <w:r w:rsidR="00AD08FA" w:rsidRPr="00B50635">
        <w:rPr>
          <w:rStyle w:val="poCodeNormalChar"/>
        </w:rPr>
        <w:t>auto</w:t>
      </w:r>
      <w:r w:rsidR="00AD08FA">
        <w:t>, the test program closes and quits the controlled application. If this parameter is not set, the controlled application stays open, so the results can be viewed directly in the application window.</w:t>
      </w:r>
    </w:p>
    <w:p w14:paraId="76E14A1B" w14:textId="77777777" w:rsidR="00AD08FA" w:rsidRDefault="00AD08FA" w:rsidP="003C7D80"/>
    <w:p w14:paraId="3BE4E64B" w14:textId="5210B38E" w:rsidR="00AD08FA" w:rsidRDefault="00AD08FA" w:rsidP="003C7D80">
      <w:r>
        <w:t xml:space="preserve">The </w:t>
      </w:r>
      <w:proofErr w:type="spellStart"/>
      <w:r w:rsidRPr="00DB71EE">
        <w:rPr>
          <w:rStyle w:val="poFileNameChar"/>
          <w:lang w:val="en-GB"/>
        </w:rPr>
        <w:t>RunTest.tcl</w:t>
      </w:r>
      <w:proofErr w:type="spellEnd"/>
      <w:r w:rsidRPr="00DB71EE">
        <w:rPr>
          <w:rStyle w:val="poFileNameChar"/>
          <w:lang w:val="en-GB"/>
        </w:rPr>
        <w:t xml:space="preserve"> </w:t>
      </w:r>
      <w:r>
        <w:t>utility script, calls all test programs available for a sub-package by specifying the corresponding namespace name</w:t>
      </w:r>
      <w:r w:rsidR="00B71CBD">
        <w:t xml:space="preserve">. The test programs are called with the above mentioned </w:t>
      </w:r>
      <w:r w:rsidR="00B71CBD" w:rsidRPr="00B50635">
        <w:rPr>
          <w:rStyle w:val="poCodeNormalChar"/>
        </w:rPr>
        <w:t>auto</w:t>
      </w:r>
      <w:r w:rsidR="00B71CBD">
        <w:t xml:space="preserve"> parameter. </w:t>
      </w:r>
      <w:r w:rsidR="006A3ED0">
        <w:t>Additionally,</w:t>
      </w:r>
      <w:r w:rsidR="00820972">
        <w:t xml:space="preserve"> the script can be supplied with optional parameters to switch off either the tests or to switch off the code coverage checks.</w:t>
      </w:r>
    </w:p>
    <w:p w14:paraId="5763A815" w14:textId="77777777" w:rsidR="00B71CBD" w:rsidRDefault="00B71CBD" w:rsidP="003C7D80">
      <w:r>
        <w:t>If called without any parameters, the script issues a help message onto standard output.</w:t>
      </w:r>
    </w:p>
    <w:p w14:paraId="2534097E" w14:textId="77777777" w:rsidR="00B71CBD" w:rsidRDefault="00B71CBD" w:rsidP="003C7D80"/>
    <w:p w14:paraId="585CF4C6" w14:textId="77777777" w:rsidR="00820972" w:rsidRDefault="00820972" w:rsidP="00820972">
      <w:pPr>
        <w:pStyle w:val="poCodeNormal"/>
      </w:pPr>
      <w:r>
        <w:t xml:space="preserve">Usage: </w:t>
      </w:r>
      <w:proofErr w:type="spellStart"/>
      <w:r>
        <w:t>RunTest.tcl</w:t>
      </w:r>
      <w:proofErr w:type="spellEnd"/>
      <w:r>
        <w:t xml:space="preserve"> [Options] Namespace [Namespace]</w:t>
      </w:r>
    </w:p>
    <w:p w14:paraId="01272D25" w14:textId="77777777" w:rsidR="00820972" w:rsidRDefault="00820972" w:rsidP="00820972">
      <w:pPr>
        <w:pStyle w:val="poCodeNormal"/>
      </w:pPr>
    </w:p>
    <w:p w14:paraId="4218241B" w14:textId="77777777" w:rsidR="00F23B55" w:rsidRDefault="00F23B55" w:rsidP="00F23B55">
      <w:pPr>
        <w:pStyle w:val="poCodeNormal"/>
      </w:pPr>
      <w:r>
        <w:t>Run the test programs and code coverage checks for specified namespace(s).</w:t>
      </w:r>
    </w:p>
    <w:p w14:paraId="332E0809" w14:textId="77777777" w:rsidR="00F23B55" w:rsidRPr="00F23B55" w:rsidRDefault="00F23B55" w:rsidP="00F23B55">
      <w:pPr>
        <w:pStyle w:val="poCodeNormal"/>
        <w:rPr>
          <w:sz w:val="16"/>
          <w:szCs w:val="16"/>
        </w:rPr>
      </w:pPr>
      <w:r w:rsidRPr="00F23B55">
        <w:rPr>
          <w:sz w:val="16"/>
          <w:szCs w:val="16"/>
        </w:rPr>
        <w:t xml:space="preserve">Namespaces usable: </w:t>
      </w:r>
      <w:proofErr w:type="spellStart"/>
      <w:r w:rsidRPr="00F23B55">
        <w:rPr>
          <w:sz w:val="16"/>
          <w:szCs w:val="16"/>
        </w:rPr>
        <w:t>Cawt</w:t>
      </w:r>
      <w:proofErr w:type="spellEnd"/>
      <w:r w:rsidRPr="00F23B55">
        <w:rPr>
          <w:sz w:val="16"/>
          <w:szCs w:val="16"/>
        </w:rPr>
        <w:t xml:space="preserve"> Excel Ppt Word OneNote Outlook </w:t>
      </w:r>
      <w:proofErr w:type="spellStart"/>
      <w:r w:rsidRPr="00F23B55">
        <w:rPr>
          <w:sz w:val="16"/>
          <w:szCs w:val="16"/>
        </w:rPr>
        <w:t>Sapi</w:t>
      </w:r>
      <w:proofErr w:type="spellEnd"/>
      <w:r w:rsidRPr="00F23B55">
        <w:rPr>
          <w:sz w:val="16"/>
          <w:szCs w:val="16"/>
        </w:rPr>
        <w:t xml:space="preserve"> </w:t>
      </w:r>
      <w:proofErr w:type="spellStart"/>
      <w:r w:rsidRPr="00F23B55">
        <w:rPr>
          <w:sz w:val="16"/>
          <w:szCs w:val="16"/>
        </w:rPr>
        <w:t>Ocr</w:t>
      </w:r>
      <w:proofErr w:type="spellEnd"/>
      <w:r w:rsidRPr="00F23B55">
        <w:rPr>
          <w:sz w:val="16"/>
          <w:szCs w:val="16"/>
        </w:rPr>
        <w:t xml:space="preserve"> Reader Earth </w:t>
      </w:r>
      <w:proofErr w:type="spellStart"/>
      <w:r w:rsidRPr="00F23B55">
        <w:rPr>
          <w:sz w:val="16"/>
          <w:szCs w:val="16"/>
        </w:rPr>
        <w:t>Matlab</w:t>
      </w:r>
      <w:proofErr w:type="spellEnd"/>
      <w:r w:rsidRPr="00F23B55">
        <w:rPr>
          <w:sz w:val="16"/>
          <w:szCs w:val="16"/>
        </w:rPr>
        <w:t xml:space="preserve"> Explorer.</w:t>
      </w:r>
    </w:p>
    <w:p w14:paraId="07F70E26" w14:textId="77777777" w:rsidR="00F23B55" w:rsidRDefault="00F23B55" w:rsidP="00F23B55">
      <w:pPr>
        <w:pStyle w:val="poCodeNormal"/>
      </w:pPr>
    </w:p>
    <w:p w14:paraId="2BE68938" w14:textId="77777777" w:rsidR="00F23B55" w:rsidRDefault="00F23B55" w:rsidP="00F23B55">
      <w:pPr>
        <w:pStyle w:val="poCodeNormal"/>
      </w:pPr>
      <w:r>
        <w:t>Options:</w:t>
      </w:r>
    </w:p>
    <w:p w14:paraId="462AF2C6" w14:textId="77777777" w:rsidR="00F23B55" w:rsidRDefault="00F23B55" w:rsidP="00F23B55">
      <w:pPr>
        <w:pStyle w:val="poCodeNormal"/>
      </w:pPr>
      <w:r>
        <w:t xml:space="preserve">  --help </w:t>
      </w:r>
      <w:proofErr w:type="gramStart"/>
      <w:r>
        <w:t xml:space="preserve">  :</w:t>
      </w:r>
      <w:proofErr w:type="gramEnd"/>
      <w:r>
        <w:t xml:space="preserve"> Display this usage message and exit.</w:t>
      </w:r>
    </w:p>
    <w:p w14:paraId="78B07011" w14:textId="77777777" w:rsidR="00F23B55" w:rsidRDefault="00F23B55" w:rsidP="00F23B55">
      <w:pPr>
        <w:pStyle w:val="poCodeNormal"/>
      </w:pPr>
      <w:r>
        <w:t xml:space="preserve">  --verbose: Show the detailed results of the tests. (Default: No)</w:t>
      </w:r>
    </w:p>
    <w:p w14:paraId="23C829B9" w14:textId="77777777" w:rsidR="00F23B55" w:rsidRDefault="00F23B55" w:rsidP="00F23B55">
      <w:pPr>
        <w:pStyle w:val="poCodeNormal"/>
      </w:pPr>
      <w:r>
        <w:t xml:space="preserve">  --</w:t>
      </w:r>
      <w:proofErr w:type="spellStart"/>
      <w:r>
        <w:t>notests</w:t>
      </w:r>
      <w:proofErr w:type="spellEnd"/>
      <w:r>
        <w:t>: Do not run the tests. (Default: Run tests)</w:t>
      </w:r>
    </w:p>
    <w:p w14:paraId="62B66A26" w14:textId="50F56743" w:rsidR="00820972" w:rsidRDefault="00F23B55" w:rsidP="00F23B55">
      <w:pPr>
        <w:pStyle w:val="poCodeNormal"/>
      </w:pPr>
      <w:r>
        <w:t xml:space="preserve">  --</w:t>
      </w:r>
      <w:proofErr w:type="spellStart"/>
      <w:r>
        <w:t>nocover</w:t>
      </w:r>
      <w:proofErr w:type="spellEnd"/>
      <w:r>
        <w:t>: Do not run the coverage checks. (Default: Run coverage)</w:t>
      </w:r>
    </w:p>
    <w:p w14:paraId="0B130E2C" w14:textId="77777777" w:rsidR="00EC15C6" w:rsidRPr="00303883" w:rsidRDefault="00EC15C6" w:rsidP="00303883">
      <w:pPr>
        <w:pStyle w:val="berschrift1"/>
      </w:pPr>
      <w:bookmarkStart w:id="111" w:name="_Toc10904457"/>
      <w:bookmarkStart w:id="112" w:name="_Toc203256497"/>
      <w:r w:rsidRPr="00303883">
        <w:lastRenderedPageBreak/>
        <w:t>Inside CAWT</w:t>
      </w:r>
      <w:bookmarkEnd w:id="111"/>
      <w:bookmarkEnd w:id="112"/>
    </w:p>
    <w:p w14:paraId="751363B4" w14:textId="77777777" w:rsidR="00EC15C6" w:rsidRDefault="00EC15C6" w:rsidP="00EC15C6">
      <w:r>
        <w:t>The information in this chapter is for programmers, who want to extend and improve CAWT.</w:t>
      </w:r>
    </w:p>
    <w:p w14:paraId="03E4F9AA" w14:textId="77777777" w:rsidR="00EC15C6" w:rsidRPr="00631557" w:rsidRDefault="00EC15C6" w:rsidP="00EC15C6"/>
    <w:p w14:paraId="024A993F" w14:textId="49DD5CC9" w:rsidR="00027178" w:rsidRDefault="00027178" w:rsidP="00EC15C6">
      <w:r>
        <w:t>Download th</w:t>
      </w:r>
      <w:r w:rsidR="00691F9C">
        <w:t>e developer distribution from the CAWT</w:t>
      </w:r>
      <w:r>
        <w:t xml:space="preserve"> homepage</w:t>
      </w:r>
      <w:r w:rsidR="001D6650">
        <w:t xml:space="preserve"> or checkout the source code from </w:t>
      </w:r>
      <w:proofErr w:type="spellStart"/>
      <w:r w:rsidR="001D6650">
        <w:t>SourceForge</w:t>
      </w:r>
      <w:proofErr w:type="spellEnd"/>
      <w:r>
        <w:t>. This distribution contains in addition to the user distribution the documentation source files (a Word and a Pow</w:t>
      </w:r>
      <w:r w:rsidR="00C500B0">
        <w:t xml:space="preserve">erPoint file), </w:t>
      </w:r>
      <w:r>
        <w:t>as well as some additional</w:t>
      </w:r>
      <w:r w:rsidR="00E72BC7">
        <w:t xml:space="preserve"> utility scripts.</w:t>
      </w:r>
    </w:p>
    <w:p w14:paraId="02E5B8FE" w14:textId="77777777" w:rsidR="00027178" w:rsidRDefault="00027178" w:rsidP="00C062E3">
      <w:pPr>
        <w:pStyle w:val="poZwischenberschrift"/>
      </w:pPr>
      <w:r>
        <w:t>Create or update Office enumeration values</w:t>
      </w:r>
    </w:p>
    <w:p w14:paraId="41F6971B" w14:textId="77777777" w:rsidR="00A8337E" w:rsidRDefault="00027178" w:rsidP="00EC15C6">
      <w:r>
        <w:t>The files containing</w:t>
      </w:r>
      <w:r w:rsidR="00AC6676">
        <w:t xml:space="preserve"> common Office enumerations (</w:t>
      </w:r>
      <w:proofErr w:type="spellStart"/>
      <w:r w:rsidR="00AC6676">
        <w:rPr>
          <w:rStyle w:val="poFileNameChar"/>
          <w:lang w:val="en-GB"/>
        </w:rPr>
        <w:t>office</w:t>
      </w:r>
      <w:r w:rsidR="00AC6676" w:rsidRPr="00963E06">
        <w:rPr>
          <w:rStyle w:val="poFileNameChar"/>
          <w:lang w:val="en-GB"/>
        </w:rPr>
        <w:t>Const.tcl</w:t>
      </w:r>
      <w:proofErr w:type="spellEnd"/>
      <w:r w:rsidR="00AC6676">
        <w:rPr>
          <w:rStyle w:val="poFileNameChar"/>
          <w:lang w:val="en-GB"/>
        </w:rPr>
        <w:t>)</w:t>
      </w:r>
      <w:r>
        <w:t xml:space="preserve"> </w:t>
      </w:r>
      <w:r w:rsidR="00AC6676">
        <w:t xml:space="preserve">as well as </w:t>
      </w:r>
      <w:r>
        <w:t>the enumeration values of the Office applications Excel</w:t>
      </w:r>
      <w:r w:rsidR="00600F73">
        <w:t xml:space="preserve"> (</w:t>
      </w:r>
      <w:proofErr w:type="spellStart"/>
      <w:r w:rsidR="00600F73" w:rsidRPr="00963E06">
        <w:rPr>
          <w:rStyle w:val="poFileNameChar"/>
          <w:lang w:val="en-GB"/>
        </w:rPr>
        <w:t>excelConst.tcl</w:t>
      </w:r>
      <w:proofErr w:type="spellEnd"/>
      <w:r w:rsidR="00600F73">
        <w:rPr>
          <w:rStyle w:val="poFileNameChar"/>
          <w:lang w:val="en-GB"/>
        </w:rPr>
        <w:t>)</w:t>
      </w:r>
      <w:r>
        <w:t>, Power</w:t>
      </w:r>
      <w:r w:rsidR="00A8337E">
        <w:t>Point</w:t>
      </w:r>
      <w:r w:rsidR="00600F73">
        <w:t xml:space="preserve"> (</w:t>
      </w:r>
      <w:proofErr w:type="spellStart"/>
      <w:r w:rsidR="00600F73" w:rsidRPr="00963E06">
        <w:rPr>
          <w:rStyle w:val="poFileNameChar"/>
          <w:lang w:val="en-GB"/>
        </w:rPr>
        <w:t>pptCon</w:t>
      </w:r>
      <w:r w:rsidR="00600F73">
        <w:rPr>
          <w:rStyle w:val="poFileNameChar"/>
          <w:lang w:val="en-GB"/>
        </w:rPr>
        <w:t>s</w:t>
      </w:r>
      <w:r w:rsidR="00600F73" w:rsidRPr="00963E06">
        <w:rPr>
          <w:rStyle w:val="poFileNameChar"/>
          <w:lang w:val="en-GB"/>
        </w:rPr>
        <w:t>t.tcl</w:t>
      </w:r>
      <w:proofErr w:type="spellEnd"/>
      <w:r w:rsidR="00600F73">
        <w:rPr>
          <w:rStyle w:val="poFileNameChar"/>
          <w:lang w:val="en-GB"/>
        </w:rPr>
        <w:t>)</w:t>
      </w:r>
      <w:r w:rsidR="00600F73">
        <w:t>,</w:t>
      </w:r>
      <w:r w:rsidR="00A8337E">
        <w:t xml:space="preserve"> Word</w:t>
      </w:r>
      <w:r w:rsidR="00600F73">
        <w:t xml:space="preserve"> (</w:t>
      </w:r>
      <w:proofErr w:type="spellStart"/>
      <w:r w:rsidR="00600F73" w:rsidRPr="00963E06">
        <w:rPr>
          <w:rStyle w:val="poFileNameChar"/>
          <w:lang w:val="en-GB"/>
        </w:rPr>
        <w:t>wordConst.tcl</w:t>
      </w:r>
      <w:proofErr w:type="spellEnd"/>
      <w:r w:rsidR="00600F73">
        <w:rPr>
          <w:rStyle w:val="poFileNameChar"/>
          <w:lang w:val="en-GB"/>
        </w:rPr>
        <w:t>)</w:t>
      </w:r>
      <w:r w:rsidR="00E73287">
        <w:t xml:space="preserve">, </w:t>
      </w:r>
      <w:r w:rsidR="00600F73">
        <w:t>Outlook</w:t>
      </w:r>
      <w:r w:rsidR="00A8337E">
        <w:t xml:space="preserve"> </w:t>
      </w:r>
      <w:r w:rsidR="00963E06">
        <w:t>(</w:t>
      </w:r>
      <w:proofErr w:type="spellStart"/>
      <w:r w:rsidR="00600F73">
        <w:rPr>
          <w:rStyle w:val="poFileNameChar"/>
          <w:lang w:val="en-GB"/>
        </w:rPr>
        <w:t>outlookConst.tcl</w:t>
      </w:r>
      <w:proofErr w:type="spellEnd"/>
      <w:r w:rsidR="00963E06">
        <w:t xml:space="preserve">) </w:t>
      </w:r>
      <w:r w:rsidR="00E73287">
        <w:t xml:space="preserve">and SAPI </w:t>
      </w:r>
      <w:r w:rsidR="00E73287" w:rsidRPr="00E73287">
        <w:rPr>
          <w:rStyle w:val="poFileNameChar"/>
          <w:lang w:val="en-GB"/>
        </w:rPr>
        <w:t>(</w:t>
      </w:r>
      <w:proofErr w:type="spellStart"/>
      <w:r w:rsidR="00E73287" w:rsidRPr="00E73287">
        <w:rPr>
          <w:rStyle w:val="poFileNameChar"/>
          <w:lang w:val="en-GB"/>
        </w:rPr>
        <w:t>sapiConst.tcl</w:t>
      </w:r>
      <w:proofErr w:type="spellEnd"/>
      <w:r w:rsidR="00E73287" w:rsidRPr="00E73287">
        <w:rPr>
          <w:rStyle w:val="poFileNameChar"/>
          <w:lang w:val="en-GB"/>
        </w:rPr>
        <w:t>)</w:t>
      </w:r>
      <w:r w:rsidR="00E73287">
        <w:t xml:space="preserve"> </w:t>
      </w:r>
      <w:r w:rsidR="00A8337E">
        <w:t>are automatically</w:t>
      </w:r>
      <w:r w:rsidR="00E72BC7">
        <w:t xml:space="preserve"> generated with</w:t>
      </w:r>
      <w:r>
        <w:t xml:space="preserve"> script </w:t>
      </w:r>
      <w:proofErr w:type="spellStart"/>
      <w:r w:rsidRPr="00963E06">
        <w:rPr>
          <w:rStyle w:val="poFileNameChar"/>
          <w:lang w:val="en-GB"/>
        </w:rPr>
        <w:t>createConstFile.tcl</w:t>
      </w:r>
      <w:proofErr w:type="spellEnd"/>
      <w:r>
        <w:t xml:space="preserve">. </w:t>
      </w:r>
    </w:p>
    <w:p w14:paraId="2C0FC571" w14:textId="77777777" w:rsidR="00A8337E" w:rsidRDefault="00A8337E" w:rsidP="00EC15C6">
      <w:r>
        <w:t>The enumeration values of the current CAWT distribution ar</w:t>
      </w:r>
      <w:r w:rsidR="00D038C2">
        <w:t>e based on Microsoft</w:t>
      </w:r>
      <w:r w:rsidR="00956666">
        <w:t xml:space="preserve"> Office 2019</w:t>
      </w:r>
      <w:r>
        <w:t xml:space="preserve">. If you have a newer Office version and want to update the enumeration files, execute the batch program </w:t>
      </w:r>
      <w:r w:rsidR="00EC15C6" w:rsidRPr="00963E06">
        <w:rPr>
          <w:rStyle w:val="poFileNameChar"/>
          <w:lang w:val="en-GB"/>
        </w:rPr>
        <w:t>createConstFiles.bat</w:t>
      </w:r>
      <w:r>
        <w:t>, which is locat</w:t>
      </w:r>
      <w:r w:rsidR="005E4A36">
        <w:t>ed at the root directory of CAWT</w:t>
      </w:r>
      <w:r>
        <w:t>. Before cal</w:t>
      </w:r>
      <w:r w:rsidR="00E72BC7">
        <w:t xml:space="preserve">ling the batch program, you should edit it </w:t>
      </w:r>
      <w:r>
        <w:t>to fit the loc</w:t>
      </w:r>
      <w:r w:rsidR="002703F9">
        <w:t>ations of your Office programs.</w:t>
      </w:r>
    </w:p>
    <w:p w14:paraId="74163BB1" w14:textId="77777777" w:rsidR="00E72BC7" w:rsidRDefault="00E72BC7" w:rsidP="00C062E3">
      <w:pPr>
        <w:pStyle w:val="poZwischenberschrift"/>
      </w:pPr>
      <w:r>
        <w:t>Create or update CAWT documentation</w:t>
      </w:r>
    </w:p>
    <w:p w14:paraId="13FCE59F" w14:textId="77777777" w:rsidR="00C34A65" w:rsidRDefault="00C34A65" w:rsidP="00C34A65">
      <w:r>
        <w:t>The CAWT documentation comes in 2 parts, the user manual</w:t>
      </w:r>
      <w:r w:rsidR="00607D9A">
        <w:t xml:space="preserve"> (this document)</w:t>
      </w:r>
      <w:r>
        <w:t xml:space="preserve"> and a reference manual.</w:t>
      </w:r>
    </w:p>
    <w:p w14:paraId="6801C306" w14:textId="77777777" w:rsidR="00C34A65" w:rsidRDefault="00C34A65" w:rsidP="00C34A65">
      <w:r>
        <w:t>The refe</w:t>
      </w:r>
      <w:r w:rsidR="001D6650">
        <w:t xml:space="preserve">rence manual is </w:t>
      </w:r>
      <w:r>
        <w:t xml:space="preserve">created with the help of the </w:t>
      </w:r>
      <w:r w:rsidRPr="005E4A36">
        <w:rPr>
          <w:rStyle w:val="poPkgName"/>
        </w:rPr>
        <w:t>Ruff!</w:t>
      </w:r>
      <w:r>
        <w:t xml:space="preserve"> package from inline documentation. So, if adding </w:t>
      </w:r>
      <w:r w:rsidR="00607D9A">
        <w:t>new procedures to the CAWT packages</w:t>
      </w:r>
      <w:r>
        <w:t>, be sure to also update the inline documentation.</w:t>
      </w:r>
    </w:p>
    <w:p w14:paraId="26A3BB36" w14:textId="77777777" w:rsidR="00E72BC7" w:rsidRDefault="005E4A36" w:rsidP="00C34A65">
      <w:r>
        <w:t>The sources of</w:t>
      </w:r>
      <w:r w:rsidR="00C062E3">
        <w:t xml:space="preserve"> the user manual</w:t>
      </w:r>
      <w:r w:rsidR="00C34A65">
        <w:t xml:space="preserve"> are a Word </w:t>
      </w:r>
      <w:r>
        <w:t xml:space="preserve">template </w:t>
      </w:r>
      <w:r w:rsidR="00C34A65">
        <w:t xml:space="preserve">document and a PowerPoint presentation located in folder </w:t>
      </w:r>
      <w:r w:rsidR="00C34A65" w:rsidRPr="005E4A36">
        <w:rPr>
          <w:rStyle w:val="poFileNameZchn"/>
        </w:rPr>
        <w:t>Documents/</w:t>
      </w:r>
      <w:proofErr w:type="spellStart"/>
      <w:r w:rsidR="00C34A65" w:rsidRPr="005E4A36">
        <w:rPr>
          <w:rStyle w:val="poFileNameZchn"/>
        </w:rPr>
        <w:t>UserManual</w:t>
      </w:r>
      <w:proofErr w:type="spellEnd"/>
      <w:r w:rsidR="00C34A65">
        <w:t>.</w:t>
      </w:r>
    </w:p>
    <w:p w14:paraId="7251CE05" w14:textId="77777777" w:rsidR="00490094" w:rsidRDefault="00C34A65" w:rsidP="00C34A65">
      <w:r>
        <w:t xml:space="preserve">The final documentation is created by Tcl script </w:t>
      </w:r>
      <w:proofErr w:type="spellStart"/>
      <w:r w:rsidRPr="00DB71EE">
        <w:rPr>
          <w:rStyle w:val="poFileNameChar"/>
          <w:lang w:val="en-GB"/>
        </w:rPr>
        <w:t>genCawtDoc.tcl</w:t>
      </w:r>
      <w:proofErr w:type="spellEnd"/>
      <w:r>
        <w:t xml:space="preserve">, which </w:t>
      </w:r>
      <w:r w:rsidR="00490094">
        <w:t xml:space="preserve">first </w:t>
      </w:r>
      <w:r>
        <w:t xml:space="preserve">creates the reference manual by calling </w:t>
      </w:r>
      <w:proofErr w:type="gramStart"/>
      <w:r w:rsidRPr="00096628">
        <w:rPr>
          <w:rStyle w:val="poPkgName"/>
        </w:rPr>
        <w:t>Ruff!</w:t>
      </w:r>
      <w:r>
        <w:t>,</w:t>
      </w:r>
      <w:proofErr w:type="gramEnd"/>
      <w:r>
        <w:t xml:space="preserve"> and </w:t>
      </w:r>
      <w:r w:rsidR="00490094">
        <w:t xml:space="preserve">then </w:t>
      </w:r>
      <w:r>
        <w:t>the user manual</w:t>
      </w:r>
      <w:r w:rsidR="00490094">
        <w:t xml:space="preserve">. </w:t>
      </w:r>
    </w:p>
    <w:p w14:paraId="475999FD" w14:textId="1F77CFEF" w:rsidR="00C34A65" w:rsidRDefault="00490094" w:rsidP="00C34A65">
      <w:r>
        <w:t>The user manual is gen</w:t>
      </w:r>
      <w:r w:rsidR="00822BDB">
        <w:t>e</w:t>
      </w:r>
      <w:r>
        <w:t>rated</w:t>
      </w:r>
      <w:r w:rsidR="00C34A65">
        <w:t xml:space="preserve"> by exporting the slides of the presentation and inserting them into </w:t>
      </w:r>
      <w:r w:rsidR="00822BDB">
        <w:t xml:space="preserve">a copy of </w:t>
      </w:r>
      <w:r w:rsidR="00C34A65">
        <w:t xml:space="preserve">the Word template document. </w:t>
      </w:r>
      <w:r w:rsidR="00CE7002">
        <w:t>Additionally,</w:t>
      </w:r>
      <w:r w:rsidR="00607D9A">
        <w:t xml:space="preserve"> </w:t>
      </w:r>
      <w:r w:rsidR="001814F9">
        <w:t xml:space="preserve">a list of test scripts and </w:t>
      </w:r>
      <w:r w:rsidR="00835485">
        <w:t xml:space="preserve">tables </w:t>
      </w:r>
      <w:r w:rsidR="001814F9">
        <w:t>of all CAWT procedures</w:t>
      </w:r>
      <w:r w:rsidR="00835485">
        <w:t xml:space="preserve"> (containing links to the reference manual)</w:t>
      </w:r>
      <w:r w:rsidR="001814F9">
        <w:t xml:space="preserve"> are inserted. </w:t>
      </w:r>
      <w:r w:rsidR="00CD59E9">
        <w:t>Finally</w:t>
      </w:r>
      <w:r w:rsidR="00AC6676">
        <w:t>,</w:t>
      </w:r>
      <w:r w:rsidR="00CD59E9">
        <w:t xml:space="preserve"> some</w:t>
      </w:r>
      <w:r>
        <w:t xml:space="preserve"> keywords </w:t>
      </w:r>
      <w:r w:rsidR="002811FC">
        <w:t>representing</w:t>
      </w:r>
      <w:r w:rsidR="00CD59E9">
        <w:t xml:space="preserve"> the current date, year and CAWT version </w:t>
      </w:r>
      <w:r>
        <w:t>are replaced</w:t>
      </w:r>
      <w:r w:rsidR="00835485">
        <w:t xml:space="preserve"> with their corresponding</w:t>
      </w:r>
      <w:r>
        <w:t xml:space="preserve"> values. </w:t>
      </w:r>
      <w:r w:rsidR="001814F9">
        <w:t xml:space="preserve">The final user manual document is </w:t>
      </w:r>
      <w:r>
        <w:t xml:space="preserve">then </w:t>
      </w:r>
      <w:r w:rsidR="001814F9">
        <w:t>written in Word and PDF format</w:t>
      </w:r>
      <w:r w:rsidR="00C34A65">
        <w:t xml:space="preserve"> into folder </w:t>
      </w:r>
      <w:r w:rsidR="00C34A65" w:rsidRPr="005E4A36">
        <w:rPr>
          <w:rStyle w:val="poFileNameZchn"/>
        </w:rPr>
        <w:t>Documents/Final</w:t>
      </w:r>
      <w:r w:rsidR="00C34A65">
        <w:t>.</w:t>
      </w:r>
    </w:p>
    <w:p w14:paraId="537568A2" w14:textId="77777777" w:rsidR="001D6650" w:rsidRDefault="001D6650" w:rsidP="001D6650"/>
    <w:p w14:paraId="5A3BF401" w14:textId="2F30D845" w:rsidR="001D6650" w:rsidRDefault="00F800ED" w:rsidP="001D6650">
      <w:r>
        <w:rPr>
          <w:noProof/>
        </w:rPr>
        <w:drawing>
          <wp:inline distT="0" distB="0" distL="0" distR="0" wp14:anchorId="7973225C" wp14:editId="0497604A">
            <wp:extent cx="5512452" cy="2545080"/>
            <wp:effectExtent l="0" t="0" r="0" b="7620"/>
            <wp:docPr id="1856368196" name="Grafik 12"/>
            <wp:cNvGraphicFramePr/>
            <a:graphic xmlns:a="http://schemas.openxmlformats.org/drawingml/2006/main">
              <a:graphicData uri="http://schemas.openxmlformats.org/drawingml/2006/picture">
                <pic:pic xmlns:pic="http://schemas.openxmlformats.org/drawingml/2006/picture">
                  <pic:nvPicPr>
                    <pic:cNvPr id="1856368196" name=""/>
                    <pic:cNvPicPr/>
                  </pic:nvPicPr>
                  <pic:blipFill>
                    <a:blip r:embed="rId335">
                      <a:extLst>
                        <a:ext uri="{28A0092B-C50C-407E-A947-70E740481C1C}">
                          <a14:useLocalDpi xmlns:a14="http://schemas.microsoft.com/office/drawing/2010/main" val="0"/>
                        </a:ext>
                      </a:extLst>
                    </a:blip>
                    <a:srcRect r="7195" b="38097"/>
                    <a:stretch>
                      <a:fillRect/>
                    </a:stretch>
                  </pic:blipFill>
                  <pic:spPr>
                    <a:xfrm>
                      <a:off x="0" y="0"/>
                      <a:ext cx="5512452" cy="2545080"/>
                    </a:xfrm>
                    <a:prstGeom prst="rect">
                      <a:avLst/>
                    </a:prstGeom>
                  </pic:spPr>
                </pic:pic>
              </a:graphicData>
            </a:graphic>
          </wp:inline>
        </w:drawing>
      </w:r>
    </w:p>
    <w:p w14:paraId="490CAC72" w14:textId="7D1E999D" w:rsidR="001D6650" w:rsidRDefault="001D6650" w:rsidP="001D6650">
      <w:pPr>
        <w:pStyle w:val="Abbildung"/>
      </w:pPr>
      <w:bookmarkStart w:id="113" w:name="_Toc203256344"/>
      <w:r>
        <w:t xml:space="preserve">Figure </w:t>
      </w:r>
      <w:r>
        <w:fldChar w:fldCharType="begin"/>
      </w:r>
      <w:r>
        <w:instrText xml:space="preserve"> SEQ "Abbildung" \*Arabic </w:instrText>
      </w:r>
      <w:r>
        <w:fldChar w:fldCharType="separate"/>
      </w:r>
      <w:r w:rsidR="00F800ED">
        <w:rPr>
          <w:noProof/>
        </w:rPr>
        <w:t>12</w:t>
      </w:r>
      <w:r>
        <w:fldChar w:fldCharType="end"/>
      </w:r>
      <w:r w:rsidR="001814F9">
        <w:t>: Documentation generation workflow</w:t>
      </w:r>
      <w:bookmarkEnd w:id="113"/>
    </w:p>
    <w:p w14:paraId="06406257" w14:textId="77777777" w:rsidR="001D6650" w:rsidRDefault="001D6650" w:rsidP="00C34A65"/>
    <w:p w14:paraId="6F095DAC" w14:textId="77777777" w:rsidR="001552D3" w:rsidRDefault="00C34A65" w:rsidP="00C34A65">
      <w:r>
        <w:lastRenderedPageBreak/>
        <w:t xml:space="preserve">If specifying the strings </w:t>
      </w:r>
      <w:r w:rsidRPr="005E4A36">
        <w:rPr>
          <w:rStyle w:val="poCodeNormalChar"/>
        </w:rPr>
        <w:t>ref</w:t>
      </w:r>
      <w:r>
        <w:t xml:space="preserve"> or </w:t>
      </w:r>
      <w:r w:rsidRPr="005E4A36">
        <w:rPr>
          <w:rStyle w:val="poCodeNormalChar"/>
        </w:rPr>
        <w:t>user</w:t>
      </w:r>
      <w:r>
        <w:t xml:space="preserve"> as command line parameter</w:t>
      </w:r>
      <w:r w:rsidR="005E4A36">
        <w:t xml:space="preserve"> for script </w:t>
      </w:r>
      <w:proofErr w:type="spellStart"/>
      <w:r w:rsidR="005E4A36" w:rsidRPr="00DB71EE">
        <w:rPr>
          <w:rStyle w:val="poFileNameChar"/>
          <w:lang w:val="en-GB"/>
        </w:rPr>
        <w:t>genCawtDoc.tcl</w:t>
      </w:r>
      <w:proofErr w:type="spellEnd"/>
      <w:r>
        <w:t xml:space="preserve">, only the </w:t>
      </w:r>
      <w:r w:rsidR="005E4A36">
        <w:t>reference manual resp. the user manual</w:t>
      </w:r>
      <w:r>
        <w:t xml:space="preserve"> </w:t>
      </w:r>
      <w:r w:rsidR="005E4A36">
        <w:t>is</w:t>
      </w:r>
      <w:r>
        <w:t xml:space="preserve"> generated.</w:t>
      </w:r>
    </w:p>
    <w:p w14:paraId="555B86EB" w14:textId="77777777" w:rsidR="001552D3" w:rsidRDefault="001552D3" w:rsidP="001552D3">
      <w:pPr>
        <w:pStyle w:val="poZwischenberschrift"/>
      </w:pPr>
      <w:r>
        <w:t>Create a CAWT distribution</w:t>
      </w:r>
    </w:p>
    <w:p w14:paraId="3353D3E4" w14:textId="3481DF97" w:rsidR="001552D3" w:rsidRDefault="001552D3" w:rsidP="001552D3">
      <w:r>
        <w:t>To create a distribution (both user and developer)</w:t>
      </w:r>
      <w:r w:rsidR="00C10A8F">
        <w:t>,</w:t>
      </w:r>
      <w:r>
        <w:t xml:space="preserve"> call Tcl script </w:t>
      </w:r>
      <w:proofErr w:type="spellStart"/>
      <w:r w:rsidRPr="005E4A36">
        <w:rPr>
          <w:rStyle w:val="poFileNameZchn"/>
        </w:rPr>
        <w:t>makeDist.tcl</w:t>
      </w:r>
      <w:proofErr w:type="spellEnd"/>
      <w:r>
        <w:t xml:space="preserve">. </w:t>
      </w:r>
    </w:p>
    <w:p w14:paraId="31F4A899" w14:textId="77777777" w:rsidR="001552D3" w:rsidRDefault="001552D3" w:rsidP="001552D3">
      <w:r>
        <w:t>Note, that you should have updated</w:t>
      </w:r>
      <w:r w:rsidR="005E4A36">
        <w:t xml:space="preserve"> the documentation before creating</w:t>
      </w:r>
      <w:r>
        <w:t xml:space="preserve"> a distribution.</w:t>
      </w:r>
    </w:p>
    <w:p w14:paraId="11F4B619" w14:textId="77777777" w:rsidR="001552D3" w:rsidRPr="001552D3" w:rsidRDefault="001552D3" w:rsidP="001552D3">
      <w:r>
        <w:t>The location of the distribution</w:t>
      </w:r>
      <w:r w:rsidR="005E4A36">
        <w:t xml:space="preserve"> output</w:t>
      </w:r>
      <w:r>
        <w:t xml:space="preserve"> files and the program to create ZIP files are</w:t>
      </w:r>
      <w:r w:rsidR="005E4A36">
        <w:t xml:space="preserve"> listed at the top of</w:t>
      </w:r>
      <w:r>
        <w:t xml:space="preserve"> file</w:t>
      </w:r>
      <w:r w:rsidR="005E4A36">
        <w:t xml:space="preserve"> </w:t>
      </w:r>
      <w:proofErr w:type="spellStart"/>
      <w:r w:rsidR="005E4A36" w:rsidRPr="00DB71EE">
        <w:rPr>
          <w:rStyle w:val="poFileNameChar"/>
          <w:lang w:val="en-GB"/>
        </w:rPr>
        <w:t>makeDist.tcl</w:t>
      </w:r>
      <w:proofErr w:type="spellEnd"/>
      <w:r>
        <w:t>, and must be adapted to your local situation.</w:t>
      </w:r>
    </w:p>
    <w:p w14:paraId="73FA9F9E" w14:textId="77777777" w:rsidR="00C34A65" w:rsidRPr="00C34A65" w:rsidRDefault="00C34A65" w:rsidP="00C34A65"/>
    <w:p w14:paraId="70CA55A0" w14:textId="77777777" w:rsidR="00A17B20" w:rsidRPr="00303883" w:rsidRDefault="00A17B20" w:rsidP="00303883">
      <w:pPr>
        <w:pStyle w:val="berschrift1"/>
      </w:pPr>
      <w:bookmarkStart w:id="114" w:name="_Toc10904458"/>
      <w:bookmarkStart w:id="115" w:name="_Toc203256498"/>
      <w:r w:rsidRPr="00303883">
        <w:lastRenderedPageBreak/>
        <w:t xml:space="preserve">Release </w:t>
      </w:r>
      <w:r w:rsidR="00C136C9" w:rsidRPr="00303883">
        <w:t>history</w:t>
      </w:r>
      <w:bookmarkEnd w:id="114"/>
      <w:bookmarkEnd w:id="115"/>
    </w:p>
    <w:p w14:paraId="1D43C440" w14:textId="6C3F729A" w:rsidR="00C136C9" w:rsidRDefault="00C136C9" w:rsidP="00C136C9">
      <w:r>
        <w:t xml:space="preserve">The following table gives an overview of the release history of </w:t>
      </w:r>
      <w:r w:rsidRPr="00EC15C6">
        <w:rPr>
          <w:rStyle w:val="poPkgName"/>
        </w:rPr>
        <w:t>CAWT</w:t>
      </w:r>
      <w:r>
        <w:t xml:space="preserve"> and </w:t>
      </w:r>
      <w:r w:rsidR="00F23B55">
        <w:t>its</w:t>
      </w:r>
      <w:r>
        <w:t xml:space="preserve"> predecessors</w:t>
      </w:r>
      <w:r w:rsidR="00C73B39">
        <w:t xml:space="preserve"> </w:t>
      </w:r>
      <w:proofErr w:type="spellStart"/>
      <w:r w:rsidR="00C73B39" w:rsidRPr="00EC15C6">
        <w:rPr>
          <w:rStyle w:val="poPkgName"/>
        </w:rPr>
        <w:t>TcomOffice</w:t>
      </w:r>
      <w:proofErr w:type="spellEnd"/>
      <w:r w:rsidR="00C73B39">
        <w:t xml:space="preserve"> and </w:t>
      </w:r>
      <w:proofErr w:type="spellStart"/>
      <w:r w:rsidR="00C73B39" w:rsidRPr="00EC15C6">
        <w:rPr>
          <w:rStyle w:val="poPkgName"/>
        </w:rPr>
        <w:t>TcomExcel</w:t>
      </w:r>
      <w:proofErr w:type="spellEnd"/>
      <w:r>
        <w:t>.</w:t>
      </w:r>
    </w:p>
    <w:p w14:paraId="4BCC9F18" w14:textId="77777777" w:rsidR="00C136C9" w:rsidRPr="00C136C9" w:rsidRDefault="00C136C9" w:rsidP="00C136C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1390"/>
        <w:gridCol w:w="6717"/>
      </w:tblGrid>
      <w:tr w:rsidR="00413BD4" w14:paraId="1CF009F5" w14:textId="77777777" w:rsidTr="00ED15AA">
        <w:trPr>
          <w:trHeight w:val="422"/>
        </w:trPr>
        <w:tc>
          <w:tcPr>
            <w:tcW w:w="1129" w:type="dxa"/>
            <w:tcBorders>
              <w:bottom w:val="single" w:sz="4" w:space="0" w:color="auto"/>
            </w:tcBorders>
            <w:shd w:val="clear" w:color="auto" w:fill="E6E6E6"/>
            <w:vAlign w:val="center"/>
          </w:tcPr>
          <w:p w14:paraId="04003F61" w14:textId="77777777" w:rsidR="00413BD4" w:rsidRPr="00211760" w:rsidRDefault="00413BD4" w:rsidP="00211760">
            <w:pPr>
              <w:jc w:val="center"/>
              <w:rPr>
                <w:b/>
              </w:rPr>
            </w:pPr>
            <w:r w:rsidRPr="00211760">
              <w:rPr>
                <w:b/>
              </w:rPr>
              <w:t>Version</w:t>
            </w:r>
          </w:p>
        </w:tc>
        <w:tc>
          <w:tcPr>
            <w:tcW w:w="1390" w:type="dxa"/>
            <w:tcBorders>
              <w:bottom w:val="single" w:sz="4" w:space="0" w:color="auto"/>
            </w:tcBorders>
            <w:shd w:val="clear" w:color="auto" w:fill="E6E6E6"/>
            <w:vAlign w:val="center"/>
          </w:tcPr>
          <w:p w14:paraId="188C0FAF" w14:textId="77777777" w:rsidR="00413BD4" w:rsidRPr="00211760" w:rsidRDefault="00413BD4" w:rsidP="00211760">
            <w:pPr>
              <w:jc w:val="center"/>
              <w:rPr>
                <w:b/>
              </w:rPr>
            </w:pPr>
            <w:r w:rsidRPr="00211760">
              <w:rPr>
                <w:b/>
              </w:rPr>
              <w:t>Date</w:t>
            </w:r>
          </w:p>
        </w:tc>
        <w:tc>
          <w:tcPr>
            <w:tcW w:w="6717" w:type="dxa"/>
            <w:tcBorders>
              <w:bottom w:val="single" w:sz="4" w:space="0" w:color="auto"/>
            </w:tcBorders>
            <w:shd w:val="clear" w:color="auto" w:fill="E6E6E6"/>
            <w:vAlign w:val="center"/>
          </w:tcPr>
          <w:p w14:paraId="50425CD4" w14:textId="77777777" w:rsidR="00413BD4" w:rsidRPr="00211760" w:rsidRDefault="00413BD4" w:rsidP="00211760">
            <w:pPr>
              <w:jc w:val="center"/>
              <w:rPr>
                <w:b/>
              </w:rPr>
            </w:pPr>
            <w:r w:rsidRPr="00211760">
              <w:rPr>
                <w:b/>
              </w:rPr>
              <w:t>Release notes</w:t>
            </w:r>
          </w:p>
        </w:tc>
      </w:tr>
      <w:tr w:rsidR="00413BD4" w14:paraId="7B68CB22" w14:textId="77777777" w:rsidTr="00ED15AA">
        <w:trPr>
          <w:trHeight w:val="414"/>
        </w:trPr>
        <w:tc>
          <w:tcPr>
            <w:tcW w:w="9236" w:type="dxa"/>
            <w:gridSpan w:val="3"/>
            <w:shd w:val="clear" w:color="auto" w:fill="FFFF99"/>
            <w:vAlign w:val="center"/>
          </w:tcPr>
          <w:p w14:paraId="3FBAC6C8" w14:textId="77777777" w:rsidR="00413BD4" w:rsidRPr="00211760" w:rsidRDefault="00413BD4" w:rsidP="00211760">
            <w:pPr>
              <w:jc w:val="center"/>
              <w:rPr>
                <w:b/>
                <w:lang w:val="en-US"/>
              </w:rPr>
            </w:pPr>
            <w:proofErr w:type="spellStart"/>
            <w:r w:rsidRPr="00211760">
              <w:rPr>
                <w:b/>
                <w:lang w:val="en-US"/>
              </w:rPr>
              <w:t>TcomExcel</w:t>
            </w:r>
            <w:proofErr w:type="spellEnd"/>
          </w:p>
        </w:tc>
      </w:tr>
      <w:tr w:rsidR="00413BD4" w14:paraId="6AE6E5A6" w14:textId="77777777" w:rsidTr="00ED15AA">
        <w:tc>
          <w:tcPr>
            <w:tcW w:w="1129" w:type="dxa"/>
          </w:tcPr>
          <w:p w14:paraId="7E45C771" w14:textId="77777777" w:rsidR="00413BD4" w:rsidRDefault="00413BD4" w:rsidP="00413BD4">
            <w:r>
              <w:t>0.1</w:t>
            </w:r>
          </w:p>
        </w:tc>
        <w:tc>
          <w:tcPr>
            <w:tcW w:w="1390" w:type="dxa"/>
          </w:tcPr>
          <w:p w14:paraId="56013010" w14:textId="77777777" w:rsidR="00413BD4" w:rsidRDefault="00413BD4" w:rsidP="00413BD4">
            <w:r w:rsidRPr="00211760">
              <w:rPr>
                <w:lang w:val="en-US"/>
              </w:rPr>
              <w:t>2008-09-11</w:t>
            </w:r>
          </w:p>
        </w:tc>
        <w:tc>
          <w:tcPr>
            <w:tcW w:w="6717" w:type="dxa"/>
          </w:tcPr>
          <w:p w14:paraId="069DB2F4" w14:textId="77777777" w:rsidR="00413BD4" w:rsidRDefault="00413BD4" w:rsidP="00413BD4">
            <w:r w:rsidRPr="00211760">
              <w:rPr>
                <w:lang w:val="en-US"/>
              </w:rPr>
              <w:t>Initial release. Support for Excel 2000 and 2003.</w:t>
            </w:r>
          </w:p>
        </w:tc>
      </w:tr>
      <w:tr w:rsidR="00413BD4" w14:paraId="74B22062" w14:textId="77777777" w:rsidTr="00ED15AA">
        <w:tc>
          <w:tcPr>
            <w:tcW w:w="1129" w:type="dxa"/>
          </w:tcPr>
          <w:p w14:paraId="3704F52F" w14:textId="77777777" w:rsidR="00413BD4" w:rsidRDefault="00413BD4" w:rsidP="00413BD4">
            <w:r>
              <w:t>0.2</w:t>
            </w:r>
          </w:p>
        </w:tc>
        <w:tc>
          <w:tcPr>
            <w:tcW w:w="1390" w:type="dxa"/>
          </w:tcPr>
          <w:p w14:paraId="543EEADC" w14:textId="77777777" w:rsidR="00413BD4" w:rsidRDefault="00413BD4" w:rsidP="00413BD4">
            <w:r w:rsidRPr="00211760">
              <w:rPr>
                <w:lang w:val="en-US"/>
              </w:rPr>
              <w:t>2009-09-19</w:t>
            </w:r>
          </w:p>
        </w:tc>
        <w:tc>
          <w:tcPr>
            <w:tcW w:w="6717" w:type="dxa"/>
          </w:tcPr>
          <w:p w14:paraId="0CC4CB26" w14:textId="77777777" w:rsidR="00413BD4" w:rsidRDefault="00413BD4" w:rsidP="00413BD4">
            <w:r w:rsidRPr="00211760">
              <w:rPr>
                <w:lang w:val="en-US"/>
              </w:rPr>
              <w:t>Extended functionality. Added support for Excel 2007.</w:t>
            </w:r>
          </w:p>
        </w:tc>
      </w:tr>
      <w:tr w:rsidR="00413BD4" w14:paraId="0340D9F3" w14:textId="77777777" w:rsidTr="00ED15AA">
        <w:tc>
          <w:tcPr>
            <w:tcW w:w="1129" w:type="dxa"/>
          </w:tcPr>
          <w:p w14:paraId="7091368D" w14:textId="77777777" w:rsidR="00413BD4" w:rsidRDefault="00413BD4" w:rsidP="00413BD4">
            <w:r>
              <w:t>0.3</w:t>
            </w:r>
          </w:p>
        </w:tc>
        <w:tc>
          <w:tcPr>
            <w:tcW w:w="1390" w:type="dxa"/>
          </w:tcPr>
          <w:p w14:paraId="0DE6AF3E" w14:textId="77777777" w:rsidR="00413BD4" w:rsidRDefault="00413BD4" w:rsidP="00413BD4">
            <w:r w:rsidRPr="00211760">
              <w:rPr>
                <w:lang w:val="en-US"/>
              </w:rPr>
              <w:t>2010-10-29</w:t>
            </w:r>
          </w:p>
        </w:tc>
        <w:tc>
          <w:tcPr>
            <w:tcW w:w="6717" w:type="dxa"/>
          </w:tcPr>
          <w:p w14:paraId="65DDA647" w14:textId="77777777" w:rsidR="00413BD4" w:rsidRDefault="00413BD4" w:rsidP="00413BD4">
            <w:r w:rsidRPr="00211760">
              <w:rPr>
                <w:lang w:val="en-US"/>
              </w:rPr>
              <w:t>Bug fixes and extended test programs.</w:t>
            </w:r>
          </w:p>
        </w:tc>
      </w:tr>
      <w:tr w:rsidR="00413BD4" w14:paraId="44DBE3BB" w14:textId="77777777" w:rsidTr="00ED15AA">
        <w:tc>
          <w:tcPr>
            <w:tcW w:w="1129" w:type="dxa"/>
          </w:tcPr>
          <w:p w14:paraId="69F5DED2" w14:textId="77777777" w:rsidR="00413BD4" w:rsidRDefault="00413BD4" w:rsidP="00413BD4">
            <w:r>
              <w:t>0.3.1</w:t>
            </w:r>
          </w:p>
        </w:tc>
        <w:tc>
          <w:tcPr>
            <w:tcW w:w="1390" w:type="dxa"/>
          </w:tcPr>
          <w:p w14:paraId="18720A31" w14:textId="77777777" w:rsidR="00413BD4" w:rsidRDefault="00413BD4" w:rsidP="00413BD4">
            <w:r w:rsidRPr="00211760">
              <w:rPr>
                <w:lang w:val="en-US"/>
              </w:rPr>
              <w:t>2011-01-13</w:t>
            </w:r>
          </w:p>
        </w:tc>
        <w:tc>
          <w:tcPr>
            <w:tcW w:w="6717" w:type="dxa"/>
          </w:tcPr>
          <w:p w14:paraId="69FDB37E" w14:textId="77777777" w:rsidR="00413BD4" w:rsidRDefault="00413BD4" w:rsidP="00413BD4">
            <w:r w:rsidRPr="00211760">
              <w:rPr>
                <w:lang w:val="en-US"/>
              </w:rPr>
              <w:t>Extended functionality. Added support for Excel 2010.</w:t>
            </w:r>
          </w:p>
        </w:tc>
      </w:tr>
      <w:tr w:rsidR="00413BD4" w14:paraId="0EDF34F9" w14:textId="77777777" w:rsidTr="00ED15AA">
        <w:tc>
          <w:tcPr>
            <w:tcW w:w="1129" w:type="dxa"/>
            <w:tcBorders>
              <w:bottom w:val="single" w:sz="4" w:space="0" w:color="auto"/>
            </w:tcBorders>
          </w:tcPr>
          <w:p w14:paraId="42BC598C" w14:textId="77777777" w:rsidR="00413BD4" w:rsidRDefault="00413BD4" w:rsidP="00413BD4">
            <w:r>
              <w:t>0.3.2</w:t>
            </w:r>
          </w:p>
        </w:tc>
        <w:tc>
          <w:tcPr>
            <w:tcW w:w="1390" w:type="dxa"/>
            <w:tcBorders>
              <w:bottom w:val="single" w:sz="4" w:space="0" w:color="auto"/>
            </w:tcBorders>
          </w:tcPr>
          <w:p w14:paraId="4EC416D1" w14:textId="77777777" w:rsidR="00413BD4" w:rsidRDefault="00413BD4" w:rsidP="00413BD4">
            <w:r w:rsidRPr="00211760">
              <w:rPr>
                <w:lang w:val="en-US"/>
              </w:rPr>
              <w:t>2011-04-05</w:t>
            </w:r>
          </w:p>
        </w:tc>
        <w:tc>
          <w:tcPr>
            <w:tcW w:w="6717" w:type="dxa"/>
            <w:tcBorders>
              <w:bottom w:val="single" w:sz="4" w:space="0" w:color="auto"/>
            </w:tcBorders>
          </w:tcPr>
          <w:p w14:paraId="53AC2A4A" w14:textId="77777777" w:rsidR="00413BD4" w:rsidRDefault="00413BD4" w:rsidP="00413BD4">
            <w:r w:rsidRPr="00211760">
              <w:rPr>
                <w:lang w:val="en-US"/>
              </w:rPr>
              <w:t>Extended functionality.</w:t>
            </w:r>
          </w:p>
        </w:tc>
      </w:tr>
      <w:tr w:rsidR="00C136C9" w14:paraId="2CCD5DD9" w14:textId="77777777" w:rsidTr="00ED15AA">
        <w:trPr>
          <w:trHeight w:val="368"/>
        </w:trPr>
        <w:tc>
          <w:tcPr>
            <w:tcW w:w="9236" w:type="dxa"/>
            <w:gridSpan w:val="3"/>
            <w:shd w:val="clear" w:color="auto" w:fill="FFFF99"/>
            <w:vAlign w:val="center"/>
          </w:tcPr>
          <w:p w14:paraId="23FFF100" w14:textId="77777777" w:rsidR="00C136C9" w:rsidRPr="00211760" w:rsidRDefault="00C136C9" w:rsidP="00211760">
            <w:pPr>
              <w:jc w:val="center"/>
              <w:rPr>
                <w:b/>
              </w:rPr>
            </w:pPr>
            <w:proofErr w:type="spellStart"/>
            <w:r w:rsidRPr="00211760">
              <w:rPr>
                <w:b/>
              </w:rPr>
              <w:t>TcomOffice</w:t>
            </w:r>
            <w:proofErr w:type="spellEnd"/>
          </w:p>
        </w:tc>
      </w:tr>
      <w:tr w:rsidR="00413BD4" w14:paraId="2B60D0F3" w14:textId="77777777" w:rsidTr="00ED15AA">
        <w:tc>
          <w:tcPr>
            <w:tcW w:w="1129" w:type="dxa"/>
          </w:tcPr>
          <w:p w14:paraId="5D96274C" w14:textId="77777777" w:rsidR="00413BD4" w:rsidRDefault="00413BD4" w:rsidP="00413BD4">
            <w:r>
              <w:t>0.4.0</w:t>
            </w:r>
          </w:p>
        </w:tc>
        <w:tc>
          <w:tcPr>
            <w:tcW w:w="1390" w:type="dxa"/>
          </w:tcPr>
          <w:p w14:paraId="646E63CD" w14:textId="77777777" w:rsidR="00413BD4" w:rsidRDefault="00413BD4" w:rsidP="00413BD4">
            <w:r w:rsidRPr="00211760">
              <w:rPr>
                <w:lang w:val="en-US"/>
              </w:rPr>
              <w:t>2011-07-17</w:t>
            </w:r>
          </w:p>
        </w:tc>
        <w:tc>
          <w:tcPr>
            <w:tcW w:w="6717" w:type="dxa"/>
          </w:tcPr>
          <w:p w14:paraId="79F79D77" w14:textId="77777777" w:rsidR="00413BD4" w:rsidRDefault="00413BD4" w:rsidP="00413BD4">
            <w:r w:rsidRPr="00211760">
              <w:rPr>
                <w:lang w:val="en-US"/>
              </w:rPr>
              <w:t xml:space="preserve">New module </w:t>
            </w:r>
            <w:proofErr w:type="spellStart"/>
            <w:r w:rsidRPr="00211760">
              <w:rPr>
                <w:lang w:val="en-US"/>
              </w:rPr>
              <w:t>TcomWord</w:t>
            </w:r>
            <w:proofErr w:type="spellEnd"/>
            <w:r w:rsidRPr="00211760">
              <w:rPr>
                <w:lang w:val="en-US"/>
              </w:rPr>
              <w:t xml:space="preserve"> for Word automation.</w:t>
            </w:r>
          </w:p>
        </w:tc>
      </w:tr>
      <w:tr w:rsidR="00413BD4" w14:paraId="4B7D722D" w14:textId="77777777" w:rsidTr="00ED15AA">
        <w:tc>
          <w:tcPr>
            <w:tcW w:w="1129" w:type="dxa"/>
            <w:tcBorders>
              <w:bottom w:val="single" w:sz="4" w:space="0" w:color="auto"/>
            </w:tcBorders>
          </w:tcPr>
          <w:p w14:paraId="3C3CB15A" w14:textId="77777777" w:rsidR="00413BD4" w:rsidRDefault="00413BD4" w:rsidP="00413BD4">
            <w:r>
              <w:t>0.4.1</w:t>
            </w:r>
          </w:p>
        </w:tc>
        <w:tc>
          <w:tcPr>
            <w:tcW w:w="1390" w:type="dxa"/>
            <w:tcBorders>
              <w:bottom w:val="single" w:sz="4" w:space="0" w:color="auto"/>
            </w:tcBorders>
          </w:tcPr>
          <w:p w14:paraId="7F6C9093" w14:textId="77777777" w:rsidR="00413BD4" w:rsidRDefault="00413BD4" w:rsidP="00413BD4">
            <w:r w:rsidRPr="00211760">
              <w:rPr>
                <w:lang w:val="en-US"/>
              </w:rPr>
              <w:t>2011-08-28</w:t>
            </w:r>
          </w:p>
        </w:tc>
        <w:tc>
          <w:tcPr>
            <w:tcW w:w="6717" w:type="dxa"/>
            <w:tcBorders>
              <w:bottom w:val="single" w:sz="4" w:space="0" w:color="auto"/>
            </w:tcBorders>
          </w:tcPr>
          <w:p w14:paraId="02F3512A" w14:textId="77777777" w:rsidR="00413BD4" w:rsidRDefault="00413BD4" w:rsidP="00413BD4">
            <w:r w:rsidRPr="00211760">
              <w:rPr>
                <w:lang w:val="en-US"/>
              </w:rPr>
              <w:t>Extended functionality.</w:t>
            </w:r>
          </w:p>
        </w:tc>
      </w:tr>
      <w:tr w:rsidR="00C136C9" w14:paraId="4CC39915" w14:textId="77777777" w:rsidTr="00ED15AA">
        <w:trPr>
          <w:trHeight w:val="323"/>
        </w:trPr>
        <w:tc>
          <w:tcPr>
            <w:tcW w:w="9236" w:type="dxa"/>
            <w:gridSpan w:val="3"/>
            <w:shd w:val="clear" w:color="auto" w:fill="FFFF99"/>
            <w:vAlign w:val="center"/>
          </w:tcPr>
          <w:p w14:paraId="269211DA" w14:textId="77777777" w:rsidR="00C136C9" w:rsidRPr="00211760" w:rsidRDefault="00C136C9" w:rsidP="00211760">
            <w:pPr>
              <w:jc w:val="center"/>
              <w:rPr>
                <w:b/>
              </w:rPr>
            </w:pPr>
            <w:r w:rsidRPr="00211760">
              <w:rPr>
                <w:b/>
              </w:rPr>
              <w:t>CAWT</w:t>
            </w:r>
          </w:p>
        </w:tc>
      </w:tr>
      <w:tr w:rsidR="00413BD4" w14:paraId="1E9F6969" w14:textId="77777777" w:rsidTr="00ED15AA">
        <w:tc>
          <w:tcPr>
            <w:tcW w:w="1129" w:type="dxa"/>
          </w:tcPr>
          <w:p w14:paraId="06D4A003" w14:textId="77777777" w:rsidR="00413BD4" w:rsidRDefault="00413BD4" w:rsidP="00413BD4">
            <w:r>
              <w:t>1.0.0</w:t>
            </w:r>
          </w:p>
        </w:tc>
        <w:tc>
          <w:tcPr>
            <w:tcW w:w="1390" w:type="dxa"/>
          </w:tcPr>
          <w:p w14:paraId="260B3D5A" w14:textId="77777777" w:rsidR="00413BD4" w:rsidRDefault="005C6961" w:rsidP="00413BD4">
            <w:r>
              <w:t>2012-12-</w:t>
            </w:r>
            <w:r w:rsidR="00FD0EEE">
              <w:t>23</w:t>
            </w:r>
          </w:p>
        </w:tc>
        <w:tc>
          <w:tcPr>
            <w:tcW w:w="6717" w:type="dxa"/>
          </w:tcPr>
          <w:p w14:paraId="183D6A42" w14:textId="77777777" w:rsidR="0002433E" w:rsidRDefault="005C6961" w:rsidP="00211760">
            <w:pPr>
              <w:jc w:val="left"/>
              <w:rPr>
                <w:lang w:val="en-US"/>
              </w:rPr>
            </w:pPr>
            <w:r w:rsidRPr="00211760">
              <w:rPr>
                <w:lang w:val="en-US"/>
              </w:rPr>
              <w:t>Replaced</w:t>
            </w:r>
            <w:r w:rsidR="00C136C9" w:rsidRPr="00211760">
              <w:rPr>
                <w:lang w:val="en-US"/>
              </w:rPr>
              <w:t xml:space="preserve"> </w:t>
            </w:r>
            <w:proofErr w:type="spellStart"/>
            <w:r w:rsidR="00C136C9" w:rsidRPr="00211760">
              <w:rPr>
                <w:lang w:val="en-US"/>
              </w:rPr>
              <w:t>Tcom</w:t>
            </w:r>
            <w:proofErr w:type="spellEnd"/>
            <w:r w:rsidR="00C136C9" w:rsidRPr="00211760">
              <w:rPr>
                <w:lang w:val="en-US"/>
              </w:rPr>
              <w:t xml:space="preserve"> </w:t>
            </w:r>
            <w:r w:rsidRPr="00211760">
              <w:rPr>
                <w:lang w:val="en-US"/>
              </w:rPr>
              <w:t xml:space="preserve">with </w:t>
            </w:r>
            <w:proofErr w:type="spellStart"/>
            <w:r w:rsidRPr="00211760">
              <w:rPr>
                <w:lang w:val="en-US"/>
              </w:rPr>
              <w:t>Twapi</w:t>
            </w:r>
            <w:proofErr w:type="spellEnd"/>
            <w:r w:rsidRPr="00211760">
              <w:rPr>
                <w:lang w:val="en-US"/>
              </w:rPr>
              <w:t xml:space="preserve"> for COM access</w:t>
            </w:r>
            <w:r w:rsidR="00C136C9" w:rsidRPr="00211760">
              <w:rPr>
                <w:lang w:val="en-US"/>
              </w:rPr>
              <w:t>.</w:t>
            </w:r>
          </w:p>
          <w:p w14:paraId="0722212C" w14:textId="77777777" w:rsidR="0002433E" w:rsidRDefault="00C136C9" w:rsidP="00211760">
            <w:pPr>
              <w:jc w:val="left"/>
              <w:rPr>
                <w:lang w:val="en-US"/>
              </w:rPr>
            </w:pPr>
            <w:r w:rsidRPr="00211760">
              <w:rPr>
                <w:lang w:val="en-US"/>
              </w:rPr>
              <w:t xml:space="preserve">Added support for PowerPoint, </w:t>
            </w:r>
            <w:r w:rsidR="005C6961" w:rsidRPr="00211760">
              <w:rPr>
                <w:lang w:val="en-US"/>
              </w:rPr>
              <w:t xml:space="preserve">Internet Explorer, </w:t>
            </w:r>
            <w:r w:rsidRPr="00211760">
              <w:rPr>
                <w:lang w:val="en-US"/>
              </w:rPr>
              <w:t>Google</w:t>
            </w:r>
            <w:r w:rsidR="005C6961" w:rsidRPr="00211760">
              <w:rPr>
                <w:lang w:val="en-US"/>
              </w:rPr>
              <w:t xml:space="preserve"> Earth and</w:t>
            </w:r>
            <w:r w:rsidRPr="00211760">
              <w:rPr>
                <w:lang w:val="en-US"/>
              </w:rPr>
              <w:t xml:space="preserve"> </w:t>
            </w:r>
            <w:proofErr w:type="spellStart"/>
            <w:r w:rsidRPr="00211760">
              <w:rPr>
                <w:lang w:val="en-US"/>
              </w:rPr>
              <w:t>Matlab</w:t>
            </w:r>
            <w:proofErr w:type="spellEnd"/>
            <w:r w:rsidRPr="00211760">
              <w:rPr>
                <w:lang w:val="en-US"/>
              </w:rPr>
              <w:t xml:space="preserve">. </w:t>
            </w:r>
          </w:p>
          <w:p w14:paraId="435F5B7E" w14:textId="77777777" w:rsidR="0002433E" w:rsidRDefault="00C136C9" w:rsidP="00211760">
            <w:pPr>
              <w:jc w:val="left"/>
              <w:rPr>
                <w:lang w:val="en-US"/>
              </w:rPr>
            </w:pPr>
            <w:r w:rsidRPr="00211760">
              <w:rPr>
                <w:lang w:val="en-US"/>
              </w:rPr>
              <w:t xml:space="preserve">Added user and reference manual. </w:t>
            </w:r>
          </w:p>
          <w:p w14:paraId="3C45C7B1" w14:textId="77777777" w:rsidR="0002433E" w:rsidRDefault="00C136C9" w:rsidP="00211760">
            <w:pPr>
              <w:jc w:val="left"/>
              <w:rPr>
                <w:lang w:val="en-US"/>
              </w:rPr>
            </w:pPr>
            <w:r w:rsidRPr="00211760">
              <w:rPr>
                <w:lang w:val="en-US"/>
              </w:rPr>
              <w:t>Unification of procedure names.</w:t>
            </w:r>
            <w:r w:rsidR="00631C68" w:rsidRPr="00211760">
              <w:rPr>
                <w:lang w:val="en-US"/>
              </w:rPr>
              <w:t xml:space="preserve"> </w:t>
            </w:r>
          </w:p>
          <w:p w14:paraId="5C0A9FC0" w14:textId="77777777" w:rsidR="00413BD4" w:rsidRDefault="00631C68" w:rsidP="00211760">
            <w:pPr>
              <w:jc w:val="left"/>
            </w:pPr>
            <w:r w:rsidRPr="00211760">
              <w:rPr>
                <w:lang w:val="en-US"/>
              </w:rPr>
              <w:t>Supports Microsoft Office versions 2003, 2007, 2010.</w:t>
            </w:r>
          </w:p>
        </w:tc>
      </w:tr>
      <w:tr w:rsidR="00B70F7C" w14:paraId="765766C9" w14:textId="77777777" w:rsidTr="00ED15AA">
        <w:tc>
          <w:tcPr>
            <w:tcW w:w="1129" w:type="dxa"/>
          </w:tcPr>
          <w:p w14:paraId="649BA0C2" w14:textId="77777777" w:rsidR="00B70F7C" w:rsidRDefault="00B70F7C" w:rsidP="00413BD4">
            <w:r>
              <w:t>1.0.1</w:t>
            </w:r>
          </w:p>
        </w:tc>
        <w:tc>
          <w:tcPr>
            <w:tcW w:w="1390" w:type="dxa"/>
          </w:tcPr>
          <w:p w14:paraId="4173147C" w14:textId="77777777" w:rsidR="00B70F7C" w:rsidRDefault="00B70F7C" w:rsidP="00413BD4">
            <w:r>
              <w:t>2013-04-28</w:t>
            </w:r>
          </w:p>
        </w:tc>
        <w:tc>
          <w:tcPr>
            <w:tcW w:w="6717" w:type="dxa"/>
          </w:tcPr>
          <w:p w14:paraId="76E5A300" w14:textId="77777777" w:rsidR="0002433E" w:rsidRDefault="00B70F7C" w:rsidP="00211760">
            <w:pPr>
              <w:jc w:val="left"/>
              <w:rPr>
                <w:lang w:val="en-US"/>
              </w:rPr>
            </w:pPr>
            <w:r w:rsidRPr="00211760">
              <w:rPr>
                <w:lang w:val="en-US"/>
              </w:rPr>
              <w:t xml:space="preserve">Extended Excel chart generation. </w:t>
            </w:r>
          </w:p>
          <w:p w14:paraId="62AB1B8D" w14:textId="77777777" w:rsidR="0002433E" w:rsidRDefault="00B70F7C" w:rsidP="00211760">
            <w:pPr>
              <w:jc w:val="left"/>
              <w:rPr>
                <w:lang w:val="en-US"/>
              </w:rPr>
            </w:pPr>
            <w:r w:rsidRPr="00211760">
              <w:rPr>
                <w:lang w:val="en-US"/>
              </w:rPr>
              <w:t xml:space="preserve">Updated </w:t>
            </w:r>
            <w:proofErr w:type="spellStart"/>
            <w:r w:rsidRPr="00211760">
              <w:rPr>
                <w:lang w:val="en-US"/>
              </w:rPr>
              <w:t>Twapi</w:t>
            </w:r>
            <w:proofErr w:type="spellEnd"/>
            <w:r w:rsidRPr="00211760">
              <w:rPr>
                <w:lang w:val="en-US"/>
              </w:rPr>
              <w:t xml:space="preserve"> version to 4.0a16. </w:t>
            </w:r>
          </w:p>
          <w:p w14:paraId="594CE76F" w14:textId="77777777" w:rsidR="00B70F7C" w:rsidRPr="00211760" w:rsidRDefault="00B70F7C" w:rsidP="00211760">
            <w:pPr>
              <w:jc w:val="left"/>
              <w:rPr>
                <w:lang w:val="en-US"/>
              </w:rPr>
            </w:pPr>
            <w:r w:rsidRPr="00211760">
              <w:rPr>
                <w:lang w:val="en-US"/>
              </w:rPr>
              <w:t xml:space="preserve">Added support to generate a CAWT </w:t>
            </w:r>
            <w:proofErr w:type="spellStart"/>
            <w:r w:rsidRPr="00211760">
              <w:rPr>
                <w:lang w:val="en-US"/>
              </w:rPr>
              <w:t>starkit</w:t>
            </w:r>
            <w:proofErr w:type="spellEnd"/>
            <w:r w:rsidRPr="00211760">
              <w:rPr>
                <w:lang w:val="en-US"/>
              </w:rPr>
              <w:t>.</w:t>
            </w:r>
          </w:p>
        </w:tc>
      </w:tr>
      <w:tr w:rsidR="007F6A6C" w14:paraId="6A485BEC" w14:textId="77777777" w:rsidTr="00ED15AA">
        <w:tc>
          <w:tcPr>
            <w:tcW w:w="1129" w:type="dxa"/>
          </w:tcPr>
          <w:p w14:paraId="120F2894" w14:textId="77777777" w:rsidR="007F6A6C" w:rsidRDefault="007F6A6C" w:rsidP="00413BD4">
            <w:r>
              <w:t>1.0.2</w:t>
            </w:r>
          </w:p>
        </w:tc>
        <w:tc>
          <w:tcPr>
            <w:tcW w:w="1390" w:type="dxa"/>
          </w:tcPr>
          <w:p w14:paraId="6A947D78" w14:textId="77777777" w:rsidR="007F6A6C" w:rsidRDefault="002033B0" w:rsidP="00413BD4">
            <w:r>
              <w:t>2013-07-28</w:t>
            </w:r>
          </w:p>
        </w:tc>
        <w:tc>
          <w:tcPr>
            <w:tcW w:w="6717" w:type="dxa"/>
          </w:tcPr>
          <w:p w14:paraId="5D9E5E47" w14:textId="77777777" w:rsidR="0002433E" w:rsidRDefault="007F6A6C" w:rsidP="00211760">
            <w:pPr>
              <w:jc w:val="left"/>
              <w:rPr>
                <w:lang w:val="en-US"/>
              </w:rPr>
            </w:pPr>
            <w:r w:rsidRPr="00211760">
              <w:rPr>
                <w:lang w:val="en-US"/>
              </w:rPr>
              <w:t xml:space="preserve">Updated </w:t>
            </w:r>
            <w:proofErr w:type="spellStart"/>
            <w:r w:rsidRPr="00211760">
              <w:rPr>
                <w:lang w:val="en-US"/>
              </w:rPr>
              <w:t>Twapi</w:t>
            </w:r>
            <w:proofErr w:type="spellEnd"/>
            <w:r w:rsidRPr="00211760">
              <w:rPr>
                <w:lang w:val="en-US"/>
              </w:rPr>
              <w:t xml:space="preserve"> version to 4.0b22. </w:t>
            </w:r>
          </w:p>
          <w:p w14:paraId="1F93A309" w14:textId="77777777" w:rsidR="0002433E" w:rsidRDefault="007F6A6C" w:rsidP="00211760">
            <w:pPr>
              <w:jc w:val="left"/>
              <w:rPr>
                <w:lang w:val="en-US"/>
              </w:rPr>
            </w:pPr>
            <w:r w:rsidRPr="00211760">
              <w:rPr>
                <w:lang w:val="en-US"/>
              </w:rPr>
              <w:t xml:space="preserve">Updated </w:t>
            </w:r>
            <w:proofErr w:type="spellStart"/>
            <w:r w:rsidRPr="00211760">
              <w:rPr>
                <w:lang w:val="en-US"/>
              </w:rPr>
              <w:t>Img</w:t>
            </w:r>
            <w:proofErr w:type="spellEnd"/>
            <w:r w:rsidRPr="00211760">
              <w:rPr>
                <w:lang w:val="en-US"/>
              </w:rPr>
              <w:t xml:space="preserve"> version to 1.4.1.</w:t>
            </w:r>
            <w:r w:rsidR="00C2069B" w:rsidRPr="00211760">
              <w:rPr>
                <w:lang w:val="en-US"/>
              </w:rPr>
              <w:t xml:space="preserve"> </w:t>
            </w:r>
          </w:p>
          <w:p w14:paraId="7DE2508E" w14:textId="77777777" w:rsidR="0002433E" w:rsidRDefault="002033B0" w:rsidP="00211760">
            <w:pPr>
              <w:jc w:val="left"/>
              <w:rPr>
                <w:lang w:val="en-US"/>
              </w:rPr>
            </w:pPr>
            <w:r w:rsidRPr="00211760">
              <w:rPr>
                <w:lang w:val="en-US"/>
              </w:rPr>
              <w:t xml:space="preserve">Added new module </w:t>
            </w:r>
            <w:proofErr w:type="spellStart"/>
            <w:r w:rsidRPr="00211760">
              <w:rPr>
                <w:lang w:val="en-US"/>
              </w:rPr>
              <w:t>CawtOcr</w:t>
            </w:r>
            <w:proofErr w:type="spellEnd"/>
            <w:r w:rsidRPr="00211760">
              <w:rPr>
                <w:lang w:val="en-US"/>
              </w:rPr>
              <w:t xml:space="preserve">. </w:t>
            </w:r>
          </w:p>
          <w:p w14:paraId="6E3951F1" w14:textId="77777777" w:rsidR="0002433E" w:rsidRDefault="0002433E" w:rsidP="00211760">
            <w:pPr>
              <w:jc w:val="left"/>
              <w:rPr>
                <w:lang w:val="en-US"/>
              </w:rPr>
            </w:pPr>
            <w:r w:rsidRPr="00211760">
              <w:rPr>
                <w:lang w:val="en-US"/>
              </w:rPr>
              <w:t>New procedures</w:t>
            </w:r>
            <w:r>
              <w:rPr>
                <w:lang w:val="en-US"/>
              </w:rPr>
              <w:t xml:space="preserve"> in </w:t>
            </w:r>
            <w:proofErr w:type="spellStart"/>
            <w:r>
              <w:rPr>
                <w:lang w:val="en-US"/>
              </w:rPr>
              <w:t>CawtCore</w:t>
            </w:r>
            <w:proofErr w:type="spellEnd"/>
            <w:r>
              <w:rPr>
                <w:lang w:val="en-US"/>
              </w:rPr>
              <w:t>:</w:t>
            </w:r>
          </w:p>
          <w:p w14:paraId="28097C38" w14:textId="77777777" w:rsidR="0002433E" w:rsidRDefault="0002433E" w:rsidP="00A00C5B">
            <w:pPr>
              <w:numPr>
                <w:ilvl w:val="0"/>
                <w:numId w:val="11"/>
              </w:numPr>
              <w:jc w:val="left"/>
              <w:rPr>
                <w:lang w:val="en-US"/>
              </w:rPr>
            </w:pPr>
            <w:r>
              <w:t>Clipboard2Img, Img2Clipboard</w:t>
            </w:r>
          </w:p>
          <w:p w14:paraId="0EEF38F4" w14:textId="77777777" w:rsidR="0002433E" w:rsidRDefault="00C2069B" w:rsidP="00211760">
            <w:pPr>
              <w:jc w:val="left"/>
              <w:rPr>
                <w:lang w:val="en-US"/>
              </w:rPr>
            </w:pPr>
            <w:r w:rsidRPr="00211760">
              <w:rPr>
                <w:lang w:val="en-US"/>
              </w:rPr>
              <w:t>New procedures</w:t>
            </w:r>
            <w:r w:rsidR="0002433E">
              <w:rPr>
                <w:lang w:val="en-US"/>
              </w:rPr>
              <w:t xml:space="preserve"> in </w:t>
            </w:r>
            <w:proofErr w:type="spellStart"/>
            <w:r w:rsidR="0002433E">
              <w:rPr>
                <w:lang w:val="en-US"/>
              </w:rPr>
              <w:t>CawtExcel</w:t>
            </w:r>
            <w:proofErr w:type="spellEnd"/>
            <w:r w:rsidRPr="00211760">
              <w:rPr>
                <w:lang w:val="en-US"/>
              </w:rPr>
              <w:t xml:space="preserve">: </w:t>
            </w:r>
          </w:p>
          <w:p w14:paraId="0A689C7F" w14:textId="77777777" w:rsidR="007F6A6C" w:rsidRPr="0002433E" w:rsidRDefault="0002433E" w:rsidP="00A00C5B">
            <w:pPr>
              <w:numPr>
                <w:ilvl w:val="0"/>
                <w:numId w:val="11"/>
              </w:numPr>
              <w:jc w:val="left"/>
            </w:pPr>
            <w:proofErr w:type="spellStart"/>
            <w:r>
              <w:t>SetRangeBorder</w:t>
            </w:r>
            <w:proofErr w:type="spellEnd"/>
            <w:r w:rsidR="00C2069B">
              <w:t xml:space="preserve"> </w:t>
            </w:r>
          </w:p>
        </w:tc>
      </w:tr>
      <w:tr w:rsidR="00745052" w14:paraId="43A60A80" w14:textId="77777777" w:rsidTr="00ED15AA">
        <w:tc>
          <w:tcPr>
            <w:tcW w:w="1129" w:type="dxa"/>
          </w:tcPr>
          <w:p w14:paraId="74FB57E1" w14:textId="77777777" w:rsidR="00745052" w:rsidRDefault="00745052" w:rsidP="00413BD4">
            <w:r>
              <w:t>1.0.3</w:t>
            </w:r>
          </w:p>
        </w:tc>
        <w:tc>
          <w:tcPr>
            <w:tcW w:w="1390" w:type="dxa"/>
          </w:tcPr>
          <w:p w14:paraId="69674933" w14:textId="77777777" w:rsidR="00745052" w:rsidRDefault="00745052" w:rsidP="00413BD4">
            <w:r>
              <w:t>2013-08-30</w:t>
            </w:r>
          </w:p>
        </w:tc>
        <w:tc>
          <w:tcPr>
            <w:tcW w:w="6717" w:type="dxa"/>
          </w:tcPr>
          <w:p w14:paraId="3A700A1C" w14:textId="77777777" w:rsidR="0002433E" w:rsidRDefault="0002433E" w:rsidP="00211760">
            <w:pPr>
              <w:jc w:val="left"/>
              <w:rPr>
                <w:lang w:val="en-US"/>
              </w:rPr>
            </w:pPr>
            <w:r>
              <w:rPr>
                <w:lang w:val="en-US"/>
              </w:rPr>
              <w:t>New procedures in</w:t>
            </w:r>
            <w:r w:rsidR="00745052" w:rsidRPr="00211760">
              <w:rPr>
                <w:lang w:val="en-US"/>
              </w:rPr>
              <w:t xml:space="preserve"> </w:t>
            </w:r>
            <w:proofErr w:type="spellStart"/>
            <w:r w:rsidR="00745052" w:rsidRPr="00211760">
              <w:rPr>
                <w:lang w:val="en-US"/>
              </w:rPr>
              <w:t>CawtExcel</w:t>
            </w:r>
            <w:proofErr w:type="spellEnd"/>
            <w:r w:rsidR="00745052" w:rsidRPr="00211760">
              <w:rPr>
                <w:lang w:val="en-US"/>
              </w:rPr>
              <w:t>:</w:t>
            </w:r>
          </w:p>
          <w:p w14:paraId="7740B32E" w14:textId="77777777" w:rsidR="0002433E" w:rsidRPr="0002433E" w:rsidRDefault="00745052" w:rsidP="00A00C5B">
            <w:pPr>
              <w:numPr>
                <w:ilvl w:val="0"/>
                <w:numId w:val="10"/>
              </w:numPr>
              <w:jc w:val="left"/>
              <w:rPr>
                <w:rStyle w:val="timelinecomment"/>
                <w:lang w:val="en-US"/>
              </w:rPr>
            </w:pPr>
            <w:proofErr w:type="spellStart"/>
            <w:r>
              <w:rPr>
                <w:rStyle w:val="timelinecomment"/>
              </w:rPr>
              <w:t>ExcelFileToMedi</w:t>
            </w:r>
            <w:r w:rsidR="0002433E">
              <w:rPr>
                <w:rStyle w:val="timelinecomment"/>
              </w:rPr>
              <w:t>aWikiFile</w:t>
            </w:r>
            <w:proofErr w:type="spellEnd"/>
            <w:r w:rsidR="0002433E">
              <w:rPr>
                <w:rStyle w:val="timelinecomment"/>
              </w:rPr>
              <w:t xml:space="preserve">, </w:t>
            </w:r>
            <w:proofErr w:type="spellStart"/>
            <w:r w:rsidR="0002433E">
              <w:rPr>
                <w:rStyle w:val="timelinecomment"/>
              </w:rPr>
              <w:t>ExcelFileToWikitFile</w:t>
            </w:r>
            <w:proofErr w:type="spellEnd"/>
          </w:p>
          <w:p w14:paraId="0826D1D8" w14:textId="77777777" w:rsidR="0002433E" w:rsidRPr="0002433E" w:rsidRDefault="00745052" w:rsidP="00A00C5B">
            <w:pPr>
              <w:numPr>
                <w:ilvl w:val="0"/>
                <w:numId w:val="10"/>
              </w:numPr>
              <w:jc w:val="left"/>
              <w:rPr>
                <w:rStyle w:val="timelinecomment"/>
                <w:lang w:val="en-US"/>
              </w:rPr>
            </w:pPr>
            <w:proofErr w:type="spellStart"/>
            <w:r>
              <w:rPr>
                <w:rStyle w:val="timelinecomment"/>
              </w:rPr>
              <w:t>ExcelFileToRawImageFile</w:t>
            </w:r>
            <w:proofErr w:type="spellEnd"/>
            <w:r>
              <w:rPr>
                <w:rStyle w:val="timelinecomment"/>
              </w:rPr>
              <w:t xml:space="preserve">, </w:t>
            </w:r>
            <w:proofErr w:type="spellStart"/>
            <w:r>
              <w:rPr>
                <w:rStyle w:val="timelinecomment"/>
              </w:rPr>
              <w:t>RawImageFileToExcelFile</w:t>
            </w:r>
            <w:proofErr w:type="spellEnd"/>
          </w:p>
          <w:p w14:paraId="544CEEC2" w14:textId="77777777" w:rsidR="0002433E" w:rsidRPr="0002433E" w:rsidRDefault="00745052" w:rsidP="00A00C5B">
            <w:pPr>
              <w:numPr>
                <w:ilvl w:val="0"/>
                <w:numId w:val="10"/>
              </w:numPr>
              <w:jc w:val="left"/>
              <w:rPr>
                <w:rStyle w:val="timelinecomment"/>
                <w:lang w:val="en-US"/>
              </w:rPr>
            </w:pPr>
            <w:proofErr w:type="spellStart"/>
            <w:r>
              <w:rPr>
                <w:rStyle w:val="timelinecomment"/>
              </w:rPr>
              <w:t>ExcelFileToMatlabFile</w:t>
            </w:r>
            <w:proofErr w:type="spellEnd"/>
            <w:r>
              <w:rPr>
                <w:rStyle w:val="timelinecomment"/>
              </w:rPr>
              <w:t xml:space="preserve">, </w:t>
            </w:r>
            <w:proofErr w:type="spellStart"/>
            <w:r>
              <w:rPr>
                <w:rStyle w:val="timelinecomment"/>
              </w:rPr>
              <w:t>MatlabFileToExcelFile</w:t>
            </w:r>
            <w:proofErr w:type="spellEnd"/>
          </w:p>
          <w:p w14:paraId="26707786" w14:textId="77777777" w:rsidR="00745052" w:rsidRPr="00211760" w:rsidRDefault="00745052" w:rsidP="00A00C5B">
            <w:pPr>
              <w:numPr>
                <w:ilvl w:val="0"/>
                <w:numId w:val="10"/>
              </w:numPr>
              <w:jc w:val="left"/>
              <w:rPr>
                <w:lang w:val="en-US"/>
              </w:rPr>
            </w:pPr>
            <w:proofErr w:type="spellStart"/>
            <w:r>
              <w:rPr>
                <w:rStyle w:val="timelinecomment"/>
              </w:rPr>
              <w:t>GetTablelistValues</w:t>
            </w:r>
            <w:proofErr w:type="spellEnd"/>
            <w:r>
              <w:rPr>
                <w:rStyle w:val="timelinecomment"/>
              </w:rPr>
              <w:t xml:space="preserve">, </w:t>
            </w:r>
            <w:proofErr w:type="spellStart"/>
            <w:r>
              <w:rPr>
                <w:rStyle w:val="timelinecomment"/>
              </w:rPr>
              <w:t>SetTablelistValues</w:t>
            </w:r>
            <w:proofErr w:type="spellEnd"/>
          </w:p>
        </w:tc>
      </w:tr>
      <w:tr w:rsidR="00A36818" w14:paraId="244B0120" w14:textId="77777777" w:rsidTr="00ED15AA">
        <w:tc>
          <w:tcPr>
            <w:tcW w:w="1129" w:type="dxa"/>
          </w:tcPr>
          <w:p w14:paraId="53ED9A87" w14:textId="77777777" w:rsidR="00A36818" w:rsidRDefault="00A36818" w:rsidP="00413BD4">
            <w:r>
              <w:t>1.0.4</w:t>
            </w:r>
          </w:p>
        </w:tc>
        <w:tc>
          <w:tcPr>
            <w:tcW w:w="1390" w:type="dxa"/>
          </w:tcPr>
          <w:p w14:paraId="5D4E1890" w14:textId="77777777" w:rsidR="00A36818" w:rsidRDefault="002D18BE" w:rsidP="00413BD4">
            <w:r>
              <w:t>2013-11-23</w:t>
            </w:r>
          </w:p>
        </w:tc>
        <w:tc>
          <w:tcPr>
            <w:tcW w:w="6717" w:type="dxa"/>
          </w:tcPr>
          <w:p w14:paraId="18113F41" w14:textId="77777777" w:rsidR="00A36818" w:rsidRPr="00211760" w:rsidRDefault="00A36818" w:rsidP="00211760">
            <w:pPr>
              <w:jc w:val="left"/>
              <w:rPr>
                <w:lang w:val="en-US"/>
              </w:rPr>
            </w:pPr>
            <w:r w:rsidRPr="00211760">
              <w:rPr>
                <w:lang w:val="en-US"/>
              </w:rPr>
              <w:t>Improved test suite.</w:t>
            </w:r>
          </w:p>
          <w:p w14:paraId="68B46C83" w14:textId="77777777" w:rsidR="00A36818" w:rsidRPr="00211760" w:rsidRDefault="00A36818" w:rsidP="00211760">
            <w:pPr>
              <w:jc w:val="left"/>
              <w:rPr>
                <w:lang w:val="en-US"/>
              </w:rPr>
            </w:pPr>
            <w:r w:rsidRPr="00211760">
              <w:rPr>
                <w:lang w:val="en-US"/>
              </w:rPr>
              <w:t>Added support for Office 2013</w:t>
            </w:r>
            <w:r w:rsidR="0002433E">
              <w:rPr>
                <w:lang w:val="en-US"/>
              </w:rPr>
              <w:t>.</w:t>
            </w:r>
          </w:p>
          <w:p w14:paraId="6CB3DDDD" w14:textId="77777777" w:rsidR="00A36818" w:rsidRPr="00211760" w:rsidRDefault="00A36818" w:rsidP="00211760">
            <w:pPr>
              <w:jc w:val="left"/>
              <w:rPr>
                <w:lang w:val="en-US"/>
              </w:rPr>
            </w:pPr>
            <w:r w:rsidRPr="00211760">
              <w:rPr>
                <w:lang w:val="en-US"/>
              </w:rPr>
              <w:t>Added support for 64-bit Office.</w:t>
            </w:r>
          </w:p>
          <w:p w14:paraId="4B53664A" w14:textId="77777777" w:rsidR="00A36818" w:rsidRDefault="00A36818" w:rsidP="00211760">
            <w:pPr>
              <w:jc w:val="left"/>
              <w:rPr>
                <w:lang w:val="en-US"/>
              </w:rPr>
            </w:pPr>
            <w:r w:rsidRPr="00211760">
              <w:rPr>
                <w:lang w:val="en-US"/>
              </w:rPr>
              <w:t xml:space="preserve">Updated </w:t>
            </w:r>
            <w:proofErr w:type="spellStart"/>
            <w:r w:rsidRPr="00211760">
              <w:rPr>
                <w:lang w:val="en-US"/>
              </w:rPr>
              <w:t>Img</w:t>
            </w:r>
            <w:proofErr w:type="spellEnd"/>
            <w:r w:rsidRPr="00211760">
              <w:rPr>
                <w:lang w:val="en-US"/>
              </w:rPr>
              <w:t xml:space="preserve"> extension to </w:t>
            </w:r>
            <w:r w:rsidR="00D038C2">
              <w:rPr>
                <w:lang w:val="en-US"/>
              </w:rPr>
              <w:t xml:space="preserve">version </w:t>
            </w:r>
            <w:r w:rsidRPr="00211760">
              <w:rPr>
                <w:lang w:val="en-US"/>
              </w:rPr>
              <w:t>1.4.2 (32-bit and 64-bit).</w:t>
            </w:r>
          </w:p>
          <w:p w14:paraId="5987FA3A" w14:textId="77777777" w:rsidR="00D038C2" w:rsidRPr="00211760" w:rsidRDefault="00D038C2" w:rsidP="00211760">
            <w:pPr>
              <w:jc w:val="left"/>
              <w:rPr>
                <w:lang w:val="en-US"/>
              </w:rPr>
            </w:pPr>
            <w:r>
              <w:rPr>
                <w:lang w:val="en-US"/>
              </w:rPr>
              <w:t xml:space="preserve">Update </w:t>
            </w:r>
            <w:proofErr w:type="spellStart"/>
            <w:r>
              <w:rPr>
                <w:lang w:val="en-US"/>
              </w:rPr>
              <w:t>Tablelist</w:t>
            </w:r>
            <w:proofErr w:type="spellEnd"/>
            <w:r>
              <w:rPr>
                <w:lang w:val="en-US"/>
              </w:rPr>
              <w:t xml:space="preserve"> to version 5.10.</w:t>
            </w:r>
          </w:p>
          <w:p w14:paraId="509758A3" w14:textId="77777777" w:rsidR="001151F5" w:rsidRDefault="00A36818" w:rsidP="00211760">
            <w:pPr>
              <w:jc w:val="left"/>
              <w:rPr>
                <w:lang w:val="en-US"/>
              </w:rPr>
            </w:pPr>
            <w:r w:rsidRPr="00211760">
              <w:rPr>
                <w:lang w:val="en-US"/>
              </w:rPr>
              <w:t>New pr</w:t>
            </w:r>
            <w:r w:rsidR="00273D45">
              <w:rPr>
                <w:lang w:val="en-US"/>
              </w:rPr>
              <w:t xml:space="preserve">ocedures in </w:t>
            </w:r>
            <w:proofErr w:type="spellStart"/>
            <w:r w:rsidR="00273D45">
              <w:rPr>
                <w:lang w:val="en-US"/>
              </w:rPr>
              <w:t>CawtWord</w:t>
            </w:r>
            <w:proofErr w:type="spellEnd"/>
            <w:r w:rsidR="00273D45">
              <w:rPr>
                <w:lang w:val="en-US"/>
              </w:rPr>
              <w:t xml:space="preserve">: </w:t>
            </w:r>
          </w:p>
          <w:p w14:paraId="59304FB0" w14:textId="77777777" w:rsidR="001151F5" w:rsidRDefault="001151F5" w:rsidP="00A00C5B">
            <w:pPr>
              <w:numPr>
                <w:ilvl w:val="0"/>
                <w:numId w:val="9"/>
              </w:numPr>
              <w:jc w:val="left"/>
              <w:rPr>
                <w:lang w:val="en-US"/>
              </w:rPr>
            </w:pPr>
            <w:proofErr w:type="spellStart"/>
            <w:r>
              <w:rPr>
                <w:lang w:val="en-US"/>
              </w:rPr>
              <w:t>SaveAsPdf</w:t>
            </w:r>
            <w:proofErr w:type="spellEnd"/>
          </w:p>
          <w:p w14:paraId="2D6DF10D" w14:textId="77777777" w:rsidR="001151F5" w:rsidRDefault="00273D45" w:rsidP="00A00C5B">
            <w:pPr>
              <w:numPr>
                <w:ilvl w:val="0"/>
                <w:numId w:val="9"/>
              </w:numPr>
              <w:jc w:val="left"/>
              <w:rPr>
                <w:lang w:val="en-US"/>
              </w:rPr>
            </w:pPr>
            <w:proofErr w:type="spellStart"/>
            <w:r>
              <w:rPr>
                <w:lang w:val="en-US"/>
              </w:rPr>
              <w:t>UpdateFields</w:t>
            </w:r>
            <w:proofErr w:type="spellEnd"/>
          </w:p>
          <w:p w14:paraId="6DC53897" w14:textId="77777777" w:rsidR="00A36818" w:rsidRPr="00211760" w:rsidRDefault="004F0AA5" w:rsidP="00A00C5B">
            <w:pPr>
              <w:numPr>
                <w:ilvl w:val="0"/>
                <w:numId w:val="9"/>
              </w:numPr>
              <w:jc w:val="left"/>
              <w:rPr>
                <w:lang w:val="en-US"/>
              </w:rPr>
            </w:pPr>
            <w:proofErr w:type="spellStart"/>
            <w:r>
              <w:rPr>
                <w:lang w:val="en-US"/>
              </w:rPr>
              <w:t>CropImage</w:t>
            </w:r>
            <w:proofErr w:type="spellEnd"/>
            <w:r>
              <w:rPr>
                <w:lang w:val="en-US"/>
              </w:rPr>
              <w:t>.</w:t>
            </w:r>
          </w:p>
          <w:p w14:paraId="4218F3E3" w14:textId="77777777" w:rsidR="001151F5" w:rsidRDefault="00A36818" w:rsidP="00211760">
            <w:pPr>
              <w:jc w:val="left"/>
              <w:rPr>
                <w:lang w:val="en-US"/>
              </w:rPr>
            </w:pPr>
            <w:r w:rsidRPr="00211760">
              <w:rPr>
                <w:lang w:val="en-US"/>
              </w:rPr>
              <w:t xml:space="preserve">New procedures in </w:t>
            </w:r>
            <w:proofErr w:type="spellStart"/>
            <w:r w:rsidRPr="00211760">
              <w:rPr>
                <w:lang w:val="en-US"/>
              </w:rPr>
              <w:t>CawtExcel</w:t>
            </w:r>
            <w:proofErr w:type="spellEnd"/>
            <w:r w:rsidRPr="00211760">
              <w:rPr>
                <w:lang w:val="en-US"/>
              </w:rPr>
              <w:t xml:space="preserve">: </w:t>
            </w:r>
          </w:p>
          <w:p w14:paraId="52512F32" w14:textId="77777777" w:rsidR="001151F5" w:rsidRDefault="00A36818" w:rsidP="00A00C5B">
            <w:pPr>
              <w:numPr>
                <w:ilvl w:val="0"/>
                <w:numId w:val="8"/>
              </w:numPr>
              <w:jc w:val="left"/>
              <w:rPr>
                <w:lang w:val="en-US"/>
              </w:rPr>
            </w:pPr>
            <w:proofErr w:type="spellStart"/>
            <w:r w:rsidRPr="00211760">
              <w:rPr>
                <w:lang w:val="en-US"/>
              </w:rPr>
              <w:t>CopyWork</w:t>
            </w:r>
            <w:r w:rsidR="001151F5">
              <w:rPr>
                <w:lang w:val="en-US"/>
              </w:rPr>
              <w:t>sheetBefore</w:t>
            </w:r>
            <w:proofErr w:type="spellEnd"/>
            <w:r w:rsidR="001151F5">
              <w:rPr>
                <w:lang w:val="en-US"/>
              </w:rPr>
              <w:t xml:space="preserve">, </w:t>
            </w:r>
            <w:proofErr w:type="spellStart"/>
            <w:r w:rsidR="001151F5">
              <w:rPr>
                <w:lang w:val="en-US"/>
              </w:rPr>
              <w:t>CopyWorksheetAfter</w:t>
            </w:r>
            <w:proofErr w:type="spellEnd"/>
          </w:p>
          <w:p w14:paraId="0F8C61F1" w14:textId="77777777" w:rsidR="001151F5" w:rsidRDefault="00A36818" w:rsidP="00A00C5B">
            <w:pPr>
              <w:numPr>
                <w:ilvl w:val="0"/>
                <w:numId w:val="8"/>
              </w:numPr>
              <w:jc w:val="left"/>
              <w:rPr>
                <w:lang w:val="en-US"/>
              </w:rPr>
            </w:pPr>
            <w:proofErr w:type="spellStart"/>
            <w:r w:rsidRPr="00211760">
              <w:rPr>
                <w:lang w:val="en-US"/>
              </w:rPr>
              <w:t>GetWorksheetIndexByName</w:t>
            </w:r>
            <w:proofErr w:type="spellEnd"/>
          </w:p>
          <w:p w14:paraId="179606B0" w14:textId="77777777" w:rsidR="001151F5" w:rsidRDefault="00A36818" w:rsidP="00A00C5B">
            <w:pPr>
              <w:numPr>
                <w:ilvl w:val="0"/>
                <w:numId w:val="8"/>
              </w:numPr>
              <w:jc w:val="left"/>
              <w:rPr>
                <w:lang w:val="en-US"/>
              </w:rPr>
            </w:pPr>
            <w:proofErr w:type="spellStart"/>
            <w:r w:rsidRPr="00211760">
              <w:rPr>
                <w:lang w:val="en-US"/>
              </w:rPr>
              <w:t>IsWorksheetProtected</w:t>
            </w:r>
            <w:proofErr w:type="spellEnd"/>
            <w:r w:rsidRPr="00211760">
              <w:rPr>
                <w:lang w:val="en-US"/>
              </w:rPr>
              <w:t xml:space="preserve">, </w:t>
            </w:r>
            <w:proofErr w:type="spellStart"/>
            <w:r w:rsidRPr="00211760">
              <w:rPr>
                <w:lang w:val="en-US"/>
              </w:rPr>
              <w:t>IsWorksheetVisible</w:t>
            </w:r>
            <w:proofErr w:type="spellEnd"/>
          </w:p>
          <w:p w14:paraId="718B40E3" w14:textId="77777777" w:rsidR="001151F5" w:rsidRDefault="001151F5" w:rsidP="00A00C5B">
            <w:pPr>
              <w:numPr>
                <w:ilvl w:val="0"/>
                <w:numId w:val="8"/>
              </w:numPr>
              <w:jc w:val="left"/>
              <w:rPr>
                <w:lang w:val="en-US"/>
              </w:rPr>
            </w:pPr>
            <w:proofErr w:type="spellStart"/>
            <w:r>
              <w:rPr>
                <w:lang w:val="en-US"/>
              </w:rPr>
              <w:t>SetWorksheetTabColor</w:t>
            </w:r>
            <w:proofErr w:type="spellEnd"/>
          </w:p>
          <w:p w14:paraId="06453217" w14:textId="77777777" w:rsidR="001151F5" w:rsidRDefault="00A36818" w:rsidP="00A00C5B">
            <w:pPr>
              <w:numPr>
                <w:ilvl w:val="0"/>
                <w:numId w:val="8"/>
              </w:numPr>
              <w:jc w:val="left"/>
              <w:rPr>
                <w:lang w:val="en-US"/>
              </w:rPr>
            </w:pPr>
            <w:proofErr w:type="spellStart"/>
            <w:r w:rsidRPr="00211760">
              <w:rPr>
                <w:lang w:val="en-US"/>
              </w:rPr>
              <w:t>UnhideWorksheet</w:t>
            </w:r>
            <w:proofErr w:type="spellEnd"/>
          </w:p>
          <w:p w14:paraId="279F45F1" w14:textId="77777777" w:rsidR="00A36818" w:rsidRPr="00211760" w:rsidRDefault="00A36818" w:rsidP="00A00C5B">
            <w:pPr>
              <w:numPr>
                <w:ilvl w:val="0"/>
                <w:numId w:val="8"/>
              </w:numPr>
              <w:jc w:val="left"/>
              <w:rPr>
                <w:lang w:val="en-US"/>
              </w:rPr>
            </w:pPr>
            <w:proofErr w:type="spellStart"/>
            <w:r w:rsidRPr="00211760">
              <w:rPr>
                <w:lang w:val="en-US"/>
              </w:rPr>
              <w:lastRenderedPageBreak/>
              <w:t>DiffExcelFiles</w:t>
            </w:r>
            <w:proofErr w:type="spellEnd"/>
          </w:p>
        </w:tc>
      </w:tr>
      <w:tr w:rsidR="008C480B" w14:paraId="40BE3411" w14:textId="77777777" w:rsidTr="00ED15AA">
        <w:tc>
          <w:tcPr>
            <w:tcW w:w="1129" w:type="dxa"/>
          </w:tcPr>
          <w:p w14:paraId="6C76E28B" w14:textId="77777777" w:rsidR="008C480B" w:rsidRDefault="008C480B" w:rsidP="00413BD4">
            <w:r>
              <w:lastRenderedPageBreak/>
              <w:t>1.0.5</w:t>
            </w:r>
          </w:p>
        </w:tc>
        <w:tc>
          <w:tcPr>
            <w:tcW w:w="1390" w:type="dxa"/>
          </w:tcPr>
          <w:p w14:paraId="27DDD7FF" w14:textId="77777777" w:rsidR="008C480B" w:rsidRDefault="008C480B" w:rsidP="00413BD4">
            <w:r>
              <w:t>2014-01-26</w:t>
            </w:r>
          </w:p>
        </w:tc>
        <w:tc>
          <w:tcPr>
            <w:tcW w:w="6717" w:type="dxa"/>
          </w:tcPr>
          <w:p w14:paraId="04B421E4" w14:textId="77777777" w:rsidR="001151F5" w:rsidRDefault="008C480B" w:rsidP="00211760">
            <w:pPr>
              <w:jc w:val="left"/>
              <w:rPr>
                <w:lang w:val="en-US"/>
              </w:rPr>
            </w:pPr>
            <w:r w:rsidRPr="00211760">
              <w:rPr>
                <w:lang w:val="en-US"/>
              </w:rPr>
              <w:t xml:space="preserve">New procedures in </w:t>
            </w:r>
            <w:proofErr w:type="spellStart"/>
            <w:r w:rsidRPr="00211760">
              <w:rPr>
                <w:lang w:val="en-US"/>
              </w:rPr>
              <w:t>CawtExcel</w:t>
            </w:r>
            <w:proofErr w:type="spellEnd"/>
            <w:r>
              <w:rPr>
                <w:lang w:val="en-US"/>
              </w:rPr>
              <w:t xml:space="preserve">: </w:t>
            </w:r>
          </w:p>
          <w:p w14:paraId="0D84C98D" w14:textId="77777777" w:rsidR="001151F5" w:rsidRPr="001151F5" w:rsidRDefault="00902F11" w:rsidP="00A00C5B">
            <w:pPr>
              <w:numPr>
                <w:ilvl w:val="0"/>
                <w:numId w:val="7"/>
              </w:numPr>
              <w:jc w:val="left"/>
              <w:rPr>
                <w:rStyle w:val="timelinecomment"/>
                <w:lang w:val="en-US"/>
              </w:rPr>
            </w:pPr>
            <w:proofErr w:type="spellStart"/>
            <w:r>
              <w:rPr>
                <w:rStyle w:val="timelinecomment"/>
              </w:rPr>
              <w:t>SetCommentDisplayMode</w:t>
            </w:r>
            <w:proofErr w:type="spellEnd"/>
            <w:r>
              <w:rPr>
                <w:rStyle w:val="timelinecomment"/>
              </w:rPr>
              <w:t xml:space="preserve">, </w:t>
            </w:r>
            <w:proofErr w:type="spellStart"/>
            <w:r>
              <w:rPr>
                <w:rStyle w:val="timelinecomment"/>
              </w:rPr>
              <w:t>SetRangeComment</w:t>
            </w:r>
            <w:proofErr w:type="spellEnd"/>
          </w:p>
          <w:p w14:paraId="3A34CFA9" w14:textId="77777777" w:rsidR="001151F5" w:rsidRPr="001151F5" w:rsidRDefault="00902F11" w:rsidP="00A00C5B">
            <w:pPr>
              <w:numPr>
                <w:ilvl w:val="0"/>
                <w:numId w:val="7"/>
              </w:numPr>
              <w:jc w:val="left"/>
              <w:rPr>
                <w:rStyle w:val="timelinecomment"/>
                <w:lang w:val="en-US"/>
              </w:rPr>
            </w:pPr>
            <w:proofErr w:type="spellStart"/>
            <w:r>
              <w:rPr>
                <w:rStyle w:val="timelinecomment"/>
              </w:rPr>
              <w:t>SetRangeMergeCells</w:t>
            </w:r>
            <w:proofErr w:type="spellEnd"/>
            <w:r>
              <w:rPr>
                <w:rStyle w:val="timelinecomment"/>
              </w:rPr>
              <w:t>,</w:t>
            </w:r>
            <w:r w:rsidR="001151F5">
              <w:rPr>
                <w:rStyle w:val="timelinecomment"/>
              </w:rPr>
              <w:t xml:space="preserve"> </w:t>
            </w:r>
            <w:proofErr w:type="spellStart"/>
            <w:r w:rsidR="001151F5">
              <w:rPr>
                <w:rStyle w:val="diffadd"/>
              </w:rPr>
              <w:t>GetRangeCharacters</w:t>
            </w:r>
            <w:proofErr w:type="spellEnd"/>
          </w:p>
          <w:p w14:paraId="170F4B08" w14:textId="77777777" w:rsidR="008C480B" w:rsidRPr="001151F5" w:rsidRDefault="00902F11" w:rsidP="00A00C5B">
            <w:pPr>
              <w:numPr>
                <w:ilvl w:val="0"/>
                <w:numId w:val="7"/>
              </w:numPr>
              <w:jc w:val="left"/>
              <w:rPr>
                <w:lang w:val="en-US"/>
              </w:rPr>
            </w:pPr>
            <w:proofErr w:type="spellStart"/>
            <w:r>
              <w:rPr>
                <w:rStyle w:val="diffadd"/>
              </w:rPr>
              <w:t>SetRangeFontSubs</w:t>
            </w:r>
            <w:r w:rsidR="001151F5">
              <w:rPr>
                <w:rStyle w:val="diffadd"/>
              </w:rPr>
              <w:t>cript</w:t>
            </w:r>
            <w:proofErr w:type="spellEnd"/>
            <w:r w:rsidR="001151F5">
              <w:rPr>
                <w:rStyle w:val="diffadd"/>
              </w:rPr>
              <w:t xml:space="preserve">, </w:t>
            </w:r>
            <w:proofErr w:type="spellStart"/>
            <w:r w:rsidR="001151F5">
              <w:rPr>
                <w:rStyle w:val="diffadd"/>
              </w:rPr>
              <w:t>SetRangeFontSuperscript</w:t>
            </w:r>
            <w:proofErr w:type="spellEnd"/>
          </w:p>
        </w:tc>
      </w:tr>
      <w:tr w:rsidR="00FB11B4" w14:paraId="4FBBC240" w14:textId="77777777" w:rsidTr="00ED15AA">
        <w:tc>
          <w:tcPr>
            <w:tcW w:w="1129" w:type="dxa"/>
          </w:tcPr>
          <w:p w14:paraId="5BE058ED" w14:textId="77777777" w:rsidR="00FB11B4" w:rsidRDefault="00FB11B4" w:rsidP="00413BD4">
            <w:r>
              <w:t>1.0.6</w:t>
            </w:r>
          </w:p>
        </w:tc>
        <w:tc>
          <w:tcPr>
            <w:tcW w:w="1390" w:type="dxa"/>
          </w:tcPr>
          <w:p w14:paraId="48C05364" w14:textId="77777777" w:rsidR="00FB11B4" w:rsidRDefault="00FB11B4" w:rsidP="00413BD4">
            <w:r>
              <w:t>2014-04-21</w:t>
            </w:r>
          </w:p>
        </w:tc>
        <w:tc>
          <w:tcPr>
            <w:tcW w:w="6717" w:type="dxa"/>
          </w:tcPr>
          <w:p w14:paraId="154BEE42" w14:textId="77777777" w:rsidR="00FB11B4" w:rsidRDefault="00FB11B4" w:rsidP="00211760">
            <w:pPr>
              <w:jc w:val="left"/>
              <w:rPr>
                <w:lang w:val="en-US"/>
              </w:rPr>
            </w:pPr>
            <w:r>
              <w:rPr>
                <w:lang w:val="en-US"/>
              </w:rPr>
              <w:t xml:space="preserve">Improved </w:t>
            </w:r>
            <w:r w:rsidR="00D960BF">
              <w:rPr>
                <w:lang w:val="en-US"/>
              </w:rPr>
              <w:t xml:space="preserve">and extended </w:t>
            </w:r>
            <w:r>
              <w:rPr>
                <w:lang w:val="en-US"/>
              </w:rPr>
              <w:t>test suite.</w:t>
            </w:r>
          </w:p>
          <w:p w14:paraId="1D002608" w14:textId="77777777" w:rsidR="00FB11B4" w:rsidRDefault="00FB11B4" w:rsidP="00211760">
            <w:pPr>
              <w:jc w:val="left"/>
              <w:rPr>
                <w:lang w:val="en-US"/>
              </w:rPr>
            </w:pPr>
            <w:r>
              <w:rPr>
                <w:lang w:val="en-US"/>
              </w:rPr>
              <w:t xml:space="preserve">Updated </w:t>
            </w:r>
            <w:proofErr w:type="spellStart"/>
            <w:r>
              <w:rPr>
                <w:lang w:val="en-US"/>
              </w:rPr>
              <w:t>Twapi</w:t>
            </w:r>
            <w:proofErr w:type="spellEnd"/>
            <w:r>
              <w:rPr>
                <w:lang w:val="en-US"/>
              </w:rPr>
              <w:t xml:space="preserve"> version to 4.0b</w:t>
            </w:r>
            <w:r w:rsidR="007A2EF4">
              <w:rPr>
                <w:lang w:val="en-US"/>
              </w:rPr>
              <w:t>53 to fix a</w:t>
            </w:r>
            <w:r w:rsidR="007A2EF4" w:rsidRPr="007A2EF4">
              <w:rPr>
                <w:lang w:val="en-US"/>
              </w:rPr>
              <w:t xml:space="preserve"> bug with sparse matrices as well as core dump</w:t>
            </w:r>
            <w:r w:rsidR="007A2EF4">
              <w:rPr>
                <w:lang w:val="en-US"/>
              </w:rPr>
              <w:t>s wit</w:t>
            </w:r>
            <w:r w:rsidR="00D960BF">
              <w:rPr>
                <w:lang w:val="en-US"/>
              </w:rPr>
              <w:t>h Word 2013.</w:t>
            </w:r>
          </w:p>
          <w:p w14:paraId="29BFC265" w14:textId="77777777" w:rsidR="00D960BF" w:rsidRDefault="00D960BF" w:rsidP="00211760">
            <w:pPr>
              <w:jc w:val="left"/>
              <w:rPr>
                <w:lang w:val="en-US"/>
              </w:rPr>
            </w:pPr>
            <w:r>
              <w:rPr>
                <w:lang w:val="en-US"/>
              </w:rPr>
              <w:t>Improved and corrected handling of sparse matrices in Excel.</w:t>
            </w:r>
          </w:p>
          <w:p w14:paraId="3C916D17" w14:textId="77777777" w:rsidR="00FB11B4" w:rsidRDefault="00FB11B4" w:rsidP="00211760">
            <w:pPr>
              <w:jc w:val="left"/>
              <w:rPr>
                <w:lang w:val="en-US"/>
              </w:rPr>
            </w:pPr>
            <w:r>
              <w:rPr>
                <w:lang w:val="en-US"/>
              </w:rPr>
              <w:t xml:space="preserve">Bug fix in </w:t>
            </w:r>
            <w:proofErr w:type="spellStart"/>
            <w:r>
              <w:rPr>
                <w:lang w:val="en-US"/>
              </w:rPr>
              <w:t>excelCsv</w:t>
            </w:r>
            <w:proofErr w:type="spellEnd"/>
            <w:r>
              <w:rPr>
                <w:lang w:val="en-US"/>
              </w:rPr>
              <w:t xml:space="preserve"> module.</w:t>
            </w:r>
          </w:p>
          <w:p w14:paraId="3212E160" w14:textId="77777777" w:rsidR="00D960BF" w:rsidRDefault="00D960BF" w:rsidP="00211760">
            <w:pPr>
              <w:jc w:val="left"/>
              <w:rPr>
                <w:lang w:val="en-US"/>
              </w:rPr>
            </w:pPr>
            <w:r w:rsidRPr="00D960BF">
              <w:rPr>
                <w:lang w:val="en-US"/>
              </w:rPr>
              <w:t xml:space="preserve">Possible incompatibility in </w:t>
            </w:r>
            <w:proofErr w:type="spellStart"/>
            <w:r w:rsidRPr="00D960BF">
              <w:rPr>
                <w:lang w:val="en-US"/>
              </w:rPr>
              <w:t>Ge</w:t>
            </w:r>
            <w:r>
              <w:rPr>
                <w:lang w:val="en-US"/>
              </w:rPr>
              <w:t>tRowValues</w:t>
            </w:r>
            <w:proofErr w:type="spellEnd"/>
            <w:r>
              <w:rPr>
                <w:lang w:val="en-US"/>
              </w:rPr>
              <w:t xml:space="preserve"> and </w:t>
            </w:r>
            <w:proofErr w:type="spellStart"/>
            <w:r>
              <w:rPr>
                <w:lang w:val="en-US"/>
              </w:rPr>
              <w:t>GetColumnValues</w:t>
            </w:r>
            <w:proofErr w:type="spellEnd"/>
            <w:r>
              <w:rPr>
                <w:lang w:val="en-US"/>
              </w:rPr>
              <w:t xml:space="preserve">: </w:t>
            </w:r>
            <w:r w:rsidRPr="00D960BF">
              <w:rPr>
                <w:lang w:val="en-US"/>
              </w:rPr>
              <w:t xml:space="preserve">Changed </w:t>
            </w:r>
            <w:proofErr w:type="spellStart"/>
            <w:r w:rsidRPr="00D960BF">
              <w:rPr>
                <w:lang w:val="en-US"/>
              </w:rPr>
              <w:t>startRow</w:t>
            </w:r>
            <w:proofErr w:type="spellEnd"/>
            <w:r w:rsidRPr="00D960BF">
              <w:rPr>
                <w:lang w:val="en-US"/>
              </w:rPr>
              <w:t xml:space="preserve"> resp. </w:t>
            </w:r>
            <w:proofErr w:type="spellStart"/>
            <w:r w:rsidRPr="00D960BF">
              <w:rPr>
                <w:lang w:val="en-US"/>
              </w:rPr>
              <w:t>startCol</w:t>
            </w:r>
            <w:proofErr w:type="spellEnd"/>
            <w:r w:rsidRPr="00D960BF">
              <w:rPr>
                <w:lang w:val="en-US"/>
              </w:rPr>
              <w:t xml:space="preserve"> to default value 0 instead of 1.</w:t>
            </w:r>
          </w:p>
          <w:p w14:paraId="195CE76F" w14:textId="77777777" w:rsidR="001151F5" w:rsidRDefault="00FB11B4" w:rsidP="00211760">
            <w:pPr>
              <w:jc w:val="left"/>
              <w:rPr>
                <w:lang w:val="en-US"/>
              </w:rPr>
            </w:pPr>
            <w:r w:rsidRPr="00211760">
              <w:rPr>
                <w:lang w:val="en-US"/>
              </w:rPr>
              <w:t xml:space="preserve">New procedures in </w:t>
            </w:r>
            <w:proofErr w:type="spellStart"/>
            <w:r w:rsidRPr="00211760">
              <w:rPr>
                <w:lang w:val="en-US"/>
              </w:rPr>
              <w:t>CawtExcel</w:t>
            </w:r>
            <w:proofErr w:type="spellEnd"/>
            <w:r>
              <w:rPr>
                <w:lang w:val="en-US"/>
              </w:rPr>
              <w:t xml:space="preserve">: </w:t>
            </w:r>
          </w:p>
          <w:p w14:paraId="1C2752B6" w14:textId="77777777" w:rsidR="001151F5" w:rsidRDefault="00FB11B4" w:rsidP="00A00C5B">
            <w:pPr>
              <w:numPr>
                <w:ilvl w:val="0"/>
                <w:numId w:val="6"/>
              </w:numPr>
              <w:jc w:val="left"/>
              <w:rPr>
                <w:lang w:val="en-US"/>
              </w:rPr>
            </w:pPr>
            <w:proofErr w:type="spellStart"/>
            <w:r w:rsidRPr="00FB11B4">
              <w:rPr>
                <w:lang w:val="en-US"/>
              </w:rPr>
              <w:t>GetWorksheetAsMatrix</w:t>
            </w:r>
            <w:proofErr w:type="spellEnd"/>
          </w:p>
          <w:p w14:paraId="2B9CCB3D" w14:textId="77777777" w:rsidR="001151F5" w:rsidRDefault="00FB11B4" w:rsidP="00A00C5B">
            <w:pPr>
              <w:numPr>
                <w:ilvl w:val="0"/>
                <w:numId w:val="6"/>
              </w:numPr>
              <w:jc w:val="left"/>
              <w:rPr>
                <w:lang w:val="en-US"/>
              </w:rPr>
            </w:pPr>
            <w:proofErr w:type="spellStart"/>
            <w:r>
              <w:rPr>
                <w:lang w:val="en-US"/>
              </w:rPr>
              <w:t>GetMaxRows</w:t>
            </w:r>
            <w:proofErr w:type="spellEnd"/>
            <w:r>
              <w:rPr>
                <w:lang w:val="en-US"/>
              </w:rPr>
              <w:t>,</w:t>
            </w:r>
            <w:r w:rsidRPr="00FB11B4">
              <w:rPr>
                <w:lang w:val="en-US"/>
              </w:rPr>
              <w:t xml:space="preserve"> </w:t>
            </w:r>
            <w:proofErr w:type="spellStart"/>
            <w:r w:rsidRPr="00FB11B4">
              <w:rPr>
                <w:lang w:val="en-US"/>
              </w:rPr>
              <w:t>GetMaxColumns</w:t>
            </w:r>
            <w:proofErr w:type="spellEnd"/>
          </w:p>
          <w:p w14:paraId="392DA2B3" w14:textId="77777777" w:rsidR="001151F5" w:rsidRDefault="001151F5" w:rsidP="00A00C5B">
            <w:pPr>
              <w:numPr>
                <w:ilvl w:val="0"/>
                <w:numId w:val="6"/>
              </w:numPr>
              <w:jc w:val="left"/>
              <w:rPr>
                <w:lang w:val="en-US"/>
              </w:rPr>
            </w:pPr>
            <w:proofErr w:type="spellStart"/>
            <w:r>
              <w:rPr>
                <w:lang w:val="en-US"/>
              </w:rPr>
              <w:t>GetFirstUsedRow</w:t>
            </w:r>
            <w:proofErr w:type="spellEnd"/>
            <w:r>
              <w:rPr>
                <w:lang w:val="en-US"/>
              </w:rPr>
              <w:t xml:space="preserve">, </w:t>
            </w:r>
            <w:proofErr w:type="spellStart"/>
            <w:r>
              <w:rPr>
                <w:lang w:val="en-US"/>
              </w:rPr>
              <w:t>GetLastUsedRow</w:t>
            </w:r>
            <w:proofErr w:type="spellEnd"/>
          </w:p>
          <w:p w14:paraId="26C78811" w14:textId="77777777" w:rsidR="00FB11B4" w:rsidRPr="00D960BF" w:rsidRDefault="00D960BF" w:rsidP="00A00C5B">
            <w:pPr>
              <w:numPr>
                <w:ilvl w:val="0"/>
                <w:numId w:val="6"/>
              </w:numPr>
              <w:jc w:val="left"/>
              <w:rPr>
                <w:lang w:val="en-US"/>
              </w:rPr>
            </w:pPr>
            <w:proofErr w:type="spellStart"/>
            <w:r w:rsidRPr="00D960BF">
              <w:rPr>
                <w:lang w:val="en-US"/>
              </w:rPr>
              <w:t>GetFirstUsedColumn</w:t>
            </w:r>
            <w:proofErr w:type="spellEnd"/>
            <w:r w:rsidRPr="00D960BF">
              <w:rPr>
                <w:lang w:val="en-US"/>
              </w:rPr>
              <w:t xml:space="preserve">, </w:t>
            </w:r>
            <w:proofErr w:type="spellStart"/>
            <w:r w:rsidRPr="00D960BF">
              <w:rPr>
                <w:lang w:val="en-US"/>
              </w:rPr>
              <w:t>GetLastUsedColumn</w:t>
            </w:r>
            <w:proofErr w:type="spellEnd"/>
          </w:p>
        </w:tc>
      </w:tr>
      <w:tr w:rsidR="001151F5" w14:paraId="56C1EE6D" w14:textId="77777777" w:rsidTr="00ED15AA">
        <w:tc>
          <w:tcPr>
            <w:tcW w:w="1129" w:type="dxa"/>
          </w:tcPr>
          <w:p w14:paraId="7117F56D" w14:textId="77777777" w:rsidR="00172B79" w:rsidRDefault="001151F5" w:rsidP="00413BD4">
            <w:r>
              <w:t>1.0.7</w:t>
            </w:r>
          </w:p>
          <w:p w14:paraId="3F2F512E" w14:textId="77777777" w:rsidR="00172B79" w:rsidRPr="00172B79" w:rsidRDefault="00172B79" w:rsidP="00172B79"/>
          <w:p w14:paraId="154A31D9" w14:textId="77777777" w:rsidR="00172B79" w:rsidRPr="00172B79" w:rsidRDefault="00172B79" w:rsidP="00172B79"/>
          <w:p w14:paraId="5A670708" w14:textId="77777777" w:rsidR="00172B79" w:rsidRPr="00172B79" w:rsidRDefault="00172B79" w:rsidP="00172B79"/>
          <w:p w14:paraId="3D859666" w14:textId="77777777" w:rsidR="00172B79" w:rsidRPr="00172B79" w:rsidRDefault="00172B79" w:rsidP="00172B79"/>
          <w:p w14:paraId="48E78E63" w14:textId="77777777" w:rsidR="00172B79" w:rsidRPr="00172B79" w:rsidRDefault="00172B79" w:rsidP="00172B79"/>
          <w:p w14:paraId="764E42CE" w14:textId="77777777" w:rsidR="00172B79" w:rsidRPr="00172B79" w:rsidRDefault="00172B79" w:rsidP="00172B79"/>
          <w:p w14:paraId="3365C6AF" w14:textId="77777777" w:rsidR="00172B79" w:rsidRPr="00172B79" w:rsidRDefault="00172B79" w:rsidP="00172B79"/>
          <w:p w14:paraId="6283E623" w14:textId="77777777" w:rsidR="00172B79" w:rsidRPr="00172B79" w:rsidRDefault="00172B79" w:rsidP="00172B79"/>
          <w:p w14:paraId="7920C040" w14:textId="77777777" w:rsidR="00172B79" w:rsidRPr="00172B79" w:rsidRDefault="00172B79" w:rsidP="00172B79"/>
          <w:p w14:paraId="787C5AE5" w14:textId="77777777" w:rsidR="00172B79" w:rsidRPr="00172B79" w:rsidRDefault="00172B79" w:rsidP="00172B79"/>
          <w:p w14:paraId="55B808F0" w14:textId="77777777" w:rsidR="00172B79" w:rsidRPr="00172B79" w:rsidRDefault="00172B79" w:rsidP="00172B79"/>
          <w:p w14:paraId="103BC1DF" w14:textId="77777777" w:rsidR="00172B79" w:rsidRPr="00172B79" w:rsidRDefault="00172B79" w:rsidP="00172B79"/>
          <w:p w14:paraId="5F8943F4" w14:textId="77777777" w:rsidR="00172B79" w:rsidRPr="00172B79" w:rsidRDefault="00172B79" w:rsidP="00172B79"/>
          <w:p w14:paraId="3000CD78" w14:textId="77777777" w:rsidR="00172B79" w:rsidRPr="00172B79" w:rsidRDefault="00172B79" w:rsidP="00172B79"/>
          <w:p w14:paraId="29D748AA" w14:textId="77777777" w:rsidR="00172B79" w:rsidRPr="00172B79" w:rsidRDefault="00172B79" w:rsidP="00172B79"/>
          <w:p w14:paraId="430B73F4" w14:textId="77777777" w:rsidR="00172B79" w:rsidRPr="00172B79" w:rsidRDefault="00172B79" w:rsidP="00172B79"/>
          <w:p w14:paraId="296C3B72" w14:textId="77777777" w:rsidR="00172B79" w:rsidRPr="00172B79" w:rsidRDefault="00172B79" w:rsidP="00172B79"/>
          <w:p w14:paraId="38315C28" w14:textId="77777777" w:rsidR="00172B79" w:rsidRPr="00172B79" w:rsidRDefault="00172B79" w:rsidP="00172B79"/>
          <w:p w14:paraId="58A938E8" w14:textId="77777777" w:rsidR="00172B79" w:rsidRPr="00172B79" w:rsidRDefault="00172B79" w:rsidP="00172B79"/>
          <w:p w14:paraId="6EF8F5F8" w14:textId="77777777" w:rsidR="00172B79" w:rsidRDefault="00172B79" w:rsidP="00172B79"/>
          <w:p w14:paraId="60011531" w14:textId="77777777" w:rsidR="001151F5" w:rsidRPr="00172B79" w:rsidRDefault="001151F5" w:rsidP="00172B79"/>
        </w:tc>
        <w:tc>
          <w:tcPr>
            <w:tcW w:w="1390" w:type="dxa"/>
          </w:tcPr>
          <w:p w14:paraId="2496DA6F" w14:textId="77777777" w:rsidR="001151F5" w:rsidRDefault="001151F5" w:rsidP="00413BD4">
            <w:r>
              <w:t>2014-06-14</w:t>
            </w:r>
          </w:p>
        </w:tc>
        <w:tc>
          <w:tcPr>
            <w:tcW w:w="6717" w:type="dxa"/>
          </w:tcPr>
          <w:p w14:paraId="4A46A1CD" w14:textId="77777777" w:rsidR="001151F5" w:rsidRDefault="001151F5" w:rsidP="001151F5">
            <w:pPr>
              <w:jc w:val="left"/>
              <w:rPr>
                <w:lang w:val="en-US"/>
              </w:rPr>
            </w:pPr>
            <w:r w:rsidRPr="001151F5">
              <w:rPr>
                <w:lang w:val="en-US"/>
              </w:rPr>
              <w:t xml:space="preserve">Updated </w:t>
            </w:r>
            <w:proofErr w:type="spellStart"/>
            <w:r w:rsidRPr="001151F5">
              <w:rPr>
                <w:lang w:val="en-US"/>
              </w:rPr>
              <w:t>Twapi</w:t>
            </w:r>
            <w:proofErr w:type="spellEnd"/>
            <w:r w:rsidRPr="001151F5">
              <w:rPr>
                <w:lang w:val="en-US"/>
              </w:rPr>
              <w:t xml:space="preserve"> version to official 4.0.61.</w:t>
            </w:r>
          </w:p>
          <w:p w14:paraId="12BA0846" w14:textId="77777777" w:rsidR="009E3E5E" w:rsidRDefault="001151F5" w:rsidP="001151F5">
            <w:pPr>
              <w:jc w:val="left"/>
              <w:rPr>
                <w:lang w:val="en-US"/>
              </w:rPr>
            </w:pPr>
            <w:proofErr w:type="spellStart"/>
            <w:r w:rsidRPr="001151F5">
              <w:rPr>
                <w:lang w:val="en-US"/>
              </w:rPr>
              <w:t>CawtExcel</w:t>
            </w:r>
            <w:proofErr w:type="spellEnd"/>
            <w:r w:rsidRPr="001151F5">
              <w:rPr>
                <w:lang w:val="en-US"/>
              </w:rPr>
              <w:t xml:space="preserve">: </w:t>
            </w:r>
          </w:p>
          <w:p w14:paraId="05DC0DE5" w14:textId="77777777" w:rsidR="001151F5" w:rsidRPr="001151F5" w:rsidRDefault="001151F5" w:rsidP="00A00C5B">
            <w:pPr>
              <w:numPr>
                <w:ilvl w:val="0"/>
                <w:numId w:val="13"/>
              </w:numPr>
              <w:jc w:val="left"/>
              <w:rPr>
                <w:lang w:val="en-US"/>
              </w:rPr>
            </w:pPr>
            <w:r w:rsidRPr="001151F5">
              <w:rPr>
                <w:lang w:val="en-US"/>
              </w:rPr>
              <w:t>Added support for reading and writing CSV files with multi-line cells.</w:t>
            </w:r>
          </w:p>
          <w:p w14:paraId="660DC0F6" w14:textId="77777777" w:rsidR="009E3E5E" w:rsidRDefault="001151F5" w:rsidP="001151F5">
            <w:pPr>
              <w:jc w:val="left"/>
              <w:rPr>
                <w:lang w:val="en-US"/>
              </w:rPr>
            </w:pPr>
            <w:proofErr w:type="spellStart"/>
            <w:r>
              <w:rPr>
                <w:lang w:val="en-US"/>
              </w:rPr>
              <w:t>CawtPpt</w:t>
            </w:r>
            <w:proofErr w:type="spellEnd"/>
            <w:r>
              <w:rPr>
                <w:lang w:val="en-US"/>
              </w:rPr>
              <w:t xml:space="preserve">: </w:t>
            </w:r>
          </w:p>
          <w:p w14:paraId="38B0951A" w14:textId="77777777" w:rsidR="001151F5" w:rsidRDefault="001151F5" w:rsidP="00A00C5B">
            <w:pPr>
              <w:numPr>
                <w:ilvl w:val="0"/>
                <w:numId w:val="12"/>
              </w:numPr>
              <w:jc w:val="left"/>
              <w:rPr>
                <w:lang w:val="en-US"/>
              </w:rPr>
            </w:pPr>
            <w:r w:rsidRPr="001151F5">
              <w:rPr>
                <w:lang w:val="en-US"/>
              </w:rPr>
              <w:t xml:space="preserve">Extended </w:t>
            </w:r>
            <w:proofErr w:type="spellStart"/>
            <w:r w:rsidRPr="001151F5">
              <w:rPr>
                <w:lang w:val="en-US"/>
              </w:rPr>
              <w:t>CopySlide</w:t>
            </w:r>
            <w:proofErr w:type="spellEnd"/>
            <w:r w:rsidRPr="001151F5">
              <w:rPr>
                <w:lang w:val="en-US"/>
              </w:rPr>
              <w:t xml:space="preserve"> to copy slides between presentations.</w:t>
            </w:r>
          </w:p>
          <w:p w14:paraId="6954EA53" w14:textId="77777777" w:rsidR="009E3E5E" w:rsidRPr="009E3E5E" w:rsidRDefault="009E3E5E" w:rsidP="00A00C5B">
            <w:pPr>
              <w:numPr>
                <w:ilvl w:val="0"/>
                <w:numId w:val="12"/>
              </w:numPr>
              <w:jc w:val="left"/>
              <w:rPr>
                <w:lang w:val="en-US"/>
              </w:rPr>
            </w:pPr>
            <w:r w:rsidRPr="009E3E5E">
              <w:rPr>
                <w:lang w:val="en-US"/>
              </w:rPr>
              <w:t xml:space="preserve">Extended </w:t>
            </w:r>
            <w:proofErr w:type="spellStart"/>
            <w:r w:rsidRPr="009E3E5E">
              <w:rPr>
                <w:lang w:val="en-US"/>
              </w:rPr>
              <w:t>AddPres</w:t>
            </w:r>
            <w:proofErr w:type="spellEnd"/>
            <w:r w:rsidRPr="009E3E5E">
              <w:rPr>
                <w:lang w:val="en-US"/>
              </w:rPr>
              <w:t xml:space="preserve"> with optional parameter for template file.</w:t>
            </w:r>
          </w:p>
          <w:p w14:paraId="79AE50DC" w14:textId="77777777" w:rsidR="009E3E5E" w:rsidRPr="001151F5" w:rsidRDefault="009E3E5E" w:rsidP="00A00C5B">
            <w:pPr>
              <w:numPr>
                <w:ilvl w:val="0"/>
                <w:numId w:val="12"/>
              </w:numPr>
              <w:jc w:val="left"/>
              <w:rPr>
                <w:lang w:val="en-US"/>
              </w:rPr>
            </w:pPr>
            <w:r w:rsidRPr="009E3E5E">
              <w:rPr>
                <w:lang w:val="en-US"/>
              </w:rPr>
              <w:t xml:space="preserve">Extended </w:t>
            </w:r>
            <w:proofErr w:type="spellStart"/>
            <w:r w:rsidRPr="009E3E5E">
              <w:rPr>
                <w:lang w:val="en-US"/>
              </w:rPr>
              <w:t>AddSlide</w:t>
            </w:r>
            <w:proofErr w:type="spellEnd"/>
            <w:r w:rsidRPr="009E3E5E">
              <w:rPr>
                <w:lang w:val="en-US"/>
              </w:rPr>
              <w:t xml:space="preserve"> to supply a custom layout object as type parameter.</w:t>
            </w:r>
          </w:p>
          <w:p w14:paraId="2F60F88A" w14:textId="77777777" w:rsidR="001151F5" w:rsidRPr="001151F5" w:rsidRDefault="001151F5" w:rsidP="001151F5">
            <w:pPr>
              <w:jc w:val="left"/>
              <w:rPr>
                <w:lang w:val="en-US"/>
              </w:rPr>
            </w:pPr>
            <w:r>
              <w:rPr>
                <w:lang w:val="en-US"/>
              </w:rPr>
              <w:t>E</w:t>
            </w:r>
            <w:r w:rsidRPr="001151F5">
              <w:rPr>
                <w:lang w:val="en-US"/>
              </w:rPr>
              <w:t>xtended test suite for changed and new procedures.</w:t>
            </w:r>
          </w:p>
          <w:p w14:paraId="362BA046" w14:textId="77777777" w:rsidR="001151F5" w:rsidRPr="001151F5" w:rsidRDefault="001151F5" w:rsidP="001151F5">
            <w:pPr>
              <w:jc w:val="left"/>
              <w:rPr>
                <w:lang w:val="en-US"/>
              </w:rPr>
            </w:pPr>
            <w:r w:rsidRPr="001151F5">
              <w:rPr>
                <w:lang w:val="en-US"/>
              </w:rPr>
              <w:t xml:space="preserve">New procedures in </w:t>
            </w:r>
            <w:proofErr w:type="spellStart"/>
            <w:r w:rsidRPr="001151F5">
              <w:rPr>
                <w:lang w:val="en-US"/>
              </w:rPr>
              <w:t>CawtCore</w:t>
            </w:r>
            <w:proofErr w:type="spellEnd"/>
            <w:r w:rsidRPr="001151F5">
              <w:rPr>
                <w:lang w:val="en-US"/>
              </w:rPr>
              <w:t>:</w:t>
            </w:r>
          </w:p>
          <w:p w14:paraId="42B0649D" w14:textId="77777777" w:rsidR="001151F5" w:rsidRPr="001151F5" w:rsidRDefault="001151F5" w:rsidP="00A00C5B">
            <w:pPr>
              <w:numPr>
                <w:ilvl w:val="0"/>
                <w:numId w:val="4"/>
              </w:numPr>
              <w:jc w:val="left"/>
              <w:rPr>
                <w:lang w:val="en-US"/>
              </w:rPr>
            </w:pPr>
            <w:proofErr w:type="spellStart"/>
            <w:r w:rsidRPr="001151F5">
              <w:rPr>
                <w:lang w:val="en-US"/>
              </w:rPr>
              <w:t>ColorToRgb</w:t>
            </w:r>
            <w:proofErr w:type="spellEnd"/>
          </w:p>
          <w:p w14:paraId="0410A3F2" w14:textId="77777777" w:rsidR="001151F5" w:rsidRPr="001151F5" w:rsidRDefault="001151F5" w:rsidP="001151F5">
            <w:pPr>
              <w:jc w:val="left"/>
              <w:rPr>
                <w:lang w:val="en-US"/>
              </w:rPr>
            </w:pPr>
            <w:r w:rsidRPr="001151F5">
              <w:rPr>
                <w:lang w:val="en-US"/>
              </w:rPr>
              <w:t xml:space="preserve">New procedures in </w:t>
            </w:r>
            <w:proofErr w:type="spellStart"/>
            <w:r w:rsidRPr="001151F5">
              <w:rPr>
                <w:lang w:val="en-US"/>
              </w:rPr>
              <w:t>CawtExcel</w:t>
            </w:r>
            <w:proofErr w:type="spellEnd"/>
            <w:r w:rsidRPr="001151F5">
              <w:rPr>
                <w:lang w:val="en-US"/>
              </w:rPr>
              <w:t>:</w:t>
            </w:r>
          </w:p>
          <w:p w14:paraId="0D6E2447" w14:textId="77777777" w:rsidR="001151F5" w:rsidRDefault="001151F5" w:rsidP="00A00C5B">
            <w:pPr>
              <w:numPr>
                <w:ilvl w:val="0"/>
                <w:numId w:val="4"/>
              </w:numPr>
              <w:jc w:val="left"/>
              <w:rPr>
                <w:lang w:val="en-US"/>
              </w:rPr>
            </w:pPr>
            <w:proofErr w:type="spellStart"/>
            <w:r w:rsidRPr="001151F5">
              <w:rPr>
                <w:lang w:val="en-US"/>
              </w:rPr>
              <w:t>UseImgTransparency</w:t>
            </w:r>
            <w:proofErr w:type="spellEnd"/>
            <w:r>
              <w:rPr>
                <w:lang w:val="en-US"/>
              </w:rPr>
              <w:t xml:space="preserve">, </w:t>
            </w:r>
            <w:proofErr w:type="spellStart"/>
            <w:r>
              <w:rPr>
                <w:lang w:val="en-US"/>
              </w:rPr>
              <w:t>WorksheetToImg</w:t>
            </w:r>
            <w:proofErr w:type="spellEnd"/>
            <w:r>
              <w:rPr>
                <w:lang w:val="en-US"/>
              </w:rPr>
              <w:t xml:space="preserve">, </w:t>
            </w:r>
            <w:proofErr w:type="spellStart"/>
            <w:r>
              <w:rPr>
                <w:lang w:val="en-US"/>
              </w:rPr>
              <w:t>ImgToWorksheet</w:t>
            </w:r>
            <w:proofErr w:type="spellEnd"/>
          </w:p>
          <w:p w14:paraId="55727575" w14:textId="77777777" w:rsidR="0002433E" w:rsidRDefault="0002433E" w:rsidP="00A00C5B">
            <w:pPr>
              <w:numPr>
                <w:ilvl w:val="0"/>
                <w:numId w:val="4"/>
              </w:numPr>
              <w:jc w:val="left"/>
              <w:rPr>
                <w:lang w:val="en-US"/>
              </w:rPr>
            </w:pPr>
            <w:proofErr w:type="spellStart"/>
            <w:r>
              <w:rPr>
                <w:lang w:val="en-US"/>
              </w:rPr>
              <w:t>SetRowHeight</w:t>
            </w:r>
            <w:proofErr w:type="spellEnd"/>
            <w:r>
              <w:rPr>
                <w:lang w:val="en-US"/>
              </w:rPr>
              <w:t xml:space="preserve">, </w:t>
            </w:r>
            <w:proofErr w:type="spellStart"/>
            <w:r>
              <w:rPr>
                <w:lang w:val="en-US"/>
              </w:rPr>
              <w:t>SetRowsHeight</w:t>
            </w:r>
            <w:proofErr w:type="spellEnd"/>
          </w:p>
          <w:p w14:paraId="2310F627" w14:textId="77777777" w:rsidR="001151F5" w:rsidRDefault="001151F5" w:rsidP="00A00C5B">
            <w:pPr>
              <w:numPr>
                <w:ilvl w:val="0"/>
                <w:numId w:val="4"/>
              </w:numPr>
              <w:jc w:val="left"/>
              <w:rPr>
                <w:lang w:val="en-US"/>
              </w:rPr>
            </w:pPr>
            <w:proofErr w:type="spellStart"/>
            <w:r w:rsidRPr="001151F5">
              <w:rPr>
                <w:lang w:val="en-US"/>
              </w:rPr>
              <w:t>Ge</w:t>
            </w:r>
            <w:r>
              <w:rPr>
                <w:lang w:val="en-US"/>
              </w:rPr>
              <w:t>tRangeFillColor</w:t>
            </w:r>
            <w:proofErr w:type="spellEnd"/>
          </w:p>
          <w:p w14:paraId="5CBFF82E" w14:textId="77777777" w:rsidR="001151F5" w:rsidRDefault="001151F5" w:rsidP="00A00C5B">
            <w:pPr>
              <w:numPr>
                <w:ilvl w:val="0"/>
                <w:numId w:val="4"/>
              </w:numPr>
              <w:jc w:val="left"/>
              <w:rPr>
                <w:lang w:val="en-US"/>
              </w:rPr>
            </w:pPr>
            <w:proofErr w:type="spellStart"/>
            <w:r w:rsidRPr="001151F5">
              <w:rPr>
                <w:lang w:val="en-US"/>
              </w:rPr>
              <w:t>SetHyperlinkToFile</w:t>
            </w:r>
            <w:proofErr w:type="spellEnd"/>
            <w:r w:rsidRPr="001151F5">
              <w:rPr>
                <w:lang w:val="en-US"/>
              </w:rPr>
              <w:t xml:space="preserve">, </w:t>
            </w:r>
            <w:proofErr w:type="spellStart"/>
            <w:r w:rsidRPr="001151F5">
              <w:rPr>
                <w:lang w:val="en-US"/>
              </w:rPr>
              <w:t>Se</w:t>
            </w:r>
            <w:r>
              <w:rPr>
                <w:lang w:val="en-US"/>
              </w:rPr>
              <w:t>tHyperlinkToCell</w:t>
            </w:r>
            <w:proofErr w:type="spellEnd"/>
            <w:r>
              <w:rPr>
                <w:lang w:val="en-US"/>
              </w:rPr>
              <w:t xml:space="preserve">, </w:t>
            </w:r>
            <w:proofErr w:type="spellStart"/>
            <w:r>
              <w:rPr>
                <w:lang w:val="en-US"/>
              </w:rPr>
              <w:t>SetLinkToCell</w:t>
            </w:r>
            <w:proofErr w:type="spellEnd"/>
          </w:p>
          <w:p w14:paraId="4BA0D786" w14:textId="77777777" w:rsidR="001151F5" w:rsidRPr="001151F5" w:rsidRDefault="001151F5" w:rsidP="00A00C5B">
            <w:pPr>
              <w:numPr>
                <w:ilvl w:val="0"/>
                <w:numId w:val="4"/>
              </w:numPr>
              <w:jc w:val="left"/>
              <w:rPr>
                <w:lang w:val="en-US"/>
              </w:rPr>
            </w:pPr>
            <w:proofErr w:type="spellStart"/>
            <w:r w:rsidRPr="001151F5">
              <w:rPr>
                <w:lang w:val="en-US"/>
              </w:rPr>
              <w:t>SetRangeTooltip</w:t>
            </w:r>
            <w:proofErr w:type="spellEnd"/>
          </w:p>
          <w:p w14:paraId="74790F36" w14:textId="77777777" w:rsidR="001151F5" w:rsidRPr="001151F5" w:rsidRDefault="001151F5" w:rsidP="001151F5">
            <w:pPr>
              <w:jc w:val="left"/>
              <w:rPr>
                <w:lang w:val="en-US"/>
              </w:rPr>
            </w:pPr>
            <w:r w:rsidRPr="001151F5">
              <w:rPr>
                <w:lang w:val="en-US"/>
              </w:rPr>
              <w:t xml:space="preserve">New procedures in </w:t>
            </w:r>
            <w:proofErr w:type="spellStart"/>
            <w:r w:rsidRPr="001151F5">
              <w:rPr>
                <w:lang w:val="en-US"/>
              </w:rPr>
              <w:t>CawtPpt</w:t>
            </w:r>
            <w:proofErr w:type="spellEnd"/>
            <w:r w:rsidRPr="001151F5">
              <w:rPr>
                <w:lang w:val="en-US"/>
              </w:rPr>
              <w:t>:</w:t>
            </w:r>
          </w:p>
          <w:p w14:paraId="63497B28" w14:textId="77777777" w:rsidR="001151F5" w:rsidRPr="001151F5" w:rsidRDefault="001151F5" w:rsidP="00A00C5B">
            <w:pPr>
              <w:numPr>
                <w:ilvl w:val="0"/>
                <w:numId w:val="5"/>
              </w:numPr>
              <w:jc w:val="left"/>
              <w:rPr>
                <w:lang w:val="en-US"/>
              </w:rPr>
            </w:pPr>
            <w:proofErr w:type="spellStart"/>
            <w:r w:rsidRPr="001151F5">
              <w:rPr>
                <w:lang w:val="en-US"/>
              </w:rPr>
              <w:t>MoveSlide</w:t>
            </w:r>
            <w:proofErr w:type="spellEnd"/>
            <w:r w:rsidRPr="001151F5">
              <w:rPr>
                <w:lang w:val="en-US"/>
              </w:rPr>
              <w:t xml:space="preserve">, </w:t>
            </w:r>
          </w:p>
          <w:p w14:paraId="1506A725" w14:textId="77777777" w:rsidR="0002433E" w:rsidRDefault="001151F5" w:rsidP="00A00C5B">
            <w:pPr>
              <w:numPr>
                <w:ilvl w:val="0"/>
                <w:numId w:val="5"/>
              </w:numPr>
              <w:jc w:val="left"/>
              <w:rPr>
                <w:lang w:val="en-US"/>
              </w:rPr>
            </w:pPr>
            <w:proofErr w:type="spellStart"/>
            <w:r w:rsidRPr="001151F5">
              <w:rPr>
                <w:lang w:val="en-US"/>
              </w:rPr>
              <w:t>GetTemplat</w:t>
            </w:r>
            <w:r w:rsidR="0002433E">
              <w:rPr>
                <w:lang w:val="en-US"/>
              </w:rPr>
              <w:t>eExtString</w:t>
            </w:r>
            <w:proofErr w:type="spellEnd"/>
          </w:p>
          <w:p w14:paraId="3B46E25A" w14:textId="77777777" w:rsidR="001151F5" w:rsidRDefault="001151F5" w:rsidP="00A00C5B">
            <w:pPr>
              <w:numPr>
                <w:ilvl w:val="0"/>
                <w:numId w:val="5"/>
              </w:numPr>
              <w:jc w:val="left"/>
              <w:rPr>
                <w:lang w:val="en-US"/>
              </w:rPr>
            </w:pPr>
            <w:proofErr w:type="spellStart"/>
            <w:r>
              <w:rPr>
                <w:lang w:val="en-US"/>
              </w:rPr>
              <w:t>GetNumCustomLayouts</w:t>
            </w:r>
            <w:proofErr w:type="spellEnd"/>
          </w:p>
          <w:p w14:paraId="29665B1B" w14:textId="77777777" w:rsidR="001151F5" w:rsidRDefault="001151F5" w:rsidP="00A00C5B">
            <w:pPr>
              <w:numPr>
                <w:ilvl w:val="0"/>
                <w:numId w:val="5"/>
              </w:numPr>
              <w:jc w:val="left"/>
              <w:rPr>
                <w:lang w:val="en-US"/>
              </w:rPr>
            </w:pPr>
            <w:proofErr w:type="spellStart"/>
            <w:r w:rsidRPr="001151F5">
              <w:rPr>
                <w:lang w:val="en-US"/>
              </w:rPr>
              <w:t>GetCustomLayoutName</w:t>
            </w:r>
            <w:proofErr w:type="spellEnd"/>
            <w:r w:rsidRPr="001151F5">
              <w:rPr>
                <w:lang w:val="en-US"/>
              </w:rPr>
              <w:t xml:space="preserve">, </w:t>
            </w:r>
            <w:proofErr w:type="spellStart"/>
            <w:r w:rsidRPr="001151F5">
              <w:rPr>
                <w:lang w:val="en-US"/>
              </w:rPr>
              <w:t>GetCustomLayoutId</w:t>
            </w:r>
            <w:proofErr w:type="spellEnd"/>
          </w:p>
        </w:tc>
      </w:tr>
      <w:tr w:rsidR="00172B79" w14:paraId="024DE6D2" w14:textId="77777777" w:rsidTr="00ED15AA">
        <w:tc>
          <w:tcPr>
            <w:tcW w:w="1129" w:type="dxa"/>
          </w:tcPr>
          <w:p w14:paraId="68E4C0B5" w14:textId="77777777" w:rsidR="00172B79" w:rsidRDefault="00172B79" w:rsidP="00413BD4">
            <w:r>
              <w:t>1.1.0</w:t>
            </w:r>
          </w:p>
        </w:tc>
        <w:tc>
          <w:tcPr>
            <w:tcW w:w="1390" w:type="dxa"/>
          </w:tcPr>
          <w:p w14:paraId="2AC1DC49" w14:textId="77777777" w:rsidR="00172B79" w:rsidRDefault="00941333" w:rsidP="00413BD4">
            <w:r>
              <w:t>2014-08-30</w:t>
            </w:r>
          </w:p>
        </w:tc>
        <w:tc>
          <w:tcPr>
            <w:tcW w:w="6717" w:type="dxa"/>
          </w:tcPr>
          <w:p w14:paraId="6A2CB203" w14:textId="77777777" w:rsidR="00172B79" w:rsidRDefault="00172B79" w:rsidP="00172B79">
            <w:pPr>
              <w:jc w:val="left"/>
              <w:rPr>
                <w:lang w:val="en-US"/>
              </w:rPr>
            </w:pPr>
            <w:r w:rsidRPr="00172B79">
              <w:rPr>
                <w:lang w:val="en-US"/>
              </w:rPr>
              <w:t>Compatibility issue:</w:t>
            </w:r>
          </w:p>
          <w:p w14:paraId="4FB60098" w14:textId="77777777" w:rsidR="00172B79" w:rsidRPr="00172B79" w:rsidRDefault="00172B79" w:rsidP="00A00C5B">
            <w:pPr>
              <w:numPr>
                <w:ilvl w:val="0"/>
                <w:numId w:val="14"/>
              </w:numPr>
              <w:jc w:val="left"/>
              <w:rPr>
                <w:lang w:val="en-US"/>
              </w:rPr>
            </w:pPr>
            <w:r w:rsidRPr="00172B79">
              <w:rPr>
                <w:lang w:val="en-US"/>
              </w:rPr>
              <w:t xml:space="preserve">Incompatible changes in module </w:t>
            </w:r>
            <w:proofErr w:type="spellStart"/>
            <w:r w:rsidRPr="00172B79">
              <w:rPr>
                <w:lang w:val="en-US"/>
              </w:rPr>
              <w:t>CawtWord</w:t>
            </w:r>
            <w:proofErr w:type="spellEnd"/>
            <w:r w:rsidRPr="00172B79">
              <w:rPr>
                <w:lang w:val="en-US"/>
              </w:rPr>
              <w:t>.</w:t>
            </w:r>
          </w:p>
          <w:p w14:paraId="1441A974" w14:textId="77777777" w:rsidR="00172B79" w:rsidRPr="00172B79" w:rsidRDefault="00172B79" w:rsidP="00A00C5B">
            <w:pPr>
              <w:numPr>
                <w:ilvl w:val="0"/>
                <w:numId w:val="14"/>
              </w:numPr>
              <w:jc w:val="left"/>
              <w:rPr>
                <w:lang w:val="en-US"/>
              </w:rPr>
            </w:pPr>
            <w:r w:rsidRPr="00172B79">
              <w:rPr>
                <w:lang w:val="en-US"/>
              </w:rPr>
              <w:t xml:space="preserve">Unified signatures of </w:t>
            </w:r>
            <w:proofErr w:type="spellStart"/>
            <w:r w:rsidRPr="00172B79">
              <w:rPr>
                <w:lang w:val="en-US"/>
              </w:rPr>
              <w:t>AddText</w:t>
            </w:r>
            <w:proofErr w:type="spellEnd"/>
            <w:r w:rsidRPr="00172B79">
              <w:rPr>
                <w:lang w:val="en-US"/>
              </w:rPr>
              <w:t xml:space="preserve">, </w:t>
            </w:r>
            <w:proofErr w:type="spellStart"/>
            <w:r w:rsidRPr="00172B79">
              <w:rPr>
                <w:lang w:val="en-US"/>
              </w:rPr>
              <w:t>AppendText</w:t>
            </w:r>
            <w:proofErr w:type="spellEnd"/>
            <w:r w:rsidRPr="00172B79">
              <w:rPr>
                <w:lang w:val="en-US"/>
              </w:rPr>
              <w:t xml:space="preserve"> and </w:t>
            </w:r>
            <w:proofErr w:type="spellStart"/>
            <w:r w:rsidRPr="00172B79">
              <w:rPr>
                <w:lang w:val="en-US"/>
              </w:rPr>
              <w:t>AddParagraph</w:t>
            </w:r>
            <w:proofErr w:type="spellEnd"/>
            <w:r w:rsidRPr="00172B79">
              <w:rPr>
                <w:lang w:val="en-US"/>
              </w:rPr>
              <w:t xml:space="preserve">, </w:t>
            </w:r>
            <w:proofErr w:type="spellStart"/>
            <w:r w:rsidRPr="00172B79">
              <w:rPr>
                <w:lang w:val="en-US"/>
              </w:rPr>
              <w:t>AppendParagraph</w:t>
            </w:r>
            <w:proofErr w:type="spellEnd"/>
            <w:r w:rsidRPr="00172B79">
              <w:rPr>
                <w:lang w:val="en-US"/>
              </w:rPr>
              <w:t>.</w:t>
            </w:r>
          </w:p>
          <w:p w14:paraId="360E7FA3" w14:textId="77777777" w:rsidR="00172B79" w:rsidRPr="00172B79" w:rsidRDefault="00172B79" w:rsidP="00A00C5B">
            <w:pPr>
              <w:numPr>
                <w:ilvl w:val="0"/>
                <w:numId w:val="14"/>
              </w:numPr>
              <w:jc w:val="left"/>
              <w:rPr>
                <w:lang w:val="en-US"/>
              </w:rPr>
            </w:pPr>
            <w:r w:rsidRPr="00172B79">
              <w:rPr>
                <w:lang w:val="en-US"/>
              </w:rPr>
              <w:t>Changed handling of text ranges.</w:t>
            </w:r>
          </w:p>
          <w:p w14:paraId="65436867" w14:textId="77777777" w:rsidR="00172B79" w:rsidRPr="00172B79" w:rsidRDefault="00172B79" w:rsidP="00172B79">
            <w:pPr>
              <w:jc w:val="left"/>
              <w:rPr>
                <w:lang w:val="en-US"/>
              </w:rPr>
            </w:pPr>
            <w:r w:rsidRPr="00172B79">
              <w:rPr>
                <w:lang w:val="en-US"/>
              </w:rPr>
              <w:t xml:space="preserve">New module </w:t>
            </w:r>
            <w:proofErr w:type="spellStart"/>
            <w:r w:rsidRPr="00172B79">
              <w:rPr>
                <w:lang w:val="en-US"/>
              </w:rPr>
              <w:t>CawtOutlook</w:t>
            </w:r>
            <w:proofErr w:type="spellEnd"/>
            <w:r w:rsidRPr="00172B79">
              <w:rPr>
                <w:lang w:val="en-US"/>
              </w:rPr>
              <w:t xml:space="preserve"> to control Microsoft Outlook applications</w:t>
            </w:r>
            <w:r w:rsidR="00E93707">
              <w:rPr>
                <w:lang w:val="en-US"/>
              </w:rPr>
              <w:t>:</w:t>
            </w:r>
          </w:p>
          <w:p w14:paraId="66092F9A" w14:textId="77777777" w:rsidR="00E93707" w:rsidRDefault="00172B79" w:rsidP="00A00C5B">
            <w:pPr>
              <w:numPr>
                <w:ilvl w:val="0"/>
                <w:numId w:val="15"/>
              </w:numPr>
              <w:jc w:val="left"/>
              <w:rPr>
                <w:lang w:val="en-US"/>
              </w:rPr>
            </w:pPr>
            <w:r w:rsidRPr="00172B79">
              <w:rPr>
                <w:lang w:val="en-US"/>
              </w:rPr>
              <w:t>Currently only functionality for creating and sending mails is implemented.</w:t>
            </w:r>
          </w:p>
          <w:p w14:paraId="09740E46" w14:textId="77777777" w:rsidR="00172B79" w:rsidRPr="00E93707" w:rsidRDefault="00172B79" w:rsidP="00E93707">
            <w:pPr>
              <w:jc w:val="left"/>
              <w:rPr>
                <w:lang w:val="en-US"/>
              </w:rPr>
            </w:pPr>
            <w:r w:rsidRPr="00E93707">
              <w:rPr>
                <w:lang w:val="en-US"/>
              </w:rPr>
              <w:t>Extended test suite for changed and new procedures.</w:t>
            </w:r>
          </w:p>
          <w:p w14:paraId="4454596A" w14:textId="77777777" w:rsidR="00E93707" w:rsidRDefault="00172B79" w:rsidP="00172B79">
            <w:pPr>
              <w:jc w:val="left"/>
              <w:rPr>
                <w:lang w:val="en-US"/>
              </w:rPr>
            </w:pPr>
            <w:r w:rsidRPr="00172B79">
              <w:rPr>
                <w:lang w:val="en-US"/>
              </w:rPr>
              <w:t xml:space="preserve">New procedures in </w:t>
            </w:r>
            <w:proofErr w:type="spellStart"/>
            <w:r w:rsidRPr="00172B79">
              <w:rPr>
                <w:lang w:val="en-US"/>
              </w:rPr>
              <w:t>CawtExcel</w:t>
            </w:r>
            <w:proofErr w:type="spellEnd"/>
            <w:r w:rsidRPr="00172B79">
              <w:rPr>
                <w:lang w:val="en-US"/>
              </w:rPr>
              <w:t>:</w:t>
            </w:r>
          </w:p>
          <w:p w14:paraId="72F70402" w14:textId="77777777" w:rsidR="00172B79" w:rsidRPr="00172B79" w:rsidRDefault="00172B79" w:rsidP="00A00C5B">
            <w:pPr>
              <w:numPr>
                <w:ilvl w:val="0"/>
                <w:numId w:val="15"/>
              </w:numPr>
              <w:jc w:val="left"/>
              <w:rPr>
                <w:lang w:val="en-US"/>
              </w:rPr>
            </w:pPr>
            <w:proofErr w:type="spellStart"/>
            <w:r w:rsidRPr="00172B79">
              <w:rPr>
                <w:lang w:val="en-US"/>
              </w:rPr>
              <w:t>FreezePanes</w:t>
            </w:r>
            <w:proofErr w:type="spellEnd"/>
            <w:r w:rsidRPr="00172B79">
              <w:rPr>
                <w:lang w:val="en-US"/>
              </w:rPr>
              <w:t xml:space="preserve">, </w:t>
            </w:r>
            <w:proofErr w:type="spellStart"/>
            <w:r w:rsidRPr="00172B79">
              <w:rPr>
                <w:lang w:val="en-US"/>
              </w:rPr>
              <w:t>ScreenUpdate</w:t>
            </w:r>
            <w:proofErr w:type="spellEnd"/>
          </w:p>
          <w:p w14:paraId="0961AC07" w14:textId="77777777" w:rsidR="00172B79" w:rsidRPr="00172B79" w:rsidRDefault="00172B79" w:rsidP="00172B79">
            <w:pPr>
              <w:jc w:val="left"/>
              <w:rPr>
                <w:lang w:val="en-US"/>
              </w:rPr>
            </w:pPr>
            <w:r w:rsidRPr="00172B79">
              <w:rPr>
                <w:lang w:val="en-US"/>
              </w:rPr>
              <w:t xml:space="preserve">New procedures in </w:t>
            </w:r>
            <w:proofErr w:type="spellStart"/>
            <w:r w:rsidRPr="00172B79">
              <w:rPr>
                <w:lang w:val="en-US"/>
              </w:rPr>
              <w:t>CawtWord</w:t>
            </w:r>
            <w:proofErr w:type="spellEnd"/>
            <w:r w:rsidRPr="00172B79">
              <w:rPr>
                <w:lang w:val="en-US"/>
              </w:rPr>
              <w:t>:</w:t>
            </w:r>
          </w:p>
          <w:p w14:paraId="03114038" w14:textId="77777777" w:rsidR="00E93707" w:rsidRDefault="00172B79" w:rsidP="00A00C5B">
            <w:pPr>
              <w:numPr>
                <w:ilvl w:val="0"/>
                <w:numId w:val="15"/>
              </w:numPr>
              <w:jc w:val="left"/>
              <w:rPr>
                <w:lang w:val="en-US"/>
              </w:rPr>
            </w:pPr>
            <w:proofErr w:type="spellStart"/>
            <w:r w:rsidRPr="00172B79">
              <w:rPr>
                <w:lang w:val="en-US"/>
              </w:rPr>
              <w:t>SelectRange</w:t>
            </w:r>
            <w:proofErr w:type="spellEnd"/>
            <w:r w:rsidRPr="00172B79">
              <w:rPr>
                <w:lang w:val="en-US"/>
              </w:rPr>
              <w:t xml:space="preserve">, </w:t>
            </w:r>
            <w:proofErr w:type="spellStart"/>
            <w:r w:rsidRPr="00172B79">
              <w:rPr>
                <w:lang w:val="en-US"/>
              </w:rPr>
              <w:t>Ge</w:t>
            </w:r>
            <w:r w:rsidR="00E93707">
              <w:rPr>
                <w:lang w:val="en-US"/>
              </w:rPr>
              <w:t>tRangeInformation</w:t>
            </w:r>
            <w:proofErr w:type="spellEnd"/>
            <w:r w:rsidR="00E93707">
              <w:rPr>
                <w:lang w:val="en-US"/>
              </w:rPr>
              <w:t xml:space="preserve">, </w:t>
            </w:r>
            <w:proofErr w:type="spellStart"/>
            <w:r w:rsidR="00E93707">
              <w:rPr>
                <w:lang w:val="en-US"/>
              </w:rPr>
              <w:t>CreateRange</w:t>
            </w:r>
            <w:proofErr w:type="spellEnd"/>
          </w:p>
          <w:p w14:paraId="47D9563F" w14:textId="77777777" w:rsidR="00172B79" w:rsidRDefault="00172B79" w:rsidP="00A00C5B">
            <w:pPr>
              <w:numPr>
                <w:ilvl w:val="0"/>
                <w:numId w:val="15"/>
              </w:numPr>
              <w:jc w:val="left"/>
              <w:rPr>
                <w:lang w:val="en-US"/>
              </w:rPr>
            </w:pPr>
            <w:proofErr w:type="spellStart"/>
            <w:r w:rsidRPr="00172B79">
              <w:rPr>
                <w:lang w:val="en-US"/>
              </w:rPr>
              <w:lastRenderedPageBreak/>
              <w:t>SetRangeFontName</w:t>
            </w:r>
            <w:proofErr w:type="spellEnd"/>
            <w:r w:rsidRPr="00172B79">
              <w:rPr>
                <w:lang w:val="en-US"/>
              </w:rPr>
              <w:t xml:space="preserve">, </w:t>
            </w:r>
            <w:proofErr w:type="spellStart"/>
            <w:r w:rsidR="00E93707">
              <w:rPr>
                <w:lang w:val="en-US"/>
              </w:rPr>
              <w:t>SetRangeStyle</w:t>
            </w:r>
            <w:proofErr w:type="spellEnd"/>
            <w:r w:rsidR="00E93707">
              <w:rPr>
                <w:lang w:val="en-US"/>
              </w:rPr>
              <w:t xml:space="preserve">, </w:t>
            </w:r>
            <w:proofErr w:type="spellStart"/>
            <w:r w:rsidR="00E93707">
              <w:rPr>
                <w:lang w:val="en-US"/>
              </w:rPr>
              <w:t>SetRangeFontSize</w:t>
            </w:r>
            <w:proofErr w:type="spellEnd"/>
          </w:p>
          <w:p w14:paraId="77CE87AD" w14:textId="77777777" w:rsidR="00E93707" w:rsidRDefault="00172B79" w:rsidP="00A00C5B">
            <w:pPr>
              <w:numPr>
                <w:ilvl w:val="0"/>
                <w:numId w:val="15"/>
              </w:numPr>
              <w:jc w:val="left"/>
              <w:rPr>
                <w:lang w:val="en-US"/>
              </w:rPr>
            </w:pPr>
            <w:proofErr w:type="spellStart"/>
            <w:r w:rsidRPr="00E93707">
              <w:rPr>
                <w:lang w:val="en-US"/>
              </w:rPr>
              <w:t>Insert</w:t>
            </w:r>
            <w:r w:rsidR="00E93707">
              <w:rPr>
                <w:lang w:val="en-US"/>
              </w:rPr>
              <w:t>Text</w:t>
            </w:r>
            <w:proofErr w:type="spellEnd"/>
            <w:r w:rsidR="00E93707">
              <w:rPr>
                <w:lang w:val="en-US"/>
              </w:rPr>
              <w:t xml:space="preserve">, </w:t>
            </w:r>
            <w:proofErr w:type="spellStart"/>
            <w:r w:rsidR="00E93707">
              <w:rPr>
                <w:lang w:val="en-US"/>
              </w:rPr>
              <w:t>AddText</w:t>
            </w:r>
            <w:proofErr w:type="spellEnd"/>
            <w:r w:rsidR="00E93707">
              <w:rPr>
                <w:lang w:val="en-US"/>
              </w:rPr>
              <w:t xml:space="preserve">, </w:t>
            </w:r>
            <w:proofErr w:type="spellStart"/>
            <w:r w:rsidR="00E93707">
              <w:rPr>
                <w:lang w:val="en-US"/>
              </w:rPr>
              <w:t>GetNumCharacters</w:t>
            </w:r>
            <w:proofErr w:type="spellEnd"/>
          </w:p>
          <w:p w14:paraId="4937F20E" w14:textId="77777777" w:rsidR="00172B79" w:rsidRPr="00E93707" w:rsidRDefault="00172B79" w:rsidP="00A00C5B">
            <w:pPr>
              <w:numPr>
                <w:ilvl w:val="0"/>
                <w:numId w:val="15"/>
              </w:numPr>
              <w:jc w:val="left"/>
              <w:rPr>
                <w:lang w:val="en-US"/>
              </w:rPr>
            </w:pPr>
            <w:proofErr w:type="spellStart"/>
            <w:r w:rsidRPr="00E93707">
              <w:rPr>
                <w:lang w:val="en-US"/>
              </w:rPr>
              <w:t>AddPageBreak</w:t>
            </w:r>
            <w:proofErr w:type="spellEnd"/>
            <w:r w:rsidRPr="00E93707">
              <w:rPr>
                <w:lang w:val="en-US"/>
              </w:rPr>
              <w:t xml:space="preserve">, </w:t>
            </w:r>
            <w:proofErr w:type="spellStart"/>
            <w:r w:rsidRPr="00E93707">
              <w:rPr>
                <w:lang w:val="en-US"/>
              </w:rPr>
              <w:t>ToggleSpellCheck</w:t>
            </w:r>
            <w:proofErr w:type="spellEnd"/>
          </w:p>
        </w:tc>
      </w:tr>
      <w:tr w:rsidR="00063B85" w14:paraId="18035CC3" w14:textId="77777777" w:rsidTr="00ED15AA">
        <w:tc>
          <w:tcPr>
            <w:tcW w:w="1129" w:type="dxa"/>
          </w:tcPr>
          <w:p w14:paraId="019CB0B4" w14:textId="77777777" w:rsidR="00063B85" w:rsidRDefault="00063B85" w:rsidP="00413BD4">
            <w:r>
              <w:lastRenderedPageBreak/>
              <w:t>1.2.0</w:t>
            </w:r>
          </w:p>
        </w:tc>
        <w:tc>
          <w:tcPr>
            <w:tcW w:w="1390" w:type="dxa"/>
          </w:tcPr>
          <w:p w14:paraId="73339586" w14:textId="77777777" w:rsidR="00063B85" w:rsidRDefault="00063B85" w:rsidP="00413BD4">
            <w:r>
              <w:t>2014-12-14</w:t>
            </w:r>
          </w:p>
        </w:tc>
        <w:tc>
          <w:tcPr>
            <w:tcW w:w="6717" w:type="dxa"/>
          </w:tcPr>
          <w:p w14:paraId="1CFC25FE" w14:textId="77777777" w:rsidR="00063B85" w:rsidRDefault="00063B85" w:rsidP="00063B85">
            <w:pPr>
              <w:jc w:val="left"/>
              <w:rPr>
                <w:lang w:val="en-US"/>
              </w:rPr>
            </w:pPr>
            <w:r w:rsidRPr="00063B85">
              <w:rPr>
                <w:lang w:val="en-US"/>
              </w:rPr>
              <w:t xml:space="preserve">Compatibility issue: </w:t>
            </w:r>
          </w:p>
          <w:p w14:paraId="104A52B9" w14:textId="77777777" w:rsidR="00063B85" w:rsidRPr="00063B85" w:rsidRDefault="00063B85" w:rsidP="00A00C5B">
            <w:pPr>
              <w:numPr>
                <w:ilvl w:val="0"/>
                <w:numId w:val="16"/>
              </w:numPr>
              <w:jc w:val="left"/>
              <w:rPr>
                <w:lang w:val="en-US"/>
              </w:rPr>
            </w:pPr>
            <w:r w:rsidRPr="00063B85">
              <w:rPr>
                <w:lang w:val="en-US"/>
              </w:rPr>
              <w:t xml:space="preserve">Incompatible changes in module </w:t>
            </w:r>
            <w:proofErr w:type="spellStart"/>
            <w:r w:rsidRPr="00063B85">
              <w:rPr>
                <w:lang w:val="en-US"/>
              </w:rPr>
              <w:t>CawtWord</w:t>
            </w:r>
            <w:proofErr w:type="spellEnd"/>
            <w:r w:rsidRPr="00063B85">
              <w:rPr>
                <w:lang w:val="en-US"/>
              </w:rPr>
              <w:t>.</w:t>
            </w:r>
            <w:r>
              <w:rPr>
                <w:lang w:val="en-US"/>
              </w:rPr>
              <w:t xml:space="preserve"> </w:t>
            </w:r>
            <w:r w:rsidRPr="00063B85">
              <w:rPr>
                <w:lang w:val="en-US"/>
              </w:rPr>
              <w:t xml:space="preserve">Removed parameter </w:t>
            </w:r>
            <w:proofErr w:type="spellStart"/>
            <w:r w:rsidRPr="00063B85">
              <w:rPr>
                <w:lang w:val="en-US"/>
              </w:rPr>
              <w:t>docId</w:t>
            </w:r>
            <w:proofErr w:type="spellEnd"/>
            <w:r w:rsidRPr="00063B85">
              <w:rPr>
                <w:lang w:val="en-US"/>
              </w:rPr>
              <w:t xml:space="preserve"> from all procedures, which had both </w:t>
            </w:r>
            <w:proofErr w:type="spellStart"/>
            <w:r w:rsidRPr="00063B85">
              <w:rPr>
                <w:lang w:val="en-US"/>
              </w:rPr>
              <w:t>docId</w:t>
            </w:r>
            <w:proofErr w:type="spellEnd"/>
            <w:r w:rsidRPr="00063B85">
              <w:rPr>
                <w:lang w:val="en-US"/>
              </w:rPr>
              <w:t xml:space="preserve"> and </w:t>
            </w:r>
            <w:proofErr w:type="spellStart"/>
            <w:r w:rsidRPr="00063B85">
              <w:rPr>
                <w:lang w:val="en-US"/>
              </w:rPr>
              <w:t>rangeId</w:t>
            </w:r>
            <w:proofErr w:type="spellEnd"/>
            <w:r w:rsidRPr="00063B85">
              <w:rPr>
                <w:lang w:val="en-US"/>
              </w:rPr>
              <w:t xml:space="preserve"> parameters:</w:t>
            </w:r>
          </w:p>
          <w:p w14:paraId="0E5447B2" w14:textId="77777777" w:rsidR="00063B85" w:rsidRDefault="00063B85" w:rsidP="00A00C5B">
            <w:pPr>
              <w:numPr>
                <w:ilvl w:val="0"/>
                <w:numId w:val="16"/>
              </w:numPr>
              <w:jc w:val="left"/>
              <w:rPr>
                <w:lang w:val="en-US"/>
              </w:rPr>
            </w:pPr>
            <w:proofErr w:type="spellStart"/>
            <w:r w:rsidRPr="00063B85">
              <w:rPr>
                <w:lang w:val="en-US"/>
              </w:rPr>
              <w:t>SetRangeStartIndex</w:t>
            </w:r>
            <w:proofErr w:type="spellEnd"/>
            <w:r w:rsidRPr="00063B85">
              <w:rPr>
                <w:lang w:val="en-US"/>
              </w:rPr>
              <w:t xml:space="preserve">, </w:t>
            </w:r>
            <w:proofErr w:type="spellStart"/>
            <w:r w:rsidRPr="00063B85">
              <w:rPr>
                <w:lang w:val="en-US"/>
              </w:rPr>
              <w:t>SetRangeEndIndex</w:t>
            </w:r>
            <w:proofErr w:type="spellEnd"/>
            <w:r w:rsidRPr="00063B85">
              <w:rPr>
                <w:lang w:val="en-US"/>
              </w:rPr>
              <w:t xml:space="preserve">, </w:t>
            </w:r>
            <w:proofErr w:type="spellStart"/>
            <w:r w:rsidRPr="00063B85">
              <w:rPr>
                <w:lang w:val="en-US"/>
              </w:rPr>
              <w:t>ExtendRange</w:t>
            </w:r>
            <w:proofErr w:type="spellEnd"/>
            <w:r w:rsidRPr="00063B85">
              <w:rPr>
                <w:lang w:val="en-US"/>
              </w:rPr>
              <w:t xml:space="preserve">, </w:t>
            </w:r>
          </w:p>
          <w:p w14:paraId="524F2BE3" w14:textId="77777777" w:rsidR="00063B85" w:rsidRDefault="00063B85" w:rsidP="00A00C5B">
            <w:pPr>
              <w:numPr>
                <w:ilvl w:val="0"/>
                <w:numId w:val="16"/>
              </w:numPr>
              <w:jc w:val="left"/>
              <w:rPr>
                <w:lang w:val="en-US"/>
              </w:rPr>
            </w:pPr>
            <w:proofErr w:type="spellStart"/>
            <w:r w:rsidRPr="00063B85">
              <w:rPr>
                <w:lang w:val="en-US"/>
              </w:rPr>
              <w:t>AddText</w:t>
            </w:r>
            <w:proofErr w:type="spellEnd"/>
            <w:r w:rsidRPr="00063B85">
              <w:rPr>
                <w:lang w:val="en-US"/>
              </w:rPr>
              <w:t xml:space="preserve">, </w:t>
            </w:r>
            <w:proofErr w:type="spellStart"/>
            <w:r w:rsidRPr="00063B85">
              <w:rPr>
                <w:lang w:val="en-US"/>
              </w:rPr>
              <w:t>SetHyperlink</w:t>
            </w:r>
            <w:proofErr w:type="spellEnd"/>
            <w:r w:rsidRPr="00063B85">
              <w:rPr>
                <w:lang w:val="en-US"/>
              </w:rPr>
              <w:t xml:space="preserve">, </w:t>
            </w:r>
            <w:proofErr w:type="spellStart"/>
            <w:r w:rsidRPr="00063B85">
              <w:rPr>
                <w:lang w:val="en-US"/>
              </w:rPr>
              <w:t>AddTable</w:t>
            </w:r>
            <w:proofErr w:type="spellEnd"/>
            <w:r w:rsidRPr="00063B85">
              <w:rPr>
                <w:lang w:val="en-US"/>
              </w:rPr>
              <w:t>.</w:t>
            </w:r>
          </w:p>
          <w:p w14:paraId="42539475" w14:textId="77777777" w:rsidR="00063B85" w:rsidRDefault="00063B85" w:rsidP="00063B85">
            <w:pPr>
              <w:jc w:val="left"/>
              <w:rPr>
                <w:lang w:val="en-US"/>
              </w:rPr>
            </w:pPr>
            <w:proofErr w:type="spellStart"/>
            <w:r w:rsidRPr="00063B85">
              <w:rPr>
                <w:lang w:val="en-US"/>
              </w:rPr>
              <w:t>CawtExcel</w:t>
            </w:r>
            <w:proofErr w:type="spellEnd"/>
            <w:r w:rsidRPr="00063B85">
              <w:rPr>
                <w:lang w:val="en-US"/>
              </w:rPr>
              <w:t xml:space="preserve">: </w:t>
            </w:r>
          </w:p>
          <w:p w14:paraId="1B73230C" w14:textId="77777777" w:rsidR="00063B85" w:rsidRDefault="00063B85" w:rsidP="00A00C5B">
            <w:pPr>
              <w:numPr>
                <w:ilvl w:val="0"/>
                <w:numId w:val="17"/>
              </w:numPr>
              <w:jc w:val="left"/>
              <w:rPr>
                <w:lang w:val="en-US"/>
              </w:rPr>
            </w:pPr>
            <w:r w:rsidRPr="00063B85">
              <w:rPr>
                <w:lang w:val="en-US"/>
              </w:rPr>
              <w:t xml:space="preserve">Added optional </w:t>
            </w:r>
            <w:proofErr w:type="spellStart"/>
            <w:r w:rsidRPr="00063B85">
              <w:rPr>
                <w:lang w:val="en-US"/>
              </w:rPr>
              <w:t>startRow</w:t>
            </w:r>
            <w:proofErr w:type="spellEnd"/>
            <w:r w:rsidRPr="00063B85">
              <w:rPr>
                <w:lang w:val="en-US"/>
              </w:rPr>
              <w:t xml:space="preserve"> parameter to </w:t>
            </w:r>
            <w:proofErr w:type="spellStart"/>
            <w:r w:rsidRPr="00063B85">
              <w:rPr>
                <w:lang w:val="en-US"/>
              </w:rPr>
              <w:t>TablelistToWorksheet</w:t>
            </w:r>
            <w:proofErr w:type="spellEnd"/>
            <w:r w:rsidRPr="00063B85">
              <w:rPr>
                <w:lang w:val="en-US"/>
              </w:rPr>
              <w:t>.</w:t>
            </w:r>
          </w:p>
          <w:p w14:paraId="2B145555" w14:textId="77777777" w:rsidR="00063B85" w:rsidRPr="00063B85" w:rsidRDefault="00063B85" w:rsidP="00063B85">
            <w:pPr>
              <w:jc w:val="left"/>
              <w:rPr>
                <w:lang w:val="en-US"/>
              </w:rPr>
            </w:pPr>
            <w:r w:rsidRPr="00063B85">
              <w:rPr>
                <w:lang w:val="en-US"/>
              </w:rPr>
              <w:t>Extended test suite for changed and new procedures.</w:t>
            </w:r>
          </w:p>
          <w:p w14:paraId="461A6CC7" w14:textId="77777777" w:rsidR="00063B85" w:rsidRPr="00063B85" w:rsidRDefault="00063B85" w:rsidP="00063B85">
            <w:pPr>
              <w:jc w:val="left"/>
              <w:rPr>
                <w:lang w:val="en-US"/>
              </w:rPr>
            </w:pPr>
            <w:r w:rsidRPr="00063B85">
              <w:rPr>
                <w:lang w:val="en-US"/>
              </w:rPr>
              <w:t xml:space="preserve">New procedures in </w:t>
            </w:r>
            <w:proofErr w:type="spellStart"/>
            <w:r w:rsidRPr="00063B85">
              <w:rPr>
                <w:lang w:val="en-US"/>
              </w:rPr>
              <w:t>CawtWord</w:t>
            </w:r>
            <w:proofErr w:type="spellEnd"/>
            <w:r w:rsidRPr="00063B85">
              <w:rPr>
                <w:lang w:val="en-US"/>
              </w:rPr>
              <w:t>:</w:t>
            </w:r>
          </w:p>
          <w:p w14:paraId="7ECBF265" w14:textId="77777777" w:rsidR="00063B85" w:rsidRDefault="00063B85" w:rsidP="00A00C5B">
            <w:pPr>
              <w:numPr>
                <w:ilvl w:val="0"/>
                <w:numId w:val="17"/>
              </w:numPr>
              <w:jc w:val="left"/>
              <w:rPr>
                <w:lang w:val="en-US"/>
              </w:rPr>
            </w:pPr>
            <w:proofErr w:type="spellStart"/>
            <w:r>
              <w:rPr>
                <w:lang w:val="en-US"/>
              </w:rPr>
              <w:t>GetDocumentId</w:t>
            </w:r>
            <w:proofErr w:type="spellEnd"/>
            <w:r w:rsidRPr="00063B85">
              <w:rPr>
                <w:lang w:val="en-US"/>
              </w:rPr>
              <w:t xml:space="preserve"> </w:t>
            </w:r>
          </w:p>
          <w:p w14:paraId="711F004E" w14:textId="77777777" w:rsidR="00063B85" w:rsidRPr="00063B85" w:rsidRDefault="00063B85" w:rsidP="00A00C5B">
            <w:pPr>
              <w:numPr>
                <w:ilvl w:val="0"/>
                <w:numId w:val="17"/>
              </w:numPr>
              <w:jc w:val="left"/>
              <w:rPr>
                <w:lang w:val="en-US"/>
              </w:rPr>
            </w:pPr>
            <w:proofErr w:type="spellStart"/>
            <w:r w:rsidRPr="00063B85">
              <w:rPr>
                <w:lang w:val="en-US"/>
              </w:rPr>
              <w:t>SetRange</w:t>
            </w:r>
            <w:r>
              <w:rPr>
                <w:lang w:val="en-US"/>
              </w:rPr>
              <w:t>FontUnderline</w:t>
            </w:r>
            <w:proofErr w:type="spellEnd"/>
            <w:r>
              <w:rPr>
                <w:lang w:val="en-US"/>
              </w:rPr>
              <w:t xml:space="preserve">, </w:t>
            </w:r>
            <w:proofErr w:type="spellStart"/>
            <w:r>
              <w:rPr>
                <w:lang w:val="en-US"/>
              </w:rPr>
              <w:t>CreateRangeAfter</w:t>
            </w:r>
            <w:proofErr w:type="spellEnd"/>
          </w:p>
          <w:p w14:paraId="4D5B94AA" w14:textId="77777777" w:rsidR="00063B85" w:rsidRPr="00063B85" w:rsidRDefault="00063B85" w:rsidP="00A00C5B">
            <w:pPr>
              <w:numPr>
                <w:ilvl w:val="0"/>
                <w:numId w:val="17"/>
              </w:numPr>
              <w:jc w:val="left"/>
              <w:rPr>
                <w:lang w:val="en-US"/>
              </w:rPr>
            </w:pPr>
            <w:proofErr w:type="spellStart"/>
            <w:r>
              <w:rPr>
                <w:lang w:val="en-US"/>
              </w:rPr>
              <w:t>InsertCaption</w:t>
            </w:r>
            <w:proofErr w:type="spellEnd"/>
            <w:r>
              <w:rPr>
                <w:lang w:val="en-US"/>
              </w:rPr>
              <w:t xml:space="preserve">, </w:t>
            </w:r>
            <w:proofErr w:type="spellStart"/>
            <w:r>
              <w:rPr>
                <w:lang w:val="en-US"/>
              </w:rPr>
              <w:t>ConfigureCaption</w:t>
            </w:r>
            <w:proofErr w:type="spellEnd"/>
          </w:p>
          <w:p w14:paraId="4D631FFD" w14:textId="77777777" w:rsidR="00063B85" w:rsidRPr="00063B85" w:rsidRDefault="00063B85" w:rsidP="00A00C5B">
            <w:pPr>
              <w:numPr>
                <w:ilvl w:val="0"/>
                <w:numId w:val="17"/>
              </w:numPr>
              <w:jc w:val="left"/>
              <w:rPr>
                <w:lang w:val="en-US"/>
              </w:rPr>
            </w:pPr>
            <w:proofErr w:type="spellStart"/>
            <w:r w:rsidRPr="00063B85">
              <w:rPr>
                <w:lang w:val="en-US"/>
              </w:rPr>
              <w:t>AddBookmark</w:t>
            </w:r>
            <w:proofErr w:type="spellEnd"/>
            <w:r w:rsidRPr="00063B85">
              <w:rPr>
                <w:lang w:val="en-US"/>
              </w:rPr>
              <w:t xml:space="preserve">, </w:t>
            </w:r>
            <w:proofErr w:type="spellStart"/>
            <w:r w:rsidRPr="00063B85">
              <w:rPr>
                <w:lang w:val="en-US"/>
              </w:rPr>
              <w:t>Get</w:t>
            </w:r>
            <w:r>
              <w:rPr>
                <w:lang w:val="en-US"/>
              </w:rPr>
              <w:t>BookmarkName</w:t>
            </w:r>
            <w:proofErr w:type="spellEnd"/>
            <w:r>
              <w:rPr>
                <w:lang w:val="en-US"/>
              </w:rPr>
              <w:t xml:space="preserve">, </w:t>
            </w:r>
            <w:proofErr w:type="spellStart"/>
            <w:r>
              <w:rPr>
                <w:lang w:val="en-US"/>
              </w:rPr>
              <w:t>SetLinkToBookmark</w:t>
            </w:r>
            <w:proofErr w:type="spellEnd"/>
          </w:p>
          <w:p w14:paraId="6ECF0BC4" w14:textId="77777777" w:rsidR="00063B85" w:rsidRPr="00172B79" w:rsidRDefault="00063B85" w:rsidP="00A00C5B">
            <w:pPr>
              <w:numPr>
                <w:ilvl w:val="0"/>
                <w:numId w:val="17"/>
              </w:numPr>
              <w:jc w:val="left"/>
              <w:rPr>
                <w:lang w:val="en-US"/>
              </w:rPr>
            </w:pPr>
            <w:proofErr w:type="spellStart"/>
            <w:r w:rsidRPr="00063B85">
              <w:rPr>
                <w:lang w:val="en-US"/>
              </w:rPr>
              <w:t>GetListGalleryId</w:t>
            </w:r>
            <w:proofErr w:type="spellEnd"/>
            <w:r w:rsidRPr="00063B85">
              <w:rPr>
                <w:lang w:val="en-US"/>
              </w:rPr>
              <w:t xml:space="preserve">, </w:t>
            </w:r>
            <w:proofErr w:type="spellStart"/>
            <w:r w:rsidRPr="00063B85">
              <w:rPr>
                <w:lang w:val="en-US"/>
              </w:rPr>
              <w:t>GetListTemplateId</w:t>
            </w:r>
            <w:proofErr w:type="spellEnd"/>
            <w:r w:rsidRPr="00063B85">
              <w:rPr>
                <w:lang w:val="en-US"/>
              </w:rPr>
              <w:t xml:space="preserve">, </w:t>
            </w:r>
            <w:proofErr w:type="spellStart"/>
            <w:r w:rsidRPr="00063B85">
              <w:rPr>
                <w:lang w:val="en-US"/>
              </w:rPr>
              <w:t>InsertList</w:t>
            </w:r>
            <w:proofErr w:type="spellEnd"/>
          </w:p>
        </w:tc>
      </w:tr>
      <w:tr w:rsidR="00714B57" w14:paraId="2F5C49DB" w14:textId="77777777" w:rsidTr="00ED15AA">
        <w:tc>
          <w:tcPr>
            <w:tcW w:w="1129" w:type="dxa"/>
          </w:tcPr>
          <w:p w14:paraId="540A505F" w14:textId="77777777" w:rsidR="00714B57" w:rsidRDefault="00714B57" w:rsidP="00413BD4">
            <w:r>
              <w:t>2.0.0</w:t>
            </w:r>
          </w:p>
        </w:tc>
        <w:tc>
          <w:tcPr>
            <w:tcW w:w="1390" w:type="dxa"/>
          </w:tcPr>
          <w:p w14:paraId="2ABA3ACF" w14:textId="77777777" w:rsidR="00714B57" w:rsidRDefault="00714B57" w:rsidP="00413BD4">
            <w:r>
              <w:t>2015-03-31</w:t>
            </w:r>
          </w:p>
        </w:tc>
        <w:tc>
          <w:tcPr>
            <w:tcW w:w="6717" w:type="dxa"/>
          </w:tcPr>
          <w:p w14:paraId="456ED910" w14:textId="77777777" w:rsidR="00714B57" w:rsidRDefault="00714B57" w:rsidP="00714B57">
            <w:pPr>
              <w:jc w:val="left"/>
              <w:rPr>
                <w:lang w:val="en-US"/>
              </w:rPr>
            </w:pPr>
            <w:r w:rsidRPr="00714B57">
              <w:rPr>
                <w:lang w:val="en-US"/>
              </w:rPr>
              <w:t xml:space="preserve">Ensembled all CAWT namespaces, ex. </w:t>
            </w:r>
            <w:proofErr w:type="gramStart"/>
            <w:r w:rsidRPr="00714B57">
              <w:rPr>
                <w:lang w:val="en-US"/>
              </w:rPr>
              <w:t>write</w:t>
            </w:r>
            <w:proofErr w:type="gramEnd"/>
            <w:r w:rsidRPr="00714B57">
              <w:rPr>
                <w:lang w:val="en-US"/>
              </w:rPr>
              <w:t xml:space="preserve"> "Excel Open" instead of </w:t>
            </w:r>
            <w:proofErr w:type="gramStart"/>
            <w:r w:rsidRPr="00714B57">
              <w:rPr>
                <w:lang w:val="en-US"/>
              </w:rPr>
              <w:t>"::Excel::</w:t>
            </w:r>
            <w:proofErr w:type="gramEnd"/>
            <w:r w:rsidRPr="00714B57">
              <w:rPr>
                <w:lang w:val="en-US"/>
              </w:rPr>
              <w:t>Open".</w:t>
            </w:r>
          </w:p>
          <w:p w14:paraId="488A07B0" w14:textId="77777777" w:rsidR="00714B57" w:rsidRPr="00714B57" w:rsidRDefault="00714B57" w:rsidP="00714B57">
            <w:pPr>
              <w:jc w:val="left"/>
              <w:rPr>
                <w:lang w:val="en-US"/>
              </w:rPr>
            </w:pPr>
            <w:r w:rsidRPr="00714B57">
              <w:rPr>
                <w:lang w:val="en-US"/>
              </w:rPr>
              <w:t>All Office enumerations are stored in module specific hash tables, ex.  write "</w:t>
            </w:r>
            <w:proofErr w:type="spellStart"/>
            <w:r w:rsidRPr="00714B57">
              <w:rPr>
                <w:lang w:val="en-US"/>
              </w:rPr>
              <w:t>xlThick</w:t>
            </w:r>
            <w:proofErr w:type="spellEnd"/>
            <w:r w:rsidRPr="00714B57">
              <w:rPr>
                <w:lang w:val="en-US"/>
              </w:rPr>
              <w:t>" instead of "</w:t>
            </w:r>
            <w:proofErr w:type="gramStart"/>
            <w:r w:rsidRPr="00714B57">
              <w:rPr>
                <w:lang w:val="en-US"/>
              </w:rPr>
              <w:t>$::Excel::</w:t>
            </w:r>
            <w:proofErr w:type="spellStart"/>
            <w:proofErr w:type="gramEnd"/>
            <w:r w:rsidRPr="00714B57">
              <w:rPr>
                <w:lang w:val="en-US"/>
              </w:rPr>
              <w:t>xlThick</w:t>
            </w:r>
            <w:proofErr w:type="spellEnd"/>
            <w:r w:rsidRPr="00714B57">
              <w:rPr>
                <w:lang w:val="en-US"/>
              </w:rPr>
              <w:t>".</w:t>
            </w:r>
          </w:p>
          <w:p w14:paraId="7255D2B6" w14:textId="77777777" w:rsidR="00714B57" w:rsidRDefault="00714B57" w:rsidP="00714B57">
            <w:pPr>
              <w:jc w:val="left"/>
              <w:rPr>
                <w:lang w:val="en-US"/>
              </w:rPr>
            </w:pPr>
            <w:r w:rsidRPr="00714B57">
              <w:rPr>
                <w:lang w:val="en-US"/>
              </w:rPr>
              <w:t>Updated and extended user manual (automatic insertion of CAWT procedure reference list).</w:t>
            </w:r>
          </w:p>
          <w:p w14:paraId="61817FE9" w14:textId="77777777" w:rsidR="00714B57" w:rsidRPr="00714B57" w:rsidRDefault="00714B57" w:rsidP="00714B57">
            <w:pPr>
              <w:jc w:val="left"/>
              <w:rPr>
                <w:lang w:val="en-US"/>
              </w:rPr>
            </w:pPr>
            <w:r w:rsidRPr="00714B57">
              <w:rPr>
                <w:lang w:val="en-US"/>
              </w:rPr>
              <w:t xml:space="preserve">Added new application </w:t>
            </w:r>
            <w:proofErr w:type="spellStart"/>
            <w:r w:rsidRPr="00714B57">
              <w:rPr>
                <w:lang w:val="en-US"/>
              </w:rPr>
              <w:t>EnumExplorer.tcl</w:t>
            </w:r>
            <w:proofErr w:type="spellEnd"/>
            <w:r w:rsidRPr="00714B57">
              <w:rPr>
                <w:lang w:val="en-US"/>
              </w:rPr>
              <w:t xml:space="preserve"> to display Office enumerations.</w:t>
            </w:r>
          </w:p>
          <w:p w14:paraId="4014E7C9" w14:textId="77777777" w:rsidR="00714B57" w:rsidRPr="00714B57" w:rsidRDefault="00714B57" w:rsidP="00714B57">
            <w:pPr>
              <w:jc w:val="left"/>
              <w:rPr>
                <w:lang w:val="en-US"/>
              </w:rPr>
            </w:pPr>
            <w:r>
              <w:rPr>
                <w:lang w:val="en-US"/>
              </w:rPr>
              <w:t>N</w:t>
            </w:r>
            <w:r w:rsidRPr="00714B57">
              <w:rPr>
                <w:lang w:val="en-US"/>
              </w:rPr>
              <w:t xml:space="preserve">ew module </w:t>
            </w:r>
            <w:proofErr w:type="spellStart"/>
            <w:r w:rsidRPr="00714B57">
              <w:rPr>
                <w:lang w:val="en-US"/>
              </w:rPr>
              <w:t>excelHtml.tcl</w:t>
            </w:r>
            <w:proofErr w:type="spellEnd"/>
            <w:r w:rsidRPr="00714B57">
              <w:rPr>
                <w:lang w:val="en-US"/>
              </w:rPr>
              <w:t xml:space="preserve"> for HTML export of Excel tables.</w:t>
            </w:r>
          </w:p>
          <w:p w14:paraId="7D0CD133" w14:textId="77777777" w:rsidR="00714B57" w:rsidRPr="00714B57" w:rsidRDefault="00714B57" w:rsidP="00714B57">
            <w:pPr>
              <w:jc w:val="left"/>
              <w:rPr>
                <w:lang w:val="en-US"/>
              </w:rPr>
            </w:pPr>
            <w:r w:rsidRPr="00714B57">
              <w:rPr>
                <w:lang w:val="en-US"/>
              </w:rPr>
              <w:t>External packages:</w:t>
            </w:r>
          </w:p>
          <w:p w14:paraId="6FC280CB" w14:textId="77777777" w:rsidR="00714B57" w:rsidRPr="00714B57" w:rsidRDefault="00714B57" w:rsidP="00A00C5B">
            <w:pPr>
              <w:numPr>
                <w:ilvl w:val="0"/>
                <w:numId w:val="19"/>
              </w:numPr>
              <w:jc w:val="left"/>
              <w:rPr>
                <w:lang w:val="en-US"/>
              </w:rPr>
            </w:pPr>
            <w:r w:rsidRPr="00714B57">
              <w:rPr>
                <w:lang w:val="en-US"/>
              </w:rPr>
              <w:t xml:space="preserve">Updated </w:t>
            </w:r>
            <w:proofErr w:type="spellStart"/>
            <w:r w:rsidRPr="00714B57">
              <w:rPr>
                <w:lang w:val="en-US"/>
              </w:rPr>
              <w:t>Twapi</w:t>
            </w:r>
            <w:proofErr w:type="spellEnd"/>
            <w:r w:rsidRPr="00714B57">
              <w:rPr>
                <w:lang w:val="en-US"/>
              </w:rPr>
              <w:t xml:space="preserve"> to version 4.1.27.</w:t>
            </w:r>
          </w:p>
          <w:p w14:paraId="13D3E1E9" w14:textId="77777777" w:rsidR="00714B57" w:rsidRPr="00714B57" w:rsidRDefault="00714B57" w:rsidP="00A00C5B">
            <w:pPr>
              <w:numPr>
                <w:ilvl w:val="0"/>
                <w:numId w:val="19"/>
              </w:numPr>
              <w:jc w:val="left"/>
              <w:rPr>
                <w:lang w:val="en-US"/>
              </w:rPr>
            </w:pPr>
            <w:r w:rsidRPr="00714B57">
              <w:rPr>
                <w:lang w:val="en-US"/>
              </w:rPr>
              <w:t xml:space="preserve">Updated </w:t>
            </w:r>
            <w:proofErr w:type="spellStart"/>
            <w:r w:rsidRPr="00714B57">
              <w:rPr>
                <w:lang w:val="en-US"/>
              </w:rPr>
              <w:t>Img</w:t>
            </w:r>
            <w:proofErr w:type="spellEnd"/>
            <w:r w:rsidRPr="00714B57">
              <w:rPr>
                <w:lang w:val="en-US"/>
              </w:rPr>
              <w:t xml:space="preserve"> (32 and 64 bit) to version 1.4.3.</w:t>
            </w:r>
          </w:p>
          <w:p w14:paraId="428E6C5B" w14:textId="77777777" w:rsidR="00714B57" w:rsidRPr="00714B57" w:rsidRDefault="00714B57" w:rsidP="00A00C5B">
            <w:pPr>
              <w:numPr>
                <w:ilvl w:val="0"/>
                <w:numId w:val="19"/>
              </w:numPr>
              <w:jc w:val="left"/>
              <w:rPr>
                <w:lang w:val="en-US"/>
              </w:rPr>
            </w:pPr>
            <w:r w:rsidRPr="00714B57">
              <w:rPr>
                <w:lang w:val="en-US"/>
              </w:rPr>
              <w:t xml:space="preserve">Updated </w:t>
            </w:r>
            <w:proofErr w:type="spellStart"/>
            <w:r w:rsidRPr="00714B57">
              <w:rPr>
                <w:lang w:val="en-US"/>
              </w:rPr>
              <w:t>Tablelist</w:t>
            </w:r>
            <w:proofErr w:type="spellEnd"/>
            <w:r w:rsidRPr="00714B57">
              <w:rPr>
                <w:lang w:val="en-US"/>
              </w:rPr>
              <w:t xml:space="preserve"> to version 5.13.</w:t>
            </w:r>
          </w:p>
          <w:p w14:paraId="6CDFA830" w14:textId="77777777" w:rsidR="00714B57" w:rsidRPr="00714B57" w:rsidRDefault="00714B57" w:rsidP="00714B57">
            <w:pPr>
              <w:jc w:val="left"/>
              <w:rPr>
                <w:lang w:val="en-US"/>
              </w:rPr>
            </w:pPr>
            <w:proofErr w:type="spellStart"/>
            <w:r w:rsidRPr="00714B57">
              <w:rPr>
                <w:lang w:val="en-US"/>
              </w:rPr>
              <w:t>CawtExcel</w:t>
            </w:r>
            <w:proofErr w:type="spellEnd"/>
            <w:r w:rsidRPr="00714B57">
              <w:rPr>
                <w:lang w:val="en-US"/>
              </w:rPr>
              <w:t>:</w:t>
            </w:r>
          </w:p>
          <w:p w14:paraId="5B441E11" w14:textId="77777777" w:rsidR="00714B57" w:rsidRPr="00714B57" w:rsidRDefault="00714B57" w:rsidP="00A00C5B">
            <w:pPr>
              <w:numPr>
                <w:ilvl w:val="0"/>
                <w:numId w:val="20"/>
              </w:numPr>
              <w:jc w:val="left"/>
              <w:rPr>
                <w:lang w:val="en-US"/>
              </w:rPr>
            </w:pPr>
            <w:r w:rsidRPr="00714B57">
              <w:rPr>
                <w:lang w:val="en-US"/>
              </w:rPr>
              <w:t xml:space="preserve">New implementation of </w:t>
            </w:r>
            <w:proofErr w:type="spellStart"/>
            <w:r w:rsidRPr="00714B57">
              <w:rPr>
                <w:lang w:val="en-US"/>
              </w:rPr>
              <w:t>InsertImage</w:t>
            </w:r>
            <w:proofErr w:type="spellEnd"/>
            <w:r w:rsidRPr="00714B57">
              <w:rPr>
                <w:lang w:val="en-US"/>
              </w:rPr>
              <w:t xml:space="preserve"> based on </w:t>
            </w:r>
            <w:proofErr w:type="spellStart"/>
            <w:r w:rsidRPr="00714B57">
              <w:rPr>
                <w:lang w:val="en-US"/>
              </w:rPr>
              <w:t>Shapes.AddPicture</w:t>
            </w:r>
            <w:proofErr w:type="spellEnd"/>
            <w:r w:rsidRPr="00714B57">
              <w:rPr>
                <w:lang w:val="en-US"/>
              </w:rPr>
              <w:t xml:space="preserve"> instead of </w:t>
            </w:r>
            <w:proofErr w:type="spellStart"/>
            <w:r w:rsidRPr="00714B57">
              <w:rPr>
                <w:lang w:val="en-US"/>
              </w:rPr>
              <w:t>Pictures.Insert</w:t>
            </w:r>
            <w:proofErr w:type="spellEnd"/>
          </w:p>
          <w:p w14:paraId="5F4249EA" w14:textId="77777777" w:rsidR="00714B57" w:rsidRPr="00714B57" w:rsidRDefault="00714B57" w:rsidP="00714B57">
            <w:pPr>
              <w:jc w:val="left"/>
              <w:rPr>
                <w:lang w:val="en-US"/>
              </w:rPr>
            </w:pPr>
            <w:proofErr w:type="spellStart"/>
            <w:r w:rsidRPr="00714B57">
              <w:rPr>
                <w:lang w:val="en-US"/>
              </w:rPr>
              <w:t>CawtWord</w:t>
            </w:r>
            <w:proofErr w:type="spellEnd"/>
            <w:r w:rsidRPr="00714B57">
              <w:rPr>
                <w:lang w:val="en-US"/>
              </w:rPr>
              <w:t>:</w:t>
            </w:r>
          </w:p>
          <w:p w14:paraId="0D1A8AC0" w14:textId="77777777" w:rsidR="00714B57" w:rsidRDefault="00714B57" w:rsidP="00A00C5B">
            <w:pPr>
              <w:numPr>
                <w:ilvl w:val="0"/>
                <w:numId w:val="20"/>
              </w:numPr>
              <w:jc w:val="left"/>
              <w:rPr>
                <w:lang w:val="en-US"/>
              </w:rPr>
            </w:pPr>
            <w:r w:rsidRPr="00714B57">
              <w:rPr>
                <w:lang w:val="en-US"/>
              </w:rPr>
              <w:t xml:space="preserve">Extended procedure </w:t>
            </w:r>
            <w:proofErr w:type="spellStart"/>
            <w:r w:rsidRPr="00714B57">
              <w:rPr>
                <w:lang w:val="en-US"/>
              </w:rPr>
              <w:t>UpdateFields</w:t>
            </w:r>
            <w:proofErr w:type="spellEnd"/>
            <w:r w:rsidRPr="00714B57">
              <w:rPr>
                <w:lang w:val="en-US"/>
              </w:rPr>
              <w:t xml:space="preserve"> to additionally update </w:t>
            </w:r>
            <w:proofErr w:type="spellStart"/>
            <w:r w:rsidRPr="00714B57">
              <w:rPr>
                <w:lang w:val="en-US"/>
              </w:rPr>
              <w:t>TablesOfContents</w:t>
            </w:r>
            <w:proofErr w:type="spellEnd"/>
            <w:r w:rsidRPr="00714B57">
              <w:rPr>
                <w:lang w:val="en-US"/>
              </w:rPr>
              <w:t xml:space="preserve"> and </w:t>
            </w:r>
            <w:proofErr w:type="spellStart"/>
            <w:r w:rsidRPr="00714B57">
              <w:rPr>
                <w:lang w:val="en-US"/>
              </w:rPr>
              <w:t>TablesOfFigures</w:t>
            </w:r>
            <w:proofErr w:type="spellEnd"/>
            <w:r w:rsidRPr="00714B57">
              <w:rPr>
                <w:lang w:val="en-US"/>
              </w:rPr>
              <w:t xml:space="preserve"> of a document.</w:t>
            </w:r>
          </w:p>
          <w:p w14:paraId="4E499B13" w14:textId="77777777" w:rsidR="00714B57" w:rsidRPr="00714B57" w:rsidRDefault="00714B57" w:rsidP="00714B57">
            <w:pPr>
              <w:jc w:val="left"/>
              <w:rPr>
                <w:lang w:val="en-US"/>
              </w:rPr>
            </w:pPr>
            <w:r w:rsidRPr="00714B57">
              <w:rPr>
                <w:lang w:val="en-US"/>
              </w:rPr>
              <w:t xml:space="preserve">New procedures in </w:t>
            </w:r>
            <w:proofErr w:type="spellStart"/>
            <w:r w:rsidRPr="00714B57">
              <w:rPr>
                <w:lang w:val="en-US"/>
              </w:rPr>
              <w:t>CawtCore</w:t>
            </w:r>
            <w:proofErr w:type="spellEnd"/>
            <w:r w:rsidRPr="00714B57">
              <w:rPr>
                <w:lang w:val="en-US"/>
              </w:rPr>
              <w:t>:</w:t>
            </w:r>
          </w:p>
          <w:p w14:paraId="78CF11FF" w14:textId="77777777" w:rsidR="00714B57" w:rsidRPr="00714B57" w:rsidRDefault="00714B57" w:rsidP="00A00C5B">
            <w:pPr>
              <w:numPr>
                <w:ilvl w:val="0"/>
                <w:numId w:val="20"/>
              </w:numPr>
              <w:jc w:val="left"/>
              <w:rPr>
                <w:lang w:val="en-US"/>
              </w:rPr>
            </w:pPr>
            <w:proofErr w:type="spellStart"/>
            <w:r w:rsidRPr="00714B57">
              <w:rPr>
                <w:lang w:val="en-US"/>
              </w:rPr>
              <w:t>GetAppl</w:t>
            </w:r>
            <w:r>
              <w:rPr>
                <w:lang w:val="en-US"/>
              </w:rPr>
              <w:t>icationVersion</w:t>
            </w:r>
            <w:proofErr w:type="spellEnd"/>
            <w:r>
              <w:rPr>
                <w:lang w:val="en-US"/>
              </w:rPr>
              <w:t xml:space="preserve">, </w:t>
            </w:r>
            <w:proofErr w:type="spellStart"/>
            <w:r>
              <w:rPr>
                <w:lang w:val="en-US"/>
              </w:rPr>
              <w:t>IsApplicationId</w:t>
            </w:r>
            <w:proofErr w:type="spellEnd"/>
            <w:r w:rsidRPr="00714B57">
              <w:rPr>
                <w:lang w:val="en-US"/>
              </w:rPr>
              <w:t xml:space="preserve"> </w:t>
            </w:r>
          </w:p>
          <w:p w14:paraId="3AF26BA2" w14:textId="77777777" w:rsidR="00714B57" w:rsidRPr="00714B57" w:rsidRDefault="00714B57" w:rsidP="00A00C5B">
            <w:pPr>
              <w:numPr>
                <w:ilvl w:val="0"/>
                <w:numId w:val="20"/>
              </w:numPr>
              <w:jc w:val="left"/>
              <w:rPr>
                <w:lang w:val="en-US"/>
              </w:rPr>
            </w:pPr>
            <w:proofErr w:type="spellStart"/>
            <w:r>
              <w:rPr>
                <w:lang w:val="en-US"/>
              </w:rPr>
              <w:t>PushComObjects</w:t>
            </w:r>
            <w:proofErr w:type="spellEnd"/>
            <w:r>
              <w:rPr>
                <w:lang w:val="en-US"/>
              </w:rPr>
              <w:t xml:space="preserve">, </w:t>
            </w:r>
            <w:proofErr w:type="spellStart"/>
            <w:r>
              <w:rPr>
                <w:lang w:val="en-US"/>
              </w:rPr>
              <w:t>PopComObjects</w:t>
            </w:r>
            <w:proofErr w:type="spellEnd"/>
          </w:p>
          <w:p w14:paraId="0117F368" w14:textId="77777777" w:rsidR="00714B57" w:rsidRDefault="00714B57" w:rsidP="00A00C5B">
            <w:pPr>
              <w:numPr>
                <w:ilvl w:val="0"/>
                <w:numId w:val="20"/>
              </w:numPr>
              <w:jc w:val="left"/>
              <w:rPr>
                <w:lang w:val="en-US"/>
              </w:rPr>
            </w:pPr>
            <w:proofErr w:type="spellStart"/>
            <w:r w:rsidRPr="00714B57">
              <w:rPr>
                <w:lang w:val="en-US"/>
              </w:rPr>
              <w:t>Prin</w:t>
            </w:r>
            <w:r>
              <w:rPr>
                <w:lang w:val="en-US"/>
              </w:rPr>
              <w:t>tNumComObjects</w:t>
            </w:r>
            <w:proofErr w:type="spellEnd"/>
            <w:r>
              <w:rPr>
                <w:lang w:val="en-US"/>
              </w:rPr>
              <w:t xml:space="preserve">, </w:t>
            </w:r>
            <w:proofErr w:type="spellStart"/>
            <w:r>
              <w:rPr>
                <w:lang w:val="en-US"/>
              </w:rPr>
              <w:t>CheckComObjects</w:t>
            </w:r>
            <w:proofErr w:type="spellEnd"/>
            <w:r w:rsidRPr="00714B57">
              <w:rPr>
                <w:lang w:val="en-US"/>
              </w:rPr>
              <w:t xml:space="preserve"> </w:t>
            </w:r>
          </w:p>
          <w:p w14:paraId="0EE1902F" w14:textId="77777777" w:rsidR="00714B57" w:rsidRPr="00714B57" w:rsidRDefault="00714B57" w:rsidP="00A00C5B">
            <w:pPr>
              <w:numPr>
                <w:ilvl w:val="0"/>
                <w:numId w:val="20"/>
              </w:numPr>
              <w:jc w:val="left"/>
              <w:rPr>
                <w:lang w:val="en-US"/>
              </w:rPr>
            </w:pPr>
            <w:proofErr w:type="spellStart"/>
            <w:r w:rsidRPr="00714B57">
              <w:rPr>
                <w:lang w:val="en-US"/>
              </w:rPr>
              <w:t>GetComObjects</w:t>
            </w:r>
            <w:proofErr w:type="spellEnd"/>
            <w:r w:rsidRPr="00714B57">
              <w:rPr>
                <w:lang w:val="en-US"/>
              </w:rPr>
              <w:t xml:space="preserve">, </w:t>
            </w:r>
            <w:proofErr w:type="spellStart"/>
            <w:r w:rsidRPr="00714B57">
              <w:rPr>
                <w:lang w:val="en-US"/>
              </w:rPr>
              <w:t>GetNumComObjects</w:t>
            </w:r>
            <w:proofErr w:type="spellEnd"/>
          </w:p>
          <w:p w14:paraId="7E6525C7" w14:textId="77777777" w:rsidR="00714B57" w:rsidRPr="00714B57" w:rsidRDefault="00714B57" w:rsidP="00A00C5B">
            <w:pPr>
              <w:numPr>
                <w:ilvl w:val="0"/>
                <w:numId w:val="20"/>
              </w:numPr>
              <w:jc w:val="left"/>
              <w:rPr>
                <w:lang w:val="en-US"/>
              </w:rPr>
            </w:pPr>
            <w:r w:rsidRPr="00714B57">
              <w:rPr>
                <w:lang w:val="en-US"/>
              </w:rPr>
              <w:t xml:space="preserve">Replaced procedure </w:t>
            </w:r>
            <w:proofErr w:type="spellStart"/>
            <w:r w:rsidRPr="00714B57">
              <w:rPr>
                <w:lang w:val="en-US"/>
              </w:rPr>
              <w:t>IsValidId</w:t>
            </w:r>
            <w:proofErr w:type="spellEnd"/>
            <w:r w:rsidRPr="00714B57">
              <w:rPr>
                <w:lang w:val="en-US"/>
              </w:rPr>
              <w:t xml:space="preserve"> with </w:t>
            </w:r>
            <w:proofErr w:type="spellStart"/>
            <w:r w:rsidRPr="00714B57">
              <w:rPr>
                <w:lang w:val="en-US"/>
              </w:rPr>
              <w:t>IsComObject</w:t>
            </w:r>
            <w:proofErr w:type="spellEnd"/>
          </w:p>
          <w:p w14:paraId="09672C4F" w14:textId="77777777" w:rsidR="00714B57" w:rsidRPr="00714B57" w:rsidRDefault="00714B57" w:rsidP="00714B57">
            <w:pPr>
              <w:jc w:val="left"/>
              <w:rPr>
                <w:lang w:val="en-US"/>
              </w:rPr>
            </w:pPr>
            <w:r w:rsidRPr="00714B57">
              <w:rPr>
                <w:lang w:val="en-US"/>
              </w:rPr>
              <w:t xml:space="preserve">New procedures in </w:t>
            </w:r>
            <w:proofErr w:type="spellStart"/>
            <w:r w:rsidRPr="00714B57">
              <w:rPr>
                <w:lang w:val="en-US"/>
              </w:rPr>
              <w:t>CawtExcel</w:t>
            </w:r>
            <w:proofErr w:type="spellEnd"/>
            <w:r w:rsidRPr="00714B57">
              <w:rPr>
                <w:lang w:val="en-US"/>
              </w:rPr>
              <w:t>:</w:t>
            </w:r>
          </w:p>
          <w:p w14:paraId="561B88DF" w14:textId="77777777" w:rsidR="00714B57" w:rsidRPr="00714B57" w:rsidRDefault="00714B57" w:rsidP="00A00C5B">
            <w:pPr>
              <w:numPr>
                <w:ilvl w:val="0"/>
                <w:numId w:val="21"/>
              </w:numPr>
              <w:jc w:val="left"/>
              <w:rPr>
                <w:lang w:val="en-US"/>
              </w:rPr>
            </w:pPr>
            <w:proofErr w:type="spellStart"/>
            <w:r w:rsidRPr="00714B57">
              <w:rPr>
                <w:lang w:val="en-US"/>
              </w:rPr>
              <w:t>GetRangeAsIndex</w:t>
            </w:r>
            <w:proofErr w:type="spellEnd"/>
            <w:r w:rsidRPr="00714B57">
              <w:rPr>
                <w:lang w:val="en-US"/>
              </w:rPr>
              <w:t xml:space="preserve">, </w:t>
            </w:r>
            <w:proofErr w:type="spellStart"/>
            <w:r w:rsidRPr="00714B57">
              <w:rPr>
                <w:lang w:val="en-US"/>
              </w:rPr>
              <w:t>GetRangeAsString</w:t>
            </w:r>
            <w:proofErr w:type="spellEnd"/>
            <w:r w:rsidRPr="00714B57">
              <w:rPr>
                <w:lang w:val="en-US"/>
              </w:rPr>
              <w:t xml:space="preserve">, </w:t>
            </w:r>
            <w:proofErr w:type="spellStart"/>
            <w:r w:rsidRPr="00714B57">
              <w:rPr>
                <w:lang w:val="en-US"/>
              </w:rPr>
              <w:t>GetRangeTextColor</w:t>
            </w:r>
            <w:proofErr w:type="spellEnd"/>
          </w:p>
          <w:p w14:paraId="795EB95C" w14:textId="77777777" w:rsidR="00714B57" w:rsidRPr="00714B57" w:rsidRDefault="00714B57" w:rsidP="00714B57">
            <w:pPr>
              <w:jc w:val="left"/>
              <w:rPr>
                <w:lang w:val="en-US"/>
              </w:rPr>
            </w:pPr>
            <w:r w:rsidRPr="00714B57">
              <w:rPr>
                <w:lang w:val="en-US"/>
              </w:rPr>
              <w:t xml:space="preserve">New procedures in </w:t>
            </w:r>
            <w:proofErr w:type="spellStart"/>
            <w:r w:rsidRPr="00714B57">
              <w:rPr>
                <w:lang w:val="en-US"/>
              </w:rPr>
              <w:t>CawtWord</w:t>
            </w:r>
            <w:proofErr w:type="spellEnd"/>
            <w:r w:rsidRPr="00714B57">
              <w:rPr>
                <w:lang w:val="en-US"/>
              </w:rPr>
              <w:t>:</w:t>
            </w:r>
          </w:p>
          <w:p w14:paraId="41FA0345" w14:textId="77777777" w:rsidR="00714B57" w:rsidRPr="00063B85" w:rsidRDefault="00714B57" w:rsidP="00A00C5B">
            <w:pPr>
              <w:numPr>
                <w:ilvl w:val="0"/>
                <w:numId w:val="21"/>
              </w:numPr>
              <w:jc w:val="left"/>
              <w:rPr>
                <w:lang w:val="en-US"/>
              </w:rPr>
            </w:pPr>
            <w:proofErr w:type="spellStart"/>
            <w:r w:rsidRPr="00714B57">
              <w:rPr>
                <w:lang w:val="en-US"/>
              </w:rPr>
              <w:t>ScaleImage</w:t>
            </w:r>
            <w:proofErr w:type="spellEnd"/>
            <w:r w:rsidRPr="00714B57">
              <w:rPr>
                <w:lang w:val="en-US"/>
              </w:rPr>
              <w:t xml:space="preserve">, </w:t>
            </w:r>
            <w:proofErr w:type="spellStart"/>
            <w:r w:rsidRPr="00714B57">
              <w:rPr>
                <w:lang w:val="en-US"/>
              </w:rPr>
              <w:t>SetInternalHyperlink</w:t>
            </w:r>
            <w:proofErr w:type="spellEnd"/>
            <w:r w:rsidRPr="00714B57">
              <w:rPr>
                <w:lang w:val="en-US"/>
              </w:rPr>
              <w:t xml:space="preserve">, </w:t>
            </w:r>
            <w:proofErr w:type="spellStart"/>
            <w:r w:rsidRPr="00714B57">
              <w:rPr>
                <w:lang w:val="en-US"/>
              </w:rPr>
              <w:t>InsertFile</w:t>
            </w:r>
            <w:proofErr w:type="spellEnd"/>
            <w:r w:rsidRPr="00714B57">
              <w:rPr>
                <w:lang w:val="en-US"/>
              </w:rPr>
              <w:t xml:space="preserve">, </w:t>
            </w:r>
            <w:proofErr w:type="spellStart"/>
            <w:r w:rsidRPr="00714B57">
              <w:rPr>
                <w:lang w:val="en-US"/>
              </w:rPr>
              <w:t>DiffWordFile</w:t>
            </w:r>
            <w:proofErr w:type="spellEnd"/>
          </w:p>
        </w:tc>
      </w:tr>
      <w:tr w:rsidR="007457AF" w14:paraId="4ECC6AAA" w14:textId="77777777" w:rsidTr="00ED15AA">
        <w:tc>
          <w:tcPr>
            <w:tcW w:w="1129" w:type="dxa"/>
          </w:tcPr>
          <w:p w14:paraId="028A1D98" w14:textId="77777777" w:rsidR="007457AF" w:rsidRDefault="007457AF" w:rsidP="00413BD4">
            <w:r>
              <w:t>2.1.0</w:t>
            </w:r>
          </w:p>
        </w:tc>
        <w:tc>
          <w:tcPr>
            <w:tcW w:w="1390" w:type="dxa"/>
          </w:tcPr>
          <w:p w14:paraId="079E0B31" w14:textId="77777777" w:rsidR="007457AF" w:rsidRDefault="009E2F45" w:rsidP="00413BD4">
            <w:r>
              <w:t>2015-09-01</w:t>
            </w:r>
          </w:p>
        </w:tc>
        <w:tc>
          <w:tcPr>
            <w:tcW w:w="6717" w:type="dxa"/>
          </w:tcPr>
          <w:p w14:paraId="55200868" w14:textId="77777777" w:rsidR="009E2F45" w:rsidRPr="009E2F45" w:rsidRDefault="009E2F45" w:rsidP="009E2F45">
            <w:pPr>
              <w:jc w:val="left"/>
              <w:rPr>
                <w:lang w:val="en-US"/>
              </w:rPr>
            </w:pPr>
            <w:r w:rsidRPr="009E2F45">
              <w:rPr>
                <w:lang w:val="en-US"/>
              </w:rPr>
              <w:t xml:space="preserve">Updated </w:t>
            </w:r>
            <w:proofErr w:type="spellStart"/>
            <w:r w:rsidRPr="009E2F45">
              <w:rPr>
                <w:lang w:val="en-US"/>
              </w:rPr>
              <w:t>Twapi</w:t>
            </w:r>
            <w:proofErr w:type="spellEnd"/>
            <w:r w:rsidRPr="009E2F45">
              <w:rPr>
                <w:lang w:val="en-US"/>
              </w:rPr>
              <w:t xml:space="preserve"> to versi</w:t>
            </w:r>
            <w:r>
              <w:rPr>
                <w:lang w:val="en-US"/>
              </w:rPr>
              <w:t xml:space="preserve">on 4.2.a1, because of new </w:t>
            </w:r>
            <w:proofErr w:type="spellStart"/>
            <w:r>
              <w:rPr>
                <w:lang w:val="en-US"/>
              </w:rPr>
              <w:t>Twapi</w:t>
            </w:r>
            <w:proofErr w:type="spellEnd"/>
            <w:r>
              <w:rPr>
                <w:lang w:val="en-US"/>
              </w:rPr>
              <w:t xml:space="preserve"> </w:t>
            </w:r>
            <w:r w:rsidRPr="009E2F45">
              <w:rPr>
                <w:lang w:val="en-US"/>
              </w:rPr>
              <w:t>functionality "</w:t>
            </w:r>
            <w:proofErr w:type="spellStart"/>
            <w:r w:rsidRPr="009E2F45">
              <w:rPr>
                <w:lang w:val="en-US"/>
              </w:rPr>
              <w:t>tclcast</w:t>
            </w:r>
            <w:proofErr w:type="spellEnd"/>
            <w:r w:rsidRPr="009E2F45">
              <w:rPr>
                <w:lang w:val="en-US"/>
              </w:rPr>
              <w:t xml:space="preserve"> </w:t>
            </w:r>
            <w:proofErr w:type="spellStart"/>
            <w:r w:rsidRPr="009E2F45">
              <w:rPr>
                <w:lang w:val="en-US"/>
              </w:rPr>
              <w:t>bstr</w:t>
            </w:r>
            <w:proofErr w:type="spellEnd"/>
            <w:r w:rsidRPr="009E2F45">
              <w:rPr>
                <w:lang w:val="en-US"/>
              </w:rPr>
              <w:t>"</w:t>
            </w:r>
            <w:r>
              <w:rPr>
                <w:lang w:val="en-US"/>
              </w:rPr>
              <w:t xml:space="preserve"> </w:t>
            </w:r>
            <w:r w:rsidRPr="009E2F45">
              <w:rPr>
                <w:lang w:val="en-US"/>
              </w:rPr>
              <w:t>a</w:t>
            </w:r>
            <w:r>
              <w:rPr>
                <w:lang w:val="en-US"/>
              </w:rPr>
              <w:t xml:space="preserve">nd bug fix to retrieve document </w:t>
            </w:r>
            <w:r w:rsidRPr="009E2F45">
              <w:rPr>
                <w:lang w:val="en-US"/>
              </w:rPr>
              <w:t>properties.</w:t>
            </w:r>
          </w:p>
          <w:p w14:paraId="48EF51B1" w14:textId="77777777" w:rsidR="009E2F45" w:rsidRPr="009E2F45" w:rsidRDefault="009E2F45" w:rsidP="009E2F45">
            <w:pPr>
              <w:jc w:val="left"/>
              <w:rPr>
                <w:lang w:val="en-US"/>
              </w:rPr>
            </w:pPr>
            <w:r w:rsidRPr="009E2F45">
              <w:rPr>
                <w:lang w:val="en-US"/>
              </w:rPr>
              <w:t xml:space="preserve">Added support to generate a CAWT </w:t>
            </w:r>
            <w:proofErr w:type="spellStart"/>
            <w:r w:rsidRPr="009E2F45">
              <w:rPr>
                <w:lang w:val="en-US"/>
              </w:rPr>
              <w:t>starpack</w:t>
            </w:r>
            <w:proofErr w:type="spellEnd"/>
            <w:r w:rsidRPr="009E2F45">
              <w:rPr>
                <w:lang w:val="en-US"/>
              </w:rPr>
              <w:t>.</w:t>
            </w:r>
          </w:p>
          <w:p w14:paraId="201DCEA4" w14:textId="77777777" w:rsidR="009E2F45" w:rsidRPr="009E2F45" w:rsidRDefault="009E2F45" w:rsidP="009E2F45">
            <w:pPr>
              <w:jc w:val="left"/>
              <w:rPr>
                <w:lang w:val="en-US"/>
              </w:rPr>
            </w:pPr>
            <w:proofErr w:type="spellStart"/>
            <w:r w:rsidRPr="009E2F45">
              <w:rPr>
                <w:lang w:val="en-US"/>
              </w:rPr>
              <w:t>CawtExcel</w:t>
            </w:r>
            <w:proofErr w:type="spellEnd"/>
            <w:r w:rsidRPr="009E2F45">
              <w:rPr>
                <w:lang w:val="en-US"/>
              </w:rPr>
              <w:t>:</w:t>
            </w:r>
          </w:p>
          <w:p w14:paraId="328D2D2A" w14:textId="77777777" w:rsidR="009E2F45" w:rsidRDefault="009E2F45" w:rsidP="00A00C5B">
            <w:pPr>
              <w:numPr>
                <w:ilvl w:val="0"/>
                <w:numId w:val="21"/>
              </w:numPr>
              <w:jc w:val="left"/>
              <w:rPr>
                <w:lang w:val="en-US"/>
              </w:rPr>
            </w:pPr>
            <w:r w:rsidRPr="009E2F45">
              <w:rPr>
                <w:lang w:val="en-US"/>
              </w:rPr>
              <w:lastRenderedPageBreak/>
              <w:t xml:space="preserve">Take hidden flag of both Excel and </w:t>
            </w:r>
            <w:proofErr w:type="spellStart"/>
            <w:r w:rsidRPr="009E2F45">
              <w:rPr>
                <w:lang w:val="en-US"/>
              </w:rPr>
              <w:t>tablelist</w:t>
            </w:r>
            <w:proofErr w:type="spellEnd"/>
            <w:r w:rsidRPr="009E2F45">
              <w:rPr>
                <w:lang w:val="en-US"/>
              </w:rPr>
              <w:t xml:space="preserve"> columns into account in</w:t>
            </w:r>
            <w:r>
              <w:rPr>
                <w:lang w:val="en-US"/>
              </w:rPr>
              <w:t xml:space="preserve"> </w:t>
            </w:r>
            <w:r w:rsidRPr="009E2F45">
              <w:rPr>
                <w:lang w:val="en-US"/>
              </w:rPr>
              <w:t xml:space="preserve">procedures </w:t>
            </w:r>
            <w:proofErr w:type="spellStart"/>
            <w:r w:rsidRPr="009E2F45">
              <w:rPr>
                <w:lang w:val="en-US"/>
              </w:rPr>
              <w:t>TablelistToWorksheet</w:t>
            </w:r>
            <w:proofErr w:type="spellEnd"/>
            <w:r w:rsidRPr="009E2F45">
              <w:rPr>
                <w:lang w:val="en-US"/>
              </w:rPr>
              <w:t xml:space="preserve"> and </w:t>
            </w:r>
            <w:proofErr w:type="spellStart"/>
            <w:r w:rsidRPr="009E2F45">
              <w:rPr>
                <w:lang w:val="en-US"/>
              </w:rPr>
              <w:t>WorksheetToTablelist</w:t>
            </w:r>
            <w:proofErr w:type="spellEnd"/>
            <w:r w:rsidRPr="009E2F45">
              <w:rPr>
                <w:lang w:val="en-US"/>
              </w:rPr>
              <w:t>.</w:t>
            </w:r>
          </w:p>
          <w:p w14:paraId="6D0A77F3" w14:textId="77777777" w:rsidR="009E2F45" w:rsidRDefault="009E2F45" w:rsidP="00A00C5B">
            <w:pPr>
              <w:numPr>
                <w:ilvl w:val="0"/>
                <w:numId w:val="21"/>
              </w:numPr>
              <w:jc w:val="left"/>
              <w:rPr>
                <w:lang w:val="en-US"/>
              </w:rPr>
            </w:pPr>
            <w:r w:rsidRPr="009E2F45">
              <w:rPr>
                <w:lang w:val="en-US"/>
              </w:rPr>
              <w:t xml:space="preserve">Fixed </w:t>
            </w:r>
            <w:proofErr w:type="spellStart"/>
            <w:r w:rsidRPr="009E2F45">
              <w:rPr>
                <w:lang w:val="en-US"/>
              </w:rPr>
              <w:t>SetCellValue</w:t>
            </w:r>
            <w:proofErr w:type="spellEnd"/>
            <w:r w:rsidRPr="009E2F45">
              <w:rPr>
                <w:lang w:val="en-US"/>
              </w:rPr>
              <w:t xml:space="preserve"> and </w:t>
            </w:r>
            <w:proofErr w:type="spellStart"/>
            <w:r w:rsidRPr="009E2F45">
              <w:rPr>
                <w:lang w:val="en-US"/>
              </w:rPr>
              <w:t>Set</w:t>
            </w:r>
            <w:r>
              <w:rPr>
                <w:lang w:val="en-US"/>
              </w:rPr>
              <w:t>RangeFormat</w:t>
            </w:r>
            <w:proofErr w:type="spellEnd"/>
            <w:r>
              <w:rPr>
                <w:lang w:val="en-US"/>
              </w:rPr>
              <w:t xml:space="preserve"> using new </w:t>
            </w:r>
            <w:proofErr w:type="spellStart"/>
            <w:r>
              <w:rPr>
                <w:lang w:val="en-US"/>
              </w:rPr>
              <w:t>TclString</w:t>
            </w:r>
            <w:proofErr w:type="spellEnd"/>
            <w:r>
              <w:rPr>
                <w:lang w:val="en-US"/>
              </w:rPr>
              <w:t xml:space="preserve"> </w:t>
            </w:r>
            <w:r w:rsidRPr="009E2F45">
              <w:rPr>
                <w:lang w:val="en-US"/>
              </w:rPr>
              <w:t>procedure.</w:t>
            </w:r>
          </w:p>
          <w:p w14:paraId="45A8A15C" w14:textId="77777777" w:rsidR="009E2F45" w:rsidRPr="009E2F45" w:rsidRDefault="009E2F45" w:rsidP="009E2F45">
            <w:pPr>
              <w:jc w:val="left"/>
              <w:rPr>
                <w:lang w:val="en-US"/>
              </w:rPr>
            </w:pPr>
            <w:proofErr w:type="spellStart"/>
            <w:r w:rsidRPr="009E2F45">
              <w:rPr>
                <w:lang w:val="en-US"/>
              </w:rPr>
              <w:t>CawtPpt</w:t>
            </w:r>
            <w:proofErr w:type="spellEnd"/>
            <w:r w:rsidRPr="009E2F45">
              <w:rPr>
                <w:lang w:val="en-US"/>
              </w:rPr>
              <w:t>:</w:t>
            </w:r>
          </w:p>
          <w:p w14:paraId="71431877" w14:textId="77777777" w:rsidR="009E2F45" w:rsidRPr="009E2F45" w:rsidRDefault="009E2F45" w:rsidP="00A00C5B">
            <w:pPr>
              <w:numPr>
                <w:ilvl w:val="0"/>
                <w:numId w:val="25"/>
              </w:numPr>
              <w:jc w:val="left"/>
              <w:rPr>
                <w:lang w:val="en-US"/>
              </w:rPr>
            </w:pPr>
            <w:r w:rsidRPr="009E2F45">
              <w:rPr>
                <w:lang w:val="en-US"/>
              </w:rPr>
              <w:t xml:space="preserve">Extended functionality of </w:t>
            </w:r>
            <w:proofErr w:type="spellStart"/>
            <w:r w:rsidRPr="009E2F45">
              <w:rPr>
                <w:lang w:val="en-US"/>
              </w:rPr>
              <w:t>ExportP</w:t>
            </w:r>
            <w:r>
              <w:rPr>
                <w:lang w:val="en-US"/>
              </w:rPr>
              <w:t>ptFile</w:t>
            </w:r>
            <w:proofErr w:type="spellEnd"/>
            <w:r>
              <w:rPr>
                <w:lang w:val="en-US"/>
              </w:rPr>
              <w:t xml:space="preserve"> and </w:t>
            </w:r>
            <w:proofErr w:type="spellStart"/>
            <w:r>
              <w:rPr>
                <w:lang w:val="en-US"/>
              </w:rPr>
              <w:t>ExportSlides</w:t>
            </w:r>
            <w:proofErr w:type="spellEnd"/>
            <w:r>
              <w:rPr>
                <w:lang w:val="en-US"/>
              </w:rPr>
              <w:t xml:space="preserve"> to take </w:t>
            </w:r>
            <w:r w:rsidRPr="009E2F45">
              <w:rPr>
                <w:lang w:val="en-US"/>
              </w:rPr>
              <w:t>into</w:t>
            </w:r>
            <w:r>
              <w:rPr>
                <w:lang w:val="en-US"/>
              </w:rPr>
              <w:t xml:space="preserve"> </w:t>
            </w:r>
            <w:r w:rsidRPr="009E2F45">
              <w:rPr>
                <w:lang w:val="en-US"/>
              </w:rPr>
              <w:t>account slide comments regarding export file</w:t>
            </w:r>
            <w:r>
              <w:rPr>
                <w:lang w:val="en-US"/>
              </w:rPr>
              <w:t xml:space="preserve"> </w:t>
            </w:r>
            <w:r w:rsidRPr="009E2F45">
              <w:rPr>
                <w:lang w:val="en-US"/>
              </w:rPr>
              <w:t>names.</w:t>
            </w:r>
          </w:p>
          <w:p w14:paraId="360E8976" w14:textId="77777777" w:rsidR="009E2F45" w:rsidRPr="009E2F45" w:rsidRDefault="009E2F45" w:rsidP="009E2F45">
            <w:pPr>
              <w:jc w:val="left"/>
              <w:rPr>
                <w:lang w:val="en-US"/>
              </w:rPr>
            </w:pPr>
            <w:r w:rsidRPr="009E2F45">
              <w:rPr>
                <w:lang w:val="en-US"/>
              </w:rPr>
              <w:t xml:space="preserve">New procedures in </w:t>
            </w:r>
            <w:proofErr w:type="spellStart"/>
            <w:r w:rsidRPr="009E2F45">
              <w:rPr>
                <w:lang w:val="en-US"/>
              </w:rPr>
              <w:t>CawtCore</w:t>
            </w:r>
            <w:proofErr w:type="spellEnd"/>
            <w:r w:rsidRPr="009E2F45">
              <w:rPr>
                <w:lang w:val="en-US"/>
              </w:rPr>
              <w:t>:</w:t>
            </w:r>
          </w:p>
          <w:p w14:paraId="66BC5400" w14:textId="77777777" w:rsidR="009E2F45" w:rsidRDefault="009E2F45" w:rsidP="00A00C5B">
            <w:pPr>
              <w:numPr>
                <w:ilvl w:val="0"/>
                <w:numId w:val="22"/>
              </w:numPr>
              <w:jc w:val="left"/>
              <w:rPr>
                <w:lang w:val="en-US"/>
              </w:rPr>
            </w:pPr>
            <w:proofErr w:type="spellStart"/>
            <w:r>
              <w:rPr>
                <w:lang w:val="en-US"/>
              </w:rPr>
              <w:t>TclString</w:t>
            </w:r>
            <w:proofErr w:type="spellEnd"/>
          </w:p>
          <w:p w14:paraId="61EF5F90" w14:textId="77777777" w:rsidR="009E2F45" w:rsidRPr="009E2F45" w:rsidRDefault="009E2F45" w:rsidP="009E2F45">
            <w:pPr>
              <w:jc w:val="left"/>
              <w:rPr>
                <w:lang w:val="en-US"/>
              </w:rPr>
            </w:pPr>
            <w:r w:rsidRPr="009E2F45">
              <w:rPr>
                <w:lang w:val="en-US"/>
              </w:rPr>
              <w:t xml:space="preserve">New procedures in </w:t>
            </w:r>
            <w:proofErr w:type="spellStart"/>
            <w:r w:rsidRPr="009E2F45">
              <w:rPr>
                <w:lang w:val="en-US"/>
              </w:rPr>
              <w:t>CawtExcel</w:t>
            </w:r>
            <w:proofErr w:type="spellEnd"/>
            <w:r w:rsidRPr="009E2F45">
              <w:rPr>
                <w:lang w:val="en-US"/>
              </w:rPr>
              <w:t>:</w:t>
            </w:r>
          </w:p>
          <w:p w14:paraId="3731EFCE" w14:textId="77777777" w:rsidR="009E2F45" w:rsidRDefault="009E2F45" w:rsidP="00A00C5B">
            <w:pPr>
              <w:numPr>
                <w:ilvl w:val="0"/>
                <w:numId w:val="22"/>
              </w:numPr>
              <w:jc w:val="left"/>
              <w:rPr>
                <w:lang w:val="en-US"/>
              </w:rPr>
            </w:pPr>
            <w:proofErr w:type="spellStart"/>
            <w:r>
              <w:rPr>
                <w:lang w:val="en-US"/>
              </w:rPr>
              <w:t>DeleteColumn</w:t>
            </w:r>
            <w:proofErr w:type="spellEnd"/>
            <w:r>
              <w:rPr>
                <w:lang w:val="en-US"/>
              </w:rPr>
              <w:t xml:space="preserve">, </w:t>
            </w:r>
            <w:proofErr w:type="spellStart"/>
            <w:r>
              <w:rPr>
                <w:lang w:val="en-US"/>
              </w:rPr>
              <w:t>DeleteRow</w:t>
            </w:r>
            <w:proofErr w:type="spellEnd"/>
          </w:p>
          <w:p w14:paraId="11C9792C" w14:textId="77777777" w:rsidR="009E2F45" w:rsidRDefault="009E2F45" w:rsidP="00A00C5B">
            <w:pPr>
              <w:numPr>
                <w:ilvl w:val="0"/>
                <w:numId w:val="22"/>
              </w:numPr>
              <w:jc w:val="left"/>
              <w:rPr>
                <w:lang w:val="en-US"/>
              </w:rPr>
            </w:pPr>
            <w:proofErr w:type="spellStart"/>
            <w:r w:rsidRPr="009E2F45">
              <w:rPr>
                <w:lang w:val="en-US"/>
              </w:rPr>
              <w:t>HideColumn</w:t>
            </w:r>
            <w:proofErr w:type="spellEnd"/>
            <w:r w:rsidRPr="009E2F45">
              <w:rPr>
                <w:lang w:val="en-US"/>
              </w:rPr>
              <w:t xml:space="preserve">, </w:t>
            </w:r>
            <w:proofErr w:type="spellStart"/>
            <w:r w:rsidRPr="009E2F45">
              <w:rPr>
                <w:lang w:val="en-US"/>
              </w:rPr>
              <w:t>GetHiddenColumns</w:t>
            </w:r>
            <w:proofErr w:type="spellEnd"/>
          </w:p>
          <w:p w14:paraId="793A3D76" w14:textId="77777777" w:rsidR="009E2F45" w:rsidRDefault="009E2F45" w:rsidP="00A00C5B">
            <w:pPr>
              <w:numPr>
                <w:ilvl w:val="0"/>
                <w:numId w:val="22"/>
              </w:numPr>
              <w:jc w:val="left"/>
              <w:rPr>
                <w:lang w:val="en-US"/>
              </w:rPr>
            </w:pPr>
            <w:proofErr w:type="spellStart"/>
            <w:r w:rsidRPr="009E2F45">
              <w:rPr>
                <w:lang w:val="en-US"/>
              </w:rPr>
              <w:t>GetDecimalSeparato</w:t>
            </w:r>
            <w:r>
              <w:rPr>
                <w:lang w:val="en-US"/>
              </w:rPr>
              <w:t>r</w:t>
            </w:r>
            <w:proofErr w:type="spellEnd"/>
            <w:r>
              <w:rPr>
                <w:lang w:val="en-US"/>
              </w:rPr>
              <w:t xml:space="preserve"> (replacing </w:t>
            </w:r>
            <w:proofErr w:type="spellStart"/>
            <w:r>
              <w:rPr>
                <w:lang w:val="en-US"/>
              </w:rPr>
              <w:t>GetFloatSeparator</w:t>
            </w:r>
            <w:proofErr w:type="spellEnd"/>
            <w:r>
              <w:rPr>
                <w:lang w:val="en-US"/>
              </w:rPr>
              <w:t>)</w:t>
            </w:r>
          </w:p>
          <w:p w14:paraId="4A54C5B6" w14:textId="77777777" w:rsidR="009E2F45" w:rsidRDefault="009E2F45" w:rsidP="00A00C5B">
            <w:pPr>
              <w:numPr>
                <w:ilvl w:val="0"/>
                <w:numId w:val="22"/>
              </w:numPr>
              <w:jc w:val="left"/>
              <w:rPr>
                <w:lang w:val="en-US"/>
              </w:rPr>
            </w:pPr>
            <w:proofErr w:type="spellStart"/>
            <w:r>
              <w:rPr>
                <w:lang w:val="en-US"/>
              </w:rPr>
              <w:t>GetThousandsSeparator</w:t>
            </w:r>
            <w:proofErr w:type="spellEnd"/>
          </w:p>
          <w:p w14:paraId="3131BC0C" w14:textId="77777777" w:rsidR="009E2F45" w:rsidRPr="009E2F45" w:rsidRDefault="009E2F45" w:rsidP="00A00C5B">
            <w:pPr>
              <w:numPr>
                <w:ilvl w:val="0"/>
                <w:numId w:val="22"/>
              </w:numPr>
              <w:jc w:val="left"/>
              <w:rPr>
                <w:lang w:val="en-US"/>
              </w:rPr>
            </w:pPr>
            <w:proofErr w:type="spellStart"/>
            <w:r w:rsidRPr="009E2F45">
              <w:rPr>
                <w:lang w:val="en-US"/>
              </w:rPr>
              <w:t>GetNumberFormat</w:t>
            </w:r>
            <w:proofErr w:type="spellEnd"/>
            <w:r w:rsidRPr="009E2F45">
              <w:rPr>
                <w:lang w:val="en-US"/>
              </w:rPr>
              <w:t xml:space="preserve"> </w:t>
            </w:r>
            <w:r>
              <w:rPr>
                <w:lang w:val="en-US"/>
              </w:rPr>
              <w:t xml:space="preserve">(replacing </w:t>
            </w:r>
            <w:proofErr w:type="spellStart"/>
            <w:r>
              <w:rPr>
                <w:lang w:val="en-US"/>
              </w:rPr>
              <w:t>GetLangNumberFormat</w:t>
            </w:r>
            <w:proofErr w:type="spellEnd"/>
            <w:r>
              <w:rPr>
                <w:lang w:val="en-US"/>
              </w:rPr>
              <w:t>)</w:t>
            </w:r>
          </w:p>
          <w:p w14:paraId="5C07E589" w14:textId="77777777" w:rsidR="009E2F45" w:rsidRPr="009E2F45" w:rsidRDefault="009E2F45" w:rsidP="009E2F45">
            <w:pPr>
              <w:jc w:val="left"/>
              <w:rPr>
                <w:lang w:val="en-US"/>
              </w:rPr>
            </w:pPr>
            <w:r w:rsidRPr="009E2F45">
              <w:rPr>
                <w:lang w:val="en-US"/>
              </w:rPr>
              <w:t xml:space="preserve">New procedures in </w:t>
            </w:r>
            <w:proofErr w:type="spellStart"/>
            <w:r w:rsidRPr="009E2F45">
              <w:rPr>
                <w:lang w:val="en-US"/>
              </w:rPr>
              <w:t>CawtPpt</w:t>
            </w:r>
            <w:proofErr w:type="spellEnd"/>
            <w:r w:rsidRPr="009E2F45">
              <w:rPr>
                <w:lang w:val="en-US"/>
              </w:rPr>
              <w:t>:</w:t>
            </w:r>
          </w:p>
          <w:p w14:paraId="35FD960E" w14:textId="77777777" w:rsidR="009E2F45" w:rsidRDefault="009E2F45" w:rsidP="00A00C5B">
            <w:pPr>
              <w:numPr>
                <w:ilvl w:val="0"/>
                <w:numId w:val="23"/>
              </w:numPr>
              <w:jc w:val="left"/>
              <w:rPr>
                <w:lang w:val="en-US"/>
              </w:rPr>
            </w:pPr>
            <w:proofErr w:type="spellStart"/>
            <w:r w:rsidRPr="009E2F45">
              <w:rPr>
                <w:lang w:val="en-US"/>
              </w:rPr>
              <w:t>AddTextbox</w:t>
            </w:r>
            <w:proofErr w:type="spellEnd"/>
            <w:r w:rsidRPr="009E2F45">
              <w:rPr>
                <w:lang w:val="en-US"/>
              </w:rPr>
              <w:t xml:space="preserve">, </w:t>
            </w:r>
            <w:proofErr w:type="spellStart"/>
            <w:r w:rsidRPr="009E2F45">
              <w:rPr>
                <w:lang w:val="en-US"/>
              </w:rPr>
              <w:t>AddTextboxText</w:t>
            </w:r>
            <w:proofErr w:type="spellEnd"/>
            <w:r w:rsidRPr="009E2F45">
              <w:rPr>
                <w:lang w:val="en-US"/>
              </w:rPr>
              <w:t xml:space="preserve">, </w:t>
            </w:r>
            <w:proofErr w:type="spellStart"/>
            <w:r w:rsidRPr="009E2F45">
              <w:rPr>
                <w:lang w:val="en-US"/>
              </w:rPr>
              <w:t>SetTextboxFontSize</w:t>
            </w:r>
            <w:proofErr w:type="spellEnd"/>
          </w:p>
          <w:p w14:paraId="5C727665" w14:textId="77777777" w:rsidR="009E2F45" w:rsidRPr="009E2F45" w:rsidRDefault="009E2F45" w:rsidP="00A00C5B">
            <w:pPr>
              <w:numPr>
                <w:ilvl w:val="0"/>
                <w:numId w:val="23"/>
              </w:numPr>
              <w:jc w:val="left"/>
              <w:rPr>
                <w:lang w:val="en-US"/>
              </w:rPr>
            </w:pPr>
            <w:proofErr w:type="spellStart"/>
            <w:r w:rsidRPr="009E2F45">
              <w:rPr>
                <w:lang w:val="en-US"/>
              </w:rPr>
              <w:t>GetNumComments</w:t>
            </w:r>
            <w:proofErr w:type="spellEnd"/>
            <w:r w:rsidRPr="009E2F45">
              <w:rPr>
                <w:lang w:val="en-US"/>
              </w:rPr>
              <w:t xml:space="preserve">, </w:t>
            </w:r>
            <w:proofErr w:type="spellStart"/>
            <w:r w:rsidRPr="009E2F45">
              <w:rPr>
                <w:lang w:val="en-US"/>
              </w:rPr>
              <w:t>GetComments</w:t>
            </w:r>
            <w:proofErr w:type="spellEnd"/>
            <w:r w:rsidRPr="009E2F45">
              <w:rPr>
                <w:lang w:val="en-US"/>
              </w:rPr>
              <w:t xml:space="preserve">, </w:t>
            </w:r>
            <w:proofErr w:type="spellStart"/>
            <w:r w:rsidRPr="009E2F45">
              <w:rPr>
                <w:lang w:val="en-US"/>
              </w:rPr>
              <w:t>GetCommentKeyValue</w:t>
            </w:r>
            <w:proofErr w:type="spellEnd"/>
          </w:p>
          <w:p w14:paraId="2E34DC55" w14:textId="77777777" w:rsidR="009E2F45" w:rsidRPr="009E2F45" w:rsidRDefault="009E2F45" w:rsidP="009E2F45">
            <w:pPr>
              <w:jc w:val="left"/>
              <w:rPr>
                <w:lang w:val="en-US"/>
              </w:rPr>
            </w:pPr>
            <w:r w:rsidRPr="009E2F45">
              <w:rPr>
                <w:lang w:val="en-US"/>
              </w:rPr>
              <w:t xml:space="preserve">New procedures in </w:t>
            </w:r>
            <w:proofErr w:type="spellStart"/>
            <w:r w:rsidRPr="009E2F45">
              <w:rPr>
                <w:lang w:val="en-US"/>
              </w:rPr>
              <w:t>CawtWord</w:t>
            </w:r>
            <w:proofErr w:type="spellEnd"/>
            <w:r w:rsidRPr="009E2F45">
              <w:rPr>
                <w:lang w:val="en-US"/>
              </w:rPr>
              <w:t>:</w:t>
            </w:r>
          </w:p>
          <w:p w14:paraId="3CF561FA" w14:textId="77777777" w:rsidR="009E2F45" w:rsidRDefault="009E2F45" w:rsidP="00A00C5B">
            <w:pPr>
              <w:numPr>
                <w:ilvl w:val="0"/>
                <w:numId w:val="24"/>
              </w:numPr>
              <w:jc w:val="left"/>
              <w:rPr>
                <w:lang w:val="en-US"/>
              </w:rPr>
            </w:pPr>
            <w:proofErr w:type="spellStart"/>
            <w:r w:rsidRPr="009E2F45">
              <w:rPr>
                <w:lang w:val="en-US"/>
              </w:rPr>
              <w:t>AddContentCon</w:t>
            </w:r>
            <w:r>
              <w:rPr>
                <w:lang w:val="en-US"/>
              </w:rPr>
              <w:t>trol</w:t>
            </w:r>
            <w:proofErr w:type="spellEnd"/>
          </w:p>
          <w:p w14:paraId="2CBC7708" w14:textId="77777777" w:rsidR="009E2F45" w:rsidRPr="009E2F45" w:rsidRDefault="009E2F45" w:rsidP="00A00C5B">
            <w:pPr>
              <w:numPr>
                <w:ilvl w:val="0"/>
                <w:numId w:val="24"/>
              </w:numPr>
              <w:jc w:val="left"/>
              <w:rPr>
                <w:lang w:val="en-US"/>
              </w:rPr>
            </w:pPr>
            <w:proofErr w:type="spellStart"/>
            <w:r>
              <w:rPr>
                <w:lang w:val="en-US"/>
              </w:rPr>
              <w:t>SetContentControlDropdown</w:t>
            </w:r>
            <w:proofErr w:type="spellEnd"/>
            <w:r>
              <w:rPr>
                <w:lang w:val="en-US"/>
              </w:rPr>
              <w:t xml:space="preserve">, </w:t>
            </w:r>
            <w:proofErr w:type="spellStart"/>
            <w:r>
              <w:rPr>
                <w:lang w:val="en-US"/>
              </w:rPr>
              <w:t>SetContentControlText</w:t>
            </w:r>
            <w:proofErr w:type="spellEnd"/>
          </w:p>
          <w:p w14:paraId="552F451F" w14:textId="77777777" w:rsidR="009E2F45" w:rsidRDefault="009E2F45" w:rsidP="00A00C5B">
            <w:pPr>
              <w:numPr>
                <w:ilvl w:val="0"/>
                <w:numId w:val="24"/>
              </w:numPr>
              <w:jc w:val="left"/>
              <w:rPr>
                <w:lang w:val="en-US"/>
              </w:rPr>
            </w:pPr>
            <w:proofErr w:type="spellStart"/>
            <w:r w:rsidRPr="009E2F45">
              <w:rPr>
                <w:lang w:val="en-US"/>
              </w:rPr>
              <w:t>GetDocument</w:t>
            </w:r>
            <w:r>
              <w:rPr>
                <w:lang w:val="en-US"/>
              </w:rPr>
              <w:t>Properties</w:t>
            </w:r>
            <w:proofErr w:type="spellEnd"/>
            <w:r>
              <w:rPr>
                <w:lang w:val="en-US"/>
              </w:rPr>
              <w:t xml:space="preserve">, </w:t>
            </w:r>
            <w:proofErr w:type="spellStart"/>
            <w:r>
              <w:rPr>
                <w:lang w:val="en-US"/>
              </w:rPr>
              <w:t>GetDocumentProperty</w:t>
            </w:r>
            <w:proofErr w:type="spellEnd"/>
          </w:p>
          <w:p w14:paraId="117BA097" w14:textId="77777777" w:rsidR="007457AF" w:rsidRPr="00714B57" w:rsidRDefault="009E2F45" w:rsidP="00A00C5B">
            <w:pPr>
              <w:numPr>
                <w:ilvl w:val="0"/>
                <w:numId w:val="24"/>
              </w:numPr>
              <w:jc w:val="left"/>
              <w:rPr>
                <w:lang w:val="en-US"/>
              </w:rPr>
            </w:pPr>
            <w:proofErr w:type="spellStart"/>
            <w:r w:rsidRPr="009E2F45">
              <w:rPr>
                <w:lang w:val="en-US"/>
              </w:rPr>
              <w:t>SetDocumentProperty</w:t>
            </w:r>
            <w:proofErr w:type="spellEnd"/>
            <w:r w:rsidRPr="009E2F45">
              <w:rPr>
                <w:lang w:val="en-US"/>
              </w:rPr>
              <w:t>.</w:t>
            </w:r>
          </w:p>
        </w:tc>
      </w:tr>
      <w:tr w:rsidR="008C361F" w14:paraId="5D35D04C" w14:textId="77777777" w:rsidTr="00ED15AA">
        <w:tc>
          <w:tcPr>
            <w:tcW w:w="1129" w:type="dxa"/>
          </w:tcPr>
          <w:p w14:paraId="1324E33D" w14:textId="77777777" w:rsidR="008C361F" w:rsidRDefault="008C361F" w:rsidP="00413BD4">
            <w:r>
              <w:lastRenderedPageBreak/>
              <w:t>2.1.1</w:t>
            </w:r>
          </w:p>
        </w:tc>
        <w:tc>
          <w:tcPr>
            <w:tcW w:w="1390" w:type="dxa"/>
          </w:tcPr>
          <w:p w14:paraId="092E48B8" w14:textId="77777777" w:rsidR="008C361F" w:rsidRDefault="008C361F" w:rsidP="00413BD4">
            <w:r>
              <w:t>2015-10-31</w:t>
            </w:r>
          </w:p>
        </w:tc>
        <w:tc>
          <w:tcPr>
            <w:tcW w:w="6717" w:type="dxa"/>
          </w:tcPr>
          <w:p w14:paraId="4FA87F1A" w14:textId="77777777" w:rsidR="008C361F" w:rsidRPr="008C361F" w:rsidRDefault="008C361F" w:rsidP="008C361F">
            <w:pPr>
              <w:jc w:val="left"/>
              <w:rPr>
                <w:lang w:val="en-US"/>
              </w:rPr>
            </w:pPr>
            <w:r w:rsidRPr="008C361F">
              <w:rPr>
                <w:lang w:val="en-US"/>
              </w:rPr>
              <w:t>Support for Office 2016.</w:t>
            </w:r>
          </w:p>
          <w:p w14:paraId="0E20F47F" w14:textId="77777777" w:rsidR="008C361F" w:rsidRDefault="008C361F" w:rsidP="008C361F">
            <w:pPr>
              <w:jc w:val="left"/>
              <w:rPr>
                <w:lang w:val="en-US"/>
              </w:rPr>
            </w:pPr>
          </w:p>
          <w:p w14:paraId="21505CC4" w14:textId="77777777" w:rsidR="008C361F" w:rsidRPr="008C361F" w:rsidRDefault="008C361F" w:rsidP="008C361F">
            <w:pPr>
              <w:jc w:val="left"/>
              <w:rPr>
                <w:lang w:val="en-US"/>
              </w:rPr>
            </w:pPr>
            <w:r w:rsidRPr="008C361F">
              <w:rPr>
                <w:lang w:val="en-US"/>
              </w:rPr>
              <w:t>External packages:</w:t>
            </w:r>
          </w:p>
          <w:p w14:paraId="2303A0A0" w14:textId="77777777" w:rsidR="008C361F" w:rsidRPr="009E2F45" w:rsidRDefault="008C361F" w:rsidP="00A00C5B">
            <w:pPr>
              <w:numPr>
                <w:ilvl w:val="0"/>
                <w:numId w:val="26"/>
              </w:numPr>
              <w:jc w:val="left"/>
              <w:rPr>
                <w:lang w:val="en-US"/>
              </w:rPr>
            </w:pPr>
            <w:r w:rsidRPr="008C361F">
              <w:rPr>
                <w:lang w:val="en-US"/>
              </w:rPr>
              <w:t xml:space="preserve">Updated </w:t>
            </w:r>
            <w:proofErr w:type="spellStart"/>
            <w:r w:rsidRPr="008C361F">
              <w:rPr>
                <w:lang w:val="en-US"/>
              </w:rPr>
              <w:t>Tablelist</w:t>
            </w:r>
            <w:proofErr w:type="spellEnd"/>
            <w:r w:rsidRPr="008C361F">
              <w:rPr>
                <w:lang w:val="en-US"/>
              </w:rPr>
              <w:t xml:space="preserve"> to version 5.14.</w:t>
            </w:r>
          </w:p>
        </w:tc>
      </w:tr>
      <w:tr w:rsidR="00BA0ADD" w14:paraId="7F1B65C2" w14:textId="77777777" w:rsidTr="00ED15AA">
        <w:tc>
          <w:tcPr>
            <w:tcW w:w="1129" w:type="dxa"/>
          </w:tcPr>
          <w:p w14:paraId="7484D9F5" w14:textId="77777777" w:rsidR="00BA0ADD" w:rsidRDefault="00BA0ADD" w:rsidP="00413BD4">
            <w:r>
              <w:t>2.1.2</w:t>
            </w:r>
          </w:p>
        </w:tc>
        <w:tc>
          <w:tcPr>
            <w:tcW w:w="1390" w:type="dxa"/>
          </w:tcPr>
          <w:p w14:paraId="27AA90DB" w14:textId="77777777" w:rsidR="00BA0ADD" w:rsidRDefault="00BA0ADD" w:rsidP="00413BD4">
            <w:r>
              <w:t>2015-11-10</w:t>
            </w:r>
          </w:p>
        </w:tc>
        <w:tc>
          <w:tcPr>
            <w:tcW w:w="6717" w:type="dxa"/>
          </w:tcPr>
          <w:p w14:paraId="5583D6FB" w14:textId="77777777" w:rsidR="00BA0ADD" w:rsidRPr="00BA0ADD" w:rsidRDefault="00BA0ADD" w:rsidP="00BA0ADD">
            <w:pPr>
              <w:jc w:val="left"/>
              <w:rPr>
                <w:lang w:val="en-US"/>
              </w:rPr>
            </w:pPr>
            <w:r w:rsidRPr="00BA0ADD">
              <w:rPr>
                <w:lang w:val="en-US"/>
              </w:rPr>
              <w:t>Extended support for Excel page setup.</w:t>
            </w:r>
          </w:p>
          <w:p w14:paraId="3DDB4894" w14:textId="77777777" w:rsidR="00BA0ADD" w:rsidRPr="00BA0ADD" w:rsidRDefault="00BA0ADD" w:rsidP="00BA0ADD">
            <w:pPr>
              <w:jc w:val="left"/>
              <w:rPr>
                <w:lang w:val="en-US"/>
              </w:rPr>
            </w:pPr>
            <w:r w:rsidRPr="00BA0ADD">
              <w:rPr>
                <w:lang w:val="en-US"/>
              </w:rPr>
              <w:t>Changed all Office procedures</w:t>
            </w:r>
            <w:r>
              <w:rPr>
                <w:lang w:val="en-US"/>
              </w:rPr>
              <w:t xml:space="preserve"> with size parameters to accept </w:t>
            </w:r>
            <w:r w:rsidRPr="00BA0ADD">
              <w:rPr>
                <w:lang w:val="en-US"/>
              </w:rPr>
              <w:t>inches, centimeters or points.</w:t>
            </w:r>
          </w:p>
          <w:p w14:paraId="207C371A" w14:textId="77777777" w:rsidR="00BA0ADD" w:rsidRPr="00BA0ADD" w:rsidRDefault="00BA0ADD" w:rsidP="00BA0ADD">
            <w:pPr>
              <w:jc w:val="left"/>
              <w:rPr>
                <w:lang w:val="en-US"/>
              </w:rPr>
            </w:pPr>
          </w:p>
          <w:p w14:paraId="585A920C" w14:textId="77777777" w:rsidR="00BA0ADD" w:rsidRPr="00BA0ADD" w:rsidRDefault="00BA0ADD" w:rsidP="00BA0ADD">
            <w:pPr>
              <w:jc w:val="left"/>
              <w:rPr>
                <w:lang w:val="en-US"/>
              </w:rPr>
            </w:pPr>
            <w:proofErr w:type="spellStart"/>
            <w:r w:rsidRPr="00BA0ADD">
              <w:rPr>
                <w:lang w:val="en-US"/>
              </w:rPr>
              <w:t>CawtExcel</w:t>
            </w:r>
            <w:proofErr w:type="spellEnd"/>
            <w:r w:rsidRPr="00BA0ADD">
              <w:rPr>
                <w:lang w:val="en-US"/>
              </w:rPr>
              <w:t>:</w:t>
            </w:r>
          </w:p>
          <w:p w14:paraId="25A1B9A4" w14:textId="77777777" w:rsidR="00BA0ADD" w:rsidRPr="00BA0ADD" w:rsidRDefault="00BA0ADD" w:rsidP="00A00C5B">
            <w:pPr>
              <w:numPr>
                <w:ilvl w:val="0"/>
                <w:numId w:val="26"/>
              </w:numPr>
              <w:jc w:val="left"/>
              <w:rPr>
                <w:lang w:val="en-US"/>
              </w:rPr>
            </w:pPr>
            <w:r w:rsidRPr="00BA0ADD">
              <w:rPr>
                <w:lang w:val="en-US"/>
              </w:rPr>
              <w:t xml:space="preserve">Corrected </w:t>
            </w:r>
            <w:proofErr w:type="spellStart"/>
            <w:r w:rsidRPr="00BA0ADD">
              <w:rPr>
                <w:lang w:val="en-US"/>
              </w:rPr>
              <w:t>SetWorksheetFitT</w:t>
            </w:r>
            <w:r>
              <w:rPr>
                <w:lang w:val="en-US"/>
              </w:rPr>
              <w:t>oPages</w:t>
            </w:r>
            <w:proofErr w:type="spellEnd"/>
            <w:r>
              <w:rPr>
                <w:lang w:val="en-US"/>
              </w:rPr>
              <w:t xml:space="preserve"> to accept zero as values </w:t>
            </w:r>
            <w:r w:rsidRPr="00BA0ADD">
              <w:rPr>
                <w:lang w:val="en-US"/>
              </w:rPr>
              <w:t xml:space="preserve">for wide and tall parameters. Zero indicates automatic </w:t>
            </w:r>
            <w:r>
              <w:rPr>
                <w:lang w:val="en-US"/>
              </w:rPr>
              <w:t>d</w:t>
            </w:r>
            <w:r w:rsidRPr="00BA0ADD">
              <w:rPr>
                <w:lang w:val="en-US"/>
              </w:rPr>
              <w:t>etermination of number of pages.</w:t>
            </w:r>
          </w:p>
          <w:p w14:paraId="485B95E7" w14:textId="77777777" w:rsidR="00BA0ADD" w:rsidRPr="00BA0ADD" w:rsidRDefault="00BA0ADD" w:rsidP="00BA0ADD">
            <w:pPr>
              <w:jc w:val="left"/>
              <w:rPr>
                <w:lang w:val="en-US"/>
              </w:rPr>
            </w:pPr>
            <w:r w:rsidRPr="00BA0ADD">
              <w:rPr>
                <w:lang w:val="en-US"/>
              </w:rPr>
              <w:t xml:space="preserve">New procedures in </w:t>
            </w:r>
            <w:proofErr w:type="spellStart"/>
            <w:r w:rsidRPr="00BA0ADD">
              <w:rPr>
                <w:lang w:val="en-US"/>
              </w:rPr>
              <w:t>CawtCore</w:t>
            </w:r>
            <w:proofErr w:type="spellEnd"/>
            <w:r w:rsidRPr="00BA0ADD">
              <w:rPr>
                <w:lang w:val="en-US"/>
              </w:rPr>
              <w:t>:</w:t>
            </w:r>
          </w:p>
          <w:p w14:paraId="7C92AA23" w14:textId="77777777" w:rsidR="00BA0ADD" w:rsidRPr="00BA0ADD" w:rsidRDefault="00BA0ADD" w:rsidP="00A00C5B">
            <w:pPr>
              <w:numPr>
                <w:ilvl w:val="0"/>
                <w:numId w:val="26"/>
              </w:numPr>
              <w:jc w:val="left"/>
              <w:rPr>
                <w:lang w:val="en-US"/>
              </w:rPr>
            </w:pPr>
            <w:proofErr w:type="spellStart"/>
            <w:r w:rsidRPr="00BA0ADD">
              <w:rPr>
                <w:lang w:val="en-US"/>
              </w:rPr>
              <w:t>SetPrinterCommunication</w:t>
            </w:r>
            <w:proofErr w:type="spellEnd"/>
            <w:r w:rsidRPr="00BA0ADD">
              <w:rPr>
                <w:lang w:val="en-US"/>
              </w:rPr>
              <w:t>,</w:t>
            </w:r>
          </w:p>
          <w:p w14:paraId="2195FE26" w14:textId="77777777" w:rsidR="00BA0ADD" w:rsidRDefault="00BA0ADD" w:rsidP="00A00C5B">
            <w:pPr>
              <w:numPr>
                <w:ilvl w:val="0"/>
                <w:numId w:val="26"/>
              </w:numPr>
              <w:jc w:val="left"/>
              <w:rPr>
                <w:lang w:val="en-US"/>
              </w:rPr>
            </w:pPr>
            <w:proofErr w:type="spellStart"/>
            <w:r w:rsidRPr="00BA0ADD">
              <w:rPr>
                <w:lang w:val="en-US"/>
              </w:rPr>
              <w:t>ValueToPoints</w:t>
            </w:r>
            <w:proofErr w:type="spellEnd"/>
            <w:r w:rsidRPr="00BA0ADD">
              <w:rPr>
                <w:lang w:val="en-US"/>
              </w:rPr>
              <w:t xml:space="preserve">, </w:t>
            </w:r>
            <w:proofErr w:type="spellStart"/>
            <w:r w:rsidRPr="00BA0ADD">
              <w:rPr>
                <w:lang w:val="en-US"/>
              </w:rPr>
              <w:t>PointsToCentiMeters</w:t>
            </w:r>
            <w:proofErr w:type="spellEnd"/>
            <w:r w:rsidRPr="00BA0ADD">
              <w:rPr>
                <w:lang w:val="en-US"/>
              </w:rPr>
              <w:t xml:space="preserve">, </w:t>
            </w:r>
            <w:proofErr w:type="spellStart"/>
            <w:r w:rsidRPr="00BA0ADD">
              <w:rPr>
                <w:lang w:val="en-US"/>
              </w:rPr>
              <w:t>PointsToInches</w:t>
            </w:r>
            <w:proofErr w:type="spellEnd"/>
            <w:r w:rsidRPr="00BA0ADD">
              <w:rPr>
                <w:lang w:val="en-US"/>
              </w:rPr>
              <w:t>.</w:t>
            </w:r>
          </w:p>
          <w:p w14:paraId="1243ADFB" w14:textId="77777777" w:rsidR="00BA0ADD" w:rsidRPr="00BA0ADD" w:rsidRDefault="00BA0ADD" w:rsidP="00BA0ADD">
            <w:pPr>
              <w:jc w:val="left"/>
              <w:rPr>
                <w:lang w:val="en-US"/>
              </w:rPr>
            </w:pPr>
            <w:r w:rsidRPr="00BA0ADD">
              <w:rPr>
                <w:lang w:val="en-US"/>
              </w:rPr>
              <w:t xml:space="preserve">New procedures in </w:t>
            </w:r>
            <w:proofErr w:type="spellStart"/>
            <w:r w:rsidRPr="00BA0ADD">
              <w:rPr>
                <w:lang w:val="en-US"/>
              </w:rPr>
              <w:t>CawtExcel</w:t>
            </w:r>
            <w:proofErr w:type="spellEnd"/>
            <w:r w:rsidRPr="00BA0ADD">
              <w:rPr>
                <w:lang w:val="en-US"/>
              </w:rPr>
              <w:t>:</w:t>
            </w:r>
          </w:p>
          <w:p w14:paraId="4976362C" w14:textId="77777777" w:rsidR="00BA0ADD" w:rsidRPr="00BA0ADD" w:rsidRDefault="00BA0ADD" w:rsidP="00A00C5B">
            <w:pPr>
              <w:numPr>
                <w:ilvl w:val="0"/>
                <w:numId w:val="27"/>
              </w:numPr>
              <w:jc w:val="left"/>
              <w:rPr>
                <w:lang w:val="en-US"/>
              </w:rPr>
            </w:pPr>
            <w:proofErr w:type="spellStart"/>
            <w:r w:rsidRPr="00BA0ADD">
              <w:rPr>
                <w:lang w:val="en-US"/>
              </w:rPr>
              <w:t>SetWorksheetPrintOptions</w:t>
            </w:r>
            <w:proofErr w:type="spellEnd"/>
            <w:r w:rsidRPr="00BA0ADD">
              <w:rPr>
                <w:lang w:val="en-US"/>
              </w:rPr>
              <w:t xml:space="preserve">, </w:t>
            </w:r>
            <w:proofErr w:type="spellStart"/>
            <w:r w:rsidRPr="00BA0ADD">
              <w:rPr>
                <w:lang w:val="en-US"/>
              </w:rPr>
              <w:t>SetWorksheetPaperSize</w:t>
            </w:r>
            <w:proofErr w:type="spellEnd"/>
            <w:r w:rsidRPr="00BA0ADD">
              <w:rPr>
                <w:lang w:val="en-US"/>
              </w:rPr>
              <w:t>,</w:t>
            </w:r>
          </w:p>
          <w:p w14:paraId="57091478" w14:textId="77777777" w:rsidR="009B7973" w:rsidRDefault="00BA0ADD" w:rsidP="00A00C5B">
            <w:pPr>
              <w:numPr>
                <w:ilvl w:val="0"/>
                <w:numId w:val="27"/>
              </w:numPr>
              <w:jc w:val="left"/>
              <w:rPr>
                <w:lang w:val="en-US"/>
              </w:rPr>
            </w:pPr>
            <w:proofErr w:type="spellStart"/>
            <w:r w:rsidRPr="00BA0ADD">
              <w:rPr>
                <w:lang w:val="en-US"/>
              </w:rPr>
              <w:t>SetWorksh</w:t>
            </w:r>
            <w:r w:rsidR="009B7973">
              <w:rPr>
                <w:lang w:val="en-US"/>
              </w:rPr>
              <w:t>eetMargins</w:t>
            </w:r>
            <w:proofErr w:type="spellEnd"/>
            <w:r w:rsidR="009B7973">
              <w:rPr>
                <w:lang w:val="en-US"/>
              </w:rPr>
              <w:t xml:space="preserve">, </w:t>
            </w:r>
            <w:proofErr w:type="spellStart"/>
            <w:r w:rsidR="009B7973">
              <w:rPr>
                <w:lang w:val="en-US"/>
              </w:rPr>
              <w:t>SetWorksheetFooter</w:t>
            </w:r>
            <w:proofErr w:type="spellEnd"/>
            <w:r w:rsidR="009B7973">
              <w:rPr>
                <w:lang w:val="en-US"/>
              </w:rPr>
              <w:t>,</w:t>
            </w:r>
          </w:p>
          <w:p w14:paraId="12631B4F" w14:textId="77777777" w:rsidR="00BA0ADD" w:rsidRPr="008C361F" w:rsidRDefault="00BA0ADD" w:rsidP="00A00C5B">
            <w:pPr>
              <w:numPr>
                <w:ilvl w:val="0"/>
                <w:numId w:val="27"/>
              </w:numPr>
              <w:jc w:val="left"/>
              <w:rPr>
                <w:lang w:val="en-US"/>
              </w:rPr>
            </w:pPr>
            <w:proofErr w:type="spellStart"/>
            <w:r w:rsidRPr="00BA0ADD">
              <w:rPr>
                <w:lang w:val="en-US"/>
              </w:rPr>
              <w:t>SetWorksheetHeader</w:t>
            </w:r>
            <w:proofErr w:type="spellEnd"/>
            <w:r w:rsidRPr="00BA0ADD">
              <w:rPr>
                <w:lang w:val="en-US"/>
              </w:rPr>
              <w:t>.</w:t>
            </w:r>
          </w:p>
        </w:tc>
      </w:tr>
      <w:tr w:rsidR="009B7973" w14:paraId="7B3A8B26" w14:textId="77777777" w:rsidTr="00ED15AA">
        <w:tc>
          <w:tcPr>
            <w:tcW w:w="1129" w:type="dxa"/>
          </w:tcPr>
          <w:p w14:paraId="591BCF4B" w14:textId="77777777" w:rsidR="009B7973" w:rsidRDefault="009B7973" w:rsidP="00413BD4">
            <w:r>
              <w:t>2.2.0</w:t>
            </w:r>
          </w:p>
        </w:tc>
        <w:tc>
          <w:tcPr>
            <w:tcW w:w="1390" w:type="dxa"/>
          </w:tcPr>
          <w:p w14:paraId="1AEC47FD" w14:textId="77777777" w:rsidR="009B7973" w:rsidRDefault="009B7973" w:rsidP="00413BD4">
            <w:r>
              <w:t>2015-12-12</w:t>
            </w:r>
          </w:p>
        </w:tc>
        <w:tc>
          <w:tcPr>
            <w:tcW w:w="6717" w:type="dxa"/>
          </w:tcPr>
          <w:p w14:paraId="75928348" w14:textId="77777777" w:rsidR="009B7973" w:rsidRPr="009B7973" w:rsidRDefault="009B7973" w:rsidP="009B7973">
            <w:pPr>
              <w:jc w:val="left"/>
              <w:rPr>
                <w:lang w:val="en-US"/>
              </w:rPr>
            </w:pPr>
            <w:r w:rsidRPr="009B7973">
              <w:rPr>
                <w:lang w:val="en-US"/>
              </w:rPr>
              <w:t>Enhanced functionality in Core and Office modules.</w:t>
            </w:r>
          </w:p>
          <w:p w14:paraId="10C36136" w14:textId="77777777" w:rsidR="009B7973" w:rsidRPr="009B7973" w:rsidRDefault="009B7973" w:rsidP="009B7973">
            <w:pPr>
              <w:jc w:val="left"/>
              <w:rPr>
                <w:lang w:val="en-US"/>
              </w:rPr>
            </w:pPr>
          </w:p>
          <w:p w14:paraId="3275186E" w14:textId="77777777" w:rsidR="009B7973" w:rsidRPr="009B7973" w:rsidRDefault="009B7973" w:rsidP="009B7973">
            <w:pPr>
              <w:jc w:val="left"/>
              <w:rPr>
                <w:lang w:val="en-US"/>
              </w:rPr>
            </w:pPr>
            <w:r w:rsidRPr="009B7973">
              <w:rPr>
                <w:lang w:val="en-US"/>
              </w:rPr>
              <w:t>Compatibility issue:</w:t>
            </w:r>
          </w:p>
          <w:p w14:paraId="5136F632" w14:textId="77777777" w:rsidR="009B7973" w:rsidRPr="009B7973" w:rsidRDefault="009B7973" w:rsidP="00A00C5B">
            <w:pPr>
              <w:numPr>
                <w:ilvl w:val="0"/>
                <w:numId w:val="28"/>
              </w:numPr>
              <w:jc w:val="left"/>
              <w:rPr>
                <w:lang w:val="en-US"/>
              </w:rPr>
            </w:pPr>
            <w:proofErr w:type="spellStart"/>
            <w:r w:rsidRPr="009B7973">
              <w:rPr>
                <w:lang w:val="en-US"/>
              </w:rPr>
              <w:t>AddWorksheet</w:t>
            </w:r>
            <w:proofErr w:type="spellEnd"/>
            <w:r w:rsidRPr="009B7973">
              <w:rPr>
                <w:lang w:val="en-US"/>
              </w:rPr>
              <w:t xml:space="preserve"> now</w:t>
            </w:r>
            <w:r>
              <w:rPr>
                <w:lang w:val="en-US"/>
              </w:rPr>
              <w:t xml:space="preserve"> adds the new sheet at the end,</w:t>
            </w:r>
            <w:r w:rsidRPr="009B7973">
              <w:rPr>
                <w:lang w:val="en-US"/>
              </w:rPr>
              <w:t xml:space="preserve"> as was already written in the documentation.</w:t>
            </w:r>
            <w:r>
              <w:rPr>
                <w:lang w:val="en-US"/>
              </w:rPr>
              <w:t xml:space="preserve"> </w:t>
            </w:r>
            <w:r w:rsidRPr="009B7973">
              <w:rPr>
                <w:lang w:val="en-US"/>
              </w:rPr>
              <w:t xml:space="preserve">Previous </w:t>
            </w:r>
            <w:proofErr w:type="spellStart"/>
            <w:r w:rsidRPr="009B7973">
              <w:rPr>
                <w:lang w:val="en-US"/>
              </w:rPr>
              <w:t>behaviour</w:t>
            </w:r>
            <w:proofErr w:type="spellEnd"/>
            <w:r w:rsidRPr="009B7973">
              <w:rPr>
                <w:lang w:val="en-US"/>
              </w:rPr>
              <w:t xml:space="preserve"> was to insert before active worksheet.</w:t>
            </w:r>
          </w:p>
          <w:p w14:paraId="448FCBE2" w14:textId="77777777" w:rsidR="009B7973" w:rsidRPr="009B7973" w:rsidRDefault="009B7973" w:rsidP="009B7973">
            <w:pPr>
              <w:jc w:val="left"/>
              <w:rPr>
                <w:lang w:val="en-US"/>
              </w:rPr>
            </w:pPr>
            <w:r w:rsidRPr="009B7973">
              <w:rPr>
                <w:lang w:val="en-US"/>
              </w:rPr>
              <w:t xml:space="preserve">New module </w:t>
            </w:r>
            <w:proofErr w:type="spellStart"/>
            <w:r w:rsidRPr="009B7973">
              <w:rPr>
                <w:lang w:val="en-US"/>
              </w:rPr>
              <w:t>CawtOffice</w:t>
            </w:r>
            <w:proofErr w:type="spellEnd"/>
            <w:r w:rsidRPr="009B7973">
              <w:rPr>
                <w:lang w:val="en-US"/>
              </w:rPr>
              <w:t>:</w:t>
            </w:r>
          </w:p>
          <w:p w14:paraId="5B8D7045" w14:textId="77777777" w:rsidR="009B7973" w:rsidRDefault="009B7973" w:rsidP="00A00C5B">
            <w:pPr>
              <w:numPr>
                <w:ilvl w:val="0"/>
                <w:numId w:val="28"/>
              </w:numPr>
              <w:jc w:val="left"/>
              <w:rPr>
                <w:lang w:val="en-US"/>
              </w:rPr>
            </w:pPr>
            <w:r w:rsidRPr="009B7973">
              <w:rPr>
                <w:lang w:val="en-US"/>
              </w:rPr>
              <w:t>Moved basic Office procedures into namespace Office.</w:t>
            </w:r>
          </w:p>
          <w:p w14:paraId="5C18F8BB" w14:textId="77777777" w:rsidR="009B7973" w:rsidRDefault="009B7973" w:rsidP="00A00C5B">
            <w:pPr>
              <w:numPr>
                <w:ilvl w:val="0"/>
                <w:numId w:val="28"/>
              </w:numPr>
              <w:jc w:val="left"/>
              <w:rPr>
                <w:lang w:val="en-US"/>
              </w:rPr>
            </w:pPr>
            <w:r w:rsidRPr="009B7973">
              <w:rPr>
                <w:lang w:val="en-US"/>
              </w:rPr>
              <w:t xml:space="preserve">Added aliases </w:t>
            </w:r>
            <w:r>
              <w:rPr>
                <w:lang w:val="en-US"/>
              </w:rPr>
              <w:t xml:space="preserve">in namespace </w:t>
            </w:r>
            <w:proofErr w:type="spellStart"/>
            <w:r>
              <w:rPr>
                <w:lang w:val="en-US"/>
              </w:rPr>
              <w:t>Cawt</w:t>
            </w:r>
            <w:proofErr w:type="spellEnd"/>
            <w:r>
              <w:rPr>
                <w:lang w:val="en-US"/>
              </w:rPr>
              <w:t xml:space="preserve"> for backwards </w:t>
            </w:r>
            <w:r w:rsidRPr="009B7973">
              <w:rPr>
                <w:lang w:val="en-US"/>
              </w:rPr>
              <w:t>compatibility.</w:t>
            </w:r>
          </w:p>
          <w:p w14:paraId="450B0CD4" w14:textId="77777777" w:rsidR="009B7973" w:rsidRPr="009B7973" w:rsidRDefault="009B7973" w:rsidP="00A00C5B">
            <w:pPr>
              <w:numPr>
                <w:ilvl w:val="0"/>
                <w:numId w:val="28"/>
              </w:numPr>
              <w:jc w:val="left"/>
              <w:rPr>
                <w:lang w:val="en-US"/>
              </w:rPr>
            </w:pPr>
            <w:r w:rsidRPr="009B7973">
              <w:rPr>
                <w:lang w:val="en-US"/>
              </w:rPr>
              <w:lastRenderedPageBreak/>
              <w:t>Added new enumeration constants file for basic Office types</w:t>
            </w:r>
            <w:r>
              <w:rPr>
                <w:lang w:val="en-US"/>
              </w:rPr>
              <w:t xml:space="preserve"> </w:t>
            </w:r>
            <w:r w:rsidRPr="009B7973">
              <w:rPr>
                <w:lang w:val="en-US"/>
              </w:rPr>
              <w:t>based on type library in mso.dll.</w:t>
            </w:r>
          </w:p>
          <w:p w14:paraId="53F7F443" w14:textId="77777777" w:rsidR="009B7973" w:rsidRPr="009B7973" w:rsidRDefault="009B7973" w:rsidP="009B7973">
            <w:pPr>
              <w:jc w:val="left"/>
              <w:rPr>
                <w:lang w:val="en-US"/>
              </w:rPr>
            </w:pPr>
            <w:proofErr w:type="spellStart"/>
            <w:r w:rsidRPr="009B7973">
              <w:rPr>
                <w:lang w:val="en-US"/>
              </w:rPr>
              <w:t>CawtCore</w:t>
            </w:r>
            <w:proofErr w:type="spellEnd"/>
            <w:r w:rsidRPr="009B7973">
              <w:rPr>
                <w:lang w:val="en-US"/>
              </w:rPr>
              <w:t>:</w:t>
            </w:r>
          </w:p>
          <w:p w14:paraId="6A62809C" w14:textId="77777777" w:rsidR="009B7973" w:rsidRPr="009B7973" w:rsidRDefault="009B7973" w:rsidP="00A00C5B">
            <w:pPr>
              <w:numPr>
                <w:ilvl w:val="0"/>
                <w:numId w:val="29"/>
              </w:numPr>
              <w:jc w:val="left"/>
              <w:rPr>
                <w:lang w:val="en-US"/>
              </w:rPr>
            </w:pPr>
            <w:r w:rsidRPr="009B7973">
              <w:rPr>
                <w:lang w:val="en-US"/>
              </w:rPr>
              <w:t>Colors can now be specified in hex notation, Tcl color names, RGB or as Office color numbers.</w:t>
            </w:r>
          </w:p>
          <w:p w14:paraId="5FECCB71" w14:textId="77777777" w:rsidR="009B7973" w:rsidRDefault="009B7973" w:rsidP="009B7973">
            <w:pPr>
              <w:jc w:val="left"/>
              <w:rPr>
                <w:lang w:val="en-US"/>
              </w:rPr>
            </w:pPr>
          </w:p>
          <w:p w14:paraId="1A45A809" w14:textId="77777777" w:rsidR="009B7973" w:rsidRDefault="009B7973" w:rsidP="009B7973">
            <w:pPr>
              <w:jc w:val="left"/>
              <w:rPr>
                <w:lang w:val="en-US"/>
              </w:rPr>
            </w:pPr>
            <w:proofErr w:type="spellStart"/>
            <w:r w:rsidRPr="009B7973">
              <w:rPr>
                <w:lang w:val="en-US"/>
              </w:rPr>
              <w:t>CawtExcel</w:t>
            </w:r>
            <w:proofErr w:type="spellEnd"/>
            <w:r w:rsidRPr="009B7973">
              <w:rPr>
                <w:lang w:val="en-US"/>
              </w:rPr>
              <w:t>:</w:t>
            </w:r>
          </w:p>
          <w:p w14:paraId="7D4C3004" w14:textId="77777777" w:rsidR="009B7973" w:rsidRDefault="009B7973" w:rsidP="00A00C5B">
            <w:pPr>
              <w:numPr>
                <w:ilvl w:val="0"/>
                <w:numId w:val="29"/>
              </w:numPr>
              <w:jc w:val="left"/>
              <w:rPr>
                <w:lang w:val="en-US"/>
              </w:rPr>
            </w:pPr>
            <w:r w:rsidRPr="009B7973">
              <w:rPr>
                <w:lang w:val="en-US"/>
              </w:rPr>
              <w:t xml:space="preserve">Extended </w:t>
            </w:r>
            <w:proofErr w:type="spellStart"/>
            <w:r w:rsidRPr="009B7973">
              <w:rPr>
                <w:lang w:val="en-US"/>
              </w:rPr>
              <w:t>SetLinkToCell</w:t>
            </w:r>
            <w:proofErr w:type="spellEnd"/>
            <w:r w:rsidRPr="009B7973">
              <w:rPr>
                <w:lang w:val="en-US"/>
              </w:rPr>
              <w:t xml:space="preserve"> to copy number format when linking.</w:t>
            </w:r>
          </w:p>
          <w:p w14:paraId="6EDB05FB" w14:textId="77777777" w:rsidR="009B7973" w:rsidRDefault="009B7973" w:rsidP="00A00C5B">
            <w:pPr>
              <w:numPr>
                <w:ilvl w:val="0"/>
                <w:numId w:val="29"/>
              </w:numPr>
              <w:jc w:val="left"/>
              <w:rPr>
                <w:lang w:val="en-US"/>
              </w:rPr>
            </w:pPr>
            <w:r w:rsidRPr="009B7973">
              <w:rPr>
                <w:lang w:val="en-US"/>
              </w:rPr>
              <w:t xml:space="preserve">Extended </w:t>
            </w:r>
            <w:proofErr w:type="spellStart"/>
            <w:r w:rsidRPr="009B7973">
              <w:rPr>
                <w:lang w:val="en-US"/>
              </w:rPr>
              <w:t>SetRangeFormat</w:t>
            </w:r>
            <w:proofErr w:type="spellEnd"/>
            <w:r w:rsidRPr="009B7973">
              <w:rPr>
                <w:lang w:val="en-US"/>
              </w:rPr>
              <w:t xml:space="preserve"> to accept Excel style number formats.</w:t>
            </w:r>
          </w:p>
          <w:p w14:paraId="63816A30" w14:textId="77777777" w:rsidR="009B7973" w:rsidRDefault="009B7973" w:rsidP="00A00C5B">
            <w:pPr>
              <w:numPr>
                <w:ilvl w:val="0"/>
                <w:numId w:val="29"/>
              </w:numPr>
              <w:jc w:val="left"/>
              <w:rPr>
                <w:lang w:val="en-US"/>
              </w:rPr>
            </w:pPr>
            <w:r w:rsidRPr="009B7973">
              <w:rPr>
                <w:lang w:val="en-US"/>
              </w:rPr>
              <w:t xml:space="preserve">Extended </w:t>
            </w:r>
            <w:proofErr w:type="spellStart"/>
            <w:r w:rsidRPr="009B7973">
              <w:rPr>
                <w:lang w:val="en-US"/>
              </w:rPr>
              <w:t>SetHyperlinkToFile</w:t>
            </w:r>
            <w:proofErr w:type="spellEnd"/>
            <w:r w:rsidRPr="009B7973">
              <w:rPr>
                <w:lang w:val="en-US"/>
              </w:rPr>
              <w:t xml:space="preserve"> to accept relative path names.</w:t>
            </w:r>
          </w:p>
          <w:p w14:paraId="76D3A4F3" w14:textId="77777777" w:rsidR="009B7973" w:rsidRPr="009B7973" w:rsidRDefault="009B7973" w:rsidP="00A00C5B">
            <w:pPr>
              <w:numPr>
                <w:ilvl w:val="0"/>
                <w:numId w:val="29"/>
              </w:numPr>
              <w:jc w:val="left"/>
              <w:rPr>
                <w:lang w:val="en-US"/>
              </w:rPr>
            </w:pPr>
            <w:r w:rsidRPr="009B7973">
              <w:rPr>
                <w:lang w:val="en-US"/>
              </w:rPr>
              <w:t>Corrected hyperlinking to relative file names.</w:t>
            </w:r>
          </w:p>
          <w:p w14:paraId="306C0599" w14:textId="77777777" w:rsidR="009B7973" w:rsidRPr="009B7973" w:rsidRDefault="009B7973" w:rsidP="009B7973">
            <w:pPr>
              <w:jc w:val="left"/>
              <w:rPr>
                <w:lang w:val="en-US"/>
              </w:rPr>
            </w:pPr>
            <w:r w:rsidRPr="009B7973">
              <w:rPr>
                <w:lang w:val="en-US"/>
              </w:rPr>
              <w:t xml:space="preserve">New procedures in </w:t>
            </w:r>
            <w:proofErr w:type="spellStart"/>
            <w:r w:rsidRPr="009B7973">
              <w:rPr>
                <w:lang w:val="en-US"/>
              </w:rPr>
              <w:t>CawtCore</w:t>
            </w:r>
            <w:proofErr w:type="spellEnd"/>
            <w:r w:rsidRPr="009B7973">
              <w:rPr>
                <w:lang w:val="en-US"/>
              </w:rPr>
              <w:t>:</w:t>
            </w:r>
          </w:p>
          <w:p w14:paraId="3B1F9A38" w14:textId="77777777" w:rsidR="009B7973" w:rsidRDefault="009B7973" w:rsidP="00A00C5B">
            <w:pPr>
              <w:numPr>
                <w:ilvl w:val="0"/>
                <w:numId w:val="30"/>
              </w:numPr>
              <w:jc w:val="left"/>
              <w:rPr>
                <w:lang w:val="en-US"/>
              </w:rPr>
            </w:pPr>
            <w:proofErr w:type="spellStart"/>
            <w:r w:rsidRPr="009B7973">
              <w:rPr>
                <w:lang w:val="en-US"/>
              </w:rPr>
              <w:t>GetColor</w:t>
            </w:r>
            <w:proofErr w:type="spellEnd"/>
            <w:r w:rsidRPr="009B7973">
              <w:rPr>
                <w:lang w:val="en-US"/>
              </w:rPr>
              <w:t xml:space="preserve">, </w:t>
            </w:r>
            <w:proofErr w:type="spellStart"/>
            <w:r w:rsidRPr="009B7973">
              <w:rPr>
                <w:lang w:val="en-US"/>
              </w:rPr>
              <w:t>GetColorNames</w:t>
            </w:r>
            <w:proofErr w:type="spellEnd"/>
            <w:r w:rsidRPr="009B7973">
              <w:rPr>
                <w:lang w:val="en-US"/>
              </w:rPr>
              <w:t xml:space="preserve">, </w:t>
            </w:r>
          </w:p>
          <w:p w14:paraId="466C35CD" w14:textId="77777777" w:rsidR="009B7973" w:rsidRDefault="009B7973" w:rsidP="00A00C5B">
            <w:pPr>
              <w:numPr>
                <w:ilvl w:val="0"/>
                <w:numId w:val="30"/>
              </w:numPr>
              <w:jc w:val="left"/>
              <w:rPr>
                <w:lang w:val="en-US"/>
              </w:rPr>
            </w:pPr>
            <w:proofErr w:type="spellStart"/>
            <w:r w:rsidRPr="009B7973">
              <w:rPr>
                <w:lang w:val="en-US"/>
              </w:rPr>
              <w:t>IsHexColor</w:t>
            </w:r>
            <w:proofErr w:type="spellEnd"/>
            <w:r w:rsidRPr="009B7973">
              <w:rPr>
                <w:lang w:val="en-US"/>
              </w:rPr>
              <w:t xml:space="preserve">, </w:t>
            </w:r>
            <w:proofErr w:type="spellStart"/>
            <w:r w:rsidRPr="009B7973">
              <w:rPr>
                <w:lang w:val="en-US"/>
              </w:rPr>
              <w:t>IsNameColor</w:t>
            </w:r>
            <w:proofErr w:type="spellEnd"/>
            <w:r w:rsidRPr="009B7973">
              <w:rPr>
                <w:lang w:val="en-US"/>
              </w:rPr>
              <w:t xml:space="preserve">, </w:t>
            </w:r>
            <w:proofErr w:type="spellStart"/>
            <w:r w:rsidRPr="009B7973">
              <w:rPr>
                <w:lang w:val="en-US"/>
              </w:rPr>
              <w:t>IsOfficeColor</w:t>
            </w:r>
            <w:proofErr w:type="spellEnd"/>
            <w:r w:rsidRPr="009B7973">
              <w:rPr>
                <w:lang w:val="en-US"/>
              </w:rPr>
              <w:t xml:space="preserve">, </w:t>
            </w:r>
            <w:proofErr w:type="spellStart"/>
            <w:r w:rsidRPr="009B7973">
              <w:rPr>
                <w:lang w:val="en-US"/>
              </w:rPr>
              <w:t>IsRgbColor</w:t>
            </w:r>
            <w:proofErr w:type="spellEnd"/>
          </w:p>
          <w:p w14:paraId="4058E30C" w14:textId="77777777" w:rsidR="009B7973" w:rsidRPr="009B7973" w:rsidRDefault="009B7973" w:rsidP="00A00C5B">
            <w:pPr>
              <w:numPr>
                <w:ilvl w:val="0"/>
                <w:numId w:val="30"/>
              </w:numPr>
              <w:jc w:val="left"/>
              <w:rPr>
                <w:lang w:val="en-US"/>
              </w:rPr>
            </w:pPr>
            <w:proofErr w:type="spellStart"/>
            <w:r w:rsidRPr="009B7973">
              <w:rPr>
                <w:lang w:val="en-US"/>
              </w:rPr>
              <w:t>OfficeColorToRgb</w:t>
            </w:r>
            <w:proofErr w:type="spellEnd"/>
            <w:r w:rsidRPr="009B7973">
              <w:rPr>
                <w:lang w:val="en-US"/>
              </w:rPr>
              <w:t xml:space="preserve">, </w:t>
            </w:r>
            <w:proofErr w:type="spellStart"/>
            <w:r w:rsidRPr="009B7973">
              <w:rPr>
                <w:lang w:val="en-US"/>
              </w:rPr>
              <w:t>RgbToOfficeColor</w:t>
            </w:r>
            <w:proofErr w:type="spellEnd"/>
          </w:p>
          <w:p w14:paraId="2D0B1A94" w14:textId="77777777" w:rsidR="009B7973" w:rsidRPr="009B7973" w:rsidRDefault="009B7973" w:rsidP="009B7973">
            <w:pPr>
              <w:jc w:val="left"/>
              <w:rPr>
                <w:lang w:val="en-US"/>
              </w:rPr>
            </w:pPr>
            <w:r w:rsidRPr="009B7973">
              <w:rPr>
                <w:lang w:val="en-US"/>
              </w:rPr>
              <w:t xml:space="preserve">New procedures in </w:t>
            </w:r>
            <w:proofErr w:type="spellStart"/>
            <w:r w:rsidRPr="009B7973">
              <w:rPr>
                <w:lang w:val="en-US"/>
              </w:rPr>
              <w:t>CawtExcel</w:t>
            </w:r>
            <w:proofErr w:type="spellEnd"/>
            <w:r w:rsidRPr="009B7973">
              <w:rPr>
                <w:lang w:val="en-US"/>
              </w:rPr>
              <w:t>:</w:t>
            </w:r>
          </w:p>
          <w:p w14:paraId="1E0763BA" w14:textId="77777777" w:rsidR="009B7973" w:rsidRPr="009B7973" w:rsidRDefault="009B7973" w:rsidP="00A00C5B">
            <w:pPr>
              <w:numPr>
                <w:ilvl w:val="0"/>
                <w:numId w:val="31"/>
              </w:numPr>
              <w:jc w:val="left"/>
              <w:rPr>
                <w:lang w:val="en-US"/>
              </w:rPr>
            </w:pPr>
            <w:proofErr w:type="spellStart"/>
            <w:r w:rsidRPr="009B7973">
              <w:rPr>
                <w:lang w:val="en-US"/>
              </w:rPr>
              <w:t>CopyRange</w:t>
            </w:r>
            <w:proofErr w:type="spellEnd"/>
            <w:r w:rsidRPr="009B7973">
              <w:rPr>
                <w:lang w:val="en-US"/>
              </w:rPr>
              <w:t xml:space="preserve">, </w:t>
            </w:r>
            <w:proofErr w:type="spellStart"/>
            <w:r w:rsidRPr="009B7973">
              <w:rPr>
                <w:lang w:val="en-US"/>
              </w:rPr>
              <w:t>GetCurrencyFormat</w:t>
            </w:r>
            <w:proofErr w:type="spellEnd"/>
            <w:r w:rsidRPr="009B7973">
              <w:rPr>
                <w:lang w:val="en-US"/>
              </w:rPr>
              <w:t xml:space="preserve">, </w:t>
            </w:r>
            <w:proofErr w:type="spellStart"/>
            <w:r w:rsidRPr="009B7973">
              <w:rPr>
                <w:lang w:val="en-US"/>
              </w:rPr>
              <w:t>GetRangeFormat</w:t>
            </w:r>
            <w:proofErr w:type="spellEnd"/>
          </w:p>
          <w:p w14:paraId="1C89A6BF" w14:textId="77777777" w:rsidR="009B7973" w:rsidRPr="009B7973" w:rsidRDefault="009B7973" w:rsidP="009B7973">
            <w:pPr>
              <w:jc w:val="left"/>
              <w:rPr>
                <w:lang w:val="en-US"/>
              </w:rPr>
            </w:pPr>
            <w:r w:rsidRPr="009B7973">
              <w:rPr>
                <w:lang w:val="en-US"/>
              </w:rPr>
              <w:t xml:space="preserve">New procedures in </w:t>
            </w:r>
            <w:proofErr w:type="spellStart"/>
            <w:r w:rsidRPr="009B7973">
              <w:rPr>
                <w:lang w:val="en-US"/>
              </w:rPr>
              <w:t>CawtPpt</w:t>
            </w:r>
            <w:proofErr w:type="spellEnd"/>
            <w:r w:rsidRPr="009B7973">
              <w:rPr>
                <w:lang w:val="en-US"/>
              </w:rPr>
              <w:t>:</w:t>
            </w:r>
          </w:p>
          <w:p w14:paraId="67CEAE7F" w14:textId="77777777" w:rsidR="009B7973" w:rsidRDefault="009B7973" w:rsidP="00A00C5B">
            <w:pPr>
              <w:numPr>
                <w:ilvl w:val="0"/>
                <w:numId w:val="31"/>
              </w:numPr>
              <w:jc w:val="left"/>
              <w:rPr>
                <w:lang w:val="en-US"/>
              </w:rPr>
            </w:pPr>
            <w:proofErr w:type="spellStart"/>
            <w:r w:rsidRPr="009B7973">
              <w:rPr>
                <w:lang w:val="en-US"/>
              </w:rPr>
              <w:t>AddShape</w:t>
            </w:r>
            <w:proofErr w:type="spellEnd"/>
            <w:r w:rsidRPr="009B7973">
              <w:rPr>
                <w:lang w:val="en-US"/>
              </w:rPr>
              <w:t xml:space="preserve">, </w:t>
            </w:r>
            <w:proofErr w:type="spellStart"/>
            <w:r w:rsidRPr="009B7973">
              <w:rPr>
                <w:lang w:val="en-US"/>
              </w:rPr>
              <w:t>ConfigureShape</w:t>
            </w:r>
            <w:proofErr w:type="spellEnd"/>
            <w:r w:rsidRPr="009B7973">
              <w:rPr>
                <w:lang w:val="en-US"/>
              </w:rPr>
              <w:t xml:space="preserve">, </w:t>
            </w:r>
          </w:p>
          <w:p w14:paraId="7F09386B" w14:textId="77777777" w:rsidR="009B7973" w:rsidRPr="009B7973" w:rsidRDefault="009B7973" w:rsidP="00A00C5B">
            <w:pPr>
              <w:numPr>
                <w:ilvl w:val="0"/>
                <w:numId w:val="31"/>
              </w:numPr>
              <w:jc w:val="left"/>
              <w:rPr>
                <w:lang w:val="en-US"/>
              </w:rPr>
            </w:pPr>
            <w:proofErr w:type="spellStart"/>
            <w:r w:rsidRPr="009B7973">
              <w:rPr>
                <w:lang w:val="en-US"/>
              </w:rPr>
              <w:t>ConnectShapes</w:t>
            </w:r>
            <w:proofErr w:type="spellEnd"/>
            <w:r w:rsidRPr="009B7973">
              <w:rPr>
                <w:lang w:val="en-US"/>
              </w:rPr>
              <w:t xml:space="preserve">, </w:t>
            </w:r>
            <w:proofErr w:type="spellStart"/>
            <w:r w:rsidRPr="009B7973">
              <w:rPr>
                <w:lang w:val="en-US"/>
              </w:rPr>
              <w:t>ConfigureConnector</w:t>
            </w:r>
            <w:proofErr w:type="spellEnd"/>
          </w:p>
          <w:p w14:paraId="1FC64B7F" w14:textId="77777777" w:rsidR="009B7973" w:rsidRPr="009B7973" w:rsidRDefault="009B7973" w:rsidP="009B7973">
            <w:pPr>
              <w:jc w:val="left"/>
              <w:rPr>
                <w:lang w:val="en-US"/>
              </w:rPr>
            </w:pPr>
            <w:r w:rsidRPr="009B7973">
              <w:rPr>
                <w:lang w:val="en-US"/>
              </w:rPr>
              <w:t xml:space="preserve">New procedures in </w:t>
            </w:r>
            <w:proofErr w:type="spellStart"/>
            <w:r w:rsidRPr="009B7973">
              <w:rPr>
                <w:lang w:val="en-US"/>
              </w:rPr>
              <w:t>CawtWord</w:t>
            </w:r>
            <w:proofErr w:type="spellEnd"/>
            <w:r w:rsidRPr="009B7973">
              <w:rPr>
                <w:lang w:val="en-US"/>
              </w:rPr>
              <w:t>:</w:t>
            </w:r>
          </w:p>
          <w:p w14:paraId="154B0CE6" w14:textId="77777777" w:rsidR="009B7973" w:rsidRPr="00BA0ADD" w:rsidRDefault="009B7973" w:rsidP="00A00C5B">
            <w:pPr>
              <w:numPr>
                <w:ilvl w:val="0"/>
                <w:numId w:val="32"/>
              </w:numPr>
              <w:jc w:val="left"/>
              <w:rPr>
                <w:lang w:val="en-US"/>
              </w:rPr>
            </w:pPr>
            <w:proofErr w:type="spellStart"/>
            <w:r w:rsidRPr="009B7973">
              <w:rPr>
                <w:lang w:val="en-US"/>
              </w:rPr>
              <w:t>SetHyperlinkToFile</w:t>
            </w:r>
            <w:proofErr w:type="spellEnd"/>
          </w:p>
        </w:tc>
      </w:tr>
      <w:tr w:rsidR="00817ED9" w14:paraId="27E1ECC2" w14:textId="77777777" w:rsidTr="00ED15AA">
        <w:tc>
          <w:tcPr>
            <w:tcW w:w="1129" w:type="dxa"/>
          </w:tcPr>
          <w:p w14:paraId="0FF92878" w14:textId="77777777" w:rsidR="00817ED9" w:rsidRDefault="00817ED9" w:rsidP="00413BD4">
            <w:r>
              <w:lastRenderedPageBreak/>
              <w:t>2.3.0</w:t>
            </w:r>
          </w:p>
        </w:tc>
        <w:tc>
          <w:tcPr>
            <w:tcW w:w="1390" w:type="dxa"/>
          </w:tcPr>
          <w:p w14:paraId="64923A37" w14:textId="77777777" w:rsidR="00817ED9" w:rsidRDefault="00817ED9" w:rsidP="00CE6B30">
            <w:r>
              <w:t>2016-08-1</w:t>
            </w:r>
            <w:r w:rsidR="00CE6B30">
              <w:t>6</w:t>
            </w:r>
          </w:p>
        </w:tc>
        <w:tc>
          <w:tcPr>
            <w:tcW w:w="6717" w:type="dxa"/>
          </w:tcPr>
          <w:p w14:paraId="58D039C7" w14:textId="77777777" w:rsidR="00817ED9" w:rsidRPr="00817ED9" w:rsidRDefault="00817ED9" w:rsidP="00817ED9">
            <w:pPr>
              <w:jc w:val="left"/>
              <w:rPr>
                <w:lang w:val="en-US"/>
              </w:rPr>
            </w:pPr>
            <w:r w:rsidRPr="00817ED9">
              <w:rPr>
                <w:lang w:val="en-US"/>
              </w:rPr>
              <w:t xml:space="preserve">New module </w:t>
            </w:r>
            <w:proofErr w:type="spellStart"/>
            <w:r w:rsidRPr="00817ED9">
              <w:rPr>
                <w:lang w:val="en-US"/>
              </w:rPr>
              <w:t>CawtOneNote</w:t>
            </w:r>
            <w:proofErr w:type="spellEnd"/>
            <w:r w:rsidRPr="00817ED9">
              <w:rPr>
                <w:lang w:val="en-US"/>
              </w:rPr>
              <w:t>.</w:t>
            </w:r>
          </w:p>
          <w:p w14:paraId="4745736A" w14:textId="77777777" w:rsidR="00817ED9" w:rsidRDefault="00817ED9" w:rsidP="00817ED9">
            <w:pPr>
              <w:jc w:val="left"/>
              <w:rPr>
                <w:lang w:val="en-US"/>
              </w:rPr>
            </w:pPr>
          </w:p>
          <w:p w14:paraId="4E698778" w14:textId="77777777" w:rsidR="00817ED9" w:rsidRPr="00817ED9" w:rsidRDefault="00817ED9" w:rsidP="00817ED9">
            <w:pPr>
              <w:jc w:val="left"/>
              <w:rPr>
                <w:lang w:val="en-US"/>
              </w:rPr>
            </w:pPr>
            <w:r w:rsidRPr="00817ED9">
              <w:rPr>
                <w:lang w:val="en-US"/>
              </w:rPr>
              <w:t>Compatibility issue:</w:t>
            </w:r>
          </w:p>
          <w:p w14:paraId="417ED7E4" w14:textId="77777777" w:rsidR="00817ED9" w:rsidRPr="00817ED9" w:rsidRDefault="00817ED9" w:rsidP="00A00C5B">
            <w:pPr>
              <w:numPr>
                <w:ilvl w:val="0"/>
                <w:numId w:val="32"/>
              </w:numPr>
              <w:jc w:val="left"/>
              <w:rPr>
                <w:lang w:val="en-US"/>
              </w:rPr>
            </w:pPr>
            <w:proofErr w:type="gramStart"/>
            <w:r w:rsidRPr="00817ED9">
              <w:rPr>
                <w:lang w:val="en-US"/>
              </w:rPr>
              <w:t>Excel::</w:t>
            </w:r>
            <w:proofErr w:type="spellStart"/>
            <w:proofErr w:type="gramEnd"/>
            <w:r w:rsidRPr="00817ED9">
              <w:rPr>
                <w:lang w:val="en-US"/>
              </w:rPr>
              <w:t>GetRangeAsIndex</w:t>
            </w:r>
            <w:proofErr w:type="spellEnd"/>
            <w:r w:rsidRPr="00817ED9">
              <w:rPr>
                <w:lang w:val="en-US"/>
              </w:rPr>
              <w:t xml:space="preserve"> now returns a 2-element (cell)</w:t>
            </w:r>
            <w:r>
              <w:rPr>
                <w:lang w:val="en-US"/>
              </w:rPr>
              <w:t xml:space="preserve"> </w:t>
            </w:r>
            <w:r w:rsidRPr="00817ED9">
              <w:rPr>
                <w:lang w:val="en-US"/>
              </w:rPr>
              <w:t xml:space="preserve">or 4-element (range) list. Previous </w:t>
            </w:r>
            <w:proofErr w:type="spellStart"/>
            <w:r w:rsidRPr="00817ED9">
              <w:rPr>
                <w:lang w:val="en-US"/>
              </w:rPr>
              <w:t>behaviour</w:t>
            </w:r>
            <w:proofErr w:type="spellEnd"/>
            <w:r w:rsidRPr="00817ED9">
              <w:rPr>
                <w:lang w:val="en-US"/>
              </w:rPr>
              <w:t xml:space="preserve"> was to always return a </w:t>
            </w:r>
            <w:proofErr w:type="gramStart"/>
            <w:r w:rsidRPr="00817ED9">
              <w:rPr>
                <w:lang w:val="en-US"/>
              </w:rPr>
              <w:t>4 element</w:t>
            </w:r>
            <w:proofErr w:type="gramEnd"/>
            <w:r w:rsidRPr="00817ED9">
              <w:rPr>
                <w:lang w:val="en-US"/>
              </w:rPr>
              <w:t xml:space="preserve"> list.</w:t>
            </w:r>
          </w:p>
          <w:p w14:paraId="3A2D22BD" w14:textId="77777777" w:rsidR="00817ED9" w:rsidRPr="00817ED9" w:rsidRDefault="00817ED9" w:rsidP="00817ED9">
            <w:pPr>
              <w:jc w:val="left"/>
              <w:rPr>
                <w:lang w:val="en-US"/>
              </w:rPr>
            </w:pPr>
          </w:p>
          <w:p w14:paraId="709A8F7D" w14:textId="77777777" w:rsidR="00817ED9" w:rsidRPr="00817ED9" w:rsidRDefault="00817ED9" w:rsidP="00817ED9">
            <w:pPr>
              <w:jc w:val="left"/>
              <w:rPr>
                <w:lang w:val="en-US"/>
              </w:rPr>
            </w:pPr>
            <w:proofErr w:type="spellStart"/>
            <w:r w:rsidRPr="00817ED9">
              <w:rPr>
                <w:lang w:val="en-US"/>
              </w:rPr>
              <w:t>CawtOneNote</w:t>
            </w:r>
            <w:proofErr w:type="spellEnd"/>
            <w:r w:rsidRPr="00817ED9">
              <w:rPr>
                <w:lang w:val="en-US"/>
              </w:rPr>
              <w:t>:</w:t>
            </w:r>
          </w:p>
          <w:p w14:paraId="747F9EA6" w14:textId="77777777" w:rsidR="00817ED9" w:rsidRPr="00817ED9" w:rsidRDefault="00817ED9" w:rsidP="00A00C5B">
            <w:pPr>
              <w:numPr>
                <w:ilvl w:val="0"/>
                <w:numId w:val="32"/>
              </w:numPr>
              <w:jc w:val="left"/>
              <w:rPr>
                <w:lang w:val="en-US"/>
              </w:rPr>
            </w:pPr>
            <w:r w:rsidRPr="00817ED9">
              <w:rPr>
                <w:lang w:val="en-US"/>
              </w:rPr>
              <w:t>Added basic functionality for Microsoft OneNote.</w:t>
            </w:r>
          </w:p>
          <w:p w14:paraId="5EF64A67" w14:textId="77777777" w:rsidR="00817ED9" w:rsidRPr="00817ED9" w:rsidRDefault="00817ED9" w:rsidP="00A00C5B">
            <w:pPr>
              <w:numPr>
                <w:ilvl w:val="0"/>
                <w:numId w:val="32"/>
              </w:numPr>
              <w:jc w:val="left"/>
              <w:rPr>
                <w:lang w:val="en-US"/>
              </w:rPr>
            </w:pPr>
            <w:r w:rsidRPr="00817ED9">
              <w:rPr>
                <w:lang w:val="en-US"/>
              </w:rPr>
              <w:t xml:space="preserve">Added script </w:t>
            </w:r>
            <w:proofErr w:type="spellStart"/>
            <w:r w:rsidRPr="00817ED9">
              <w:rPr>
                <w:lang w:val="en-US"/>
              </w:rPr>
              <w:t>OneNoteInfo.tcl</w:t>
            </w:r>
            <w:proofErr w:type="spellEnd"/>
            <w:r w:rsidRPr="00817ED9">
              <w:rPr>
                <w:lang w:val="en-US"/>
              </w:rPr>
              <w:t xml:space="preserve"> to retrieve information from OneNote.</w:t>
            </w:r>
          </w:p>
          <w:p w14:paraId="29913440" w14:textId="77777777" w:rsidR="00817ED9" w:rsidRDefault="00817ED9" w:rsidP="00817ED9">
            <w:pPr>
              <w:jc w:val="left"/>
              <w:rPr>
                <w:lang w:val="en-US"/>
              </w:rPr>
            </w:pPr>
          </w:p>
          <w:p w14:paraId="428E4521" w14:textId="77777777" w:rsidR="00817ED9" w:rsidRPr="00817ED9" w:rsidRDefault="00817ED9" w:rsidP="00817ED9">
            <w:pPr>
              <w:jc w:val="left"/>
              <w:rPr>
                <w:lang w:val="en-US"/>
              </w:rPr>
            </w:pPr>
            <w:r w:rsidRPr="00817ED9">
              <w:rPr>
                <w:lang w:val="en-US"/>
              </w:rPr>
              <w:t xml:space="preserve">New procedures in </w:t>
            </w:r>
            <w:proofErr w:type="spellStart"/>
            <w:r w:rsidRPr="00817ED9">
              <w:rPr>
                <w:lang w:val="en-US"/>
              </w:rPr>
              <w:t>CawtExcel</w:t>
            </w:r>
            <w:proofErr w:type="spellEnd"/>
            <w:r w:rsidRPr="00817ED9">
              <w:rPr>
                <w:lang w:val="en-US"/>
              </w:rPr>
              <w:t>:</w:t>
            </w:r>
          </w:p>
          <w:p w14:paraId="66FEE092" w14:textId="77777777" w:rsidR="00817ED9" w:rsidRPr="00817ED9" w:rsidRDefault="00817ED9" w:rsidP="00A00C5B">
            <w:pPr>
              <w:numPr>
                <w:ilvl w:val="0"/>
                <w:numId w:val="33"/>
              </w:numPr>
              <w:jc w:val="left"/>
              <w:rPr>
                <w:lang w:val="en-US"/>
              </w:rPr>
            </w:pPr>
            <w:proofErr w:type="spellStart"/>
            <w:r>
              <w:rPr>
                <w:lang w:val="en-US"/>
              </w:rPr>
              <w:t>DuplicateColumn</w:t>
            </w:r>
            <w:proofErr w:type="spellEnd"/>
            <w:r>
              <w:rPr>
                <w:lang w:val="en-US"/>
              </w:rPr>
              <w:t xml:space="preserve">, </w:t>
            </w:r>
            <w:proofErr w:type="spellStart"/>
            <w:r>
              <w:rPr>
                <w:lang w:val="en-US"/>
              </w:rPr>
              <w:t>DuplicateRow</w:t>
            </w:r>
            <w:proofErr w:type="spellEnd"/>
          </w:p>
          <w:p w14:paraId="5AFA3C38" w14:textId="77777777" w:rsidR="00817ED9" w:rsidRPr="00817ED9" w:rsidRDefault="00817ED9" w:rsidP="00A00C5B">
            <w:pPr>
              <w:numPr>
                <w:ilvl w:val="0"/>
                <w:numId w:val="33"/>
              </w:numPr>
              <w:jc w:val="left"/>
              <w:rPr>
                <w:lang w:val="en-US"/>
              </w:rPr>
            </w:pPr>
            <w:proofErr w:type="spellStart"/>
            <w:r>
              <w:rPr>
                <w:lang w:val="en-US"/>
              </w:rPr>
              <w:t>GetHiddenRows</w:t>
            </w:r>
            <w:proofErr w:type="spellEnd"/>
            <w:r>
              <w:rPr>
                <w:lang w:val="en-US"/>
              </w:rPr>
              <w:t xml:space="preserve">, </w:t>
            </w:r>
            <w:proofErr w:type="spellStart"/>
            <w:r>
              <w:rPr>
                <w:lang w:val="en-US"/>
              </w:rPr>
              <w:t>HideRow</w:t>
            </w:r>
            <w:proofErr w:type="spellEnd"/>
          </w:p>
          <w:p w14:paraId="4CE521DC" w14:textId="77777777" w:rsidR="00817ED9" w:rsidRPr="00817ED9" w:rsidRDefault="00817ED9" w:rsidP="00A00C5B">
            <w:pPr>
              <w:numPr>
                <w:ilvl w:val="0"/>
                <w:numId w:val="33"/>
              </w:numPr>
              <w:jc w:val="left"/>
              <w:rPr>
                <w:lang w:val="en-US"/>
              </w:rPr>
            </w:pPr>
            <w:proofErr w:type="spellStart"/>
            <w:r w:rsidRPr="00817ED9">
              <w:rPr>
                <w:lang w:val="en-US"/>
              </w:rPr>
              <w:t>InsertColu</w:t>
            </w:r>
            <w:r>
              <w:rPr>
                <w:lang w:val="en-US"/>
              </w:rPr>
              <w:t>mn</w:t>
            </w:r>
            <w:proofErr w:type="spellEnd"/>
            <w:r>
              <w:rPr>
                <w:lang w:val="en-US"/>
              </w:rPr>
              <w:t xml:space="preserve">, </w:t>
            </w:r>
            <w:proofErr w:type="spellStart"/>
            <w:r>
              <w:rPr>
                <w:lang w:val="en-US"/>
              </w:rPr>
              <w:t>InsertRow</w:t>
            </w:r>
            <w:proofErr w:type="spellEnd"/>
          </w:p>
          <w:p w14:paraId="0D50D5E2" w14:textId="77777777" w:rsidR="00817ED9" w:rsidRPr="00817ED9" w:rsidRDefault="00817ED9" w:rsidP="00A00C5B">
            <w:pPr>
              <w:numPr>
                <w:ilvl w:val="0"/>
                <w:numId w:val="33"/>
              </w:numPr>
              <w:jc w:val="left"/>
              <w:rPr>
                <w:lang w:val="en-US"/>
              </w:rPr>
            </w:pPr>
            <w:proofErr w:type="spellStart"/>
            <w:r>
              <w:rPr>
                <w:lang w:val="en-US"/>
              </w:rPr>
              <w:t>GetColumnNumber</w:t>
            </w:r>
            <w:proofErr w:type="spellEnd"/>
            <w:r>
              <w:rPr>
                <w:lang w:val="en-US"/>
              </w:rPr>
              <w:t xml:space="preserve">, </w:t>
            </w:r>
            <w:proofErr w:type="spellStart"/>
            <w:r>
              <w:rPr>
                <w:lang w:val="en-US"/>
              </w:rPr>
              <w:t>ShowWorksheet</w:t>
            </w:r>
            <w:proofErr w:type="spellEnd"/>
            <w:r w:rsidRPr="00817ED9">
              <w:rPr>
                <w:lang w:val="en-US"/>
              </w:rPr>
              <w:t xml:space="preserve"> </w:t>
            </w:r>
          </w:p>
          <w:p w14:paraId="7129F439" w14:textId="77777777" w:rsidR="00817ED9" w:rsidRPr="00817ED9" w:rsidRDefault="00817ED9" w:rsidP="00A00C5B">
            <w:pPr>
              <w:numPr>
                <w:ilvl w:val="0"/>
                <w:numId w:val="33"/>
              </w:numPr>
              <w:jc w:val="left"/>
              <w:rPr>
                <w:lang w:val="en-US"/>
              </w:rPr>
            </w:pPr>
            <w:proofErr w:type="spellStart"/>
            <w:r w:rsidRPr="00817ED9">
              <w:rPr>
                <w:lang w:val="en-US"/>
              </w:rPr>
              <w:t>Get</w:t>
            </w:r>
            <w:r>
              <w:rPr>
                <w:lang w:val="en-US"/>
              </w:rPr>
              <w:t>RangeWrapText</w:t>
            </w:r>
            <w:proofErr w:type="spellEnd"/>
            <w:r>
              <w:rPr>
                <w:lang w:val="en-US"/>
              </w:rPr>
              <w:t xml:space="preserve">, </w:t>
            </w:r>
            <w:proofErr w:type="spellStart"/>
            <w:r>
              <w:rPr>
                <w:lang w:val="en-US"/>
              </w:rPr>
              <w:t>SetRangeWrapText</w:t>
            </w:r>
            <w:proofErr w:type="spellEnd"/>
          </w:p>
          <w:p w14:paraId="718B2697" w14:textId="77777777" w:rsidR="00817ED9" w:rsidRPr="00817ED9" w:rsidRDefault="00817ED9" w:rsidP="00A00C5B">
            <w:pPr>
              <w:numPr>
                <w:ilvl w:val="0"/>
                <w:numId w:val="33"/>
              </w:numPr>
              <w:jc w:val="left"/>
              <w:rPr>
                <w:lang w:val="en-US"/>
              </w:rPr>
            </w:pPr>
            <w:proofErr w:type="spellStart"/>
            <w:r w:rsidRPr="00817ED9">
              <w:rPr>
                <w:lang w:val="en-US"/>
              </w:rPr>
              <w:t>SetRangeValue</w:t>
            </w:r>
            <w:r>
              <w:rPr>
                <w:lang w:val="en-US"/>
              </w:rPr>
              <w:t>s</w:t>
            </w:r>
            <w:proofErr w:type="spellEnd"/>
            <w:r>
              <w:rPr>
                <w:lang w:val="en-US"/>
              </w:rPr>
              <w:t xml:space="preserve">, </w:t>
            </w:r>
            <w:proofErr w:type="spellStart"/>
            <w:r>
              <w:rPr>
                <w:lang w:val="en-US"/>
              </w:rPr>
              <w:t>GetRangeValues</w:t>
            </w:r>
            <w:proofErr w:type="spellEnd"/>
            <w:r>
              <w:rPr>
                <w:lang w:val="en-US"/>
              </w:rPr>
              <w:t xml:space="preserve">, </w:t>
            </w:r>
            <w:proofErr w:type="spellStart"/>
            <w:r>
              <w:rPr>
                <w:lang w:val="en-US"/>
              </w:rPr>
              <w:t>IsWorkbookId</w:t>
            </w:r>
            <w:proofErr w:type="spellEnd"/>
          </w:p>
          <w:p w14:paraId="025460AD" w14:textId="77777777" w:rsidR="00817ED9" w:rsidRDefault="00817ED9" w:rsidP="00A00C5B">
            <w:pPr>
              <w:numPr>
                <w:ilvl w:val="0"/>
                <w:numId w:val="33"/>
              </w:numPr>
              <w:jc w:val="left"/>
              <w:rPr>
                <w:lang w:val="en-US"/>
              </w:rPr>
            </w:pPr>
            <w:proofErr w:type="spellStart"/>
            <w:r>
              <w:rPr>
                <w:lang w:val="en-US"/>
              </w:rPr>
              <w:t>SetNamedRange</w:t>
            </w:r>
            <w:proofErr w:type="spellEnd"/>
            <w:r>
              <w:rPr>
                <w:lang w:val="en-US"/>
              </w:rPr>
              <w:t xml:space="preserve">, </w:t>
            </w:r>
            <w:proofErr w:type="spellStart"/>
            <w:r>
              <w:rPr>
                <w:lang w:val="en-US"/>
              </w:rPr>
              <w:t>GetNamedRange</w:t>
            </w:r>
            <w:proofErr w:type="spellEnd"/>
          </w:p>
          <w:p w14:paraId="7A0D7D06" w14:textId="77777777" w:rsidR="00817ED9" w:rsidRPr="00817ED9" w:rsidRDefault="00817ED9" w:rsidP="00A00C5B">
            <w:pPr>
              <w:numPr>
                <w:ilvl w:val="0"/>
                <w:numId w:val="33"/>
              </w:numPr>
              <w:jc w:val="left"/>
              <w:rPr>
                <w:lang w:val="en-US"/>
              </w:rPr>
            </w:pPr>
            <w:proofErr w:type="spellStart"/>
            <w:r>
              <w:rPr>
                <w:lang w:val="en-US"/>
              </w:rPr>
              <w:t>G</w:t>
            </w:r>
            <w:r w:rsidRPr="00817ED9">
              <w:rPr>
                <w:lang w:val="en-US"/>
              </w:rPr>
              <w:t>etNamedRangeNames</w:t>
            </w:r>
            <w:proofErr w:type="spellEnd"/>
          </w:p>
          <w:p w14:paraId="72824784" w14:textId="77777777" w:rsidR="00817ED9" w:rsidRPr="00817ED9" w:rsidRDefault="00817ED9" w:rsidP="00817ED9">
            <w:pPr>
              <w:jc w:val="left"/>
              <w:rPr>
                <w:lang w:val="en-US"/>
              </w:rPr>
            </w:pPr>
          </w:p>
          <w:p w14:paraId="0AFE78EF" w14:textId="77777777" w:rsidR="00817ED9" w:rsidRPr="00817ED9" w:rsidRDefault="00817ED9" w:rsidP="00817ED9">
            <w:pPr>
              <w:jc w:val="left"/>
              <w:rPr>
                <w:lang w:val="en-US"/>
              </w:rPr>
            </w:pPr>
            <w:r w:rsidRPr="00817ED9">
              <w:rPr>
                <w:lang w:val="en-US"/>
              </w:rPr>
              <w:t xml:space="preserve">New procedures in </w:t>
            </w:r>
            <w:proofErr w:type="spellStart"/>
            <w:r w:rsidRPr="00817ED9">
              <w:rPr>
                <w:lang w:val="en-US"/>
              </w:rPr>
              <w:t>CawtOutlook</w:t>
            </w:r>
            <w:proofErr w:type="spellEnd"/>
            <w:r w:rsidRPr="00817ED9">
              <w:rPr>
                <w:lang w:val="en-US"/>
              </w:rPr>
              <w:t>:</w:t>
            </w:r>
          </w:p>
          <w:p w14:paraId="5F72248A" w14:textId="77777777" w:rsidR="00817ED9" w:rsidRPr="00817ED9" w:rsidRDefault="00817ED9" w:rsidP="00A00C5B">
            <w:pPr>
              <w:numPr>
                <w:ilvl w:val="0"/>
                <w:numId w:val="34"/>
              </w:numPr>
              <w:jc w:val="left"/>
              <w:rPr>
                <w:lang w:val="en-US"/>
              </w:rPr>
            </w:pPr>
            <w:proofErr w:type="spellStart"/>
            <w:r w:rsidRPr="00817ED9">
              <w:rPr>
                <w:lang w:val="en-US"/>
              </w:rPr>
              <w:t>CreateHtmlMail</w:t>
            </w:r>
            <w:proofErr w:type="spellEnd"/>
          </w:p>
          <w:p w14:paraId="38F0B96B" w14:textId="77777777" w:rsidR="00817ED9" w:rsidRPr="00817ED9" w:rsidRDefault="00817ED9" w:rsidP="00817ED9">
            <w:pPr>
              <w:jc w:val="left"/>
              <w:rPr>
                <w:lang w:val="en-US"/>
              </w:rPr>
            </w:pPr>
          </w:p>
          <w:p w14:paraId="06061E4F" w14:textId="77777777" w:rsidR="00817ED9" w:rsidRPr="00817ED9" w:rsidRDefault="00817ED9" w:rsidP="00817ED9">
            <w:pPr>
              <w:jc w:val="left"/>
              <w:rPr>
                <w:lang w:val="en-US"/>
              </w:rPr>
            </w:pPr>
            <w:r w:rsidRPr="00817ED9">
              <w:rPr>
                <w:lang w:val="en-US"/>
              </w:rPr>
              <w:t>External packages:</w:t>
            </w:r>
          </w:p>
          <w:p w14:paraId="33C56769" w14:textId="77777777" w:rsidR="00817ED9" w:rsidRPr="00817ED9" w:rsidRDefault="00817ED9" w:rsidP="00A00C5B">
            <w:pPr>
              <w:numPr>
                <w:ilvl w:val="0"/>
                <w:numId w:val="34"/>
              </w:numPr>
              <w:jc w:val="left"/>
              <w:rPr>
                <w:lang w:val="en-US"/>
              </w:rPr>
            </w:pPr>
            <w:r w:rsidRPr="00817ED9">
              <w:rPr>
                <w:lang w:val="en-US"/>
              </w:rPr>
              <w:t xml:space="preserve">Updated </w:t>
            </w:r>
            <w:proofErr w:type="spellStart"/>
            <w:r w:rsidRPr="00817ED9">
              <w:rPr>
                <w:lang w:val="en-US"/>
              </w:rPr>
              <w:t>Tablelist</w:t>
            </w:r>
            <w:proofErr w:type="spellEnd"/>
            <w:r w:rsidRPr="00817ED9">
              <w:rPr>
                <w:lang w:val="en-US"/>
              </w:rPr>
              <w:t xml:space="preserve"> to version 5.15.</w:t>
            </w:r>
          </w:p>
          <w:p w14:paraId="371CEF27" w14:textId="77777777" w:rsidR="00817ED9" w:rsidRPr="00817ED9" w:rsidRDefault="00817ED9" w:rsidP="00A00C5B">
            <w:pPr>
              <w:numPr>
                <w:ilvl w:val="0"/>
                <w:numId w:val="34"/>
              </w:numPr>
              <w:jc w:val="left"/>
              <w:rPr>
                <w:lang w:val="en-US"/>
              </w:rPr>
            </w:pPr>
            <w:r w:rsidRPr="00817ED9">
              <w:rPr>
                <w:lang w:val="en-US"/>
              </w:rPr>
              <w:t xml:space="preserve">Updated </w:t>
            </w:r>
            <w:proofErr w:type="spellStart"/>
            <w:r w:rsidRPr="00817ED9">
              <w:rPr>
                <w:lang w:val="en-US"/>
              </w:rPr>
              <w:t>Twapi</w:t>
            </w:r>
            <w:proofErr w:type="spellEnd"/>
            <w:r w:rsidRPr="00817ED9">
              <w:rPr>
                <w:lang w:val="en-US"/>
              </w:rPr>
              <w:t xml:space="preserve"> to version 4.2a3.</w:t>
            </w:r>
          </w:p>
          <w:p w14:paraId="6C0F73FF" w14:textId="77777777" w:rsidR="00817ED9" w:rsidRPr="009B7973" w:rsidRDefault="00817ED9" w:rsidP="00A00C5B">
            <w:pPr>
              <w:numPr>
                <w:ilvl w:val="0"/>
                <w:numId w:val="34"/>
              </w:numPr>
              <w:jc w:val="left"/>
              <w:rPr>
                <w:lang w:val="en-US"/>
              </w:rPr>
            </w:pPr>
            <w:r w:rsidRPr="00817ED9">
              <w:rPr>
                <w:lang w:val="en-US"/>
              </w:rPr>
              <w:t xml:space="preserve">New package </w:t>
            </w:r>
            <w:proofErr w:type="spellStart"/>
            <w:r w:rsidRPr="00817ED9">
              <w:rPr>
                <w:lang w:val="en-US"/>
              </w:rPr>
              <w:t>tDOM</w:t>
            </w:r>
            <w:proofErr w:type="spellEnd"/>
            <w:r w:rsidRPr="00817ED9">
              <w:rPr>
                <w:lang w:val="en-US"/>
              </w:rPr>
              <w:t xml:space="preserve"> 0.8.3 (needed for </w:t>
            </w:r>
            <w:proofErr w:type="spellStart"/>
            <w:r w:rsidRPr="00817ED9">
              <w:rPr>
                <w:lang w:val="en-US"/>
              </w:rPr>
              <w:t>CawtOneNote</w:t>
            </w:r>
            <w:proofErr w:type="spellEnd"/>
            <w:r w:rsidRPr="00817ED9">
              <w:rPr>
                <w:lang w:val="en-US"/>
              </w:rPr>
              <w:t>).</w:t>
            </w:r>
          </w:p>
        </w:tc>
      </w:tr>
      <w:tr w:rsidR="00CD1632" w14:paraId="157EC4BC" w14:textId="77777777" w:rsidTr="00ED15AA">
        <w:tc>
          <w:tcPr>
            <w:tcW w:w="1129" w:type="dxa"/>
          </w:tcPr>
          <w:p w14:paraId="21449057" w14:textId="77777777" w:rsidR="00CD1632" w:rsidRDefault="00CD1632" w:rsidP="00413BD4">
            <w:r>
              <w:t>2.3.1</w:t>
            </w:r>
          </w:p>
        </w:tc>
        <w:tc>
          <w:tcPr>
            <w:tcW w:w="1390" w:type="dxa"/>
          </w:tcPr>
          <w:p w14:paraId="5E62267B" w14:textId="77777777" w:rsidR="00CD1632" w:rsidRDefault="00CD1632" w:rsidP="00CE6B30">
            <w:r>
              <w:t>2016-12-10</w:t>
            </w:r>
          </w:p>
        </w:tc>
        <w:tc>
          <w:tcPr>
            <w:tcW w:w="6717" w:type="dxa"/>
          </w:tcPr>
          <w:p w14:paraId="766B2475" w14:textId="77777777" w:rsidR="00CD1632" w:rsidRPr="00CD1632" w:rsidRDefault="00CD1632" w:rsidP="00CD1632">
            <w:pPr>
              <w:jc w:val="left"/>
              <w:rPr>
                <w:lang w:val="en-US"/>
              </w:rPr>
            </w:pPr>
            <w:r w:rsidRPr="00CD1632">
              <w:rPr>
                <w:lang w:val="en-US"/>
              </w:rPr>
              <w:t>Enhanced functionality in Core and Office modules.</w:t>
            </w:r>
          </w:p>
          <w:p w14:paraId="07628C4D" w14:textId="77777777" w:rsidR="00CD1632" w:rsidRDefault="00CD1632" w:rsidP="00CD1632">
            <w:pPr>
              <w:jc w:val="left"/>
              <w:rPr>
                <w:lang w:val="en-US"/>
              </w:rPr>
            </w:pPr>
          </w:p>
          <w:p w14:paraId="6AAD19BF" w14:textId="77777777" w:rsidR="00CD1632" w:rsidRPr="00CD1632" w:rsidRDefault="00CD1632" w:rsidP="00CD1632">
            <w:pPr>
              <w:jc w:val="left"/>
              <w:rPr>
                <w:lang w:val="en-US"/>
              </w:rPr>
            </w:pPr>
            <w:proofErr w:type="spellStart"/>
            <w:r w:rsidRPr="00CD1632">
              <w:rPr>
                <w:lang w:val="en-US"/>
              </w:rPr>
              <w:t>CawtExcel</w:t>
            </w:r>
            <w:proofErr w:type="spellEnd"/>
            <w:r w:rsidRPr="00CD1632">
              <w:rPr>
                <w:lang w:val="en-US"/>
              </w:rPr>
              <w:t>:</w:t>
            </w:r>
          </w:p>
          <w:p w14:paraId="0DC1A1EF" w14:textId="77777777" w:rsidR="00CD1632" w:rsidRPr="00CD1632" w:rsidRDefault="00CD1632" w:rsidP="00A00C5B">
            <w:pPr>
              <w:numPr>
                <w:ilvl w:val="0"/>
                <w:numId w:val="35"/>
              </w:numPr>
              <w:jc w:val="left"/>
              <w:rPr>
                <w:lang w:val="en-US"/>
              </w:rPr>
            </w:pPr>
            <w:r w:rsidRPr="00CD1632">
              <w:rPr>
                <w:lang w:val="en-US"/>
              </w:rPr>
              <w:t xml:space="preserve">Extended Excel module </w:t>
            </w:r>
            <w:proofErr w:type="spellStart"/>
            <w:r w:rsidRPr="00CD1632">
              <w:rPr>
                <w:lang w:val="en-US"/>
              </w:rPr>
              <w:t>excelImgRaw</w:t>
            </w:r>
            <w:proofErr w:type="spellEnd"/>
            <w:r w:rsidRPr="00CD1632">
              <w:rPr>
                <w:lang w:val="en-US"/>
              </w:rPr>
              <w:t xml:space="preserve"> to support 16-bit integer images.</w:t>
            </w:r>
          </w:p>
          <w:p w14:paraId="586E16BA" w14:textId="77777777" w:rsidR="00CD1632" w:rsidRDefault="00CD1632" w:rsidP="00CD1632">
            <w:pPr>
              <w:jc w:val="left"/>
              <w:rPr>
                <w:lang w:val="en-US"/>
              </w:rPr>
            </w:pPr>
          </w:p>
          <w:p w14:paraId="126AD3A9" w14:textId="77777777" w:rsidR="00CD1632" w:rsidRPr="00CD1632" w:rsidRDefault="00CD1632" w:rsidP="00CD1632">
            <w:pPr>
              <w:jc w:val="left"/>
              <w:rPr>
                <w:lang w:val="en-US"/>
              </w:rPr>
            </w:pPr>
            <w:r w:rsidRPr="00CD1632">
              <w:rPr>
                <w:lang w:val="en-US"/>
              </w:rPr>
              <w:t xml:space="preserve">New procedures in </w:t>
            </w:r>
            <w:proofErr w:type="spellStart"/>
            <w:r w:rsidRPr="00CD1632">
              <w:rPr>
                <w:lang w:val="en-US"/>
              </w:rPr>
              <w:t>CawtCore</w:t>
            </w:r>
            <w:proofErr w:type="spellEnd"/>
            <w:r w:rsidRPr="00CD1632">
              <w:rPr>
                <w:lang w:val="en-US"/>
              </w:rPr>
              <w:t>:</w:t>
            </w:r>
          </w:p>
          <w:p w14:paraId="2746B810" w14:textId="77777777" w:rsidR="00CD1632" w:rsidRPr="00CD1632" w:rsidRDefault="00CD1632" w:rsidP="00A00C5B">
            <w:pPr>
              <w:numPr>
                <w:ilvl w:val="0"/>
                <w:numId w:val="35"/>
              </w:numPr>
              <w:jc w:val="left"/>
              <w:rPr>
                <w:lang w:val="en-US"/>
              </w:rPr>
            </w:pPr>
            <w:proofErr w:type="spellStart"/>
            <w:r w:rsidRPr="00CD1632">
              <w:rPr>
                <w:lang w:val="en-US"/>
              </w:rPr>
              <w:t>CheckBoolean</w:t>
            </w:r>
            <w:proofErr w:type="spellEnd"/>
          </w:p>
          <w:p w14:paraId="5F100418" w14:textId="77777777" w:rsidR="00CD1632" w:rsidRPr="00CD1632" w:rsidRDefault="00CD1632" w:rsidP="00CD1632">
            <w:pPr>
              <w:jc w:val="left"/>
              <w:rPr>
                <w:lang w:val="en-US"/>
              </w:rPr>
            </w:pPr>
          </w:p>
          <w:p w14:paraId="0479F519" w14:textId="77777777" w:rsidR="00CD1632" w:rsidRPr="00CD1632" w:rsidRDefault="00CD1632" w:rsidP="00CD1632">
            <w:pPr>
              <w:jc w:val="left"/>
              <w:rPr>
                <w:lang w:val="en-US"/>
              </w:rPr>
            </w:pPr>
            <w:r w:rsidRPr="00CD1632">
              <w:rPr>
                <w:lang w:val="en-US"/>
              </w:rPr>
              <w:t xml:space="preserve">New procedures in </w:t>
            </w:r>
            <w:proofErr w:type="spellStart"/>
            <w:r w:rsidRPr="00CD1632">
              <w:rPr>
                <w:lang w:val="en-US"/>
              </w:rPr>
              <w:t>CawtExcel</w:t>
            </w:r>
            <w:proofErr w:type="spellEnd"/>
            <w:r w:rsidRPr="00CD1632">
              <w:rPr>
                <w:lang w:val="en-US"/>
              </w:rPr>
              <w:t>:</w:t>
            </w:r>
          </w:p>
          <w:p w14:paraId="55BC7488" w14:textId="77777777" w:rsidR="00CD1632" w:rsidRPr="00CD1632" w:rsidRDefault="00CD1632" w:rsidP="00A00C5B">
            <w:pPr>
              <w:numPr>
                <w:ilvl w:val="0"/>
                <w:numId w:val="35"/>
              </w:numPr>
              <w:jc w:val="left"/>
              <w:rPr>
                <w:lang w:val="en-US"/>
              </w:rPr>
            </w:pPr>
            <w:proofErr w:type="spellStart"/>
            <w:r w:rsidRPr="00CD1632">
              <w:rPr>
                <w:lang w:val="en-US"/>
              </w:rPr>
              <w:t>GetCellComment</w:t>
            </w:r>
            <w:proofErr w:type="spellEnd"/>
          </w:p>
          <w:p w14:paraId="39CF64F1" w14:textId="77777777" w:rsidR="00CD1632" w:rsidRPr="00CD1632" w:rsidRDefault="00CD1632" w:rsidP="00CD1632">
            <w:pPr>
              <w:jc w:val="left"/>
              <w:rPr>
                <w:lang w:val="en-US"/>
              </w:rPr>
            </w:pPr>
          </w:p>
          <w:p w14:paraId="64603BBA" w14:textId="77777777" w:rsidR="00CD1632" w:rsidRPr="00CD1632" w:rsidRDefault="00CD1632" w:rsidP="00CD1632">
            <w:pPr>
              <w:jc w:val="left"/>
              <w:rPr>
                <w:lang w:val="en-US"/>
              </w:rPr>
            </w:pPr>
            <w:r w:rsidRPr="00CD1632">
              <w:rPr>
                <w:lang w:val="en-US"/>
              </w:rPr>
              <w:t xml:space="preserve">New procedures in </w:t>
            </w:r>
            <w:proofErr w:type="spellStart"/>
            <w:r w:rsidRPr="00CD1632">
              <w:rPr>
                <w:lang w:val="en-US"/>
              </w:rPr>
              <w:t>CawtWord</w:t>
            </w:r>
            <w:proofErr w:type="spellEnd"/>
            <w:r w:rsidRPr="00CD1632">
              <w:rPr>
                <w:lang w:val="en-US"/>
              </w:rPr>
              <w:t>:</w:t>
            </w:r>
          </w:p>
          <w:p w14:paraId="5AE04807" w14:textId="77777777" w:rsidR="00CD1632" w:rsidRDefault="00CD1632" w:rsidP="00A00C5B">
            <w:pPr>
              <w:numPr>
                <w:ilvl w:val="0"/>
                <w:numId w:val="35"/>
              </w:numPr>
              <w:jc w:val="left"/>
              <w:rPr>
                <w:lang w:val="en-US"/>
              </w:rPr>
            </w:pPr>
            <w:r w:rsidRPr="00CD1632">
              <w:rPr>
                <w:lang w:val="en-US"/>
              </w:rPr>
              <w:t xml:space="preserve">Search </w:t>
            </w:r>
            <w:proofErr w:type="spellStart"/>
            <w:r w:rsidRPr="00CD1632">
              <w:rPr>
                <w:lang w:val="en-US"/>
              </w:rPr>
              <w:t>SetRangeFontBackgroundColor</w:t>
            </w:r>
            <w:proofErr w:type="spellEnd"/>
          </w:p>
          <w:p w14:paraId="69381F3D" w14:textId="77777777" w:rsidR="007B5E5D" w:rsidRDefault="007B5E5D" w:rsidP="007B5E5D">
            <w:pPr>
              <w:jc w:val="left"/>
              <w:rPr>
                <w:lang w:val="en-US"/>
              </w:rPr>
            </w:pPr>
          </w:p>
          <w:p w14:paraId="29135A2D" w14:textId="77777777" w:rsidR="007B5E5D" w:rsidRPr="007B5E5D" w:rsidRDefault="007B5E5D" w:rsidP="007B5E5D">
            <w:pPr>
              <w:jc w:val="left"/>
              <w:rPr>
                <w:lang w:val="en-US"/>
              </w:rPr>
            </w:pPr>
            <w:r w:rsidRPr="007B5E5D">
              <w:rPr>
                <w:lang w:val="en-US"/>
              </w:rPr>
              <w:t>External packages:</w:t>
            </w:r>
          </w:p>
          <w:p w14:paraId="66774337" w14:textId="77777777" w:rsidR="007B5E5D" w:rsidRPr="007B5E5D" w:rsidRDefault="007B5E5D" w:rsidP="00A00C5B">
            <w:pPr>
              <w:numPr>
                <w:ilvl w:val="0"/>
                <w:numId w:val="35"/>
              </w:numPr>
              <w:jc w:val="left"/>
              <w:rPr>
                <w:lang w:val="en-US"/>
              </w:rPr>
            </w:pPr>
            <w:r w:rsidRPr="007B5E5D">
              <w:rPr>
                <w:lang w:val="en-US"/>
              </w:rPr>
              <w:t xml:space="preserve">Updated </w:t>
            </w:r>
            <w:proofErr w:type="spellStart"/>
            <w:r w:rsidRPr="007B5E5D">
              <w:rPr>
                <w:lang w:val="en-US"/>
              </w:rPr>
              <w:t>Img</w:t>
            </w:r>
            <w:proofErr w:type="spellEnd"/>
            <w:r w:rsidRPr="007B5E5D">
              <w:rPr>
                <w:lang w:val="en-US"/>
              </w:rPr>
              <w:t xml:space="preserve"> (32 and 64 bit) to version 1.4.6.</w:t>
            </w:r>
          </w:p>
          <w:p w14:paraId="085A9124" w14:textId="77777777" w:rsidR="007B5E5D" w:rsidRPr="00817ED9" w:rsidRDefault="007B5E5D" w:rsidP="00A00C5B">
            <w:pPr>
              <w:numPr>
                <w:ilvl w:val="0"/>
                <w:numId w:val="35"/>
              </w:numPr>
              <w:jc w:val="left"/>
              <w:rPr>
                <w:lang w:val="en-US"/>
              </w:rPr>
            </w:pPr>
            <w:r w:rsidRPr="007B5E5D">
              <w:rPr>
                <w:lang w:val="en-US"/>
              </w:rPr>
              <w:t xml:space="preserve">Updated </w:t>
            </w:r>
            <w:proofErr w:type="spellStart"/>
            <w:r w:rsidRPr="007B5E5D">
              <w:rPr>
                <w:lang w:val="en-US"/>
              </w:rPr>
              <w:t>Tablelist</w:t>
            </w:r>
            <w:proofErr w:type="spellEnd"/>
            <w:r w:rsidRPr="007B5E5D">
              <w:rPr>
                <w:lang w:val="en-US"/>
              </w:rPr>
              <w:t xml:space="preserve"> to version 5.16.</w:t>
            </w:r>
          </w:p>
        </w:tc>
      </w:tr>
      <w:tr w:rsidR="00487AA7" w14:paraId="554F0213" w14:textId="77777777" w:rsidTr="00ED15AA">
        <w:tc>
          <w:tcPr>
            <w:tcW w:w="1129" w:type="dxa"/>
          </w:tcPr>
          <w:p w14:paraId="3B4E0BAE" w14:textId="77777777" w:rsidR="00487AA7" w:rsidRDefault="00487AA7" w:rsidP="00413BD4">
            <w:r>
              <w:lastRenderedPageBreak/>
              <w:t>2.4.0</w:t>
            </w:r>
          </w:p>
        </w:tc>
        <w:tc>
          <w:tcPr>
            <w:tcW w:w="1390" w:type="dxa"/>
          </w:tcPr>
          <w:p w14:paraId="3C22F292" w14:textId="77777777" w:rsidR="00487AA7" w:rsidRDefault="00487AA7" w:rsidP="00CE6B30">
            <w:r>
              <w:t>2017-06-18</w:t>
            </w:r>
          </w:p>
        </w:tc>
        <w:tc>
          <w:tcPr>
            <w:tcW w:w="6717" w:type="dxa"/>
          </w:tcPr>
          <w:p w14:paraId="23C09525" w14:textId="77777777" w:rsidR="00487AA7" w:rsidRPr="00487AA7" w:rsidRDefault="00487AA7" w:rsidP="00487AA7">
            <w:pPr>
              <w:jc w:val="left"/>
              <w:rPr>
                <w:lang w:val="en-US"/>
              </w:rPr>
            </w:pPr>
            <w:r w:rsidRPr="00487AA7">
              <w:rPr>
                <w:lang w:val="en-US"/>
              </w:rPr>
              <w:t xml:space="preserve">New module </w:t>
            </w:r>
            <w:proofErr w:type="spellStart"/>
            <w:r w:rsidRPr="00487AA7">
              <w:rPr>
                <w:lang w:val="en-US"/>
              </w:rPr>
              <w:t>CawtReader</w:t>
            </w:r>
            <w:proofErr w:type="spellEnd"/>
            <w:r w:rsidRPr="00487AA7">
              <w:rPr>
                <w:lang w:val="en-US"/>
              </w:rPr>
              <w:t>.</w:t>
            </w:r>
          </w:p>
          <w:p w14:paraId="2E267892" w14:textId="77777777" w:rsidR="00487AA7" w:rsidRDefault="00487AA7" w:rsidP="00487AA7">
            <w:pPr>
              <w:jc w:val="left"/>
              <w:rPr>
                <w:lang w:val="en-US"/>
              </w:rPr>
            </w:pPr>
          </w:p>
          <w:p w14:paraId="14EC417F" w14:textId="77777777" w:rsidR="00487AA7" w:rsidRPr="00487AA7" w:rsidRDefault="00487AA7" w:rsidP="00487AA7">
            <w:pPr>
              <w:jc w:val="left"/>
              <w:rPr>
                <w:lang w:val="en-US"/>
              </w:rPr>
            </w:pPr>
            <w:r w:rsidRPr="00487AA7">
              <w:rPr>
                <w:lang w:val="en-US"/>
              </w:rPr>
              <w:t>Compatibility issue:</w:t>
            </w:r>
          </w:p>
          <w:p w14:paraId="4699716A" w14:textId="77777777" w:rsidR="00487AA7" w:rsidRPr="00487AA7" w:rsidRDefault="00487AA7" w:rsidP="00A00C5B">
            <w:pPr>
              <w:numPr>
                <w:ilvl w:val="0"/>
                <w:numId w:val="36"/>
              </w:numPr>
              <w:jc w:val="left"/>
              <w:rPr>
                <w:lang w:val="en-US"/>
              </w:rPr>
            </w:pPr>
            <w:proofErr w:type="gramStart"/>
            <w:r w:rsidRPr="00487AA7">
              <w:rPr>
                <w:lang w:val="en-US"/>
              </w:rPr>
              <w:t>Excel::</w:t>
            </w:r>
            <w:proofErr w:type="spellStart"/>
            <w:proofErr w:type="gramEnd"/>
            <w:r w:rsidRPr="00487AA7">
              <w:rPr>
                <w:lang w:val="en-US"/>
              </w:rPr>
              <w:t>ExcelFileToHtmlFile</w:t>
            </w:r>
            <w:proofErr w:type="spellEnd"/>
            <w:r w:rsidRPr="00487AA7">
              <w:rPr>
                <w:lang w:val="en-US"/>
              </w:rPr>
              <w:t xml:space="preserve"> has changed signature.</w:t>
            </w:r>
          </w:p>
          <w:p w14:paraId="07A0C5E7" w14:textId="77777777" w:rsidR="00487AA7" w:rsidRPr="00487AA7" w:rsidRDefault="00487AA7" w:rsidP="00A00C5B">
            <w:pPr>
              <w:numPr>
                <w:ilvl w:val="0"/>
                <w:numId w:val="36"/>
              </w:numPr>
              <w:jc w:val="left"/>
              <w:rPr>
                <w:lang w:val="en-US"/>
              </w:rPr>
            </w:pPr>
            <w:r w:rsidRPr="00487AA7">
              <w:rPr>
                <w:lang w:val="en-US"/>
              </w:rPr>
              <w:t xml:space="preserve">Now uses parameter </w:t>
            </w:r>
            <w:proofErr w:type="spellStart"/>
            <w:r w:rsidRPr="00487AA7">
              <w:rPr>
                <w:lang w:val="en-US"/>
              </w:rPr>
              <w:t>args</w:t>
            </w:r>
            <w:proofErr w:type="spellEnd"/>
            <w:r w:rsidRPr="00487AA7">
              <w:rPr>
                <w:lang w:val="en-US"/>
              </w:rPr>
              <w:t xml:space="preserve"> for extended options.</w:t>
            </w:r>
          </w:p>
          <w:p w14:paraId="3DD4F2F4" w14:textId="77777777" w:rsidR="00487AA7" w:rsidRPr="00487AA7" w:rsidRDefault="00487AA7" w:rsidP="00487AA7">
            <w:pPr>
              <w:jc w:val="left"/>
              <w:rPr>
                <w:lang w:val="en-US"/>
              </w:rPr>
            </w:pPr>
          </w:p>
          <w:p w14:paraId="2D7951C9" w14:textId="77777777" w:rsidR="00487AA7" w:rsidRDefault="00487AA7" w:rsidP="00487AA7">
            <w:pPr>
              <w:jc w:val="left"/>
              <w:rPr>
                <w:lang w:val="en-US"/>
              </w:rPr>
            </w:pPr>
            <w:proofErr w:type="spellStart"/>
            <w:r w:rsidRPr="00487AA7">
              <w:rPr>
                <w:lang w:val="en-US"/>
              </w:rPr>
              <w:t>CawtReader</w:t>
            </w:r>
            <w:proofErr w:type="spellEnd"/>
            <w:r w:rsidRPr="00487AA7">
              <w:rPr>
                <w:lang w:val="en-US"/>
              </w:rPr>
              <w:t>:</w:t>
            </w:r>
          </w:p>
          <w:p w14:paraId="22434903" w14:textId="77777777" w:rsidR="00487AA7" w:rsidRPr="00487AA7" w:rsidRDefault="00487AA7" w:rsidP="00A00C5B">
            <w:pPr>
              <w:numPr>
                <w:ilvl w:val="0"/>
                <w:numId w:val="37"/>
              </w:numPr>
              <w:jc w:val="left"/>
              <w:rPr>
                <w:lang w:val="en-US"/>
              </w:rPr>
            </w:pPr>
            <w:r w:rsidRPr="00487AA7">
              <w:rPr>
                <w:lang w:val="en-US"/>
              </w:rPr>
              <w:t>Added basic functionality for Acrobat Reader (not via COM).</w:t>
            </w:r>
          </w:p>
          <w:p w14:paraId="0A54CC63" w14:textId="77777777" w:rsidR="00487AA7" w:rsidRPr="00487AA7" w:rsidRDefault="00487AA7" w:rsidP="00487AA7">
            <w:pPr>
              <w:jc w:val="left"/>
              <w:rPr>
                <w:lang w:val="en-US"/>
              </w:rPr>
            </w:pPr>
          </w:p>
          <w:p w14:paraId="7231B2B3" w14:textId="77777777" w:rsidR="00487AA7" w:rsidRPr="00487AA7" w:rsidRDefault="00487AA7" w:rsidP="00487AA7">
            <w:pPr>
              <w:jc w:val="left"/>
              <w:rPr>
                <w:lang w:val="en-US"/>
              </w:rPr>
            </w:pPr>
            <w:proofErr w:type="spellStart"/>
            <w:r w:rsidRPr="00487AA7">
              <w:rPr>
                <w:lang w:val="en-US"/>
              </w:rPr>
              <w:t>CawtExcel</w:t>
            </w:r>
            <w:proofErr w:type="spellEnd"/>
            <w:r w:rsidRPr="00487AA7">
              <w:rPr>
                <w:lang w:val="en-US"/>
              </w:rPr>
              <w:t>:</w:t>
            </w:r>
          </w:p>
          <w:p w14:paraId="77A17AD4" w14:textId="77777777" w:rsidR="00487AA7" w:rsidRPr="00487AA7" w:rsidRDefault="00487AA7" w:rsidP="00A00C5B">
            <w:pPr>
              <w:numPr>
                <w:ilvl w:val="0"/>
                <w:numId w:val="37"/>
              </w:numPr>
              <w:jc w:val="left"/>
              <w:rPr>
                <w:lang w:val="en-US"/>
              </w:rPr>
            </w:pPr>
            <w:r w:rsidRPr="00487AA7">
              <w:rPr>
                <w:lang w:val="en-US"/>
              </w:rPr>
              <w:t xml:space="preserve">Extended module </w:t>
            </w:r>
            <w:proofErr w:type="spellStart"/>
            <w:r w:rsidRPr="00487AA7">
              <w:rPr>
                <w:lang w:val="en-US"/>
              </w:rPr>
              <w:t>excelHtml</w:t>
            </w:r>
            <w:proofErr w:type="spellEnd"/>
            <w:r w:rsidRPr="00487AA7">
              <w:rPr>
                <w:lang w:val="en-US"/>
              </w:rPr>
              <w:t xml:space="preserve"> to convert Excel hyperlinks.</w:t>
            </w:r>
          </w:p>
          <w:p w14:paraId="08F21653" w14:textId="77777777" w:rsidR="00487AA7" w:rsidRPr="00487AA7" w:rsidRDefault="00487AA7" w:rsidP="00487AA7">
            <w:pPr>
              <w:jc w:val="left"/>
              <w:rPr>
                <w:lang w:val="en-US"/>
              </w:rPr>
            </w:pPr>
          </w:p>
          <w:p w14:paraId="4A4F12A4" w14:textId="77777777" w:rsidR="00487AA7" w:rsidRDefault="00487AA7" w:rsidP="00487AA7">
            <w:pPr>
              <w:jc w:val="left"/>
              <w:rPr>
                <w:lang w:val="en-US"/>
              </w:rPr>
            </w:pPr>
            <w:r w:rsidRPr="00487AA7">
              <w:rPr>
                <w:lang w:val="en-US"/>
              </w:rPr>
              <w:t xml:space="preserve">New procedures in </w:t>
            </w:r>
            <w:proofErr w:type="spellStart"/>
            <w:r w:rsidRPr="00487AA7">
              <w:rPr>
                <w:lang w:val="en-US"/>
              </w:rPr>
              <w:t>CawtWord</w:t>
            </w:r>
            <w:proofErr w:type="spellEnd"/>
            <w:r w:rsidRPr="00487AA7">
              <w:rPr>
                <w:lang w:val="en-US"/>
              </w:rPr>
              <w:t>:</w:t>
            </w:r>
          </w:p>
          <w:p w14:paraId="568B0906" w14:textId="77777777" w:rsidR="00CF14D6" w:rsidRDefault="00487AA7" w:rsidP="00CF14D6">
            <w:pPr>
              <w:numPr>
                <w:ilvl w:val="0"/>
                <w:numId w:val="37"/>
              </w:numPr>
              <w:jc w:val="left"/>
              <w:rPr>
                <w:lang w:val="en-US"/>
              </w:rPr>
            </w:pPr>
            <w:proofErr w:type="spellStart"/>
            <w:r w:rsidRPr="00487AA7">
              <w:rPr>
                <w:lang w:val="en-US"/>
              </w:rPr>
              <w:t>IsValidCell</w:t>
            </w:r>
            <w:proofErr w:type="spellEnd"/>
          </w:p>
          <w:p w14:paraId="2EE61727" w14:textId="77777777" w:rsidR="00CF14D6" w:rsidRDefault="00CF14D6" w:rsidP="00CF14D6">
            <w:pPr>
              <w:jc w:val="left"/>
              <w:rPr>
                <w:lang w:val="en-US"/>
              </w:rPr>
            </w:pPr>
          </w:p>
          <w:p w14:paraId="4C130331" w14:textId="77777777" w:rsidR="00CF14D6" w:rsidRPr="00817ED9" w:rsidRDefault="00CF14D6" w:rsidP="00CF14D6">
            <w:pPr>
              <w:jc w:val="left"/>
              <w:rPr>
                <w:lang w:val="en-US"/>
              </w:rPr>
            </w:pPr>
            <w:r w:rsidRPr="00817ED9">
              <w:rPr>
                <w:lang w:val="en-US"/>
              </w:rPr>
              <w:t>External packages:</w:t>
            </w:r>
          </w:p>
          <w:p w14:paraId="106E4858" w14:textId="77777777" w:rsidR="00CF14D6" w:rsidRPr="00817ED9" w:rsidRDefault="00CF14D6" w:rsidP="00CF14D6">
            <w:pPr>
              <w:numPr>
                <w:ilvl w:val="0"/>
                <w:numId w:val="34"/>
              </w:numPr>
              <w:jc w:val="left"/>
              <w:rPr>
                <w:lang w:val="en-US"/>
              </w:rPr>
            </w:pPr>
            <w:r w:rsidRPr="00817ED9">
              <w:rPr>
                <w:lang w:val="en-US"/>
              </w:rPr>
              <w:t xml:space="preserve">Updated </w:t>
            </w:r>
            <w:proofErr w:type="spellStart"/>
            <w:r w:rsidRPr="00817ED9">
              <w:rPr>
                <w:lang w:val="en-US"/>
              </w:rPr>
              <w:t>Tablelist</w:t>
            </w:r>
            <w:proofErr w:type="spellEnd"/>
            <w:r w:rsidRPr="00817ED9">
              <w:rPr>
                <w:lang w:val="en-US"/>
              </w:rPr>
              <w:t xml:space="preserve"> to</w:t>
            </w:r>
            <w:r w:rsidR="00F55521">
              <w:rPr>
                <w:lang w:val="en-US"/>
              </w:rPr>
              <w:t xml:space="preserve"> version 5.17</w:t>
            </w:r>
            <w:r w:rsidRPr="00817ED9">
              <w:rPr>
                <w:lang w:val="en-US"/>
              </w:rPr>
              <w:t>.</w:t>
            </w:r>
          </w:p>
          <w:p w14:paraId="71DA0DC4" w14:textId="77777777" w:rsidR="00CF14D6" w:rsidRPr="00CF14D6" w:rsidRDefault="00CF14D6" w:rsidP="00F55521">
            <w:pPr>
              <w:numPr>
                <w:ilvl w:val="0"/>
                <w:numId w:val="34"/>
              </w:numPr>
              <w:jc w:val="left"/>
              <w:rPr>
                <w:lang w:val="en-US"/>
              </w:rPr>
            </w:pPr>
            <w:r w:rsidRPr="00817ED9">
              <w:rPr>
                <w:lang w:val="en-US"/>
              </w:rPr>
              <w:t xml:space="preserve">Updated </w:t>
            </w:r>
            <w:proofErr w:type="spellStart"/>
            <w:r w:rsidRPr="00817ED9">
              <w:rPr>
                <w:lang w:val="en-US"/>
              </w:rPr>
              <w:t>Twapi</w:t>
            </w:r>
            <w:proofErr w:type="spellEnd"/>
            <w:r w:rsidRPr="00817ED9">
              <w:rPr>
                <w:lang w:val="en-US"/>
              </w:rPr>
              <w:t xml:space="preserve"> to version 4.2a</w:t>
            </w:r>
            <w:r w:rsidR="00F55521">
              <w:rPr>
                <w:lang w:val="en-US"/>
              </w:rPr>
              <w:t>5</w:t>
            </w:r>
            <w:r w:rsidRPr="00817ED9">
              <w:rPr>
                <w:lang w:val="en-US"/>
              </w:rPr>
              <w:t>.</w:t>
            </w:r>
          </w:p>
        </w:tc>
      </w:tr>
      <w:tr w:rsidR="002534C4" w14:paraId="0BA73645" w14:textId="77777777" w:rsidTr="00ED15AA">
        <w:tc>
          <w:tcPr>
            <w:tcW w:w="1129" w:type="dxa"/>
          </w:tcPr>
          <w:p w14:paraId="530F8611" w14:textId="77777777" w:rsidR="002534C4" w:rsidRDefault="002534C4" w:rsidP="00413BD4">
            <w:r>
              <w:t>2.4.1</w:t>
            </w:r>
          </w:p>
        </w:tc>
        <w:tc>
          <w:tcPr>
            <w:tcW w:w="1390" w:type="dxa"/>
          </w:tcPr>
          <w:p w14:paraId="15971AFC" w14:textId="77777777" w:rsidR="002534C4" w:rsidRDefault="0057259A" w:rsidP="00204A49">
            <w:r>
              <w:t>2017-12-30</w:t>
            </w:r>
          </w:p>
        </w:tc>
        <w:tc>
          <w:tcPr>
            <w:tcW w:w="6717" w:type="dxa"/>
          </w:tcPr>
          <w:p w14:paraId="60F30319" w14:textId="77777777" w:rsidR="002534C4" w:rsidRPr="002534C4" w:rsidRDefault="002534C4" w:rsidP="002534C4">
            <w:pPr>
              <w:jc w:val="left"/>
              <w:rPr>
                <w:lang w:val="en-US"/>
              </w:rPr>
            </w:pPr>
            <w:r w:rsidRPr="002534C4">
              <w:rPr>
                <w:lang w:val="en-US"/>
              </w:rPr>
              <w:t>Enhanced functionality in Outlook module.</w:t>
            </w:r>
          </w:p>
          <w:p w14:paraId="65CAAFD8" w14:textId="77777777" w:rsidR="002534C4" w:rsidRPr="002534C4" w:rsidRDefault="002534C4" w:rsidP="002534C4">
            <w:pPr>
              <w:jc w:val="left"/>
              <w:rPr>
                <w:lang w:val="en-US"/>
              </w:rPr>
            </w:pPr>
          </w:p>
          <w:p w14:paraId="2BC8E289" w14:textId="77777777" w:rsidR="002534C4" w:rsidRPr="002534C4" w:rsidRDefault="002534C4" w:rsidP="002534C4">
            <w:pPr>
              <w:jc w:val="left"/>
              <w:rPr>
                <w:lang w:val="en-US"/>
              </w:rPr>
            </w:pPr>
            <w:proofErr w:type="spellStart"/>
            <w:r w:rsidRPr="002534C4">
              <w:rPr>
                <w:lang w:val="en-US"/>
              </w:rPr>
              <w:t>CawtOutlook</w:t>
            </w:r>
            <w:proofErr w:type="spellEnd"/>
            <w:r w:rsidRPr="002534C4">
              <w:rPr>
                <w:lang w:val="en-US"/>
              </w:rPr>
              <w:t>:</w:t>
            </w:r>
          </w:p>
          <w:p w14:paraId="54A77F47" w14:textId="77777777" w:rsidR="002534C4" w:rsidRPr="002534C4" w:rsidRDefault="002534C4" w:rsidP="002534C4">
            <w:pPr>
              <w:numPr>
                <w:ilvl w:val="0"/>
                <w:numId w:val="38"/>
              </w:numPr>
              <w:jc w:val="left"/>
              <w:rPr>
                <w:lang w:val="en-US"/>
              </w:rPr>
            </w:pPr>
            <w:r w:rsidRPr="002534C4">
              <w:rPr>
                <w:lang w:val="en-US"/>
              </w:rPr>
              <w:t>Added handling of appointments, calendars and categories.</w:t>
            </w:r>
          </w:p>
          <w:p w14:paraId="38CABB02" w14:textId="77777777" w:rsidR="002534C4" w:rsidRPr="002534C4" w:rsidRDefault="002534C4" w:rsidP="002534C4">
            <w:pPr>
              <w:numPr>
                <w:ilvl w:val="0"/>
                <w:numId w:val="38"/>
              </w:numPr>
              <w:jc w:val="left"/>
              <w:rPr>
                <w:lang w:val="en-US"/>
              </w:rPr>
            </w:pPr>
            <w:r w:rsidRPr="002534C4">
              <w:rPr>
                <w:lang w:val="en-US"/>
              </w:rPr>
              <w:t>Added ability to read and apply Outlook holiday files.</w:t>
            </w:r>
          </w:p>
          <w:p w14:paraId="54750B00" w14:textId="77777777" w:rsidR="0057259A" w:rsidRDefault="0057259A" w:rsidP="0057259A">
            <w:pPr>
              <w:jc w:val="left"/>
              <w:rPr>
                <w:lang w:val="en-US"/>
              </w:rPr>
            </w:pPr>
          </w:p>
          <w:p w14:paraId="2933DF96" w14:textId="77777777" w:rsidR="0057259A" w:rsidRDefault="0057259A" w:rsidP="0057259A">
            <w:pPr>
              <w:jc w:val="left"/>
              <w:rPr>
                <w:lang w:val="en-US"/>
              </w:rPr>
            </w:pPr>
            <w:proofErr w:type="spellStart"/>
            <w:r w:rsidRPr="0057259A">
              <w:rPr>
                <w:lang w:val="en-US"/>
              </w:rPr>
              <w:t>CawtExcel</w:t>
            </w:r>
            <w:proofErr w:type="spellEnd"/>
            <w:r w:rsidRPr="0057259A">
              <w:rPr>
                <w:lang w:val="en-US"/>
              </w:rPr>
              <w:t>:</w:t>
            </w:r>
          </w:p>
          <w:p w14:paraId="46153623" w14:textId="77777777" w:rsidR="002534C4" w:rsidRDefault="0057259A" w:rsidP="0057259A">
            <w:pPr>
              <w:numPr>
                <w:ilvl w:val="0"/>
                <w:numId w:val="41"/>
              </w:numPr>
              <w:jc w:val="left"/>
              <w:rPr>
                <w:lang w:val="en-US"/>
              </w:rPr>
            </w:pPr>
            <w:r w:rsidRPr="0057259A">
              <w:rPr>
                <w:lang w:val="en-US"/>
              </w:rPr>
              <w:t>Added ability to save CSV files in UTF-8 format.</w:t>
            </w:r>
          </w:p>
          <w:p w14:paraId="36CAC2D8" w14:textId="77777777" w:rsidR="0057259A" w:rsidRDefault="0057259A" w:rsidP="0057259A">
            <w:pPr>
              <w:jc w:val="left"/>
              <w:rPr>
                <w:lang w:val="en-US"/>
              </w:rPr>
            </w:pPr>
          </w:p>
          <w:p w14:paraId="1BA1A20D" w14:textId="77777777" w:rsidR="0057259A" w:rsidRDefault="0057259A" w:rsidP="0057259A">
            <w:pPr>
              <w:jc w:val="left"/>
              <w:rPr>
                <w:lang w:val="en-US"/>
              </w:rPr>
            </w:pPr>
            <w:r w:rsidRPr="0057259A">
              <w:rPr>
                <w:lang w:val="en-US"/>
              </w:rPr>
              <w:t xml:space="preserve">New procedures in </w:t>
            </w:r>
            <w:proofErr w:type="spellStart"/>
            <w:r w:rsidRPr="0057259A">
              <w:rPr>
                <w:lang w:val="en-US"/>
              </w:rPr>
              <w:t>CawtExcel</w:t>
            </w:r>
            <w:proofErr w:type="spellEnd"/>
            <w:r w:rsidRPr="0057259A">
              <w:rPr>
                <w:lang w:val="en-US"/>
              </w:rPr>
              <w:t>:</w:t>
            </w:r>
          </w:p>
          <w:p w14:paraId="22D28E70" w14:textId="77777777" w:rsidR="0057259A" w:rsidRDefault="0057259A" w:rsidP="0057259A">
            <w:pPr>
              <w:numPr>
                <w:ilvl w:val="0"/>
                <w:numId w:val="41"/>
              </w:numPr>
              <w:jc w:val="left"/>
              <w:rPr>
                <w:lang w:val="en-US"/>
              </w:rPr>
            </w:pPr>
            <w:proofErr w:type="spellStart"/>
            <w:r w:rsidRPr="0057259A">
              <w:rPr>
                <w:lang w:val="en-US"/>
              </w:rPr>
              <w:t>CreateRangeString</w:t>
            </w:r>
            <w:proofErr w:type="spellEnd"/>
            <w:r w:rsidRPr="0057259A">
              <w:rPr>
                <w:lang w:val="en-US"/>
              </w:rPr>
              <w:t xml:space="preserve">, </w:t>
            </w:r>
            <w:proofErr w:type="spellStart"/>
            <w:r w:rsidRPr="0057259A">
              <w:rPr>
                <w:lang w:val="en-US"/>
              </w:rPr>
              <w:t>SetChartTicks</w:t>
            </w:r>
            <w:proofErr w:type="spellEnd"/>
          </w:p>
          <w:p w14:paraId="02AF1DA2" w14:textId="77777777" w:rsidR="0057259A" w:rsidRPr="002534C4" w:rsidRDefault="0057259A" w:rsidP="0057259A">
            <w:pPr>
              <w:jc w:val="left"/>
              <w:rPr>
                <w:lang w:val="en-US"/>
              </w:rPr>
            </w:pPr>
          </w:p>
          <w:p w14:paraId="13107325" w14:textId="77777777" w:rsidR="002534C4" w:rsidRPr="002534C4" w:rsidRDefault="002534C4" w:rsidP="002534C4">
            <w:pPr>
              <w:jc w:val="left"/>
              <w:rPr>
                <w:lang w:val="en-US"/>
              </w:rPr>
            </w:pPr>
            <w:r w:rsidRPr="002534C4">
              <w:rPr>
                <w:lang w:val="en-US"/>
              </w:rPr>
              <w:t xml:space="preserve">New procedures in </w:t>
            </w:r>
            <w:proofErr w:type="spellStart"/>
            <w:r w:rsidRPr="002534C4">
              <w:rPr>
                <w:lang w:val="en-US"/>
              </w:rPr>
              <w:t>CawtWord</w:t>
            </w:r>
            <w:proofErr w:type="spellEnd"/>
            <w:r w:rsidRPr="002534C4">
              <w:rPr>
                <w:lang w:val="en-US"/>
              </w:rPr>
              <w:t>:</w:t>
            </w:r>
          </w:p>
          <w:p w14:paraId="791E1B1F" w14:textId="77777777" w:rsidR="0057259A" w:rsidRDefault="0057259A" w:rsidP="002534C4">
            <w:pPr>
              <w:numPr>
                <w:ilvl w:val="0"/>
                <w:numId w:val="39"/>
              </w:numPr>
              <w:jc w:val="left"/>
              <w:rPr>
                <w:lang w:val="en-US"/>
              </w:rPr>
            </w:pPr>
            <w:proofErr w:type="spellStart"/>
            <w:r>
              <w:rPr>
                <w:lang w:val="en-US"/>
              </w:rPr>
              <w:t>AddImageTable</w:t>
            </w:r>
            <w:proofErr w:type="spellEnd"/>
            <w:r>
              <w:rPr>
                <w:lang w:val="en-US"/>
              </w:rPr>
              <w:t xml:space="preserve">, </w:t>
            </w:r>
            <w:proofErr w:type="spellStart"/>
            <w:r w:rsidR="002534C4">
              <w:rPr>
                <w:lang w:val="en-US"/>
              </w:rPr>
              <w:t>GetImageId</w:t>
            </w:r>
            <w:proofErr w:type="spellEnd"/>
            <w:r w:rsidR="002534C4">
              <w:rPr>
                <w:lang w:val="en-US"/>
              </w:rPr>
              <w:t xml:space="preserve">, </w:t>
            </w:r>
            <w:proofErr w:type="spellStart"/>
            <w:r w:rsidR="002534C4">
              <w:rPr>
                <w:lang w:val="en-US"/>
              </w:rPr>
              <w:t>GetImageName</w:t>
            </w:r>
            <w:proofErr w:type="spellEnd"/>
            <w:r w:rsidR="002534C4">
              <w:rPr>
                <w:lang w:val="en-US"/>
              </w:rPr>
              <w:t>,</w:t>
            </w:r>
          </w:p>
          <w:p w14:paraId="13036C73" w14:textId="77777777" w:rsidR="002534C4" w:rsidRPr="0057259A" w:rsidRDefault="002534C4" w:rsidP="00B36CF3">
            <w:pPr>
              <w:numPr>
                <w:ilvl w:val="0"/>
                <w:numId w:val="39"/>
              </w:numPr>
              <w:jc w:val="left"/>
              <w:rPr>
                <w:lang w:val="en-US"/>
              </w:rPr>
            </w:pPr>
            <w:proofErr w:type="spellStart"/>
            <w:r w:rsidRPr="0057259A">
              <w:rPr>
                <w:lang w:val="en-US"/>
              </w:rPr>
              <w:t>GetNumImages</w:t>
            </w:r>
            <w:proofErr w:type="spellEnd"/>
            <w:r w:rsidRPr="0057259A">
              <w:rPr>
                <w:lang w:val="en-US"/>
              </w:rPr>
              <w:t>,</w:t>
            </w:r>
            <w:r w:rsidR="0057259A">
              <w:rPr>
                <w:lang w:val="en-US"/>
              </w:rPr>
              <w:t xml:space="preserve"> </w:t>
            </w:r>
            <w:proofErr w:type="spellStart"/>
            <w:r w:rsidRPr="0057259A">
              <w:rPr>
                <w:lang w:val="en-US"/>
              </w:rPr>
              <w:t>ReplaceImage</w:t>
            </w:r>
            <w:proofErr w:type="spellEnd"/>
            <w:r w:rsidRPr="0057259A">
              <w:rPr>
                <w:lang w:val="en-US"/>
              </w:rPr>
              <w:t xml:space="preserve">, </w:t>
            </w:r>
            <w:proofErr w:type="spellStart"/>
            <w:r w:rsidRPr="0057259A">
              <w:rPr>
                <w:lang w:val="en-US"/>
              </w:rPr>
              <w:t>SetImageName</w:t>
            </w:r>
            <w:proofErr w:type="spellEnd"/>
            <w:r w:rsidRPr="0057259A">
              <w:rPr>
                <w:lang w:val="en-US"/>
              </w:rPr>
              <w:t>,</w:t>
            </w:r>
          </w:p>
          <w:p w14:paraId="056438BE" w14:textId="77777777" w:rsidR="002534C4" w:rsidRPr="002534C4" w:rsidRDefault="002534C4" w:rsidP="002534C4">
            <w:pPr>
              <w:numPr>
                <w:ilvl w:val="0"/>
                <w:numId w:val="39"/>
              </w:numPr>
              <w:jc w:val="left"/>
              <w:rPr>
                <w:lang w:val="en-US"/>
              </w:rPr>
            </w:pPr>
            <w:proofErr w:type="spellStart"/>
            <w:r w:rsidRPr="002534C4">
              <w:rPr>
                <w:lang w:val="en-US"/>
              </w:rPr>
              <w:t>CountWords</w:t>
            </w:r>
            <w:proofErr w:type="spellEnd"/>
          </w:p>
          <w:p w14:paraId="70E19701" w14:textId="77777777" w:rsidR="002534C4" w:rsidRPr="002534C4" w:rsidRDefault="002534C4" w:rsidP="002534C4">
            <w:pPr>
              <w:jc w:val="left"/>
              <w:rPr>
                <w:lang w:val="en-US"/>
              </w:rPr>
            </w:pPr>
          </w:p>
          <w:p w14:paraId="196AF43B" w14:textId="77777777" w:rsidR="002534C4" w:rsidRPr="002534C4" w:rsidRDefault="002534C4" w:rsidP="002534C4">
            <w:pPr>
              <w:jc w:val="left"/>
              <w:rPr>
                <w:lang w:val="en-US"/>
              </w:rPr>
            </w:pPr>
            <w:r w:rsidRPr="002534C4">
              <w:rPr>
                <w:lang w:val="en-US"/>
              </w:rPr>
              <w:t>External packages:</w:t>
            </w:r>
          </w:p>
          <w:p w14:paraId="37284072" w14:textId="77777777" w:rsidR="002534C4" w:rsidRPr="002534C4" w:rsidRDefault="002534C4" w:rsidP="002534C4">
            <w:pPr>
              <w:numPr>
                <w:ilvl w:val="0"/>
                <w:numId w:val="40"/>
              </w:numPr>
              <w:jc w:val="left"/>
              <w:rPr>
                <w:lang w:val="en-US"/>
              </w:rPr>
            </w:pPr>
            <w:r w:rsidRPr="002534C4">
              <w:rPr>
                <w:lang w:val="en-US"/>
              </w:rPr>
              <w:t>U</w:t>
            </w:r>
            <w:r w:rsidR="0057259A">
              <w:rPr>
                <w:lang w:val="en-US"/>
              </w:rPr>
              <w:t xml:space="preserve">pdated </w:t>
            </w:r>
            <w:proofErr w:type="spellStart"/>
            <w:r w:rsidR="0057259A">
              <w:rPr>
                <w:lang w:val="en-US"/>
              </w:rPr>
              <w:t>Tablelist</w:t>
            </w:r>
            <w:proofErr w:type="spellEnd"/>
            <w:r w:rsidR="0057259A">
              <w:rPr>
                <w:lang w:val="en-US"/>
              </w:rPr>
              <w:t xml:space="preserve"> to version 6.0.</w:t>
            </w:r>
          </w:p>
          <w:p w14:paraId="1E3D140E" w14:textId="77777777" w:rsidR="002534C4" w:rsidRDefault="002534C4" w:rsidP="002534C4">
            <w:pPr>
              <w:numPr>
                <w:ilvl w:val="0"/>
                <w:numId w:val="40"/>
              </w:numPr>
              <w:jc w:val="left"/>
              <w:rPr>
                <w:lang w:val="en-US"/>
              </w:rPr>
            </w:pPr>
            <w:r w:rsidRPr="002534C4">
              <w:rPr>
                <w:lang w:val="en-US"/>
              </w:rPr>
              <w:lastRenderedPageBreak/>
              <w:t>U</w:t>
            </w:r>
            <w:r w:rsidR="0057259A">
              <w:rPr>
                <w:lang w:val="en-US"/>
              </w:rPr>
              <w:t xml:space="preserve">pdated </w:t>
            </w:r>
            <w:proofErr w:type="spellStart"/>
            <w:r w:rsidR="0057259A">
              <w:rPr>
                <w:lang w:val="en-US"/>
              </w:rPr>
              <w:t>Twapi</w:t>
            </w:r>
            <w:proofErr w:type="spellEnd"/>
            <w:r w:rsidR="0057259A">
              <w:rPr>
                <w:lang w:val="en-US"/>
              </w:rPr>
              <w:t xml:space="preserve"> to version 4.2.12</w:t>
            </w:r>
            <w:r w:rsidRPr="002534C4">
              <w:rPr>
                <w:lang w:val="en-US"/>
              </w:rPr>
              <w:t>.</w:t>
            </w:r>
          </w:p>
          <w:p w14:paraId="2837313B" w14:textId="77777777" w:rsidR="0057259A" w:rsidRDefault="0057259A" w:rsidP="002534C4">
            <w:pPr>
              <w:numPr>
                <w:ilvl w:val="0"/>
                <w:numId w:val="40"/>
              </w:numPr>
              <w:jc w:val="left"/>
              <w:rPr>
                <w:lang w:val="en-US"/>
              </w:rPr>
            </w:pPr>
            <w:r>
              <w:rPr>
                <w:lang w:val="en-US"/>
              </w:rPr>
              <w:t xml:space="preserve">Updated </w:t>
            </w:r>
            <w:proofErr w:type="spellStart"/>
            <w:r>
              <w:rPr>
                <w:lang w:val="en-US"/>
              </w:rPr>
              <w:t>tDOM</w:t>
            </w:r>
            <w:proofErr w:type="spellEnd"/>
            <w:r>
              <w:rPr>
                <w:lang w:val="en-US"/>
              </w:rPr>
              <w:t xml:space="preserve"> to version 0.9.0.</w:t>
            </w:r>
          </w:p>
          <w:p w14:paraId="68687D99" w14:textId="77777777" w:rsidR="0057259A" w:rsidRPr="00487AA7" w:rsidRDefault="0057259A" w:rsidP="002534C4">
            <w:pPr>
              <w:numPr>
                <w:ilvl w:val="0"/>
                <w:numId w:val="40"/>
              </w:numPr>
              <w:jc w:val="left"/>
              <w:rPr>
                <w:lang w:val="en-US"/>
              </w:rPr>
            </w:pPr>
            <w:r>
              <w:rPr>
                <w:lang w:val="en-US"/>
              </w:rPr>
              <w:t xml:space="preserve">Updated </w:t>
            </w:r>
            <w:proofErr w:type="spellStart"/>
            <w:r>
              <w:rPr>
                <w:lang w:val="en-US"/>
              </w:rPr>
              <w:t>Img</w:t>
            </w:r>
            <w:proofErr w:type="spellEnd"/>
            <w:r>
              <w:rPr>
                <w:lang w:val="en-US"/>
              </w:rPr>
              <w:t xml:space="preserve"> to version 1.4.7.</w:t>
            </w:r>
          </w:p>
        </w:tc>
      </w:tr>
      <w:tr w:rsidR="00AB5215" w14:paraId="0B2DCDC5" w14:textId="77777777" w:rsidTr="00ED15AA">
        <w:tc>
          <w:tcPr>
            <w:tcW w:w="1129" w:type="dxa"/>
          </w:tcPr>
          <w:p w14:paraId="28D9A6D2" w14:textId="77777777" w:rsidR="00AB5215" w:rsidRDefault="00AB5215" w:rsidP="00413BD4">
            <w:r>
              <w:lastRenderedPageBreak/>
              <w:t>2.4.2</w:t>
            </w:r>
          </w:p>
        </w:tc>
        <w:tc>
          <w:tcPr>
            <w:tcW w:w="1390" w:type="dxa"/>
          </w:tcPr>
          <w:p w14:paraId="40E19125" w14:textId="77777777" w:rsidR="00AB5215" w:rsidRDefault="00AB5215" w:rsidP="00204A49">
            <w:r>
              <w:t>2018-04-26</w:t>
            </w:r>
          </w:p>
        </w:tc>
        <w:tc>
          <w:tcPr>
            <w:tcW w:w="6717" w:type="dxa"/>
          </w:tcPr>
          <w:p w14:paraId="2889FD87" w14:textId="77777777" w:rsidR="00AB5215" w:rsidRPr="00AB5215" w:rsidRDefault="00AB5215" w:rsidP="00AB5215">
            <w:pPr>
              <w:jc w:val="left"/>
              <w:rPr>
                <w:lang w:val="en-US"/>
              </w:rPr>
            </w:pPr>
            <w:r w:rsidRPr="00AB5215">
              <w:rPr>
                <w:lang w:val="en-US"/>
              </w:rPr>
              <w:t>Enhanced functionality in several modules.</w:t>
            </w:r>
          </w:p>
          <w:p w14:paraId="50CFE9A7" w14:textId="77777777" w:rsidR="00AB5215" w:rsidRDefault="00AB5215" w:rsidP="00AB5215">
            <w:pPr>
              <w:jc w:val="left"/>
              <w:rPr>
                <w:lang w:val="en-US"/>
              </w:rPr>
            </w:pPr>
          </w:p>
          <w:p w14:paraId="53437BB1" w14:textId="77777777" w:rsidR="00AB5215" w:rsidRPr="00AB5215" w:rsidRDefault="00AB5215" w:rsidP="00AB5215">
            <w:pPr>
              <w:jc w:val="left"/>
              <w:rPr>
                <w:lang w:val="en-US"/>
              </w:rPr>
            </w:pPr>
            <w:proofErr w:type="spellStart"/>
            <w:r w:rsidRPr="00AB5215">
              <w:rPr>
                <w:lang w:val="en-US"/>
              </w:rPr>
              <w:t>CawtPpt</w:t>
            </w:r>
            <w:proofErr w:type="spellEnd"/>
            <w:r w:rsidRPr="00AB5215">
              <w:rPr>
                <w:lang w:val="en-US"/>
              </w:rPr>
              <w:t>:</w:t>
            </w:r>
          </w:p>
          <w:p w14:paraId="5EED0ED7" w14:textId="77777777" w:rsidR="00AB5215" w:rsidRPr="00AB5215" w:rsidRDefault="00AB5215" w:rsidP="00AB5215">
            <w:pPr>
              <w:numPr>
                <w:ilvl w:val="0"/>
                <w:numId w:val="42"/>
              </w:numPr>
              <w:jc w:val="left"/>
              <w:rPr>
                <w:lang w:val="en-US"/>
              </w:rPr>
            </w:pPr>
            <w:r w:rsidRPr="00AB5215">
              <w:rPr>
                <w:lang w:val="en-US"/>
              </w:rPr>
              <w:t>Added new configure options for shapes: -</w:t>
            </w:r>
            <w:proofErr w:type="spellStart"/>
            <w:r w:rsidRPr="00AB5215">
              <w:rPr>
                <w:lang w:val="en-US"/>
              </w:rPr>
              <w:t>beginsite</w:t>
            </w:r>
            <w:proofErr w:type="spellEnd"/>
            <w:r w:rsidRPr="00AB5215">
              <w:rPr>
                <w:lang w:val="en-US"/>
              </w:rPr>
              <w:t>, -</w:t>
            </w:r>
            <w:proofErr w:type="spellStart"/>
            <w:r w:rsidRPr="00AB5215">
              <w:rPr>
                <w:lang w:val="en-US"/>
              </w:rPr>
              <w:t>endsite</w:t>
            </w:r>
            <w:proofErr w:type="spellEnd"/>
          </w:p>
          <w:p w14:paraId="475F2A44" w14:textId="77777777" w:rsidR="00AB5215" w:rsidRPr="00AB5215" w:rsidRDefault="00AB5215" w:rsidP="00AB5215">
            <w:pPr>
              <w:numPr>
                <w:ilvl w:val="0"/>
                <w:numId w:val="42"/>
              </w:numPr>
              <w:jc w:val="left"/>
              <w:rPr>
                <w:lang w:val="en-US"/>
              </w:rPr>
            </w:pPr>
            <w:r w:rsidRPr="00AB5215">
              <w:rPr>
                <w:lang w:val="en-US"/>
              </w:rPr>
              <w:t>Added new configure option for connectors: -weight</w:t>
            </w:r>
          </w:p>
          <w:p w14:paraId="28E55C94" w14:textId="77777777" w:rsidR="00AB5215" w:rsidRPr="00AB5215" w:rsidRDefault="00AB5215" w:rsidP="00AB5215">
            <w:pPr>
              <w:jc w:val="left"/>
              <w:rPr>
                <w:lang w:val="en-US"/>
              </w:rPr>
            </w:pPr>
          </w:p>
          <w:p w14:paraId="021D667F" w14:textId="77777777" w:rsidR="00AB5215" w:rsidRPr="00AB5215" w:rsidRDefault="00AB5215" w:rsidP="00AB5215">
            <w:pPr>
              <w:jc w:val="left"/>
              <w:rPr>
                <w:lang w:val="en-US"/>
              </w:rPr>
            </w:pPr>
            <w:proofErr w:type="spellStart"/>
            <w:r w:rsidRPr="00AB5215">
              <w:rPr>
                <w:lang w:val="en-US"/>
              </w:rPr>
              <w:t>CawtWord</w:t>
            </w:r>
            <w:proofErr w:type="spellEnd"/>
            <w:r w:rsidRPr="00AB5215">
              <w:rPr>
                <w:lang w:val="en-US"/>
              </w:rPr>
              <w:t>:</w:t>
            </w:r>
          </w:p>
          <w:p w14:paraId="3CF1C99D" w14:textId="77777777" w:rsidR="00AB5215" w:rsidRPr="00AB5215" w:rsidRDefault="00AB5215" w:rsidP="00245292">
            <w:pPr>
              <w:numPr>
                <w:ilvl w:val="0"/>
                <w:numId w:val="43"/>
              </w:numPr>
              <w:jc w:val="left"/>
              <w:rPr>
                <w:lang w:val="en-US"/>
              </w:rPr>
            </w:pPr>
            <w:r w:rsidRPr="00AB5215">
              <w:rPr>
                <w:lang w:val="en-US"/>
              </w:rPr>
              <w:t xml:space="preserve">Corrected procedure </w:t>
            </w:r>
            <w:proofErr w:type="spellStart"/>
            <w:r w:rsidRPr="00AB5215">
              <w:rPr>
                <w:lang w:val="en-US"/>
              </w:rPr>
              <w:t>SetDocumentProperty</w:t>
            </w:r>
            <w:proofErr w:type="spellEnd"/>
            <w:r w:rsidRPr="00AB5215">
              <w:rPr>
                <w:lang w:val="en-US"/>
              </w:rPr>
              <w:t>.</w:t>
            </w:r>
          </w:p>
          <w:p w14:paraId="22D05DB6" w14:textId="77777777" w:rsidR="00AB5215" w:rsidRPr="00AB5215" w:rsidRDefault="00AB5215" w:rsidP="00AB5215">
            <w:pPr>
              <w:jc w:val="left"/>
              <w:rPr>
                <w:lang w:val="en-US"/>
              </w:rPr>
            </w:pPr>
          </w:p>
          <w:p w14:paraId="2EA7D926" w14:textId="77777777" w:rsidR="00AB5215" w:rsidRPr="00AB5215" w:rsidRDefault="00AB5215" w:rsidP="00AB5215">
            <w:pPr>
              <w:jc w:val="left"/>
              <w:rPr>
                <w:lang w:val="en-US"/>
              </w:rPr>
            </w:pPr>
            <w:r w:rsidRPr="00AB5215">
              <w:rPr>
                <w:lang w:val="en-US"/>
              </w:rPr>
              <w:t xml:space="preserve">New procedures in </w:t>
            </w:r>
            <w:proofErr w:type="spellStart"/>
            <w:r w:rsidRPr="00AB5215">
              <w:rPr>
                <w:lang w:val="en-US"/>
              </w:rPr>
              <w:t>CawtExcel</w:t>
            </w:r>
            <w:proofErr w:type="spellEnd"/>
            <w:r w:rsidRPr="00AB5215">
              <w:rPr>
                <w:lang w:val="en-US"/>
              </w:rPr>
              <w:t>:</w:t>
            </w:r>
          </w:p>
          <w:p w14:paraId="78424BF6" w14:textId="77777777" w:rsidR="00AB5215" w:rsidRDefault="00AB5215" w:rsidP="00245292">
            <w:pPr>
              <w:numPr>
                <w:ilvl w:val="0"/>
                <w:numId w:val="43"/>
              </w:numPr>
              <w:jc w:val="left"/>
              <w:rPr>
                <w:lang w:val="en-US"/>
              </w:rPr>
            </w:pPr>
            <w:r w:rsidRPr="00AB5215">
              <w:rPr>
                <w:lang w:val="en-US"/>
              </w:rPr>
              <w:t xml:space="preserve">Import, </w:t>
            </w:r>
            <w:proofErr w:type="spellStart"/>
            <w:r w:rsidRPr="00AB5215">
              <w:rPr>
                <w:lang w:val="en-US"/>
              </w:rPr>
              <w:t>CopyColumn</w:t>
            </w:r>
            <w:proofErr w:type="spellEnd"/>
            <w:r w:rsidRPr="00AB5215">
              <w:rPr>
                <w:lang w:val="en-US"/>
              </w:rPr>
              <w:t xml:space="preserve">, </w:t>
            </w:r>
            <w:proofErr w:type="spellStart"/>
            <w:r w:rsidRPr="00AB5215">
              <w:rPr>
                <w:lang w:val="en-US"/>
              </w:rPr>
              <w:t>SetChartSourceByIndex</w:t>
            </w:r>
            <w:proofErr w:type="spellEnd"/>
            <w:r w:rsidRPr="00AB5215">
              <w:rPr>
                <w:lang w:val="en-US"/>
              </w:rPr>
              <w:t xml:space="preserve">, </w:t>
            </w:r>
          </w:p>
          <w:p w14:paraId="22690F4F" w14:textId="77777777" w:rsidR="00AB5215" w:rsidRDefault="00AB5215" w:rsidP="00245292">
            <w:pPr>
              <w:numPr>
                <w:ilvl w:val="0"/>
                <w:numId w:val="43"/>
              </w:numPr>
              <w:jc w:val="left"/>
              <w:rPr>
                <w:lang w:val="en-US"/>
              </w:rPr>
            </w:pPr>
            <w:proofErr w:type="spellStart"/>
            <w:r w:rsidRPr="00AB5215">
              <w:rPr>
                <w:lang w:val="en-US"/>
              </w:rPr>
              <w:t>SetChartTitle</w:t>
            </w:r>
            <w:proofErr w:type="spellEnd"/>
            <w:r w:rsidRPr="00AB5215">
              <w:rPr>
                <w:lang w:val="en-US"/>
              </w:rPr>
              <w:t>,</w:t>
            </w:r>
            <w:r>
              <w:rPr>
                <w:lang w:val="en-US"/>
              </w:rPr>
              <w:t xml:space="preserve"> </w:t>
            </w:r>
            <w:proofErr w:type="spellStart"/>
            <w:r w:rsidRPr="00AB5215">
              <w:rPr>
                <w:lang w:val="en-US"/>
              </w:rPr>
              <w:t>GetChartNumSeries</w:t>
            </w:r>
            <w:proofErr w:type="spellEnd"/>
            <w:r w:rsidRPr="00AB5215">
              <w:rPr>
                <w:lang w:val="en-US"/>
              </w:rPr>
              <w:t xml:space="preserve">, </w:t>
            </w:r>
            <w:proofErr w:type="spellStart"/>
            <w:r w:rsidRPr="00AB5215">
              <w:rPr>
                <w:lang w:val="en-US"/>
              </w:rPr>
              <w:t>GetChartSeries</w:t>
            </w:r>
            <w:proofErr w:type="spellEnd"/>
            <w:r w:rsidRPr="00AB5215">
              <w:rPr>
                <w:lang w:val="en-US"/>
              </w:rPr>
              <w:t xml:space="preserve">, </w:t>
            </w:r>
          </w:p>
          <w:p w14:paraId="337D15C1" w14:textId="77777777" w:rsidR="00AB5215" w:rsidRPr="00AB5215" w:rsidRDefault="00AB5215" w:rsidP="00245292">
            <w:pPr>
              <w:numPr>
                <w:ilvl w:val="0"/>
                <w:numId w:val="43"/>
              </w:numPr>
              <w:jc w:val="left"/>
              <w:rPr>
                <w:lang w:val="en-US"/>
              </w:rPr>
            </w:pPr>
            <w:proofErr w:type="spellStart"/>
            <w:r w:rsidRPr="00AB5215">
              <w:rPr>
                <w:lang w:val="en-US"/>
              </w:rPr>
              <w:t>SetSeriesLineWidth</w:t>
            </w:r>
            <w:proofErr w:type="spellEnd"/>
          </w:p>
          <w:p w14:paraId="60B84E99" w14:textId="77777777" w:rsidR="00AB5215" w:rsidRPr="00AB5215" w:rsidRDefault="00AB5215" w:rsidP="00AB5215">
            <w:pPr>
              <w:jc w:val="left"/>
              <w:rPr>
                <w:lang w:val="en-US"/>
              </w:rPr>
            </w:pPr>
          </w:p>
          <w:p w14:paraId="19AC3A59" w14:textId="77777777" w:rsidR="00AB5215" w:rsidRPr="00AB5215" w:rsidRDefault="00AB5215" w:rsidP="00AB5215">
            <w:pPr>
              <w:jc w:val="left"/>
              <w:rPr>
                <w:lang w:val="en-US"/>
              </w:rPr>
            </w:pPr>
            <w:r w:rsidRPr="00AB5215">
              <w:rPr>
                <w:lang w:val="en-US"/>
              </w:rPr>
              <w:t xml:space="preserve">New procedures in </w:t>
            </w:r>
            <w:proofErr w:type="spellStart"/>
            <w:r w:rsidRPr="00AB5215">
              <w:rPr>
                <w:lang w:val="en-US"/>
              </w:rPr>
              <w:t>CawtPpt</w:t>
            </w:r>
            <w:proofErr w:type="spellEnd"/>
            <w:r w:rsidRPr="00AB5215">
              <w:rPr>
                <w:lang w:val="en-US"/>
              </w:rPr>
              <w:t>:</w:t>
            </w:r>
          </w:p>
          <w:p w14:paraId="7F4717FC" w14:textId="77777777" w:rsidR="00AB5215" w:rsidRPr="00AB5215" w:rsidRDefault="00AB5215" w:rsidP="00245292">
            <w:pPr>
              <w:numPr>
                <w:ilvl w:val="0"/>
                <w:numId w:val="44"/>
              </w:numPr>
              <w:jc w:val="left"/>
              <w:rPr>
                <w:lang w:val="en-US"/>
              </w:rPr>
            </w:pPr>
            <w:proofErr w:type="spellStart"/>
            <w:r w:rsidRPr="00AB5215">
              <w:rPr>
                <w:lang w:val="en-US"/>
              </w:rPr>
              <w:t>SetPresPageSetup</w:t>
            </w:r>
            <w:proofErr w:type="spellEnd"/>
            <w:r w:rsidRPr="00AB5215">
              <w:rPr>
                <w:lang w:val="en-US"/>
              </w:rPr>
              <w:t xml:space="preserve">, </w:t>
            </w:r>
            <w:proofErr w:type="spellStart"/>
            <w:r w:rsidRPr="00AB5215">
              <w:rPr>
                <w:lang w:val="en-US"/>
              </w:rPr>
              <w:t>SetHyperlinkToSlide</w:t>
            </w:r>
            <w:proofErr w:type="spellEnd"/>
            <w:r w:rsidRPr="00AB5215">
              <w:rPr>
                <w:lang w:val="en-US"/>
              </w:rPr>
              <w:t xml:space="preserve">, </w:t>
            </w:r>
            <w:proofErr w:type="spellStart"/>
            <w:r w:rsidRPr="00AB5215">
              <w:rPr>
                <w:lang w:val="en-US"/>
              </w:rPr>
              <w:t>GetNumSites</w:t>
            </w:r>
            <w:proofErr w:type="spellEnd"/>
          </w:p>
          <w:p w14:paraId="65700C77" w14:textId="77777777" w:rsidR="00AB5215" w:rsidRPr="00AB5215" w:rsidRDefault="00AB5215" w:rsidP="00AB5215">
            <w:pPr>
              <w:jc w:val="left"/>
              <w:rPr>
                <w:lang w:val="en-US"/>
              </w:rPr>
            </w:pPr>
          </w:p>
          <w:p w14:paraId="169B1D0E" w14:textId="77777777" w:rsidR="00AB5215" w:rsidRDefault="00AB5215" w:rsidP="00AB5215">
            <w:pPr>
              <w:jc w:val="left"/>
              <w:rPr>
                <w:lang w:val="en-US"/>
              </w:rPr>
            </w:pPr>
            <w:r w:rsidRPr="00AB5215">
              <w:rPr>
                <w:lang w:val="en-US"/>
              </w:rPr>
              <w:t xml:space="preserve">New procedures in </w:t>
            </w:r>
            <w:proofErr w:type="spellStart"/>
            <w:r w:rsidRPr="00AB5215">
              <w:rPr>
                <w:lang w:val="en-US"/>
              </w:rPr>
              <w:t>CawtWord</w:t>
            </w:r>
            <w:proofErr w:type="spellEnd"/>
            <w:r w:rsidRPr="00AB5215">
              <w:rPr>
                <w:lang w:val="en-US"/>
              </w:rPr>
              <w:t>:</w:t>
            </w:r>
          </w:p>
          <w:p w14:paraId="57B6642C" w14:textId="77777777" w:rsidR="00AB5215" w:rsidRPr="002534C4" w:rsidRDefault="00AB5215" w:rsidP="00245292">
            <w:pPr>
              <w:numPr>
                <w:ilvl w:val="0"/>
                <w:numId w:val="44"/>
              </w:numPr>
              <w:jc w:val="left"/>
              <w:rPr>
                <w:lang w:val="en-US"/>
              </w:rPr>
            </w:pPr>
            <w:proofErr w:type="spellStart"/>
            <w:r w:rsidRPr="00AB5215">
              <w:rPr>
                <w:lang w:val="en-US"/>
              </w:rPr>
              <w:t>DeleteRow</w:t>
            </w:r>
            <w:proofErr w:type="spellEnd"/>
            <w:r w:rsidRPr="00AB5215">
              <w:rPr>
                <w:lang w:val="en-US"/>
              </w:rPr>
              <w:t xml:space="preserve">, </w:t>
            </w:r>
            <w:proofErr w:type="spellStart"/>
            <w:r w:rsidRPr="00AB5215">
              <w:rPr>
                <w:lang w:val="en-US"/>
              </w:rPr>
              <w:t>SetRangeMergeCells</w:t>
            </w:r>
            <w:proofErr w:type="spellEnd"/>
          </w:p>
        </w:tc>
      </w:tr>
      <w:tr w:rsidR="00282314" w14:paraId="07E08E8B" w14:textId="77777777" w:rsidTr="00ED15AA">
        <w:tc>
          <w:tcPr>
            <w:tcW w:w="1129" w:type="dxa"/>
          </w:tcPr>
          <w:p w14:paraId="773BB39D" w14:textId="77777777" w:rsidR="00282314" w:rsidRDefault="00282314" w:rsidP="00413BD4">
            <w:r>
              <w:t>2.4.3</w:t>
            </w:r>
          </w:p>
        </w:tc>
        <w:tc>
          <w:tcPr>
            <w:tcW w:w="1390" w:type="dxa"/>
          </w:tcPr>
          <w:p w14:paraId="48667EF4" w14:textId="77777777" w:rsidR="00282314" w:rsidRDefault="00A73006" w:rsidP="00204A49">
            <w:r>
              <w:t>2018-12-27</w:t>
            </w:r>
          </w:p>
        </w:tc>
        <w:tc>
          <w:tcPr>
            <w:tcW w:w="6717" w:type="dxa"/>
          </w:tcPr>
          <w:p w14:paraId="1F21264B" w14:textId="77777777" w:rsidR="00282314" w:rsidRPr="00282314" w:rsidRDefault="00A73006" w:rsidP="00282314">
            <w:pPr>
              <w:jc w:val="left"/>
              <w:rPr>
                <w:lang w:val="en-US"/>
              </w:rPr>
            </w:pPr>
            <w:r w:rsidRPr="00A73006">
              <w:rPr>
                <w:lang w:val="en-US"/>
              </w:rPr>
              <w:t>Support for Office 2019</w:t>
            </w:r>
            <w:r w:rsidR="00282314" w:rsidRPr="00282314">
              <w:rPr>
                <w:lang w:val="en-US"/>
              </w:rPr>
              <w:t>.</w:t>
            </w:r>
          </w:p>
          <w:p w14:paraId="55C6C1F1" w14:textId="77777777" w:rsidR="00A73006" w:rsidRDefault="00A73006" w:rsidP="00A73006">
            <w:pPr>
              <w:jc w:val="left"/>
              <w:rPr>
                <w:lang w:val="en-US"/>
              </w:rPr>
            </w:pPr>
          </w:p>
          <w:p w14:paraId="450B2B51" w14:textId="77777777" w:rsidR="00A73006" w:rsidRPr="00A73006" w:rsidRDefault="00A73006" w:rsidP="00A73006">
            <w:pPr>
              <w:jc w:val="left"/>
              <w:rPr>
                <w:lang w:val="en-US"/>
              </w:rPr>
            </w:pPr>
            <w:proofErr w:type="spellStart"/>
            <w:r w:rsidRPr="00A73006">
              <w:rPr>
                <w:lang w:val="en-US"/>
              </w:rPr>
              <w:t>CawtOffice</w:t>
            </w:r>
            <w:proofErr w:type="spellEnd"/>
            <w:r w:rsidRPr="00A73006">
              <w:rPr>
                <w:lang w:val="en-US"/>
              </w:rPr>
              <w:t>:</w:t>
            </w:r>
          </w:p>
          <w:p w14:paraId="5889AA6D" w14:textId="77777777" w:rsidR="00282314" w:rsidRDefault="00A73006" w:rsidP="00245292">
            <w:pPr>
              <w:numPr>
                <w:ilvl w:val="0"/>
                <w:numId w:val="44"/>
              </w:numPr>
              <w:jc w:val="left"/>
              <w:rPr>
                <w:lang w:val="en-US"/>
              </w:rPr>
            </w:pPr>
            <w:r w:rsidRPr="00A73006">
              <w:rPr>
                <w:lang w:val="en-US"/>
              </w:rPr>
              <w:t xml:space="preserve">Added script </w:t>
            </w:r>
            <w:proofErr w:type="spellStart"/>
            <w:r w:rsidRPr="00A73006">
              <w:rPr>
                <w:lang w:val="en-US"/>
              </w:rPr>
              <w:t>DocumentInfo.tcl</w:t>
            </w:r>
            <w:proofErr w:type="spellEnd"/>
            <w:r w:rsidRPr="00A73006">
              <w:rPr>
                <w:lang w:val="en-US"/>
              </w:rPr>
              <w:t xml:space="preserve"> to retrieve information about</w:t>
            </w:r>
            <w:r>
              <w:rPr>
                <w:lang w:val="en-US"/>
              </w:rPr>
              <w:t xml:space="preserve"> </w:t>
            </w:r>
            <w:r w:rsidRPr="00A73006">
              <w:rPr>
                <w:lang w:val="en-US"/>
              </w:rPr>
              <w:t>Office documents.</w:t>
            </w:r>
          </w:p>
          <w:p w14:paraId="345BF5EF" w14:textId="77777777" w:rsidR="00A73006" w:rsidRDefault="00A73006" w:rsidP="00282314">
            <w:pPr>
              <w:jc w:val="left"/>
              <w:rPr>
                <w:lang w:val="en-US"/>
              </w:rPr>
            </w:pPr>
          </w:p>
          <w:p w14:paraId="46F69F9A" w14:textId="77777777" w:rsidR="00282314" w:rsidRPr="00282314" w:rsidRDefault="00282314" w:rsidP="00282314">
            <w:pPr>
              <w:jc w:val="left"/>
              <w:rPr>
                <w:lang w:val="en-US"/>
              </w:rPr>
            </w:pPr>
            <w:proofErr w:type="spellStart"/>
            <w:r w:rsidRPr="00282314">
              <w:rPr>
                <w:lang w:val="en-US"/>
              </w:rPr>
              <w:t>CawtWord</w:t>
            </w:r>
            <w:proofErr w:type="spellEnd"/>
            <w:r w:rsidRPr="00282314">
              <w:rPr>
                <w:lang w:val="en-US"/>
              </w:rPr>
              <w:t>:</w:t>
            </w:r>
          </w:p>
          <w:p w14:paraId="7E559F3F" w14:textId="77777777" w:rsidR="00282314" w:rsidRDefault="00282314" w:rsidP="00245292">
            <w:pPr>
              <w:numPr>
                <w:ilvl w:val="0"/>
                <w:numId w:val="44"/>
              </w:numPr>
              <w:jc w:val="left"/>
              <w:rPr>
                <w:lang w:val="en-US"/>
              </w:rPr>
            </w:pPr>
            <w:r w:rsidRPr="00282314">
              <w:rPr>
                <w:lang w:val="en-US"/>
              </w:rPr>
              <w:t xml:space="preserve">Extended procedure </w:t>
            </w:r>
            <w:proofErr w:type="spellStart"/>
            <w:r w:rsidRPr="00282314">
              <w:rPr>
                <w:lang w:val="en-US"/>
              </w:rPr>
              <w:t>GetRowRange</w:t>
            </w:r>
            <w:proofErr w:type="spellEnd"/>
            <w:r w:rsidRPr="00282314">
              <w:rPr>
                <w:lang w:val="en-US"/>
              </w:rPr>
              <w:t xml:space="preserve"> to use start and end rows.</w:t>
            </w:r>
          </w:p>
          <w:p w14:paraId="35CB3EF4" w14:textId="77777777" w:rsidR="00A73006" w:rsidRPr="00A73006" w:rsidRDefault="00A73006" w:rsidP="00245292">
            <w:pPr>
              <w:numPr>
                <w:ilvl w:val="0"/>
                <w:numId w:val="44"/>
              </w:numPr>
              <w:jc w:val="left"/>
              <w:rPr>
                <w:lang w:val="en-US"/>
              </w:rPr>
            </w:pPr>
            <w:r w:rsidRPr="00A73006">
              <w:rPr>
                <w:lang w:val="en-US"/>
              </w:rPr>
              <w:t xml:space="preserve">Extended procedure </w:t>
            </w:r>
            <w:proofErr w:type="spellStart"/>
            <w:r w:rsidRPr="00A73006">
              <w:rPr>
                <w:lang w:val="en-US"/>
              </w:rPr>
              <w:t>GetNumImages</w:t>
            </w:r>
            <w:proofErr w:type="spellEnd"/>
            <w:r w:rsidRPr="00A73006">
              <w:rPr>
                <w:lang w:val="en-US"/>
              </w:rPr>
              <w:t xml:space="preserve"> to consider both </w:t>
            </w:r>
            <w:proofErr w:type="spellStart"/>
            <w:r w:rsidRPr="00A73006">
              <w:rPr>
                <w:lang w:val="en-US"/>
              </w:rPr>
              <w:t>InlineShapes</w:t>
            </w:r>
            <w:proofErr w:type="spellEnd"/>
            <w:r w:rsidRPr="00A73006">
              <w:rPr>
                <w:lang w:val="en-US"/>
              </w:rPr>
              <w:t xml:space="preserve"> as</w:t>
            </w:r>
            <w:r>
              <w:rPr>
                <w:lang w:val="en-US"/>
              </w:rPr>
              <w:t xml:space="preserve"> </w:t>
            </w:r>
            <w:r w:rsidRPr="00A73006">
              <w:rPr>
                <w:lang w:val="en-US"/>
              </w:rPr>
              <w:t>well as Shapes.</w:t>
            </w:r>
          </w:p>
          <w:p w14:paraId="513AF546" w14:textId="77777777" w:rsidR="00282314" w:rsidRDefault="00282314" w:rsidP="00282314">
            <w:pPr>
              <w:jc w:val="left"/>
              <w:rPr>
                <w:lang w:val="en-US"/>
              </w:rPr>
            </w:pPr>
          </w:p>
          <w:p w14:paraId="5DE06814" w14:textId="77777777" w:rsidR="00A73006" w:rsidRDefault="00A73006" w:rsidP="00A73006">
            <w:pPr>
              <w:jc w:val="left"/>
              <w:rPr>
                <w:lang w:val="en-US"/>
              </w:rPr>
            </w:pPr>
            <w:r>
              <w:rPr>
                <w:lang w:val="en-US"/>
              </w:rPr>
              <w:t>New procedure</w:t>
            </w:r>
            <w:r w:rsidRPr="00A73006">
              <w:rPr>
                <w:lang w:val="en-US"/>
              </w:rPr>
              <w:t xml:space="preserve"> in </w:t>
            </w:r>
            <w:proofErr w:type="spellStart"/>
            <w:r w:rsidRPr="00A73006">
              <w:rPr>
                <w:lang w:val="en-US"/>
              </w:rPr>
              <w:t>CawtOffice</w:t>
            </w:r>
            <w:proofErr w:type="spellEnd"/>
            <w:r w:rsidRPr="00A73006">
              <w:rPr>
                <w:lang w:val="en-US"/>
              </w:rPr>
              <w:t>:</w:t>
            </w:r>
          </w:p>
          <w:p w14:paraId="0505A574" w14:textId="77777777" w:rsidR="00A73006" w:rsidRDefault="00A73006" w:rsidP="00245292">
            <w:pPr>
              <w:numPr>
                <w:ilvl w:val="0"/>
                <w:numId w:val="46"/>
              </w:numPr>
              <w:jc w:val="left"/>
              <w:rPr>
                <w:lang w:val="en-US"/>
              </w:rPr>
            </w:pPr>
            <w:proofErr w:type="spellStart"/>
            <w:r w:rsidRPr="00A73006">
              <w:rPr>
                <w:lang w:val="en-US"/>
              </w:rPr>
              <w:t>GetOfficeType</w:t>
            </w:r>
            <w:proofErr w:type="spellEnd"/>
          </w:p>
          <w:p w14:paraId="44A912FB" w14:textId="77777777" w:rsidR="00A73006" w:rsidRDefault="00A73006" w:rsidP="00A73006">
            <w:pPr>
              <w:jc w:val="left"/>
              <w:rPr>
                <w:lang w:val="en-US"/>
              </w:rPr>
            </w:pPr>
          </w:p>
          <w:p w14:paraId="2549F7BC" w14:textId="77777777" w:rsidR="00A73006" w:rsidRPr="00A73006" w:rsidRDefault="00A73006" w:rsidP="00A73006">
            <w:pPr>
              <w:jc w:val="left"/>
              <w:rPr>
                <w:lang w:val="en-US"/>
              </w:rPr>
            </w:pPr>
            <w:r>
              <w:rPr>
                <w:lang w:val="en-US"/>
              </w:rPr>
              <w:t>New procedure</w:t>
            </w:r>
            <w:r w:rsidRPr="00A73006">
              <w:rPr>
                <w:lang w:val="en-US"/>
              </w:rPr>
              <w:t xml:space="preserve"> in </w:t>
            </w:r>
            <w:proofErr w:type="spellStart"/>
            <w:r w:rsidRPr="00A73006">
              <w:rPr>
                <w:lang w:val="en-US"/>
              </w:rPr>
              <w:t>CawtExcel</w:t>
            </w:r>
            <w:proofErr w:type="spellEnd"/>
            <w:r w:rsidRPr="00A73006">
              <w:rPr>
                <w:lang w:val="en-US"/>
              </w:rPr>
              <w:t>:</w:t>
            </w:r>
          </w:p>
          <w:p w14:paraId="21B1A4E4" w14:textId="77777777" w:rsidR="00A73006" w:rsidRDefault="00A73006" w:rsidP="00245292">
            <w:pPr>
              <w:numPr>
                <w:ilvl w:val="0"/>
                <w:numId w:val="46"/>
              </w:numPr>
              <w:jc w:val="left"/>
              <w:rPr>
                <w:lang w:val="en-US"/>
              </w:rPr>
            </w:pPr>
            <w:proofErr w:type="spellStart"/>
            <w:r w:rsidRPr="00A73006">
              <w:rPr>
                <w:lang w:val="en-US"/>
              </w:rPr>
              <w:t>AddSeriesTrendLine</w:t>
            </w:r>
            <w:proofErr w:type="spellEnd"/>
          </w:p>
          <w:p w14:paraId="370F7E25" w14:textId="77777777" w:rsidR="00A73006" w:rsidRDefault="00A73006" w:rsidP="00A73006">
            <w:pPr>
              <w:jc w:val="left"/>
              <w:rPr>
                <w:lang w:val="en-US"/>
              </w:rPr>
            </w:pPr>
          </w:p>
          <w:p w14:paraId="68671792" w14:textId="77777777" w:rsidR="00282314" w:rsidRPr="00282314" w:rsidRDefault="00282314" w:rsidP="00282314">
            <w:pPr>
              <w:jc w:val="left"/>
              <w:rPr>
                <w:lang w:val="en-US"/>
              </w:rPr>
            </w:pPr>
            <w:r w:rsidRPr="00282314">
              <w:rPr>
                <w:lang w:val="en-US"/>
              </w:rPr>
              <w:t>New procedure</w:t>
            </w:r>
            <w:r w:rsidR="00A73006">
              <w:rPr>
                <w:lang w:val="en-US"/>
              </w:rPr>
              <w:t>s</w:t>
            </w:r>
            <w:r w:rsidRPr="00282314">
              <w:rPr>
                <w:lang w:val="en-US"/>
              </w:rPr>
              <w:t xml:space="preserve"> in </w:t>
            </w:r>
            <w:proofErr w:type="spellStart"/>
            <w:r w:rsidRPr="00282314">
              <w:rPr>
                <w:lang w:val="en-US"/>
              </w:rPr>
              <w:t>CawtPpt</w:t>
            </w:r>
            <w:proofErr w:type="spellEnd"/>
            <w:r w:rsidRPr="00282314">
              <w:rPr>
                <w:lang w:val="en-US"/>
              </w:rPr>
              <w:t>:</w:t>
            </w:r>
          </w:p>
          <w:p w14:paraId="56003CD7" w14:textId="77777777" w:rsidR="00A73006" w:rsidRDefault="00A73006" w:rsidP="00245292">
            <w:pPr>
              <w:numPr>
                <w:ilvl w:val="0"/>
                <w:numId w:val="44"/>
              </w:numPr>
              <w:jc w:val="left"/>
              <w:rPr>
                <w:lang w:val="en-US"/>
              </w:rPr>
            </w:pPr>
            <w:proofErr w:type="spellStart"/>
            <w:r w:rsidRPr="00A73006">
              <w:rPr>
                <w:lang w:val="en-US"/>
              </w:rPr>
              <w:t>GetComme</w:t>
            </w:r>
            <w:r>
              <w:rPr>
                <w:lang w:val="en-US"/>
              </w:rPr>
              <w:t>ntKeyTopPosition</w:t>
            </w:r>
            <w:proofErr w:type="spellEnd"/>
            <w:r>
              <w:rPr>
                <w:lang w:val="en-US"/>
              </w:rPr>
              <w:t xml:space="preserve">, </w:t>
            </w:r>
            <w:proofErr w:type="spellStart"/>
            <w:r>
              <w:rPr>
                <w:lang w:val="en-US"/>
              </w:rPr>
              <w:t>GetNumShapes</w:t>
            </w:r>
            <w:proofErr w:type="spellEnd"/>
            <w:r>
              <w:rPr>
                <w:lang w:val="en-US"/>
              </w:rPr>
              <w:t>,</w:t>
            </w:r>
          </w:p>
          <w:p w14:paraId="622AE729" w14:textId="77777777" w:rsidR="00A73006" w:rsidRDefault="00A73006" w:rsidP="00245292">
            <w:pPr>
              <w:numPr>
                <w:ilvl w:val="0"/>
                <w:numId w:val="44"/>
              </w:numPr>
              <w:jc w:val="left"/>
              <w:rPr>
                <w:lang w:val="en-US"/>
              </w:rPr>
            </w:pPr>
            <w:proofErr w:type="spellStart"/>
            <w:r w:rsidRPr="00A73006">
              <w:rPr>
                <w:lang w:val="en-US"/>
              </w:rPr>
              <w:t>GetPresImages</w:t>
            </w:r>
            <w:proofErr w:type="spellEnd"/>
            <w:r w:rsidRPr="00A73006">
              <w:rPr>
                <w:lang w:val="en-US"/>
              </w:rPr>
              <w:t xml:space="preserve">, </w:t>
            </w:r>
            <w:proofErr w:type="spellStart"/>
            <w:r w:rsidRPr="00A73006">
              <w:rPr>
                <w:lang w:val="en-US"/>
              </w:rPr>
              <w:t>GetPresVideos</w:t>
            </w:r>
            <w:proofErr w:type="spellEnd"/>
            <w:r w:rsidRPr="00A73006">
              <w:rPr>
                <w:lang w:val="en-US"/>
              </w:rPr>
              <w:t xml:space="preserve">, </w:t>
            </w:r>
            <w:proofErr w:type="spellStart"/>
            <w:r w:rsidRPr="00A73006">
              <w:rPr>
                <w:lang w:val="en-US"/>
              </w:rPr>
              <w:t>GetShapeId</w:t>
            </w:r>
            <w:proofErr w:type="spellEnd"/>
            <w:r w:rsidRPr="00A73006">
              <w:rPr>
                <w:lang w:val="en-US"/>
              </w:rPr>
              <w:t>,</w:t>
            </w:r>
          </w:p>
          <w:p w14:paraId="22F2EEAE" w14:textId="77777777" w:rsidR="00A73006" w:rsidRPr="00A73006" w:rsidRDefault="00A73006" w:rsidP="00245292">
            <w:pPr>
              <w:numPr>
                <w:ilvl w:val="0"/>
                <w:numId w:val="44"/>
              </w:numPr>
              <w:jc w:val="left"/>
              <w:rPr>
                <w:lang w:val="en-US"/>
              </w:rPr>
            </w:pPr>
            <w:proofErr w:type="spellStart"/>
            <w:r w:rsidRPr="00A73006">
              <w:rPr>
                <w:lang w:val="en-US"/>
              </w:rPr>
              <w:t>GetShapeMediaType</w:t>
            </w:r>
            <w:proofErr w:type="spellEnd"/>
            <w:r w:rsidRPr="00A73006">
              <w:rPr>
                <w:lang w:val="en-US"/>
              </w:rPr>
              <w:t xml:space="preserve">, </w:t>
            </w:r>
            <w:proofErr w:type="spellStart"/>
            <w:r w:rsidRPr="00A73006">
              <w:rPr>
                <w:lang w:val="en-US"/>
              </w:rPr>
              <w:t>GetShapeName</w:t>
            </w:r>
            <w:proofErr w:type="spellEnd"/>
            <w:r w:rsidRPr="00A73006">
              <w:rPr>
                <w:lang w:val="en-US"/>
              </w:rPr>
              <w:t xml:space="preserve">, </w:t>
            </w:r>
            <w:proofErr w:type="spellStart"/>
            <w:r w:rsidRPr="00A73006">
              <w:rPr>
                <w:lang w:val="en-US"/>
              </w:rPr>
              <w:t>GetShapeType</w:t>
            </w:r>
            <w:proofErr w:type="spellEnd"/>
            <w:r w:rsidRPr="00A73006">
              <w:rPr>
                <w:lang w:val="en-US"/>
              </w:rPr>
              <w:t>,</w:t>
            </w:r>
          </w:p>
          <w:p w14:paraId="5CBB5A6F" w14:textId="77777777" w:rsidR="00282314" w:rsidRPr="00282314" w:rsidRDefault="00A73006" w:rsidP="00245292">
            <w:pPr>
              <w:numPr>
                <w:ilvl w:val="0"/>
                <w:numId w:val="44"/>
              </w:numPr>
              <w:jc w:val="left"/>
              <w:rPr>
                <w:lang w:val="en-US"/>
              </w:rPr>
            </w:pPr>
            <w:proofErr w:type="spellStart"/>
            <w:r w:rsidRPr="00A73006">
              <w:rPr>
                <w:lang w:val="en-US"/>
              </w:rPr>
              <w:t>InsertVideo</w:t>
            </w:r>
            <w:proofErr w:type="spellEnd"/>
            <w:r w:rsidRPr="00A73006">
              <w:rPr>
                <w:lang w:val="en-US"/>
              </w:rPr>
              <w:t xml:space="preserve">, </w:t>
            </w:r>
            <w:proofErr w:type="spellStart"/>
            <w:r w:rsidRPr="00A73006">
              <w:rPr>
                <w:lang w:val="en-US"/>
              </w:rPr>
              <w:t>SetShapeName</w:t>
            </w:r>
            <w:proofErr w:type="spellEnd"/>
            <w:r w:rsidRPr="00A73006">
              <w:rPr>
                <w:lang w:val="en-US"/>
              </w:rPr>
              <w:t xml:space="preserve">, </w:t>
            </w:r>
            <w:proofErr w:type="spellStart"/>
            <w:r w:rsidRPr="00A73006">
              <w:rPr>
                <w:lang w:val="en-US"/>
              </w:rPr>
              <w:t>SetMediaPlaySettings</w:t>
            </w:r>
            <w:proofErr w:type="spellEnd"/>
          </w:p>
          <w:p w14:paraId="1A892A45" w14:textId="77777777" w:rsidR="00282314" w:rsidRDefault="00282314" w:rsidP="00282314">
            <w:pPr>
              <w:jc w:val="left"/>
              <w:rPr>
                <w:lang w:val="en-US"/>
              </w:rPr>
            </w:pPr>
          </w:p>
          <w:p w14:paraId="1B2759A8" w14:textId="77777777" w:rsidR="00282314" w:rsidRPr="00282314" w:rsidRDefault="00282314" w:rsidP="00282314">
            <w:pPr>
              <w:jc w:val="left"/>
              <w:rPr>
                <w:lang w:val="en-US"/>
              </w:rPr>
            </w:pPr>
            <w:r w:rsidRPr="00282314">
              <w:rPr>
                <w:lang w:val="en-US"/>
              </w:rPr>
              <w:t xml:space="preserve">New procedures in </w:t>
            </w:r>
            <w:proofErr w:type="spellStart"/>
            <w:r w:rsidRPr="00282314">
              <w:rPr>
                <w:lang w:val="en-US"/>
              </w:rPr>
              <w:t>CawtWord</w:t>
            </w:r>
            <w:proofErr w:type="spellEnd"/>
            <w:r w:rsidRPr="00282314">
              <w:rPr>
                <w:lang w:val="en-US"/>
              </w:rPr>
              <w:t>:</w:t>
            </w:r>
          </w:p>
          <w:p w14:paraId="4FA74B89" w14:textId="77777777" w:rsidR="00A73006" w:rsidRPr="00A73006" w:rsidRDefault="00A73006" w:rsidP="00245292">
            <w:pPr>
              <w:numPr>
                <w:ilvl w:val="0"/>
                <w:numId w:val="44"/>
              </w:numPr>
              <w:jc w:val="left"/>
              <w:rPr>
                <w:lang w:val="en-US"/>
              </w:rPr>
            </w:pPr>
            <w:proofErr w:type="spellStart"/>
            <w:r w:rsidRPr="00A73006">
              <w:rPr>
                <w:lang w:val="en-US"/>
              </w:rPr>
              <w:t>CollapseRange</w:t>
            </w:r>
            <w:proofErr w:type="spellEnd"/>
            <w:r w:rsidRPr="00A73006">
              <w:rPr>
                <w:lang w:val="en-US"/>
              </w:rPr>
              <w:t xml:space="preserve">, </w:t>
            </w:r>
            <w:proofErr w:type="spellStart"/>
            <w:r w:rsidRPr="00A73006">
              <w:rPr>
                <w:lang w:val="en-US"/>
              </w:rPr>
              <w:t>CopyRange</w:t>
            </w:r>
            <w:proofErr w:type="spellEnd"/>
            <w:r w:rsidRPr="00A73006">
              <w:rPr>
                <w:lang w:val="en-US"/>
              </w:rPr>
              <w:t xml:space="preserve">, </w:t>
            </w:r>
            <w:proofErr w:type="spellStart"/>
            <w:r w:rsidRPr="00A73006">
              <w:rPr>
                <w:lang w:val="en-US"/>
              </w:rPr>
              <w:t>DeleteTable</w:t>
            </w:r>
            <w:proofErr w:type="spellEnd"/>
            <w:r w:rsidRPr="00A73006">
              <w:rPr>
                <w:lang w:val="en-US"/>
              </w:rPr>
              <w:t xml:space="preserve">, </w:t>
            </w:r>
            <w:proofErr w:type="spellStart"/>
            <w:r w:rsidRPr="00A73006">
              <w:rPr>
                <w:lang w:val="en-US"/>
              </w:rPr>
              <w:t>GetImageList</w:t>
            </w:r>
            <w:proofErr w:type="spellEnd"/>
            <w:r w:rsidRPr="00A73006">
              <w:rPr>
                <w:lang w:val="en-US"/>
              </w:rPr>
              <w:t>,</w:t>
            </w:r>
          </w:p>
          <w:p w14:paraId="6009A7E0" w14:textId="77777777" w:rsidR="00A73006" w:rsidRDefault="00A73006" w:rsidP="00245292">
            <w:pPr>
              <w:numPr>
                <w:ilvl w:val="0"/>
                <w:numId w:val="44"/>
              </w:numPr>
              <w:jc w:val="left"/>
              <w:rPr>
                <w:lang w:val="en-US"/>
              </w:rPr>
            </w:pPr>
            <w:proofErr w:type="spellStart"/>
            <w:r w:rsidRPr="00A73006">
              <w:rPr>
                <w:lang w:val="en-US"/>
              </w:rPr>
              <w:t>GetPageSet</w:t>
            </w:r>
            <w:r>
              <w:rPr>
                <w:lang w:val="en-US"/>
              </w:rPr>
              <w:t>up</w:t>
            </w:r>
            <w:proofErr w:type="spellEnd"/>
            <w:r>
              <w:rPr>
                <w:lang w:val="en-US"/>
              </w:rPr>
              <w:t xml:space="preserve">, </w:t>
            </w:r>
            <w:proofErr w:type="spellStart"/>
            <w:r>
              <w:rPr>
                <w:lang w:val="en-US"/>
              </w:rPr>
              <w:t>GetRowId</w:t>
            </w:r>
            <w:proofErr w:type="spellEnd"/>
            <w:r>
              <w:rPr>
                <w:lang w:val="en-US"/>
              </w:rPr>
              <w:t xml:space="preserve">, </w:t>
            </w:r>
            <w:proofErr w:type="spellStart"/>
            <w:r>
              <w:rPr>
                <w:lang w:val="en-US"/>
              </w:rPr>
              <w:t>GetTableIdByName</w:t>
            </w:r>
            <w:proofErr w:type="spellEnd"/>
            <w:r>
              <w:rPr>
                <w:lang w:val="en-US"/>
              </w:rPr>
              <w:t xml:space="preserve">, </w:t>
            </w:r>
          </w:p>
          <w:p w14:paraId="6D7A25CC" w14:textId="77777777" w:rsidR="00A73006" w:rsidRDefault="00A73006" w:rsidP="00245292">
            <w:pPr>
              <w:numPr>
                <w:ilvl w:val="0"/>
                <w:numId w:val="44"/>
              </w:numPr>
              <w:jc w:val="left"/>
              <w:rPr>
                <w:lang w:val="en-US"/>
              </w:rPr>
            </w:pPr>
            <w:proofErr w:type="spellStart"/>
            <w:r w:rsidRPr="00A73006">
              <w:rPr>
                <w:lang w:val="en-US"/>
              </w:rPr>
              <w:t>GetTableName</w:t>
            </w:r>
            <w:proofErr w:type="spellEnd"/>
            <w:r w:rsidRPr="00A73006">
              <w:rPr>
                <w:lang w:val="en-US"/>
              </w:rPr>
              <w:t>,</w:t>
            </w:r>
            <w:r>
              <w:rPr>
                <w:lang w:val="en-US"/>
              </w:rPr>
              <w:t xml:space="preserve"> </w:t>
            </w:r>
            <w:proofErr w:type="spellStart"/>
            <w:r w:rsidRPr="00A73006">
              <w:rPr>
                <w:lang w:val="en-US"/>
              </w:rPr>
              <w:t>IsVisible</w:t>
            </w:r>
            <w:proofErr w:type="spellEnd"/>
            <w:r w:rsidRPr="00A73006">
              <w:rPr>
                <w:lang w:val="en-US"/>
              </w:rPr>
              <w:t xml:space="preserve">, </w:t>
            </w:r>
            <w:proofErr w:type="spellStart"/>
            <w:r w:rsidRPr="00A73006">
              <w:rPr>
                <w:lang w:val="en-US"/>
              </w:rPr>
              <w:t>MergeCells</w:t>
            </w:r>
            <w:proofErr w:type="spellEnd"/>
            <w:r w:rsidRPr="00A73006">
              <w:rPr>
                <w:lang w:val="en-US"/>
              </w:rPr>
              <w:t xml:space="preserve">, </w:t>
            </w:r>
            <w:proofErr w:type="spellStart"/>
            <w:r w:rsidRPr="00A73006">
              <w:rPr>
                <w:lang w:val="en-US"/>
              </w:rPr>
              <w:t>ScreenUpdate</w:t>
            </w:r>
            <w:proofErr w:type="spellEnd"/>
            <w:r w:rsidRPr="00A73006">
              <w:rPr>
                <w:lang w:val="en-US"/>
              </w:rPr>
              <w:t>,</w:t>
            </w:r>
          </w:p>
          <w:p w14:paraId="0208F2C2" w14:textId="77777777" w:rsidR="00A73006" w:rsidRDefault="00A73006" w:rsidP="00245292">
            <w:pPr>
              <w:numPr>
                <w:ilvl w:val="0"/>
                <w:numId w:val="44"/>
              </w:numPr>
              <w:jc w:val="left"/>
              <w:rPr>
                <w:lang w:val="en-US"/>
              </w:rPr>
            </w:pPr>
            <w:proofErr w:type="spellStart"/>
            <w:r w:rsidRPr="00A73006">
              <w:rPr>
                <w:lang w:val="en-US"/>
              </w:rPr>
              <w:t>SetCellVerticalAlignment</w:t>
            </w:r>
            <w:proofErr w:type="spellEnd"/>
            <w:r w:rsidRPr="00A73006">
              <w:rPr>
                <w:lang w:val="en-US"/>
              </w:rPr>
              <w:t>,</w:t>
            </w:r>
            <w:r>
              <w:rPr>
                <w:lang w:val="en-US"/>
              </w:rPr>
              <w:t xml:space="preserve"> </w:t>
            </w:r>
            <w:proofErr w:type="spellStart"/>
            <w:r w:rsidRPr="00A73006">
              <w:rPr>
                <w:lang w:val="en-US"/>
              </w:rPr>
              <w:t>SetHeadingFormat</w:t>
            </w:r>
            <w:proofErr w:type="spellEnd"/>
            <w:r w:rsidRPr="00A73006">
              <w:rPr>
                <w:lang w:val="en-US"/>
              </w:rPr>
              <w:t>,</w:t>
            </w:r>
          </w:p>
          <w:p w14:paraId="2C55A277" w14:textId="77777777" w:rsidR="00282314" w:rsidRPr="00A73006" w:rsidRDefault="00A73006" w:rsidP="00245292">
            <w:pPr>
              <w:numPr>
                <w:ilvl w:val="0"/>
                <w:numId w:val="44"/>
              </w:numPr>
              <w:jc w:val="left"/>
              <w:rPr>
                <w:lang w:val="en-US"/>
              </w:rPr>
            </w:pPr>
            <w:proofErr w:type="spellStart"/>
            <w:r w:rsidRPr="00A73006">
              <w:rPr>
                <w:lang w:val="en-US"/>
              </w:rPr>
              <w:t>SetRowHeight</w:t>
            </w:r>
            <w:proofErr w:type="spellEnd"/>
            <w:r w:rsidRPr="00A73006">
              <w:rPr>
                <w:lang w:val="en-US"/>
              </w:rPr>
              <w:t xml:space="preserve">, </w:t>
            </w:r>
            <w:proofErr w:type="spellStart"/>
            <w:r w:rsidRPr="00A73006">
              <w:rPr>
                <w:lang w:val="en-US"/>
              </w:rPr>
              <w:t>SetTableName</w:t>
            </w:r>
            <w:proofErr w:type="spellEnd"/>
          </w:p>
          <w:p w14:paraId="6C468C97" w14:textId="77777777" w:rsidR="00282314" w:rsidRDefault="00282314" w:rsidP="00282314">
            <w:pPr>
              <w:jc w:val="left"/>
              <w:rPr>
                <w:lang w:val="en-US"/>
              </w:rPr>
            </w:pPr>
          </w:p>
          <w:p w14:paraId="698C7A22" w14:textId="77777777" w:rsidR="00282314" w:rsidRPr="00282314" w:rsidRDefault="00282314" w:rsidP="00282314">
            <w:pPr>
              <w:jc w:val="left"/>
              <w:rPr>
                <w:lang w:val="en-US"/>
              </w:rPr>
            </w:pPr>
            <w:r w:rsidRPr="00282314">
              <w:rPr>
                <w:lang w:val="en-US"/>
              </w:rPr>
              <w:t>External packages:</w:t>
            </w:r>
          </w:p>
          <w:p w14:paraId="4D365F2A" w14:textId="77777777" w:rsidR="00282314" w:rsidRDefault="00A73006" w:rsidP="00245292">
            <w:pPr>
              <w:numPr>
                <w:ilvl w:val="0"/>
                <w:numId w:val="45"/>
              </w:numPr>
              <w:jc w:val="left"/>
              <w:rPr>
                <w:lang w:val="en-US"/>
              </w:rPr>
            </w:pPr>
            <w:r>
              <w:rPr>
                <w:lang w:val="en-US"/>
              </w:rPr>
              <w:lastRenderedPageBreak/>
              <w:t xml:space="preserve">Updated </w:t>
            </w:r>
            <w:proofErr w:type="spellStart"/>
            <w:r>
              <w:rPr>
                <w:lang w:val="en-US"/>
              </w:rPr>
              <w:t>Tablelist</w:t>
            </w:r>
            <w:proofErr w:type="spellEnd"/>
            <w:r>
              <w:rPr>
                <w:lang w:val="en-US"/>
              </w:rPr>
              <w:t xml:space="preserve"> to version 6.3</w:t>
            </w:r>
            <w:r w:rsidR="00282314" w:rsidRPr="00282314">
              <w:rPr>
                <w:lang w:val="en-US"/>
              </w:rPr>
              <w:t>.</w:t>
            </w:r>
          </w:p>
          <w:p w14:paraId="39EDAEEA" w14:textId="77777777" w:rsidR="00A73006" w:rsidRPr="00282314" w:rsidRDefault="00A73006" w:rsidP="00245292">
            <w:pPr>
              <w:numPr>
                <w:ilvl w:val="0"/>
                <w:numId w:val="45"/>
              </w:numPr>
              <w:jc w:val="left"/>
              <w:rPr>
                <w:lang w:val="en-US"/>
              </w:rPr>
            </w:pPr>
            <w:r>
              <w:rPr>
                <w:lang w:val="en-US"/>
              </w:rPr>
              <w:t xml:space="preserve">Updated </w:t>
            </w:r>
            <w:proofErr w:type="spellStart"/>
            <w:r>
              <w:rPr>
                <w:lang w:val="en-US"/>
              </w:rPr>
              <w:t>Img</w:t>
            </w:r>
            <w:proofErr w:type="spellEnd"/>
            <w:r>
              <w:rPr>
                <w:lang w:val="en-US"/>
              </w:rPr>
              <w:t xml:space="preserve"> to version 1.4.8</w:t>
            </w:r>
            <w:r w:rsidRPr="00282314">
              <w:rPr>
                <w:lang w:val="en-US"/>
              </w:rPr>
              <w:t>.</w:t>
            </w:r>
          </w:p>
          <w:p w14:paraId="6E5C2CFC" w14:textId="77777777" w:rsidR="00282314" w:rsidRPr="00282314" w:rsidRDefault="00282314" w:rsidP="00245292">
            <w:pPr>
              <w:numPr>
                <w:ilvl w:val="0"/>
                <w:numId w:val="45"/>
              </w:numPr>
              <w:jc w:val="left"/>
              <w:rPr>
                <w:lang w:val="en-US"/>
              </w:rPr>
            </w:pPr>
            <w:r w:rsidRPr="00282314">
              <w:rPr>
                <w:lang w:val="en-US"/>
              </w:rPr>
              <w:t xml:space="preserve">Updated </w:t>
            </w:r>
            <w:proofErr w:type="spellStart"/>
            <w:r w:rsidRPr="00282314">
              <w:rPr>
                <w:lang w:val="en-US"/>
              </w:rPr>
              <w:t>Twapi</w:t>
            </w:r>
            <w:proofErr w:type="spellEnd"/>
            <w:r w:rsidRPr="00282314">
              <w:rPr>
                <w:lang w:val="en-US"/>
              </w:rPr>
              <w:t xml:space="preserve"> to version 4.3.5.</w:t>
            </w:r>
          </w:p>
          <w:p w14:paraId="6136A18D" w14:textId="77777777" w:rsidR="00282314" w:rsidRPr="00AB5215" w:rsidRDefault="00282314" w:rsidP="00245292">
            <w:pPr>
              <w:numPr>
                <w:ilvl w:val="0"/>
                <w:numId w:val="45"/>
              </w:numPr>
              <w:jc w:val="left"/>
              <w:rPr>
                <w:lang w:val="en-US"/>
              </w:rPr>
            </w:pPr>
            <w:r w:rsidRPr="00282314">
              <w:rPr>
                <w:lang w:val="en-US"/>
              </w:rPr>
              <w:t xml:space="preserve">Updated </w:t>
            </w:r>
            <w:proofErr w:type="spellStart"/>
            <w:r w:rsidRPr="00282314">
              <w:rPr>
                <w:lang w:val="en-US"/>
              </w:rPr>
              <w:t>tDOM</w:t>
            </w:r>
            <w:proofErr w:type="spellEnd"/>
            <w:r w:rsidRPr="00282314">
              <w:rPr>
                <w:lang w:val="en-US"/>
              </w:rPr>
              <w:t xml:space="preserve"> to version 0.9.1.</w:t>
            </w:r>
          </w:p>
        </w:tc>
      </w:tr>
      <w:tr w:rsidR="00D077B3" w14:paraId="5B24B2C7" w14:textId="77777777" w:rsidTr="00ED15AA">
        <w:tc>
          <w:tcPr>
            <w:tcW w:w="1129" w:type="dxa"/>
          </w:tcPr>
          <w:p w14:paraId="4CC928B0" w14:textId="77777777" w:rsidR="00D077B3" w:rsidRDefault="00D077B3" w:rsidP="00413BD4">
            <w:r>
              <w:lastRenderedPageBreak/>
              <w:t>2.4.4</w:t>
            </w:r>
          </w:p>
        </w:tc>
        <w:tc>
          <w:tcPr>
            <w:tcW w:w="1390" w:type="dxa"/>
          </w:tcPr>
          <w:p w14:paraId="5C2AB8A2" w14:textId="77777777" w:rsidR="00D077B3" w:rsidRDefault="00D077B3" w:rsidP="00204A49">
            <w:r>
              <w:t>2019-06-08</w:t>
            </w:r>
          </w:p>
        </w:tc>
        <w:tc>
          <w:tcPr>
            <w:tcW w:w="6717" w:type="dxa"/>
          </w:tcPr>
          <w:p w14:paraId="6DFA10BD" w14:textId="77777777" w:rsidR="00D077B3" w:rsidRPr="00D077B3" w:rsidRDefault="00D077B3" w:rsidP="00D077B3">
            <w:pPr>
              <w:jc w:val="left"/>
              <w:rPr>
                <w:lang w:val="en-US"/>
              </w:rPr>
            </w:pPr>
            <w:r w:rsidRPr="00D077B3">
              <w:rPr>
                <w:lang w:val="en-US"/>
              </w:rPr>
              <w:t>Enhanced functionality in several modules.</w:t>
            </w:r>
          </w:p>
          <w:p w14:paraId="2D612676" w14:textId="77777777" w:rsidR="00D077B3" w:rsidRPr="00D077B3" w:rsidRDefault="00D077B3" w:rsidP="00D077B3">
            <w:pPr>
              <w:jc w:val="left"/>
              <w:rPr>
                <w:lang w:val="en-US"/>
              </w:rPr>
            </w:pPr>
          </w:p>
          <w:p w14:paraId="030D43D4" w14:textId="77777777" w:rsidR="00D077B3" w:rsidRPr="00D077B3" w:rsidRDefault="00D077B3" w:rsidP="00D077B3">
            <w:pPr>
              <w:jc w:val="left"/>
              <w:rPr>
                <w:lang w:val="en-US"/>
              </w:rPr>
            </w:pPr>
            <w:proofErr w:type="spellStart"/>
            <w:r w:rsidRPr="00D077B3">
              <w:rPr>
                <w:lang w:val="en-US"/>
              </w:rPr>
              <w:t>CawtCore</w:t>
            </w:r>
            <w:proofErr w:type="spellEnd"/>
            <w:r w:rsidRPr="00D077B3">
              <w:rPr>
                <w:lang w:val="en-US"/>
              </w:rPr>
              <w:t>:</w:t>
            </w:r>
          </w:p>
          <w:p w14:paraId="2EEFD004" w14:textId="77777777" w:rsidR="00D077B3" w:rsidRPr="00D077B3" w:rsidRDefault="00D077B3" w:rsidP="00245292">
            <w:pPr>
              <w:numPr>
                <w:ilvl w:val="0"/>
                <w:numId w:val="47"/>
              </w:numPr>
              <w:jc w:val="left"/>
              <w:rPr>
                <w:lang w:val="en-US"/>
              </w:rPr>
            </w:pPr>
            <w:r w:rsidRPr="00D077B3">
              <w:rPr>
                <w:lang w:val="en-US"/>
              </w:rPr>
              <w:t>Added new ut</w:t>
            </w:r>
            <w:r>
              <w:rPr>
                <w:lang w:val="en-US"/>
              </w:rPr>
              <w:t>ility procedures *</w:t>
            </w:r>
            <w:proofErr w:type="spellStart"/>
            <w:r>
              <w:rPr>
                <w:lang w:val="en-US"/>
              </w:rPr>
              <w:t>OfficeDate</w:t>
            </w:r>
            <w:proofErr w:type="spellEnd"/>
            <w:r>
              <w:rPr>
                <w:lang w:val="en-US"/>
              </w:rPr>
              <w:t xml:space="preserve">*.  </w:t>
            </w:r>
            <w:r w:rsidRPr="00D077B3">
              <w:rPr>
                <w:lang w:val="en-US"/>
              </w:rPr>
              <w:t>Declared old *</w:t>
            </w:r>
            <w:proofErr w:type="spellStart"/>
            <w:r w:rsidRPr="00D077B3">
              <w:rPr>
                <w:lang w:val="en-US"/>
              </w:rPr>
              <w:t>OutlookDate</w:t>
            </w:r>
            <w:proofErr w:type="spellEnd"/>
            <w:r w:rsidRPr="00D077B3">
              <w:rPr>
                <w:lang w:val="en-US"/>
              </w:rPr>
              <w:t>* procedures as obsolete.</w:t>
            </w:r>
          </w:p>
          <w:p w14:paraId="410C058B" w14:textId="77777777" w:rsidR="00D077B3" w:rsidRPr="00D077B3" w:rsidRDefault="00D077B3" w:rsidP="00D077B3">
            <w:pPr>
              <w:jc w:val="left"/>
              <w:rPr>
                <w:lang w:val="en-US"/>
              </w:rPr>
            </w:pPr>
          </w:p>
          <w:p w14:paraId="053D790C" w14:textId="77777777" w:rsidR="00D077B3" w:rsidRPr="00D077B3" w:rsidRDefault="00D077B3" w:rsidP="00D077B3">
            <w:pPr>
              <w:jc w:val="left"/>
              <w:rPr>
                <w:lang w:val="en-US"/>
              </w:rPr>
            </w:pPr>
            <w:proofErr w:type="spellStart"/>
            <w:r w:rsidRPr="00D077B3">
              <w:rPr>
                <w:lang w:val="en-US"/>
              </w:rPr>
              <w:t>CawtExcel</w:t>
            </w:r>
            <w:proofErr w:type="spellEnd"/>
            <w:r w:rsidRPr="00D077B3">
              <w:rPr>
                <w:lang w:val="en-US"/>
              </w:rPr>
              <w:t>:</w:t>
            </w:r>
          </w:p>
          <w:p w14:paraId="225962C8" w14:textId="77777777" w:rsidR="00D077B3" w:rsidRPr="00D077B3" w:rsidRDefault="00D077B3" w:rsidP="00245292">
            <w:pPr>
              <w:numPr>
                <w:ilvl w:val="0"/>
                <w:numId w:val="47"/>
              </w:numPr>
              <w:jc w:val="left"/>
              <w:rPr>
                <w:lang w:val="en-US"/>
              </w:rPr>
            </w:pPr>
            <w:r w:rsidRPr="00D077B3">
              <w:rPr>
                <w:lang w:val="en-US"/>
              </w:rPr>
              <w:t xml:space="preserve">Extended procedure </w:t>
            </w:r>
            <w:proofErr w:type="spellStart"/>
            <w:r w:rsidRPr="00D077B3">
              <w:rPr>
                <w:lang w:val="en-US"/>
              </w:rPr>
              <w:t>GetCellRange</w:t>
            </w:r>
            <w:proofErr w:type="spellEnd"/>
            <w:r w:rsidRPr="00D077B3">
              <w:rPr>
                <w:lang w:val="en-US"/>
              </w:rPr>
              <w:t xml:space="preserve"> to allow specification of a cell range, not only a single cell.</w:t>
            </w:r>
          </w:p>
          <w:p w14:paraId="5A2F4695" w14:textId="77777777" w:rsidR="00D077B3" w:rsidRPr="00D077B3" w:rsidRDefault="00D077B3" w:rsidP="00245292">
            <w:pPr>
              <w:numPr>
                <w:ilvl w:val="0"/>
                <w:numId w:val="47"/>
              </w:numPr>
              <w:jc w:val="left"/>
              <w:rPr>
                <w:lang w:val="en-US"/>
              </w:rPr>
            </w:pPr>
            <w:r w:rsidRPr="00D077B3">
              <w:rPr>
                <w:lang w:val="en-US"/>
              </w:rPr>
              <w:t xml:space="preserve">Extended procedure </w:t>
            </w:r>
            <w:proofErr w:type="spellStart"/>
            <w:r w:rsidRPr="00D077B3">
              <w:rPr>
                <w:lang w:val="en-US"/>
              </w:rPr>
              <w:t>AddSeriesTrendLine</w:t>
            </w:r>
            <w:proofErr w:type="spellEnd"/>
            <w:r w:rsidRPr="00D077B3">
              <w:rPr>
                <w:lang w:val="en-US"/>
              </w:rPr>
              <w:t xml:space="preserve"> with option keys</w:t>
            </w:r>
            <w:r>
              <w:rPr>
                <w:lang w:val="en-US"/>
              </w:rPr>
              <w:t xml:space="preserve"> </w:t>
            </w:r>
            <w:r w:rsidRPr="00D077B3">
              <w:rPr>
                <w:lang w:val="en-US"/>
              </w:rPr>
              <w:t>-linewidth and -</w:t>
            </w:r>
            <w:proofErr w:type="spellStart"/>
            <w:r w:rsidRPr="00D077B3">
              <w:rPr>
                <w:lang w:val="en-US"/>
              </w:rPr>
              <w:t>linecolor</w:t>
            </w:r>
            <w:proofErr w:type="spellEnd"/>
            <w:r w:rsidRPr="00D077B3">
              <w:rPr>
                <w:lang w:val="en-US"/>
              </w:rPr>
              <w:t>.</w:t>
            </w:r>
          </w:p>
          <w:p w14:paraId="62B3973F" w14:textId="77777777" w:rsidR="00D077B3" w:rsidRPr="00D077B3" w:rsidRDefault="00D077B3" w:rsidP="00D077B3">
            <w:pPr>
              <w:jc w:val="left"/>
              <w:rPr>
                <w:lang w:val="en-US"/>
              </w:rPr>
            </w:pPr>
          </w:p>
          <w:p w14:paraId="1EBE32EA" w14:textId="77777777" w:rsidR="00D077B3" w:rsidRPr="00D077B3" w:rsidRDefault="00D077B3" w:rsidP="00D077B3">
            <w:pPr>
              <w:jc w:val="left"/>
              <w:rPr>
                <w:lang w:val="en-US"/>
              </w:rPr>
            </w:pPr>
            <w:r w:rsidRPr="00D077B3">
              <w:rPr>
                <w:lang w:val="en-US"/>
              </w:rPr>
              <w:t xml:space="preserve">New procedure in </w:t>
            </w:r>
            <w:proofErr w:type="spellStart"/>
            <w:r w:rsidRPr="00D077B3">
              <w:rPr>
                <w:lang w:val="en-US"/>
              </w:rPr>
              <w:t>CawtExcel</w:t>
            </w:r>
            <w:proofErr w:type="spellEnd"/>
            <w:r w:rsidRPr="00D077B3">
              <w:rPr>
                <w:lang w:val="en-US"/>
              </w:rPr>
              <w:t>:</w:t>
            </w:r>
          </w:p>
          <w:p w14:paraId="01B40B7C" w14:textId="77777777" w:rsidR="00D077B3" w:rsidRPr="00D077B3" w:rsidRDefault="00D077B3" w:rsidP="00245292">
            <w:pPr>
              <w:numPr>
                <w:ilvl w:val="0"/>
                <w:numId w:val="48"/>
              </w:numPr>
              <w:jc w:val="left"/>
              <w:rPr>
                <w:lang w:val="en-US"/>
              </w:rPr>
            </w:pPr>
            <w:proofErr w:type="spellStart"/>
            <w:r w:rsidRPr="00D077B3">
              <w:rPr>
                <w:lang w:val="en-US"/>
              </w:rPr>
              <w:t>SetSeriesAttributes</w:t>
            </w:r>
            <w:proofErr w:type="spellEnd"/>
          </w:p>
          <w:p w14:paraId="73294AAB" w14:textId="77777777" w:rsidR="00D077B3" w:rsidRPr="00D077B3" w:rsidRDefault="00D077B3" w:rsidP="00D077B3">
            <w:pPr>
              <w:jc w:val="left"/>
              <w:rPr>
                <w:lang w:val="en-US"/>
              </w:rPr>
            </w:pPr>
          </w:p>
          <w:p w14:paraId="12226BED" w14:textId="77777777" w:rsidR="00D077B3" w:rsidRPr="00D077B3" w:rsidRDefault="00D077B3" w:rsidP="00D077B3">
            <w:pPr>
              <w:jc w:val="left"/>
              <w:rPr>
                <w:lang w:val="en-US"/>
              </w:rPr>
            </w:pPr>
            <w:r w:rsidRPr="00D077B3">
              <w:rPr>
                <w:lang w:val="en-US"/>
              </w:rPr>
              <w:t xml:space="preserve">New procedures in </w:t>
            </w:r>
            <w:proofErr w:type="spellStart"/>
            <w:r w:rsidRPr="00D077B3">
              <w:rPr>
                <w:lang w:val="en-US"/>
              </w:rPr>
              <w:t>CawtWord</w:t>
            </w:r>
            <w:proofErr w:type="spellEnd"/>
            <w:r w:rsidRPr="00D077B3">
              <w:rPr>
                <w:lang w:val="en-US"/>
              </w:rPr>
              <w:t>:</w:t>
            </w:r>
          </w:p>
          <w:p w14:paraId="4D931992" w14:textId="77777777" w:rsidR="00D077B3" w:rsidRDefault="00D077B3" w:rsidP="00245292">
            <w:pPr>
              <w:numPr>
                <w:ilvl w:val="0"/>
                <w:numId w:val="48"/>
              </w:numPr>
              <w:jc w:val="left"/>
              <w:rPr>
                <w:lang w:val="en-US"/>
              </w:rPr>
            </w:pPr>
            <w:proofErr w:type="spellStart"/>
            <w:r w:rsidRPr="00D077B3">
              <w:rPr>
                <w:lang w:val="en-US"/>
              </w:rPr>
              <w:t>SetTableAlignment</w:t>
            </w:r>
            <w:proofErr w:type="spellEnd"/>
            <w:r w:rsidRPr="00D077B3">
              <w:rPr>
                <w:lang w:val="en-US"/>
              </w:rPr>
              <w:t xml:space="preserve">, </w:t>
            </w:r>
            <w:proofErr w:type="spellStart"/>
            <w:r w:rsidRPr="00D077B3">
              <w:rPr>
                <w:lang w:val="en-US"/>
              </w:rPr>
              <w:t>SetTableOptions</w:t>
            </w:r>
            <w:proofErr w:type="spellEnd"/>
            <w:r w:rsidRPr="00D077B3">
              <w:rPr>
                <w:lang w:val="en-US"/>
              </w:rPr>
              <w:t>,</w:t>
            </w:r>
          </w:p>
          <w:p w14:paraId="1F48D1E7" w14:textId="77777777" w:rsidR="00D077B3" w:rsidRPr="00D077B3" w:rsidRDefault="00D077B3" w:rsidP="00245292">
            <w:pPr>
              <w:numPr>
                <w:ilvl w:val="0"/>
                <w:numId w:val="48"/>
              </w:numPr>
              <w:jc w:val="left"/>
              <w:rPr>
                <w:lang w:val="en-US"/>
              </w:rPr>
            </w:pPr>
            <w:proofErr w:type="spellStart"/>
            <w:r w:rsidRPr="00D077B3">
              <w:rPr>
                <w:lang w:val="en-US"/>
              </w:rPr>
              <w:t>SetTableVerticalAlignment</w:t>
            </w:r>
            <w:proofErr w:type="spellEnd"/>
          </w:p>
          <w:p w14:paraId="47A958EB" w14:textId="77777777" w:rsidR="00D077B3" w:rsidRPr="00D077B3" w:rsidRDefault="00D077B3" w:rsidP="00D077B3">
            <w:pPr>
              <w:jc w:val="left"/>
              <w:rPr>
                <w:lang w:val="en-US"/>
              </w:rPr>
            </w:pPr>
          </w:p>
          <w:p w14:paraId="46C50C95" w14:textId="77777777" w:rsidR="00D077B3" w:rsidRPr="00D077B3" w:rsidRDefault="00D077B3" w:rsidP="00D077B3">
            <w:pPr>
              <w:jc w:val="left"/>
              <w:rPr>
                <w:lang w:val="en-US"/>
              </w:rPr>
            </w:pPr>
            <w:r w:rsidRPr="00D077B3">
              <w:rPr>
                <w:lang w:val="en-US"/>
              </w:rPr>
              <w:t>External packages:</w:t>
            </w:r>
          </w:p>
          <w:p w14:paraId="10808879" w14:textId="77777777" w:rsidR="00D077B3" w:rsidRPr="00D077B3" w:rsidRDefault="00D077B3" w:rsidP="00245292">
            <w:pPr>
              <w:numPr>
                <w:ilvl w:val="0"/>
                <w:numId w:val="50"/>
              </w:numPr>
              <w:jc w:val="left"/>
              <w:rPr>
                <w:lang w:val="en-US"/>
              </w:rPr>
            </w:pPr>
            <w:r w:rsidRPr="00D077B3">
              <w:rPr>
                <w:lang w:val="en-US"/>
              </w:rPr>
              <w:t xml:space="preserve">Updated </w:t>
            </w:r>
            <w:proofErr w:type="spellStart"/>
            <w:r w:rsidRPr="00D077B3">
              <w:rPr>
                <w:lang w:val="en-US"/>
              </w:rPr>
              <w:t>Tablelist</w:t>
            </w:r>
            <w:proofErr w:type="spellEnd"/>
            <w:r w:rsidRPr="00D077B3">
              <w:rPr>
                <w:lang w:val="en-US"/>
              </w:rPr>
              <w:t xml:space="preserve"> to version 6.5.</w:t>
            </w:r>
          </w:p>
          <w:p w14:paraId="2E00435B" w14:textId="77777777" w:rsidR="00D077B3" w:rsidRPr="00A73006" w:rsidRDefault="00D077B3" w:rsidP="00245292">
            <w:pPr>
              <w:numPr>
                <w:ilvl w:val="0"/>
                <w:numId w:val="49"/>
              </w:numPr>
              <w:jc w:val="left"/>
              <w:rPr>
                <w:lang w:val="en-US"/>
              </w:rPr>
            </w:pPr>
            <w:r w:rsidRPr="00D077B3">
              <w:rPr>
                <w:lang w:val="en-US"/>
              </w:rPr>
              <w:t xml:space="preserve">Updated </w:t>
            </w:r>
            <w:proofErr w:type="spellStart"/>
            <w:r w:rsidRPr="00D077B3">
              <w:rPr>
                <w:lang w:val="en-US"/>
              </w:rPr>
              <w:t>Img</w:t>
            </w:r>
            <w:proofErr w:type="spellEnd"/>
            <w:r w:rsidRPr="00D077B3">
              <w:rPr>
                <w:lang w:val="en-US"/>
              </w:rPr>
              <w:t xml:space="preserve"> to version 1.4.9.</w:t>
            </w:r>
          </w:p>
        </w:tc>
      </w:tr>
      <w:tr w:rsidR="00C71C60" w14:paraId="3349C877" w14:textId="77777777" w:rsidTr="00ED15AA">
        <w:tc>
          <w:tcPr>
            <w:tcW w:w="1129" w:type="dxa"/>
          </w:tcPr>
          <w:p w14:paraId="29EB6964" w14:textId="77777777" w:rsidR="00C71C60" w:rsidRDefault="00C71C60" w:rsidP="00413BD4">
            <w:r>
              <w:t>2.4.5</w:t>
            </w:r>
          </w:p>
        </w:tc>
        <w:tc>
          <w:tcPr>
            <w:tcW w:w="1390" w:type="dxa"/>
          </w:tcPr>
          <w:p w14:paraId="4736E6C9" w14:textId="77777777" w:rsidR="00C71C60" w:rsidRDefault="00C71C60" w:rsidP="00204A49">
            <w:r>
              <w:t>2019-08-13</w:t>
            </w:r>
          </w:p>
        </w:tc>
        <w:tc>
          <w:tcPr>
            <w:tcW w:w="6717" w:type="dxa"/>
          </w:tcPr>
          <w:p w14:paraId="20409579" w14:textId="77777777" w:rsidR="00C71C60" w:rsidRPr="00C71C60" w:rsidRDefault="00C71C60" w:rsidP="00C71C60">
            <w:pPr>
              <w:jc w:val="left"/>
              <w:rPr>
                <w:lang w:val="en-US"/>
              </w:rPr>
            </w:pPr>
            <w:r w:rsidRPr="00C71C60">
              <w:rPr>
                <w:lang w:val="en-US"/>
              </w:rPr>
              <w:t>Enhanced functionality in Word module.</w:t>
            </w:r>
          </w:p>
          <w:p w14:paraId="68B2FE5F" w14:textId="77777777" w:rsidR="00C71C60" w:rsidRDefault="00C71C60" w:rsidP="00C71C60">
            <w:pPr>
              <w:jc w:val="left"/>
              <w:rPr>
                <w:lang w:val="en-US"/>
              </w:rPr>
            </w:pPr>
          </w:p>
          <w:p w14:paraId="35D5844A" w14:textId="77777777" w:rsidR="00C71C60" w:rsidRPr="00C71C60" w:rsidRDefault="00C71C60" w:rsidP="00C71C60">
            <w:pPr>
              <w:jc w:val="left"/>
              <w:rPr>
                <w:lang w:val="en-US"/>
              </w:rPr>
            </w:pPr>
            <w:proofErr w:type="spellStart"/>
            <w:r w:rsidRPr="00C71C60">
              <w:rPr>
                <w:lang w:val="en-US"/>
              </w:rPr>
              <w:t>CawtWord</w:t>
            </w:r>
            <w:proofErr w:type="spellEnd"/>
            <w:r w:rsidRPr="00C71C60">
              <w:rPr>
                <w:lang w:val="en-US"/>
              </w:rPr>
              <w:t>:</w:t>
            </w:r>
          </w:p>
          <w:p w14:paraId="5B40D56F" w14:textId="77777777" w:rsidR="00C71C60" w:rsidRPr="00C71C60" w:rsidRDefault="00C71C60" w:rsidP="00C71C60">
            <w:pPr>
              <w:numPr>
                <w:ilvl w:val="0"/>
                <w:numId w:val="51"/>
              </w:numPr>
              <w:jc w:val="left"/>
              <w:rPr>
                <w:lang w:val="en-US"/>
              </w:rPr>
            </w:pPr>
            <w:r w:rsidRPr="00C71C60">
              <w:rPr>
                <w:lang w:val="en-US"/>
              </w:rPr>
              <w:t xml:space="preserve">Corrected procedures </w:t>
            </w:r>
            <w:proofErr w:type="spellStart"/>
            <w:r w:rsidRPr="00C71C60">
              <w:rPr>
                <w:lang w:val="en-US"/>
              </w:rPr>
              <w:t>FindString</w:t>
            </w:r>
            <w:proofErr w:type="spellEnd"/>
            <w:r w:rsidRPr="00C71C60">
              <w:rPr>
                <w:lang w:val="en-US"/>
              </w:rPr>
              <w:t xml:space="preserve"> and Search, when called</w:t>
            </w:r>
            <w:r>
              <w:rPr>
                <w:lang w:val="en-US"/>
              </w:rPr>
              <w:t xml:space="preserve"> </w:t>
            </w:r>
            <w:r w:rsidRPr="00C71C60">
              <w:rPr>
                <w:lang w:val="en-US"/>
              </w:rPr>
              <w:t xml:space="preserve">with a </w:t>
            </w:r>
            <w:proofErr w:type="spellStart"/>
            <w:r w:rsidRPr="00C71C60">
              <w:rPr>
                <w:lang w:val="en-US"/>
              </w:rPr>
              <w:t>docId</w:t>
            </w:r>
            <w:proofErr w:type="spellEnd"/>
            <w:r w:rsidRPr="00C71C60">
              <w:rPr>
                <w:lang w:val="en-US"/>
              </w:rPr>
              <w:t>.</w:t>
            </w:r>
          </w:p>
          <w:p w14:paraId="6148F942" w14:textId="77777777" w:rsidR="00C71C60" w:rsidRPr="00C71C60" w:rsidRDefault="00C71C60" w:rsidP="00C71C60">
            <w:pPr>
              <w:jc w:val="left"/>
              <w:rPr>
                <w:lang w:val="en-US"/>
              </w:rPr>
            </w:pPr>
          </w:p>
          <w:p w14:paraId="478F556F" w14:textId="77777777" w:rsidR="00C71C60" w:rsidRPr="00C71C60" w:rsidRDefault="00C71C60" w:rsidP="00C71C60">
            <w:pPr>
              <w:jc w:val="left"/>
              <w:rPr>
                <w:lang w:val="en-US"/>
              </w:rPr>
            </w:pPr>
            <w:r w:rsidRPr="00C71C60">
              <w:rPr>
                <w:lang w:val="en-US"/>
              </w:rPr>
              <w:t xml:space="preserve">New procedures in </w:t>
            </w:r>
            <w:proofErr w:type="spellStart"/>
            <w:r w:rsidRPr="00C71C60">
              <w:rPr>
                <w:lang w:val="en-US"/>
              </w:rPr>
              <w:t>CawtWord</w:t>
            </w:r>
            <w:proofErr w:type="spellEnd"/>
            <w:r w:rsidRPr="00C71C60">
              <w:rPr>
                <w:lang w:val="en-US"/>
              </w:rPr>
              <w:t>:</w:t>
            </w:r>
          </w:p>
          <w:p w14:paraId="60CD51D9" w14:textId="77777777" w:rsidR="00C71C60" w:rsidRPr="00C71C60" w:rsidRDefault="00C71C60" w:rsidP="00C71C60">
            <w:pPr>
              <w:numPr>
                <w:ilvl w:val="0"/>
                <w:numId w:val="51"/>
              </w:numPr>
              <w:jc w:val="left"/>
              <w:rPr>
                <w:lang w:val="en-US"/>
              </w:rPr>
            </w:pPr>
            <w:proofErr w:type="spellStart"/>
            <w:r w:rsidRPr="00C71C60">
              <w:rPr>
                <w:lang w:val="en-US"/>
              </w:rPr>
              <w:t>GetFooterText</w:t>
            </w:r>
            <w:proofErr w:type="spellEnd"/>
            <w:r w:rsidRPr="00C71C60">
              <w:rPr>
                <w:lang w:val="en-US"/>
              </w:rPr>
              <w:t xml:space="preserve">, </w:t>
            </w:r>
            <w:proofErr w:type="spellStart"/>
            <w:r w:rsidRPr="00C71C60">
              <w:rPr>
                <w:lang w:val="en-US"/>
              </w:rPr>
              <w:t>GetHeaderText</w:t>
            </w:r>
            <w:proofErr w:type="spellEnd"/>
            <w:r w:rsidRPr="00C71C60">
              <w:rPr>
                <w:lang w:val="en-US"/>
              </w:rPr>
              <w:t>,</w:t>
            </w:r>
          </w:p>
          <w:p w14:paraId="3FC9D975" w14:textId="77777777" w:rsidR="00C71C60" w:rsidRPr="00C71C60" w:rsidRDefault="00C71C60" w:rsidP="00C71C60">
            <w:pPr>
              <w:numPr>
                <w:ilvl w:val="0"/>
                <w:numId w:val="51"/>
              </w:numPr>
              <w:jc w:val="left"/>
              <w:rPr>
                <w:lang w:val="en-US"/>
              </w:rPr>
            </w:pPr>
            <w:proofErr w:type="spellStart"/>
            <w:r w:rsidRPr="00C71C60">
              <w:rPr>
                <w:lang w:val="en-US"/>
              </w:rPr>
              <w:t>DeleteSubdocumentLinks</w:t>
            </w:r>
            <w:proofErr w:type="spellEnd"/>
            <w:r w:rsidRPr="00C71C60">
              <w:rPr>
                <w:lang w:val="en-US"/>
              </w:rPr>
              <w:t xml:space="preserve">, </w:t>
            </w:r>
            <w:proofErr w:type="spellStart"/>
            <w:r w:rsidRPr="00C71C60">
              <w:rPr>
                <w:lang w:val="en-US"/>
              </w:rPr>
              <w:t>ExpandSubdocuments</w:t>
            </w:r>
            <w:proofErr w:type="spellEnd"/>
            <w:r w:rsidRPr="00C71C60">
              <w:rPr>
                <w:lang w:val="en-US"/>
              </w:rPr>
              <w:t xml:space="preserve">, </w:t>
            </w:r>
          </w:p>
          <w:p w14:paraId="3DA83F5C" w14:textId="77777777" w:rsidR="00C71C60" w:rsidRDefault="00C71C60" w:rsidP="00C71C60">
            <w:pPr>
              <w:numPr>
                <w:ilvl w:val="0"/>
                <w:numId w:val="51"/>
              </w:numPr>
              <w:jc w:val="left"/>
              <w:rPr>
                <w:lang w:val="en-US"/>
              </w:rPr>
            </w:pPr>
            <w:proofErr w:type="spellStart"/>
            <w:r w:rsidRPr="00C71C60">
              <w:rPr>
                <w:lang w:val="en-US"/>
              </w:rPr>
              <w:t>GetNumSubdocuments</w:t>
            </w:r>
            <w:proofErr w:type="spellEnd"/>
            <w:r w:rsidRPr="00C71C60">
              <w:rPr>
                <w:lang w:val="en-US"/>
              </w:rPr>
              <w:t xml:space="preserve">, </w:t>
            </w:r>
            <w:proofErr w:type="spellStart"/>
            <w:r w:rsidRPr="00C71C60">
              <w:rPr>
                <w:lang w:val="en-US"/>
              </w:rPr>
              <w:t>GetSubdocumentPath</w:t>
            </w:r>
            <w:proofErr w:type="spellEnd"/>
          </w:p>
          <w:p w14:paraId="7A938ECD" w14:textId="77777777" w:rsidR="00C71C60" w:rsidRDefault="00C71C60" w:rsidP="00C71C60">
            <w:pPr>
              <w:jc w:val="left"/>
              <w:rPr>
                <w:lang w:val="en-US"/>
              </w:rPr>
            </w:pPr>
          </w:p>
          <w:p w14:paraId="09DA3B46" w14:textId="77777777" w:rsidR="00C71C60" w:rsidRPr="00D077B3" w:rsidRDefault="00C71C60" w:rsidP="00C71C60">
            <w:pPr>
              <w:jc w:val="left"/>
              <w:rPr>
                <w:lang w:val="en-US"/>
              </w:rPr>
            </w:pPr>
            <w:r w:rsidRPr="00D077B3">
              <w:rPr>
                <w:lang w:val="en-US"/>
              </w:rPr>
              <w:t>External packages:</w:t>
            </w:r>
          </w:p>
          <w:p w14:paraId="14209605" w14:textId="77777777" w:rsidR="00C71C60" w:rsidRDefault="00C71C60" w:rsidP="00C71C60">
            <w:pPr>
              <w:numPr>
                <w:ilvl w:val="0"/>
                <w:numId w:val="51"/>
              </w:numPr>
              <w:jc w:val="left"/>
              <w:rPr>
                <w:lang w:val="en-US"/>
              </w:rPr>
            </w:pPr>
            <w:r w:rsidRPr="00D077B3">
              <w:rPr>
                <w:lang w:val="en-US"/>
              </w:rPr>
              <w:t xml:space="preserve">Updated </w:t>
            </w:r>
            <w:proofErr w:type="spellStart"/>
            <w:r w:rsidRPr="00D077B3">
              <w:rPr>
                <w:lang w:val="en-US"/>
              </w:rPr>
              <w:t>Tablelist</w:t>
            </w:r>
            <w:proofErr w:type="spellEnd"/>
            <w:r w:rsidRPr="00D077B3">
              <w:rPr>
                <w:lang w:val="en-US"/>
              </w:rPr>
              <w:t xml:space="preserve"> to version 6.</w:t>
            </w:r>
            <w:r>
              <w:rPr>
                <w:lang w:val="en-US"/>
              </w:rPr>
              <w:t>6.</w:t>
            </w:r>
          </w:p>
          <w:p w14:paraId="4127EA06" w14:textId="77777777" w:rsidR="00C71C60" w:rsidRPr="00C71C60" w:rsidRDefault="00C71C60" w:rsidP="00C71C60">
            <w:pPr>
              <w:numPr>
                <w:ilvl w:val="0"/>
                <w:numId w:val="51"/>
              </w:numPr>
              <w:jc w:val="left"/>
              <w:rPr>
                <w:lang w:val="en-US"/>
              </w:rPr>
            </w:pPr>
            <w:r>
              <w:rPr>
                <w:lang w:val="en-US"/>
              </w:rPr>
              <w:t xml:space="preserve">Updated </w:t>
            </w:r>
            <w:proofErr w:type="spellStart"/>
            <w:r>
              <w:rPr>
                <w:lang w:val="en-US"/>
              </w:rPr>
              <w:t>Twapi</w:t>
            </w:r>
            <w:proofErr w:type="spellEnd"/>
            <w:r>
              <w:rPr>
                <w:lang w:val="en-US"/>
              </w:rPr>
              <w:t xml:space="preserve"> to version 4.3.7</w:t>
            </w:r>
            <w:r w:rsidRPr="00282314">
              <w:rPr>
                <w:lang w:val="en-US"/>
              </w:rPr>
              <w:t>.</w:t>
            </w:r>
          </w:p>
        </w:tc>
      </w:tr>
      <w:tr w:rsidR="00576314" w:rsidRPr="008554FC" w14:paraId="40409AC8" w14:textId="77777777" w:rsidTr="00ED15AA">
        <w:tc>
          <w:tcPr>
            <w:tcW w:w="1129" w:type="dxa"/>
          </w:tcPr>
          <w:p w14:paraId="309C405E" w14:textId="77777777" w:rsidR="00576314" w:rsidRDefault="00576314" w:rsidP="00413BD4">
            <w:r>
              <w:t>2.4.6</w:t>
            </w:r>
          </w:p>
        </w:tc>
        <w:tc>
          <w:tcPr>
            <w:tcW w:w="1390" w:type="dxa"/>
          </w:tcPr>
          <w:p w14:paraId="755E2665" w14:textId="77777777" w:rsidR="00576314" w:rsidRDefault="00576314" w:rsidP="00204A49">
            <w:r>
              <w:t>2019-10-12</w:t>
            </w:r>
          </w:p>
        </w:tc>
        <w:tc>
          <w:tcPr>
            <w:tcW w:w="6717" w:type="dxa"/>
          </w:tcPr>
          <w:p w14:paraId="37F3DF23" w14:textId="77777777" w:rsidR="00576314" w:rsidRPr="00576314" w:rsidRDefault="00576314" w:rsidP="00576314">
            <w:pPr>
              <w:jc w:val="left"/>
              <w:rPr>
                <w:lang w:val="en-US"/>
              </w:rPr>
            </w:pPr>
            <w:r w:rsidRPr="00576314">
              <w:rPr>
                <w:lang w:val="en-US"/>
              </w:rPr>
              <w:t>Enhanced reference documentation.</w:t>
            </w:r>
          </w:p>
          <w:p w14:paraId="21C411AA" w14:textId="77777777" w:rsidR="00576314" w:rsidRPr="00576314" w:rsidRDefault="00576314" w:rsidP="00576314">
            <w:pPr>
              <w:jc w:val="left"/>
              <w:rPr>
                <w:lang w:val="en-US"/>
              </w:rPr>
            </w:pPr>
          </w:p>
          <w:p w14:paraId="79E67953" w14:textId="77777777" w:rsidR="00576314" w:rsidRPr="00576314" w:rsidRDefault="00576314" w:rsidP="00576314">
            <w:pPr>
              <w:jc w:val="left"/>
              <w:rPr>
                <w:lang w:val="en-US"/>
              </w:rPr>
            </w:pPr>
            <w:proofErr w:type="spellStart"/>
            <w:r w:rsidRPr="00576314">
              <w:rPr>
                <w:lang w:val="en-US"/>
              </w:rPr>
              <w:t>CawtCore</w:t>
            </w:r>
            <w:proofErr w:type="spellEnd"/>
            <w:r w:rsidRPr="00576314">
              <w:rPr>
                <w:lang w:val="en-US"/>
              </w:rPr>
              <w:t>:</w:t>
            </w:r>
          </w:p>
          <w:p w14:paraId="19C96BCD" w14:textId="77777777" w:rsidR="00576314" w:rsidRPr="00576314" w:rsidRDefault="00576314" w:rsidP="00576314">
            <w:pPr>
              <w:numPr>
                <w:ilvl w:val="0"/>
                <w:numId w:val="52"/>
              </w:numPr>
              <w:jc w:val="left"/>
              <w:rPr>
                <w:lang w:val="en-US"/>
              </w:rPr>
            </w:pPr>
            <w:r w:rsidRPr="00576314">
              <w:rPr>
                <w:lang w:val="en-US"/>
              </w:rPr>
              <w:t>Extended test suite for complete test coverage.</w:t>
            </w:r>
          </w:p>
          <w:p w14:paraId="5F395AAF" w14:textId="77777777" w:rsidR="00576314" w:rsidRPr="00576314" w:rsidRDefault="00576314" w:rsidP="00576314">
            <w:pPr>
              <w:numPr>
                <w:ilvl w:val="0"/>
                <w:numId w:val="52"/>
              </w:numPr>
              <w:jc w:val="left"/>
              <w:rPr>
                <w:lang w:val="en-US"/>
              </w:rPr>
            </w:pPr>
            <w:r w:rsidRPr="00576314">
              <w:rPr>
                <w:lang w:val="en-US"/>
              </w:rPr>
              <w:t xml:space="preserve">Fixed bug in procedure </w:t>
            </w:r>
            <w:proofErr w:type="spellStart"/>
            <w:r w:rsidRPr="00576314">
              <w:rPr>
                <w:lang w:val="en-US"/>
              </w:rPr>
              <w:t>GetColorNames</w:t>
            </w:r>
            <w:proofErr w:type="spellEnd"/>
            <w:r w:rsidRPr="00576314">
              <w:rPr>
                <w:lang w:val="en-US"/>
              </w:rPr>
              <w:t>.</w:t>
            </w:r>
          </w:p>
          <w:p w14:paraId="3658C2CB" w14:textId="77777777" w:rsidR="00576314" w:rsidRPr="00576314" w:rsidRDefault="00576314" w:rsidP="00576314">
            <w:pPr>
              <w:jc w:val="left"/>
              <w:rPr>
                <w:lang w:val="en-US"/>
              </w:rPr>
            </w:pPr>
          </w:p>
          <w:p w14:paraId="0635A9B6" w14:textId="77777777" w:rsidR="00576314" w:rsidRPr="00576314" w:rsidRDefault="00576314" w:rsidP="00576314">
            <w:pPr>
              <w:jc w:val="left"/>
              <w:rPr>
                <w:lang w:val="en-US"/>
              </w:rPr>
            </w:pPr>
            <w:r w:rsidRPr="00576314">
              <w:rPr>
                <w:lang w:val="en-US"/>
              </w:rPr>
              <w:t>Office modules:</w:t>
            </w:r>
          </w:p>
          <w:p w14:paraId="53BC54ED" w14:textId="77777777" w:rsidR="00576314" w:rsidRPr="00576314" w:rsidRDefault="00576314" w:rsidP="00576314">
            <w:pPr>
              <w:numPr>
                <w:ilvl w:val="0"/>
                <w:numId w:val="53"/>
              </w:numPr>
              <w:jc w:val="left"/>
              <w:rPr>
                <w:lang w:val="en-US"/>
              </w:rPr>
            </w:pPr>
            <w:r w:rsidRPr="00576314">
              <w:rPr>
                <w:lang w:val="en-US"/>
              </w:rPr>
              <w:t>Added procedures for each enumeration type.</w:t>
            </w:r>
          </w:p>
          <w:p w14:paraId="7B12EF92" w14:textId="77777777" w:rsidR="00576314" w:rsidRPr="00576314" w:rsidRDefault="00576314" w:rsidP="00576314">
            <w:pPr>
              <w:jc w:val="left"/>
              <w:rPr>
                <w:lang w:val="en-US"/>
              </w:rPr>
            </w:pPr>
          </w:p>
          <w:p w14:paraId="207DAE53" w14:textId="77777777" w:rsidR="00576314" w:rsidRPr="00576314" w:rsidRDefault="00576314" w:rsidP="00576314">
            <w:pPr>
              <w:jc w:val="left"/>
              <w:rPr>
                <w:lang w:val="en-US"/>
              </w:rPr>
            </w:pPr>
            <w:proofErr w:type="spellStart"/>
            <w:r w:rsidRPr="00576314">
              <w:rPr>
                <w:lang w:val="en-US"/>
              </w:rPr>
              <w:t>CawtPpt</w:t>
            </w:r>
            <w:proofErr w:type="spellEnd"/>
            <w:r w:rsidRPr="00576314">
              <w:rPr>
                <w:lang w:val="en-US"/>
              </w:rPr>
              <w:t>:</w:t>
            </w:r>
          </w:p>
          <w:p w14:paraId="10956A6A" w14:textId="77777777" w:rsidR="00576314" w:rsidRPr="00576314" w:rsidRDefault="00576314" w:rsidP="00576314">
            <w:pPr>
              <w:numPr>
                <w:ilvl w:val="0"/>
                <w:numId w:val="53"/>
              </w:numPr>
              <w:jc w:val="left"/>
              <w:rPr>
                <w:lang w:val="en-US"/>
              </w:rPr>
            </w:pPr>
            <w:r w:rsidRPr="00576314">
              <w:rPr>
                <w:lang w:val="en-US"/>
              </w:rPr>
              <w:t xml:space="preserve">Added new option "-fit" to proc </w:t>
            </w:r>
            <w:proofErr w:type="spellStart"/>
            <w:r w:rsidRPr="00576314">
              <w:rPr>
                <w:lang w:val="en-US"/>
              </w:rPr>
              <w:t>InsertImage</w:t>
            </w:r>
            <w:proofErr w:type="spellEnd"/>
            <w:r w:rsidRPr="00576314">
              <w:rPr>
                <w:lang w:val="en-US"/>
              </w:rPr>
              <w:t>.</w:t>
            </w:r>
          </w:p>
          <w:p w14:paraId="4F202A31" w14:textId="77777777" w:rsidR="00576314" w:rsidRPr="00576314" w:rsidRDefault="00576314" w:rsidP="00576314">
            <w:pPr>
              <w:jc w:val="left"/>
              <w:rPr>
                <w:lang w:val="en-US"/>
              </w:rPr>
            </w:pPr>
          </w:p>
          <w:p w14:paraId="1FFF70CB" w14:textId="77777777" w:rsidR="00576314" w:rsidRPr="00576314" w:rsidRDefault="00576314" w:rsidP="00576314">
            <w:pPr>
              <w:jc w:val="left"/>
              <w:rPr>
                <w:lang w:val="en-US"/>
              </w:rPr>
            </w:pPr>
            <w:r w:rsidRPr="00576314">
              <w:rPr>
                <w:lang w:val="en-US"/>
              </w:rPr>
              <w:t xml:space="preserve">New procedures in </w:t>
            </w:r>
            <w:proofErr w:type="spellStart"/>
            <w:r w:rsidRPr="00576314">
              <w:rPr>
                <w:lang w:val="en-US"/>
              </w:rPr>
              <w:t>CawtPpt</w:t>
            </w:r>
            <w:proofErr w:type="spellEnd"/>
            <w:r w:rsidRPr="00576314">
              <w:rPr>
                <w:lang w:val="en-US"/>
              </w:rPr>
              <w:t>:</w:t>
            </w:r>
          </w:p>
          <w:p w14:paraId="2596F12B" w14:textId="77777777" w:rsidR="00576314" w:rsidRDefault="00576314" w:rsidP="00576314">
            <w:pPr>
              <w:numPr>
                <w:ilvl w:val="0"/>
                <w:numId w:val="53"/>
              </w:numPr>
              <w:jc w:val="left"/>
              <w:rPr>
                <w:lang w:val="en-US"/>
              </w:rPr>
            </w:pPr>
            <w:proofErr w:type="spellStart"/>
            <w:r w:rsidRPr="00576314">
              <w:rPr>
                <w:lang w:val="en-US"/>
              </w:rPr>
              <w:t>CheckCreateVideoStatus</w:t>
            </w:r>
            <w:proofErr w:type="spellEnd"/>
            <w:r w:rsidRPr="00576314">
              <w:rPr>
                <w:lang w:val="en-US"/>
              </w:rPr>
              <w:t xml:space="preserve">, </w:t>
            </w:r>
            <w:proofErr w:type="spellStart"/>
            <w:r w:rsidRPr="00576314">
              <w:rPr>
                <w:lang w:val="en-US"/>
              </w:rPr>
              <w:t>CreateVideo</w:t>
            </w:r>
            <w:proofErr w:type="spellEnd"/>
            <w:r w:rsidRPr="00576314">
              <w:rPr>
                <w:lang w:val="en-US"/>
              </w:rPr>
              <w:t>,</w:t>
            </w:r>
          </w:p>
          <w:p w14:paraId="2AAEB4CC" w14:textId="77777777" w:rsidR="00576314" w:rsidRDefault="00576314" w:rsidP="00576314">
            <w:pPr>
              <w:numPr>
                <w:ilvl w:val="0"/>
                <w:numId w:val="53"/>
              </w:numPr>
              <w:jc w:val="left"/>
              <w:rPr>
                <w:lang w:val="en-US"/>
              </w:rPr>
            </w:pPr>
            <w:proofErr w:type="spellStart"/>
            <w:r w:rsidRPr="00576314">
              <w:rPr>
                <w:lang w:val="en-US"/>
              </w:rPr>
              <w:t>SetSlideShowTransition</w:t>
            </w:r>
            <w:proofErr w:type="spellEnd"/>
            <w:r w:rsidRPr="00576314">
              <w:rPr>
                <w:lang w:val="en-US"/>
              </w:rPr>
              <w:t>,</w:t>
            </w:r>
          </w:p>
          <w:p w14:paraId="0B5AB61A" w14:textId="77777777" w:rsidR="00576314" w:rsidRPr="00576314" w:rsidRDefault="00576314" w:rsidP="00576314">
            <w:pPr>
              <w:numPr>
                <w:ilvl w:val="0"/>
                <w:numId w:val="53"/>
              </w:numPr>
              <w:jc w:val="left"/>
              <w:rPr>
                <w:lang w:val="en-US"/>
              </w:rPr>
            </w:pPr>
            <w:proofErr w:type="spellStart"/>
            <w:r w:rsidRPr="00576314">
              <w:rPr>
                <w:lang w:val="en-US"/>
              </w:rPr>
              <w:lastRenderedPageBreak/>
              <w:t>GetPresPageHeight</w:t>
            </w:r>
            <w:proofErr w:type="spellEnd"/>
            <w:r w:rsidRPr="00576314">
              <w:rPr>
                <w:lang w:val="en-US"/>
              </w:rPr>
              <w:t xml:space="preserve">, </w:t>
            </w:r>
            <w:proofErr w:type="spellStart"/>
            <w:r w:rsidRPr="00576314">
              <w:rPr>
                <w:lang w:val="en-US"/>
              </w:rPr>
              <w:t>GetPresPageWidth</w:t>
            </w:r>
            <w:proofErr w:type="spellEnd"/>
          </w:p>
          <w:p w14:paraId="3208BB91" w14:textId="77777777" w:rsidR="00576314" w:rsidRDefault="00576314" w:rsidP="00576314">
            <w:pPr>
              <w:jc w:val="left"/>
              <w:rPr>
                <w:lang w:val="en-US"/>
              </w:rPr>
            </w:pPr>
          </w:p>
          <w:p w14:paraId="14108564" w14:textId="77777777" w:rsidR="00576314" w:rsidRPr="00576314" w:rsidRDefault="00576314" w:rsidP="00576314">
            <w:pPr>
              <w:jc w:val="left"/>
              <w:rPr>
                <w:lang w:val="en-US"/>
              </w:rPr>
            </w:pPr>
            <w:r w:rsidRPr="00576314">
              <w:rPr>
                <w:lang w:val="en-US"/>
              </w:rPr>
              <w:t>External packages:</w:t>
            </w:r>
          </w:p>
          <w:p w14:paraId="58DA0D64" w14:textId="77777777" w:rsidR="00576314" w:rsidRPr="008554FC" w:rsidRDefault="00576314" w:rsidP="00576314">
            <w:pPr>
              <w:numPr>
                <w:ilvl w:val="0"/>
                <w:numId w:val="54"/>
              </w:numPr>
              <w:jc w:val="left"/>
            </w:pPr>
            <w:r w:rsidRPr="008554FC">
              <w:t>Updated Ruff! to version 1.0b3.</w:t>
            </w:r>
          </w:p>
        </w:tc>
      </w:tr>
      <w:tr w:rsidR="008554FC" w:rsidRPr="008554FC" w14:paraId="70F21829" w14:textId="77777777" w:rsidTr="00ED15AA">
        <w:tc>
          <w:tcPr>
            <w:tcW w:w="1129" w:type="dxa"/>
          </w:tcPr>
          <w:p w14:paraId="097EC240" w14:textId="77777777" w:rsidR="008554FC" w:rsidRDefault="008554FC" w:rsidP="00413BD4">
            <w:r>
              <w:lastRenderedPageBreak/>
              <w:t>2.4.7</w:t>
            </w:r>
          </w:p>
        </w:tc>
        <w:tc>
          <w:tcPr>
            <w:tcW w:w="1390" w:type="dxa"/>
          </w:tcPr>
          <w:p w14:paraId="5EEED1B0" w14:textId="77777777" w:rsidR="008554FC" w:rsidRDefault="008554FC" w:rsidP="00204A49">
            <w:r>
              <w:t>2019-11-03</w:t>
            </w:r>
          </w:p>
        </w:tc>
        <w:tc>
          <w:tcPr>
            <w:tcW w:w="6717" w:type="dxa"/>
          </w:tcPr>
          <w:p w14:paraId="0AEF2EDF" w14:textId="77777777" w:rsidR="008554FC" w:rsidRPr="008554FC" w:rsidRDefault="008554FC" w:rsidP="008554FC">
            <w:pPr>
              <w:jc w:val="left"/>
              <w:rPr>
                <w:lang w:val="en-US"/>
              </w:rPr>
            </w:pPr>
            <w:r w:rsidRPr="008554FC">
              <w:rPr>
                <w:lang w:val="en-US"/>
              </w:rPr>
              <w:t>Enhanced functionality in Ppt and Word modules.</w:t>
            </w:r>
          </w:p>
          <w:p w14:paraId="14E5E400" w14:textId="77777777" w:rsidR="008554FC" w:rsidRPr="008554FC" w:rsidRDefault="008554FC" w:rsidP="008554FC">
            <w:pPr>
              <w:jc w:val="left"/>
              <w:rPr>
                <w:lang w:val="en-US"/>
              </w:rPr>
            </w:pPr>
          </w:p>
          <w:p w14:paraId="52689650" w14:textId="77777777" w:rsidR="008554FC" w:rsidRPr="008554FC" w:rsidRDefault="008554FC" w:rsidP="008554FC">
            <w:pPr>
              <w:jc w:val="left"/>
              <w:rPr>
                <w:lang w:val="en-US"/>
              </w:rPr>
            </w:pPr>
            <w:proofErr w:type="spellStart"/>
            <w:r w:rsidRPr="008554FC">
              <w:rPr>
                <w:lang w:val="en-US"/>
              </w:rPr>
              <w:t>CawtPpt</w:t>
            </w:r>
            <w:proofErr w:type="spellEnd"/>
            <w:r w:rsidRPr="008554FC">
              <w:rPr>
                <w:lang w:val="en-US"/>
              </w:rPr>
              <w:t>:</w:t>
            </w:r>
          </w:p>
          <w:p w14:paraId="115B4B64" w14:textId="77777777" w:rsidR="008554FC" w:rsidRPr="008554FC" w:rsidRDefault="008554FC" w:rsidP="008554FC">
            <w:pPr>
              <w:numPr>
                <w:ilvl w:val="0"/>
                <w:numId w:val="54"/>
              </w:numPr>
              <w:jc w:val="left"/>
              <w:rPr>
                <w:lang w:val="en-US"/>
              </w:rPr>
            </w:pPr>
            <w:r w:rsidRPr="008554FC">
              <w:rPr>
                <w:lang w:val="en-US"/>
              </w:rPr>
              <w:t xml:space="preserve">Extended </w:t>
            </w:r>
            <w:proofErr w:type="spellStart"/>
            <w:r w:rsidRPr="008554FC">
              <w:rPr>
                <w:lang w:val="en-US"/>
              </w:rPr>
              <w:t>InsertImage</w:t>
            </w:r>
            <w:proofErr w:type="spellEnd"/>
            <w:r w:rsidRPr="008554FC">
              <w:rPr>
                <w:lang w:val="en-US"/>
              </w:rPr>
              <w:t xml:space="preserve"> to support both image file names as well as photo images.</w:t>
            </w:r>
          </w:p>
          <w:p w14:paraId="7667E403" w14:textId="77777777" w:rsidR="008554FC" w:rsidRPr="008554FC" w:rsidRDefault="008554FC" w:rsidP="008554FC">
            <w:pPr>
              <w:numPr>
                <w:ilvl w:val="0"/>
                <w:numId w:val="54"/>
              </w:numPr>
              <w:jc w:val="left"/>
              <w:rPr>
                <w:lang w:val="en-US"/>
              </w:rPr>
            </w:pPr>
            <w:r w:rsidRPr="008554FC">
              <w:rPr>
                <w:lang w:val="en-US"/>
              </w:rPr>
              <w:t xml:space="preserve">Corrected procedure </w:t>
            </w:r>
            <w:proofErr w:type="spellStart"/>
            <w:r w:rsidRPr="008554FC">
              <w:rPr>
                <w:lang w:val="en-US"/>
              </w:rPr>
              <w:t>ExportPptFile</w:t>
            </w:r>
            <w:proofErr w:type="spellEnd"/>
            <w:r w:rsidRPr="008554FC">
              <w:rPr>
                <w:lang w:val="en-US"/>
              </w:rPr>
              <w:t>.</w:t>
            </w:r>
          </w:p>
          <w:p w14:paraId="0AA33922" w14:textId="77777777" w:rsidR="008554FC" w:rsidRPr="008554FC" w:rsidRDefault="008554FC" w:rsidP="008554FC">
            <w:pPr>
              <w:numPr>
                <w:ilvl w:val="0"/>
                <w:numId w:val="54"/>
              </w:numPr>
              <w:jc w:val="left"/>
              <w:rPr>
                <w:lang w:val="en-US"/>
              </w:rPr>
            </w:pPr>
            <w:r w:rsidRPr="008554FC">
              <w:rPr>
                <w:lang w:val="en-US"/>
              </w:rPr>
              <w:t xml:space="preserve">Added additional "-check" option to proc </w:t>
            </w:r>
            <w:proofErr w:type="spellStart"/>
            <w:r w:rsidRPr="008554FC">
              <w:rPr>
                <w:lang w:val="en-US"/>
              </w:rPr>
              <w:t>CreateVideo</w:t>
            </w:r>
            <w:proofErr w:type="spellEnd"/>
            <w:r w:rsidRPr="008554FC">
              <w:rPr>
                <w:lang w:val="en-US"/>
              </w:rPr>
              <w:t xml:space="preserve"> to specify the check interval.</w:t>
            </w:r>
          </w:p>
          <w:p w14:paraId="32D39283" w14:textId="77777777" w:rsidR="008554FC" w:rsidRPr="008554FC" w:rsidRDefault="008554FC" w:rsidP="008554FC">
            <w:pPr>
              <w:jc w:val="left"/>
              <w:rPr>
                <w:lang w:val="en-US"/>
              </w:rPr>
            </w:pPr>
          </w:p>
          <w:p w14:paraId="79A8782A" w14:textId="77777777" w:rsidR="008554FC" w:rsidRPr="008554FC" w:rsidRDefault="008554FC" w:rsidP="008554FC">
            <w:pPr>
              <w:jc w:val="left"/>
              <w:rPr>
                <w:lang w:val="en-US"/>
              </w:rPr>
            </w:pPr>
            <w:r w:rsidRPr="008554FC">
              <w:rPr>
                <w:lang w:val="en-US"/>
              </w:rPr>
              <w:t xml:space="preserve">New procedures in </w:t>
            </w:r>
            <w:proofErr w:type="spellStart"/>
            <w:r w:rsidRPr="008554FC">
              <w:rPr>
                <w:lang w:val="en-US"/>
              </w:rPr>
              <w:t>CawtPpt</w:t>
            </w:r>
            <w:proofErr w:type="spellEnd"/>
            <w:r w:rsidRPr="008554FC">
              <w:rPr>
                <w:lang w:val="en-US"/>
              </w:rPr>
              <w:t>:</w:t>
            </w:r>
          </w:p>
          <w:p w14:paraId="4F16D586" w14:textId="77777777" w:rsidR="008554FC" w:rsidRPr="008554FC" w:rsidRDefault="008554FC" w:rsidP="008554FC">
            <w:pPr>
              <w:numPr>
                <w:ilvl w:val="0"/>
                <w:numId w:val="55"/>
              </w:numPr>
              <w:jc w:val="left"/>
              <w:rPr>
                <w:lang w:val="en-US"/>
              </w:rPr>
            </w:pPr>
            <w:proofErr w:type="spellStart"/>
            <w:r w:rsidRPr="008554FC">
              <w:rPr>
                <w:lang w:val="en-US"/>
              </w:rPr>
              <w:t>GetPptImageFormat</w:t>
            </w:r>
            <w:proofErr w:type="spellEnd"/>
            <w:r w:rsidRPr="008554FC">
              <w:rPr>
                <w:lang w:val="en-US"/>
              </w:rPr>
              <w:t xml:space="preserve">, </w:t>
            </w:r>
            <w:proofErr w:type="spellStart"/>
            <w:r w:rsidRPr="008554FC">
              <w:rPr>
                <w:lang w:val="en-US"/>
              </w:rPr>
              <w:t>GetSupportedImageFormats</w:t>
            </w:r>
            <w:proofErr w:type="spellEnd"/>
            <w:r w:rsidRPr="008554FC">
              <w:rPr>
                <w:lang w:val="en-US"/>
              </w:rPr>
              <w:t xml:space="preserve">, </w:t>
            </w:r>
          </w:p>
          <w:p w14:paraId="3A0A4FAB" w14:textId="77777777" w:rsidR="008554FC" w:rsidRPr="008554FC" w:rsidRDefault="008554FC" w:rsidP="008554FC">
            <w:pPr>
              <w:numPr>
                <w:ilvl w:val="0"/>
                <w:numId w:val="55"/>
              </w:numPr>
              <w:jc w:val="left"/>
              <w:rPr>
                <w:lang w:val="en-US"/>
              </w:rPr>
            </w:pPr>
            <w:proofErr w:type="spellStart"/>
            <w:r w:rsidRPr="008554FC">
              <w:rPr>
                <w:lang w:val="en-US"/>
              </w:rPr>
              <w:t>GetCreateVideoStatus</w:t>
            </w:r>
            <w:proofErr w:type="spellEnd"/>
            <w:r w:rsidRPr="008554FC">
              <w:rPr>
                <w:lang w:val="en-US"/>
              </w:rPr>
              <w:t xml:space="preserve">, </w:t>
            </w:r>
            <w:proofErr w:type="spellStart"/>
            <w:r w:rsidRPr="008554FC">
              <w:rPr>
                <w:lang w:val="en-US"/>
              </w:rPr>
              <w:t>IsImageFormatSupported</w:t>
            </w:r>
            <w:proofErr w:type="spellEnd"/>
          </w:p>
          <w:p w14:paraId="389F32BB" w14:textId="77777777" w:rsidR="008554FC" w:rsidRPr="008554FC" w:rsidRDefault="008554FC" w:rsidP="008554FC">
            <w:pPr>
              <w:jc w:val="left"/>
              <w:rPr>
                <w:lang w:val="en-US"/>
              </w:rPr>
            </w:pPr>
          </w:p>
          <w:p w14:paraId="4E6A0115" w14:textId="77777777" w:rsidR="008554FC" w:rsidRPr="008554FC" w:rsidRDefault="008554FC" w:rsidP="008554FC">
            <w:pPr>
              <w:jc w:val="left"/>
              <w:rPr>
                <w:lang w:val="en-US"/>
              </w:rPr>
            </w:pPr>
            <w:r w:rsidRPr="008554FC">
              <w:rPr>
                <w:lang w:val="en-US"/>
              </w:rPr>
              <w:t xml:space="preserve">New procedures in </w:t>
            </w:r>
            <w:proofErr w:type="spellStart"/>
            <w:r w:rsidRPr="008554FC">
              <w:rPr>
                <w:lang w:val="en-US"/>
              </w:rPr>
              <w:t>CawtWord</w:t>
            </w:r>
            <w:proofErr w:type="spellEnd"/>
            <w:r w:rsidRPr="008554FC">
              <w:rPr>
                <w:lang w:val="en-US"/>
              </w:rPr>
              <w:t>:</w:t>
            </w:r>
          </w:p>
          <w:p w14:paraId="53B8519A" w14:textId="77777777" w:rsidR="008554FC" w:rsidRDefault="008554FC" w:rsidP="008554FC">
            <w:pPr>
              <w:numPr>
                <w:ilvl w:val="0"/>
                <w:numId w:val="56"/>
              </w:numPr>
              <w:jc w:val="left"/>
              <w:rPr>
                <w:lang w:val="en-US"/>
              </w:rPr>
            </w:pPr>
            <w:proofErr w:type="spellStart"/>
            <w:r>
              <w:rPr>
                <w:lang w:val="en-US"/>
              </w:rPr>
              <w:t>SetPageSetup</w:t>
            </w:r>
            <w:proofErr w:type="spellEnd"/>
            <w:r>
              <w:rPr>
                <w:lang w:val="en-US"/>
              </w:rPr>
              <w:t>,</w:t>
            </w:r>
          </w:p>
          <w:p w14:paraId="611F6C04" w14:textId="77777777" w:rsidR="008554FC" w:rsidRPr="008554FC" w:rsidRDefault="008554FC" w:rsidP="008554FC">
            <w:pPr>
              <w:numPr>
                <w:ilvl w:val="0"/>
                <w:numId w:val="56"/>
              </w:numPr>
              <w:jc w:val="left"/>
              <w:rPr>
                <w:lang w:val="en-US"/>
              </w:rPr>
            </w:pPr>
            <w:proofErr w:type="spellStart"/>
            <w:r w:rsidRPr="008554FC">
              <w:rPr>
                <w:lang w:val="en-US"/>
              </w:rPr>
              <w:t>GetCrossR</w:t>
            </w:r>
            <w:r>
              <w:rPr>
                <w:lang w:val="en-US"/>
              </w:rPr>
              <w:t>eferenceItems</w:t>
            </w:r>
            <w:proofErr w:type="spellEnd"/>
            <w:r>
              <w:rPr>
                <w:lang w:val="en-US"/>
              </w:rPr>
              <w:t xml:space="preserve">, </w:t>
            </w:r>
            <w:proofErr w:type="spellStart"/>
            <w:r>
              <w:rPr>
                <w:lang w:val="en-US"/>
              </w:rPr>
              <w:t>GetHeadingRanges</w:t>
            </w:r>
            <w:proofErr w:type="spellEnd"/>
            <w:r>
              <w:rPr>
                <w:lang w:val="en-US"/>
              </w:rPr>
              <w:t>,</w:t>
            </w:r>
          </w:p>
          <w:p w14:paraId="0D7FC4F3" w14:textId="77777777" w:rsidR="008554FC" w:rsidRDefault="008554FC" w:rsidP="008554FC">
            <w:pPr>
              <w:numPr>
                <w:ilvl w:val="0"/>
                <w:numId w:val="56"/>
              </w:numPr>
              <w:jc w:val="left"/>
              <w:rPr>
                <w:lang w:val="en-US"/>
              </w:rPr>
            </w:pPr>
            <w:proofErr w:type="spellStart"/>
            <w:r w:rsidRPr="008554FC">
              <w:rPr>
                <w:lang w:val="en-US"/>
              </w:rPr>
              <w:t>GetRangeText</w:t>
            </w:r>
            <w:proofErr w:type="spellEnd"/>
            <w:r w:rsidRPr="008554FC">
              <w:rPr>
                <w:lang w:val="en-US"/>
              </w:rPr>
              <w:t xml:space="preserve">, </w:t>
            </w:r>
            <w:proofErr w:type="spellStart"/>
            <w:r w:rsidRPr="008554FC">
              <w:rPr>
                <w:lang w:val="en-US"/>
              </w:rPr>
              <w:t>SetRangeFontColor</w:t>
            </w:r>
            <w:proofErr w:type="spellEnd"/>
            <w:r w:rsidRPr="008554FC">
              <w:rPr>
                <w:lang w:val="en-US"/>
              </w:rPr>
              <w:t xml:space="preserve">, </w:t>
            </w:r>
          </w:p>
          <w:p w14:paraId="79B35C8A" w14:textId="77777777" w:rsidR="008554FC" w:rsidRPr="00576314" w:rsidRDefault="008554FC" w:rsidP="008554FC">
            <w:pPr>
              <w:numPr>
                <w:ilvl w:val="0"/>
                <w:numId w:val="56"/>
              </w:numPr>
              <w:jc w:val="left"/>
              <w:rPr>
                <w:lang w:val="en-US"/>
              </w:rPr>
            </w:pPr>
            <w:proofErr w:type="spellStart"/>
            <w:r w:rsidRPr="008554FC">
              <w:rPr>
                <w:lang w:val="en-US"/>
              </w:rPr>
              <w:t>GetRangeFont</w:t>
            </w:r>
            <w:proofErr w:type="spellEnd"/>
            <w:r w:rsidRPr="008554FC">
              <w:rPr>
                <w:lang w:val="en-US"/>
              </w:rPr>
              <w:t xml:space="preserve">, </w:t>
            </w:r>
            <w:proofErr w:type="spellStart"/>
            <w:r w:rsidRPr="008554FC">
              <w:rPr>
                <w:lang w:val="en-US"/>
              </w:rPr>
              <w:t>SetRangeFont</w:t>
            </w:r>
            <w:proofErr w:type="spellEnd"/>
          </w:p>
        </w:tc>
      </w:tr>
      <w:tr w:rsidR="00F159FD" w:rsidRPr="008554FC" w14:paraId="4051873B" w14:textId="77777777" w:rsidTr="00ED15AA">
        <w:tc>
          <w:tcPr>
            <w:tcW w:w="1129" w:type="dxa"/>
          </w:tcPr>
          <w:p w14:paraId="1295CAD1" w14:textId="77777777" w:rsidR="00F159FD" w:rsidRDefault="00F159FD" w:rsidP="00413BD4">
            <w:r>
              <w:t>2.4.8</w:t>
            </w:r>
          </w:p>
        </w:tc>
        <w:tc>
          <w:tcPr>
            <w:tcW w:w="1390" w:type="dxa"/>
          </w:tcPr>
          <w:p w14:paraId="17927963" w14:textId="77777777" w:rsidR="00F159FD" w:rsidRDefault="005B36C3" w:rsidP="00204A49">
            <w:r>
              <w:t>202</w:t>
            </w:r>
            <w:r w:rsidR="00F159FD">
              <w:t>0-03-08</w:t>
            </w:r>
          </w:p>
        </w:tc>
        <w:tc>
          <w:tcPr>
            <w:tcW w:w="6717" w:type="dxa"/>
          </w:tcPr>
          <w:p w14:paraId="69478D0D" w14:textId="77777777" w:rsidR="00F159FD" w:rsidRPr="00F159FD" w:rsidRDefault="00F159FD" w:rsidP="00F159FD">
            <w:pPr>
              <w:jc w:val="left"/>
              <w:rPr>
                <w:lang w:val="en-US"/>
              </w:rPr>
            </w:pPr>
            <w:r w:rsidRPr="00F159FD">
              <w:rPr>
                <w:lang w:val="en-US"/>
              </w:rPr>
              <w:t>Support for Office macro execution.</w:t>
            </w:r>
          </w:p>
          <w:p w14:paraId="78FB0D80" w14:textId="77777777" w:rsidR="00F159FD" w:rsidRDefault="00F159FD" w:rsidP="00F159FD">
            <w:pPr>
              <w:jc w:val="left"/>
              <w:rPr>
                <w:lang w:val="en-US"/>
              </w:rPr>
            </w:pPr>
          </w:p>
          <w:p w14:paraId="5241E946" w14:textId="77777777" w:rsidR="00F159FD" w:rsidRPr="00F159FD" w:rsidRDefault="00F159FD" w:rsidP="00F159FD">
            <w:pPr>
              <w:jc w:val="left"/>
              <w:rPr>
                <w:lang w:val="en-US"/>
              </w:rPr>
            </w:pPr>
            <w:proofErr w:type="spellStart"/>
            <w:r w:rsidRPr="00F159FD">
              <w:rPr>
                <w:lang w:val="en-US"/>
              </w:rPr>
              <w:t>CawtExcel</w:t>
            </w:r>
            <w:proofErr w:type="spellEnd"/>
            <w:r w:rsidRPr="00F159FD">
              <w:rPr>
                <w:lang w:val="en-US"/>
              </w:rPr>
              <w:t>:</w:t>
            </w:r>
          </w:p>
          <w:p w14:paraId="459F1359" w14:textId="77777777" w:rsidR="00F159FD" w:rsidRPr="00F159FD" w:rsidRDefault="00F159FD" w:rsidP="00F159FD">
            <w:pPr>
              <w:numPr>
                <w:ilvl w:val="0"/>
                <w:numId w:val="57"/>
              </w:numPr>
              <w:jc w:val="left"/>
              <w:rPr>
                <w:lang w:val="en-US"/>
              </w:rPr>
            </w:pPr>
            <w:r w:rsidRPr="00F159FD">
              <w:rPr>
                <w:lang w:val="en-US"/>
              </w:rPr>
              <w:t xml:space="preserve">Fixed bugs in </w:t>
            </w:r>
            <w:proofErr w:type="spellStart"/>
            <w:r w:rsidRPr="00F159FD">
              <w:rPr>
                <w:lang w:val="en-US"/>
              </w:rPr>
              <w:t>DiffExcelFiles</w:t>
            </w:r>
            <w:proofErr w:type="spellEnd"/>
            <w:r w:rsidRPr="00F159FD">
              <w:rPr>
                <w:lang w:val="en-US"/>
              </w:rPr>
              <w:t>.</w:t>
            </w:r>
          </w:p>
          <w:p w14:paraId="02B60CE9" w14:textId="77777777" w:rsidR="00F159FD" w:rsidRPr="00F159FD" w:rsidRDefault="00F159FD" w:rsidP="00F159FD">
            <w:pPr>
              <w:jc w:val="left"/>
              <w:rPr>
                <w:lang w:val="en-US"/>
              </w:rPr>
            </w:pPr>
          </w:p>
          <w:p w14:paraId="1D19F660" w14:textId="77777777" w:rsidR="00F159FD" w:rsidRPr="00F159FD" w:rsidRDefault="00F159FD" w:rsidP="00F159FD">
            <w:pPr>
              <w:jc w:val="left"/>
              <w:rPr>
                <w:lang w:val="en-US"/>
              </w:rPr>
            </w:pPr>
            <w:proofErr w:type="spellStart"/>
            <w:r w:rsidRPr="00F159FD">
              <w:rPr>
                <w:lang w:val="en-US"/>
              </w:rPr>
              <w:t>CawtWord</w:t>
            </w:r>
            <w:proofErr w:type="spellEnd"/>
            <w:r w:rsidRPr="00F159FD">
              <w:rPr>
                <w:lang w:val="en-US"/>
              </w:rPr>
              <w:t>:</w:t>
            </w:r>
          </w:p>
          <w:p w14:paraId="080D8F68" w14:textId="77777777" w:rsidR="00F159FD" w:rsidRPr="00F159FD" w:rsidRDefault="00F159FD" w:rsidP="00F159FD">
            <w:pPr>
              <w:numPr>
                <w:ilvl w:val="0"/>
                <w:numId w:val="57"/>
              </w:numPr>
              <w:jc w:val="left"/>
              <w:rPr>
                <w:lang w:val="en-US"/>
              </w:rPr>
            </w:pPr>
            <w:r w:rsidRPr="00F159FD">
              <w:rPr>
                <w:lang w:val="en-US"/>
              </w:rPr>
              <w:t xml:space="preserve">Fixed COM object leak in </w:t>
            </w:r>
            <w:proofErr w:type="spellStart"/>
            <w:r w:rsidRPr="00F159FD">
              <w:rPr>
                <w:lang w:val="en-US"/>
              </w:rPr>
              <w:t>IsValidCell</w:t>
            </w:r>
            <w:proofErr w:type="spellEnd"/>
            <w:r w:rsidRPr="00F159FD">
              <w:rPr>
                <w:lang w:val="en-US"/>
              </w:rPr>
              <w:t>.</w:t>
            </w:r>
          </w:p>
          <w:p w14:paraId="0B433AB0" w14:textId="77777777" w:rsidR="00F159FD" w:rsidRPr="00F159FD" w:rsidRDefault="00F159FD" w:rsidP="00F159FD">
            <w:pPr>
              <w:jc w:val="left"/>
              <w:rPr>
                <w:lang w:val="en-US"/>
              </w:rPr>
            </w:pPr>
          </w:p>
          <w:p w14:paraId="2D2F245E" w14:textId="77777777" w:rsidR="00F159FD" w:rsidRPr="00F159FD" w:rsidRDefault="00F159FD" w:rsidP="00F159FD">
            <w:pPr>
              <w:jc w:val="left"/>
              <w:rPr>
                <w:lang w:val="en-US"/>
              </w:rPr>
            </w:pPr>
            <w:r w:rsidRPr="00F159FD">
              <w:rPr>
                <w:lang w:val="en-US"/>
              </w:rPr>
              <w:t xml:space="preserve">New procedures in </w:t>
            </w:r>
            <w:proofErr w:type="spellStart"/>
            <w:r w:rsidRPr="00F159FD">
              <w:rPr>
                <w:lang w:val="en-US"/>
              </w:rPr>
              <w:t>CawtCore</w:t>
            </w:r>
            <w:proofErr w:type="spellEnd"/>
            <w:r w:rsidRPr="00F159FD">
              <w:rPr>
                <w:lang w:val="en-US"/>
              </w:rPr>
              <w:t>:</w:t>
            </w:r>
          </w:p>
          <w:p w14:paraId="0492E6FF" w14:textId="77777777" w:rsidR="00F159FD" w:rsidRPr="00F159FD" w:rsidRDefault="00F159FD" w:rsidP="00F159FD">
            <w:pPr>
              <w:numPr>
                <w:ilvl w:val="0"/>
                <w:numId w:val="57"/>
              </w:numPr>
              <w:jc w:val="left"/>
              <w:rPr>
                <w:lang w:val="en-US"/>
              </w:rPr>
            </w:pPr>
            <w:proofErr w:type="spellStart"/>
            <w:r w:rsidRPr="00F159FD">
              <w:rPr>
                <w:lang w:val="en-US"/>
              </w:rPr>
              <w:t>GetTmpDir</w:t>
            </w:r>
            <w:proofErr w:type="spellEnd"/>
          </w:p>
          <w:p w14:paraId="12B464A2" w14:textId="77777777" w:rsidR="00F159FD" w:rsidRPr="00F159FD" w:rsidRDefault="00F159FD" w:rsidP="00F159FD">
            <w:pPr>
              <w:jc w:val="left"/>
              <w:rPr>
                <w:lang w:val="en-US"/>
              </w:rPr>
            </w:pPr>
          </w:p>
          <w:p w14:paraId="2D8563D5" w14:textId="77777777" w:rsidR="00F159FD" w:rsidRPr="00F159FD" w:rsidRDefault="00F159FD" w:rsidP="00F159FD">
            <w:pPr>
              <w:jc w:val="left"/>
              <w:rPr>
                <w:lang w:val="en-US"/>
              </w:rPr>
            </w:pPr>
            <w:r w:rsidRPr="00F159FD">
              <w:rPr>
                <w:lang w:val="en-US"/>
              </w:rPr>
              <w:t xml:space="preserve">New procedures in </w:t>
            </w:r>
            <w:proofErr w:type="spellStart"/>
            <w:r w:rsidRPr="00F159FD">
              <w:rPr>
                <w:lang w:val="en-US"/>
              </w:rPr>
              <w:t>CawtOffice</w:t>
            </w:r>
            <w:proofErr w:type="spellEnd"/>
            <w:r w:rsidRPr="00F159FD">
              <w:rPr>
                <w:lang w:val="en-US"/>
              </w:rPr>
              <w:t>:</w:t>
            </w:r>
          </w:p>
          <w:p w14:paraId="7153B911" w14:textId="77777777" w:rsidR="00F159FD" w:rsidRPr="00F159FD" w:rsidRDefault="00F159FD" w:rsidP="00F159FD">
            <w:pPr>
              <w:numPr>
                <w:ilvl w:val="0"/>
                <w:numId w:val="57"/>
              </w:numPr>
              <w:jc w:val="left"/>
              <w:rPr>
                <w:lang w:val="en-US"/>
              </w:rPr>
            </w:pPr>
            <w:proofErr w:type="spellStart"/>
            <w:r w:rsidRPr="00F159FD">
              <w:rPr>
                <w:lang w:val="en-US"/>
              </w:rPr>
              <w:t>AddMacro</w:t>
            </w:r>
            <w:proofErr w:type="spellEnd"/>
            <w:r w:rsidRPr="00F159FD">
              <w:rPr>
                <w:lang w:val="en-US"/>
              </w:rPr>
              <w:t xml:space="preserve">, </w:t>
            </w:r>
            <w:proofErr w:type="spellStart"/>
            <w:r w:rsidRPr="00F159FD">
              <w:rPr>
                <w:lang w:val="en-US"/>
              </w:rPr>
              <w:t>RunMacro</w:t>
            </w:r>
            <w:proofErr w:type="spellEnd"/>
          </w:p>
          <w:p w14:paraId="33EFC773" w14:textId="77777777" w:rsidR="00F159FD" w:rsidRPr="00F159FD" w:rsidRDefault="00F159FD" w:rsidP="00F159FD">
            <w:pPr>
              <w:jc w:val="left"/>
              <w:rPr>
                <w:lang w:val="en-US"/>
              </w:rPr>
            </w:pPr>
          </w:p>
          <w:p w14:paraId="10C34D70" w14:textId="77777777" w:rsidR="00F159FD" w:rsidRPr="00F159FD" w:rsidRDefault="00F159FD" w:rsidP="00F159FD">
            <w:pPr>
              <w:jc w:val="left"/>
              <w:rPr>
                <w:lang w:val="en-US"/>
              </w:rPr>
            </w:pPr>
            <w:r w:rsidRPr="00F159FD">
              <w:rPr>
                <w:lang w:val="en-US"/>
              </w:rPr>
              <w:t xml:space="preserve">New procedures in </w:t>
            </w:r>
            <w:proofErr w:type="spellStart"/>
            <w:r w:rsidRPr="00F159FD">
              <w:rPr>
                <w:lang w:val="en-US"/>
              </w:rPr>
              <w:t>CawtExcel</w:t>
            </w:r>
            <w:proofErr w:type="spellEnd"/>
            <w:r w:rsidRPr="00F159FD">
              <w:rPr>
                <w:lang w:val="en-US"/>
              </w:rPr>
              <w:t>:</w:t>
            </w:r>
          </w:p>
          <w:p w14:paraId="2F7E802E" w14:textId="77777777" w:rsidR="00F159FD" w:rsidRPr="00F159FD" w:rsidRDefault="00F159FD" w:rsidP="00F159FD">
            <w:pPr>
              <w:numPr>
                <w:ilvl w:val="0"/>
                <w:numId w:val="57"/>
              </w:numPr>
              <w:jc w:val="left"/>
              <w:rPr>
                <w:lang w:val="en-US"/>
              </w:rPr>
            </w:pPr>
            <w:r w:rsidRPr="00F159FD">
              <w:rPr>
                <w:lang w:val="en-US"/>
              </w:rPr>
              <w:t>GetCellValueA1</w:t>
            </w:r>
          </w:p>
          <w:p w14:paraId="23082AEC" w14:textId="77777777" w:rsidR="00F159FD" w:rsidRPr="00F159FD" w:rsidRDefault="00F159FD" w:rsidP="00F159FD">
            <w:pPr>
              <w:jc w:val="left"/>
              <w:rPr>
                <w:lang w:val="en-US"/>
              </w:rPr>
            </w:pPr>
          </w:p>
          <w:p w14:paraId="0B635AC8" w14:textId="77777777" w:rsidR="00F159FD" w:rsidRPr="00F159FD" w:rsidRDefault="00F159FD" w:rsidP="00F159FD">
            <w:pPr>
              <w:jc w:val="left"/>
              <w:rPr>
                <w:lang w:val="en-US"/>
              </w:rPr>
            </w:pPr>
            <w:r w:rsidRPr="00F159FD">
              <w:rPr>
                <w:lang w:val="en-US"/>
              </w:rPr>
              <w:t xml:space="preserve">New procedures in </w:t>
            </w:r>
            <w:proofErr w:type="spellStart"/>
            <w:r w:rsidRPr="00F159FD">
              <w:rPr>
                <w:lang w:val="en-US"/>
              </w:rPr>
              <w:t>CawtWord</w:t>
            </w:r>
            <w:proofErr w:type="spellEnd"/>
            <w:r w:rsidRPr="00F159FD">
              <w:rPr>
                <w:lang w:val="en-US"/>
              </w:rPr>
              <w:t>:</w:t>
            </w:r>
          </w:p>
          <w:p w14:paraId="7D9E6339" w14:textId="77777777" w:rsidR="00F159FD" w:rsidRPr="008554FC" w:rsidRDefault="00F159FD" w:rsidP="00F159FD">
            <w:pPr>
              <w:numPr>
                <w:ilvl w:val="0"/>
                <w:numId w:val="57"/>
              </w:numPr>
              <w:jc w:val="left"/>
              <w:rPr>
                <w:lang w:val="en-US"/>
              </w:rPr>
            </w:pPr>
            <w:proofErr w:type="spellStart"/>
            <w:r w:rsidRPr="00F159FD">
              <w:rPr>
                <w:lang w:val="en-US"/>
              </w:rPr>
              <w:t>GetRangeScreenPos</w:t>
            </w:r>
            <w:proofErr w:type="spellEnd"/>
          </w:p>
        </w:tc>
      </w:tr>
      <w:tr w:rsidR="002964D1" w:rsidRPr="008554FC" w14:paraId="19C6454A" w14:textId="77777777" w:rsidTr="00ED15AA">
        <w:tc>
          <w:tcPr>
            <w:tcW w:w="1129" w:type="dxa"/>
          </w:tcPr>
          <w:p w14:paraId="12BDB04A" w14:textId="77777777" w:rsidR="002964D1" w:rsidRDefault="002964D1" w:rsidP="00413BD4">
            <w:r>
              <w:t>2.4.9</w:t>
            </w:r>
          </w:p>
        </w:tc>
        <w:tc>
          <w:tcPr>
            <w:tcW w:w="1390" w:type="dxa"/>
          </w:tcPr>
          <w:p w14:paraId="1220AFCC" w14:textId="77777777" w:rsidR="002964D1" w:rsidRDefault="005B36C3" w:rsidP="00204A49">
            <w:r>
              <w:t>202</w:t>
            </w:r>
            <w:r w:rsidR="002964D1">
              <w:t>0-06-09</w:t>
            </w:r>
          </w:p>
        </w:tc>
        <w:tc>
          <w:tcPr>
            <w:tcW w:w="6717" w:type="dxa"/>
          </w:tcPr>
          <w:p w14:paraId="0B04DF55" w14:textId="77777777" w:rsidR="002964D1" w:rsidRPr="002964D1" w:rsidRDefault="002964D1" w:rsidP="002964D1">
            <w:pPr>
              <w:jc w:val="left"/>
              <w:rPr>
                <w:lang w:val="en-US"/>
              </w:rPr>
            </w:pPr>
            <w:r w:rsidRPr="002964D1">
              <w:rPr>
                <w:lang w:val="en-US"/>
              </w:rPr>
              <w:t>Enhanced functionality in Excel module</w:t>
            </w:r>
          </w:p>
          <w:p w14:paraId="54F87886" w14:textId="77777777" w:rsidR="002964D1" w:rsidRDefault="002964D1" w:rsidP="002964D1">
            <w:pPr>
              <w:jc w:val="left"/>
              <w:rPr>
                <w:lang w:val="en-US"/>
              </w:rPr>
            </w:pPr>
          </w:p>
          <w:p w14:paraId="5B3492CE" w14:textId="77777777" w:rsidR="002964D1" w:rsidRPr="002964D1" w:rsidRDefault="002964D1" w:rsidP="002964D1">
            <w:pPr>
              <w:jc w:val="left"/>
              <w:rPr>
                <w:lang w:val="en-US"/>
              </w:rPr>
            </w:pPr>
            <w:r w:rsidRPr="002964D1">
              <w:rPr>
                <w:lang w:val="en-US"/>
              </w:rPr>
              <w:t>All modules:</w:t>
            </w:r>
          </w:p>
          <w:p w14:paraId="0AF0D8C8" w14:textId="77777777" w:rsidR="002964D1" w:rsidRPr="002964D1" w:rsidRDefault="002964D1" w:rsidP="002964D1">
            <w:pPr>
              <w:numPr>
                <w:ilvl w:val="0"/>
                <w:numId w:val="57"/>
              </w:numPr>
              <w:jc w:val="left"/>
              <w:rPr>
                <w:lang w:val="en-US"/>
              </w:rPr>
            </w:pPr>
            <w:r w:rsidRPr="002964D1">
              <w:rPr>
                <w:lang w:val="en-US"/>
              </w:rPr>
              <w:t>Compare procedure options with -</w:t>
            </w:r>
            <w:proofErr w:type="spellStart"/>
            <w:r w:rsidRPr="002964D1">
              <w:rPr>
                <w:lang w:val="en-US"/>
              </w:rPr>
              <w:t>nocase</w:t>
            </w:r>
            <w:proofErr w:type="spellEnd"/>
            <w:r w:rsidRPr="002964D1">
              <w:rPr>
                <w:lang w:val="en-US"/>
              </w:rPr>
              <w:t>.</w:t>
            </w:r>
          </w:p>
          <w:p w14:paraId="54B9325E" w14:textId="77777777" w:rsidR="002964D1" w:rsidRPr="002964D1" w:rsidRDefault="002964D1" w:rsidP="002964D1">
            <w:pPr>
              <w:jc w:val="left"/>
              <w:rPr>
                <w:lang w:val="en-US"/>
              </w:rPr>
            </w:pPr>
          </w:p>
          <w:p w14:paraId="5FCE2573" w14:textId="77777777" w:rsidR="002964D1" w:rsidRPr="002964D1" w:rsidRDefault="002964D1" w:rsidP="002964D1">
            <w:pPr>
              <w:jc w:val="left"/>
              <w:rPr>
                <w:lang w:val="en-US"/>
              </w:rPr>
            </w:pPr>
            <w:proofErr w:type="spellStart"/>
            <w:r w:rsidRPr="002964D1">
              <w:rPr>
                <w:lang w:val="en-US"/>
              </w:rPr>
              <w:t>CawtExcel</w:t>
            </w:r>
            <w:proofErr w:type="spellEnd"/>
            <w:r w:rsidRPr="002964D1">
              <w:rPr>
                <w:lang w:val="en-US"/>
              </w:rPr>
              <w:t>:</w:t>
            </w:r>
          </w:p>
          <w:p w14:paraId="027F9CCD" w14:textId="77777777" w:rsidR="002964D1" w:rsidRPr="002964D1" w:rsidRDefault="002964D1" w:rsidP="002964D1">
            <w:pPr>
              <w:numPr>
                <w:ilvl w:val="0"/>
                <w:numId w:val="57"/>
              </w:numPr>
              <w:jc w:val="left"/>
              <w:rPr>
                <w:lang w:val="en-US"/>
              </w:rPr>
            </w:pPr>
            <w:r w:rsidRPr="002964D1">
              <w:rPr>
                <w:lang w:val="en-US"/>
              </w:rPr>
              <w:t>Fixed bug when reading CSV files with Unix line endings.</w:t>
            </w:r>
          </w:p>
          <w:p w14:paraId="74AF06C9" w14:textId="77777777" w:rsidR="002964D1" w:rsidRPr="002964D1" w:rsidRDefault="002964D1" w:rsidP="002964D1">
            <w:pPr>
              <w:jc w:val="left"/>
              <w:rPr>
                <w:lang w:val="en-US"/>
              </w:rPr>
            </w:pPr>
          </w:p>
          <w:p w14:paraId="79A45490" w14:textId="77777777" w:rsidR="002964D1" w:rsidRPr="002964D1" w:rsidRDefault="002964D1" w:rsidP="002964D1">
            <w:pPr>
              <w:jc w:val="left"/>
              <w:rPr>
                <w:lang w:val="en-US"/>
              </w:rPr>
            </w:pPr>
            <w:r w:rsidRPr="002964D1">
              <w:rPr>
                <w:lang w:val="en-US"/>
              </w:rPr>
              <w:t xml:space="preserve">New procedures in </w:t>
            </w:r>
            <w:proofErr w:type="spellStart"/>
            <w:r w:rsidRPr="002964D1">
              <w:rPr>
                <w:lang w:val="en-US"/>
              </w:rPr>
              <w:t>CawtExcel</w:t>
            </w:r>
            <w:proofErr w:type="spellEnd"/>
            <w:r w:rsidRPr="002964D1">
              <w:rPr>
                <w:lang w:val="en-US"/>
              </w:rPr>
              <w:t xml:space="preserve">:  </w:t>
            </w:r>
          </w:p>
          <w:p w14:paraId="304D1FB6" w14:textId="77777777" w:rsidR="002964D1" w:rsidRPr="00F159FD" w:rsidRDefault="002964D1" w:rsidP="002964D1">
            <w:pPr>
              <w:numPr>
                <w:ilvl w:val="0"/>
                <w:numId w:val="57"/>
              </w:numPr>
              <w:jc w:val="left"/>
              <w:rPr>
                <w:lang w:val="en-US"/>
              </w:rPr>
            </w:pPr>
            <w:proofErr w:type="spellStart"/>
            <w:r w:rsidRPr="002964D1">
              <w:rPr>
                <w:lang w:val="en-US"/>
              </w:rPr>
              <w:t>SetRangeFontAttributes</w:t>
            </w:r>
            <w:proofErr w:type="spellEnd"/>
            <w:r w:rsidRPr="002964D1">
              <w:rPr>
                <w:lang w:val="en-US"/>
              </w:rPr>
              <w:t xml:space="preserve">, </w:t>
            </w:r>
            <w:proofErr w:type="spellStart"/>
            <w:r w:rsidRPr="002964D1">
              <w:rPr>
                <w:lang w:val="en-US"/>
              </w:rPr>
              <w:t>GetRangeFontAttributes</w:t>
            </w:r>
            <w:proofErr w:type="spellEnd"/>
          </w:p>
        </w:tc>
      </w:tr>
      <w:tr w:rsidR="005B36C3" w:rsidRPr="008554FC" w14:paraId="14422B7D" w14:textId="77777777" w:rsidTr="00ED15AA">
        <w:tc>
          <w:tcPr>
            <w:tcW w:w="1129" w:type="dxa"/>
          </w:tcPr>
          <w:p w14:paraId="665CD5E3" w14:textId="77777777" w:rsidR="005B36C3" w:rsidRDefault="005B36C3" w:rsidP="00413BD4">
            <w:r>
              <w:t>2.5.0</w:t>
            </w:r>
          </w:p>
        </w:tc>
        <w:tc>
          <w:tcPr>
            <w:tcW w:w="1390" w:type="dxa"/>
          </w:tcPr>
          <w:p w14:paraId="1286538A" w14:textId="77777777" w:rsidR="005B36C3" w:rsidRDefault="009413A7" w:rsidP="00204A49">
            <w:r>
              <w:t>2020-07-24</w:t>
            </w:r>
          </w:p>
        </w:tc>
        <w:tc>
          <w:tcPr>
            <w:tcW w:w="6717" w:type="dxa"/>
          </w:tcPr>
          <w:p w14:paraId="463F8217" w14:textId="77777777" w:rsidR="005B36C3" w:rsidRPr="005B36C3" w:rsidRDefault="005B36C3" w:rsidP="005B36C3">
            <w:pPr>
              <w:jc w:val="left"/>
              <w:rPr>
                <w:lang w:val="en-US"/>
              </w:rPr>
            </w:pPr>
            <w:r w:rsidRPr="005B36C3">
              <w:rPr>
                <w:lang w:val="en-US"/>
              </w:rPr>
              <w:t>Enhanced functionality for handling Office document properties.</w:t>
            </w:r>
          </w:p>
          <w:p w14:paraId="0D6E8599" w14:textId="77777777" w:rsidR="005B36C3" w:rsidRPr="005B36C3" w:rsidRDefault="005B36C3" w:rsidP="005B36C3">
            <w:pPr>
              <w:jc w:val="left"/>
              <w:rPr>
                <w:lang w:val="en-US"/>
              </w:rPr>
            </w:pPr>
          </w:p>
          <w:p w14:paraId="6407FEDE" w14:textId="77777777" w:rsidR="005B36C3" w:rsidRPr="005B36C3" w:rsidRDefault="005B36C3" w:rsidP="005B36C3">
            <w:pPr>
              <w:jc w:val="left"/>
              <w:rPr>
                <w:lang w:val="en-US"/>
              </w:rPr>
            </w:pPr>
            <w:proofErr w:type="spellStart"/>
            <w:r w:rsidRPr="005B36C3">
              <w:rPr>
                <w:lang w:val="en-US"/>
              </w:rPr>
              <w:t>CawtOffice</w:t>
            </w:r>
            <w:proofErr w:type="spellEnd"/>
            <w:r w:rsidRPr="005B36C3">
              <w:rPr>
                <w:lang w:val="en-US"/>
              </w:rPr>
              <w:t>:</w:t>
            </w:r>
          </w:p>
          <w:p w14:paraId="21C98502" w14:textId="77777777" w:rsidR="005B36C3" w:rsidRPr="005B36C3" w:rsidRDefault="005B36C3" w:rsidP="005B36C3">
            <w:pPr>
              <w:numPr>
                <w:ilvl w:val="0"/>
                <w:numId w:val="57"/>
              </w:numPr>
              <w:jc w:val="left"/>
              <w:rPr>
                <w:lang w:val="en-US"/>
              </w:rPr>
            </w:pPr>
            <w:r w:rsidRPr="005B36C3">
              <w:rPr>
                <w:lang w:val="en-US"/>
              </w:rPr>
              <w:t>Extended to support al</w:t>
            </w:r>
            <w:r>
              <w:rPr>
                <w:lang w:val="en-US"/>
              </w:rPr>
              <w:t xml:space="preserve">l types of document properties: </w:t>
            </w:r>
            <w:r w:rsidRPr="005B36C3">
              <w:rPr>
                <w:lang w:val="en-US"/>
              </w:rPr>
              <w:t>bool, int, float, date and string.</w:t>
            </w:r>
          </w:p>
          <w:p w14:paraId="4B0068F4" w14:textId="77777777" w:rsidR="005B36C3" w:rsidRDefault="005B36C3" w:rsidP="005B36C3">
            <w:pPr>
              <w:jc w:val="left"/>
              <w:rPr>
                <w:lang w:val="en-US"/>
              </w:rPr>
            </w:pPr>
          </w:p>
          <w:p w14:paraId="69C74090" w14:textId="77777777" w:rsidR="005B36C3" w:rsidRPr="005B36C3" w:rsidRDefault="005B36C3" w:rsidP="005B36C3">
            <w:pPr>
              <w:jc w:val="left"/>
              <w:rPr>
                <w:lang w:val="en-US"/>
              </w:rPr>
            </w:pPr>
            <w:r w:rsidRPr="005B36C3">
              <w:rPr>
                <w:lang w:val="en-US"/>
              </w:rPr>
              <w:t xml:space="preserve">New procedures in </w:t>
            </w:r>
            <w:proofErr w:type="spellStart"/>
            <w:r w:rsidRPr="005B36C3">
              <w:rPr>
                <w:lang w:val="en-US"/>
              </w:rPr>
              <w:t>CawtOffice</w:t>
            </w:r>
            <w:proofErr w:type="spellEnd"/>
            <w:r w:rsidRPr="005B36C3">
              <w:rPr>
                <w:lang w:val="en-US"/>
              </w:rPr>
              <w:t xml:space="preserve">:  </w:t>
            </w:r>
          </w:p>
          <w:p w14:paraId="1C04D20B" w14:textId="77777777" w:rsidR="005B36C3" w:rsidRPr="005B36C3" w:rsidRDefault="005B36C3" w:rsidP="005B36C3">
            <w:pPr>
              <w:numPr>
                <w:ilvl w:val="0"/>
                <w:numId w:val="57"/>
              </w:numPr>
              <w:jc w:val="left"/>
              <w:rPr>
                <w:lang w:val="en-US"/>
              </w:rPr>
            </w:pPr>
            <w:proofErr w:type="spellStart"/>
            <w:r w:rsidRPr="005B36C3">
              <w:rPr>
                <w:lang w:val="en-US"/>
              </w:rPr>
              <w:t>AddProperty</w:t>
            </w:r>
            <w:proofErr w:type="spellEnd"/>
            <w:r w:rsidRPr="005B36C3">
              <w:rPr>
                <w:lang w:val="en-US"/>
              </w:rPr>
              <w:t xml:space="preserve">, </w:t>
            </w:r>
            <w:proofErr w:type="spellStart"/>
            <w:r w:rsidRPr="005B36C3">
              <w:rPr>
                <w:lang w:val="en-US"/>
              </w:rPr>
              <w:t>DeleteProperty</w:t>
            </w:r>
            <w:proofErr w:type="spellEnd"/>
            <w:r w:rsidRPr="005B36C3">
              <w:rPr>
                <w:lang w:val="en-US"/>
              </w:rPr>
              <w:t xml:space="preserve">, </w:t>
            </w:r>
            <w:proofErr w:type="spellStart"/>
            <w:r w:rsidRPr="005B36C3">
              <w:rPr>
                <w:lang w:val="en-US"/>
              </w:rPr>
              <w:t>GetProperty</w:t>
            </w:r>
            <w:proofErr w:type="spellEnd"/>
            <w:r w:rsidRPr="005B36C3">
              <w:rPr>
                <w:lang w:val="en-US"/>
              </w:rPr>
              <w:t>,</w:t>
            </w:r>
          </w:p>
          <w:p w14:paraId="7FFAC1E4" w14:textId="77777777" w:rsidR="005B36C3" w:rsidRPr="005B36C3" w:rsidRDefault="005B36C3" w:rsidP="005B36C3">
            <w:pPr>
              <w:numPr>
                <w:ilvl w:val="0"/>
                <w:numId w:val="57"/>
              </w:numPr>
              <w:jc w:val="left"/>
              <w:rPr>
                <w:lang w:val="en-US"/>
              </w:rPr>
            </w:pPr>
            <w:proofErr w:type="spellStart"/>
            <w:r w:rsidRPr="005B36C3">
              <w:rPr>
                <w:lang w:val="en-US"/>
              </w:rPr>
              <w:t>GetPropertyName</w:t>
            </w:r>
            <w:proofErr w:type="spellEnd"/>
            <w:r w:rsidRPr="005B36C3">
              <w:rPr>
                <w:lang w:val="en-US"/>
              </w:rPr>
              <w:t xml:space="preserve">, </w:t>
            </w:r>
            <w:proofErr w:type="spellStart"/>
            <w:r w:rsidRPr="005B36C3">
              <w:rPr>
                <w:lang w:val="en-US"/>
              </w:rPr>
              <w:t>GetPropertyType</w:t>
            </w:r>
            <w:proofErr w:type="spellEnd"/>
            <w:r w:rsidRPr="005B36C3">
              <w:rPr>
                <w:lang w:val="en-US"/>
              </w:rPr>
              <w:t xml:space="preserve">, </w:t>
            </w:r>
            <w:proofErr w:type="spellStart"/>
            <w:r w:rsidRPr="005B36C3">
              <w:rPr>
                <w:lang w:val="en-US"/>
              </w:rPr>
              <w:t>GetPropertyValue</w:t>
            </w:r>
            <w:proofErr w:type="spellEnd"/>
            <w:r w:rsidRPr="005B36C3">
              <w:rPr>
                <w:lang w:val="en-US"/>
              </w:rPr>
              <w:t>,</w:t>
            </w:r>
          </w:p>
          <w:p w14:paraId="51ED361F" w14:textId="77777777" w:rsidR="005B36C3" w:rsidRPr="002964D1" w:rsidRDefault="005B36C3" w:rsidP="005B36C3">
            <w:pPr>
              <w:numPr>
                <w:ilvl w:val="0"/>
                <w:numId w:val="57"/>
              </w:numPr>
              <w:jc w:val="left"/>
              <w:rPr>
                <w:lang w:val="en-US"/>
              </w:rPr>
            </w:pPr>
            <w:proofErr w:type="spellStart"/>
            <w:r w:rsidRPr="005B36C3">
              <w:rPr>
                <w:lang w:val="en-US"/>
              </w:rPr>
              <w:t>SetPropertyValue</w:t>
            </w:r>
            <w:proofErr w:type="spellEnd"/>
          </w:p>
        </w:tc>
      </w:tr>
      <w:tr w:rsidR="00283221" w:rsidRPr="008554FC" w14:paraId="43451A3B" w14:textId="77777777" w:rsidTr="00ED15AA">
        <w:tc>
          <w:tcPr>
            <w:tcW w:w="1129" w:type="dxa"/>
          </w:tcPr>
          <w:p w14:paraId="498B2749" w14:textId="77777777" w:rsidR="00283221" w:rsidRDefault="00283221" w:rsidP="00413BD4">
            <w:r>
              <w:lastRenderedPageBreak/>
              <w:t>2.6.0</w:t>
            </w:r>
          </w:p>
        </w:tc>
        <w:tc>
          <w:tcPr>
            <w:tcW w:w="1390" w:type="dxa"/>
          </w:tcPr>
          <w:p w14:paraId="7A6F034B" w14:textId="77777777" w:rsidR="00283221" w:rsidRDefault="00283221" w:rsidP="00204A49">
            <w:r>
              <w:t>2021-01-06</w:t>
            </w:r>
          </w:p>
        </w:tc>
        <w:tc>
          <w:tcPr>
            <w:tcW w:w="6717" w:type="dxa"/>
          </w:tcPr>
          <w:p w14:paraId="0FDE440B" w14:textId="77777777" w:rsidR="00283221" w:rsidRPr="00283221" w:rsidRDefault="00283221" w:rsidP="00283221">
            <w:pPr>
              <w:jc w:val="left"/>
              <w:rPr>
                <w:lang w:val="en-US"/>
              </w:rPr>
            </w:pPr>
            <w:r w:rsidRPr="00283221">
              <w:rPr>
                <w:lang w:val="en-US"/>
              </w:rPr>
              <w:t xml:space="preserve">New module </w:t>
            </w:r>
            <w:proofErr w:type="spellStart"/>
            <w:r w:rsidRPr="00283221">
              <w:rPr>
                <w:lang w:val="en-US"/>
              </w:rPr>
              <w:t>CawtSapi</w:t>
            </w:r>
            <w:proofErr w:type="spellEnd"/>
            <w:r w:rsidRPr="00283221">
              <w:rPr>
                <w:lang w:val="en-US"/>
              </w:rPr>
              <w:t xml:space="preserve"> adding support for Microsoft Speech API.</w:t>
            </w:r>
          </w:p>
          <w:p w14:paraId="5CE50DC5" w14:textId="77777777" w:rsidR="00283221" w:rsidRPr="00283221" w:rsidRDefault="00283221" w:rsidP="00283221">
            <w:pPr>
              <w:jc w:val="left"/>
              <w:rPr>
                <w:lang w:val="en-US"/>
              </w:rPr>
            </w:pPr>
          </w:p>
          <w:p w14:paraId="5A4E2C1C" w14:textId="77777777" w:rsidR="00283221" w:rsidRPr="00283221" w:rsidRDefault="00283221" w:rsidP="00283221">
            <w:pPr>
              <w:jc w:val="left"/>
              <w:rPr>
                <w:lang w:val="en-US"/>
              </w:rPr>
            </w:pPr>
            <w:r w:rsidRPr="00283221">
              <w:rPr>
                <w:lang w:val="en-US"/>
              </w:rPr>
              <w:t xml:space="preserve">New procedures in </w:t>
            </w:r>
            <w:proofErr w:type="spellStart"/>
            <w:r w:rsidRPr="00283221">
              <w:rPr>
                <w:lang w:val="en-US"/>
              </w:rPr>
              <w:t>CawtCore</w:t>
            </w:r>
            <w:proofErr w:type="spellEnd"/>
            <w:r w:rsidRPr="00283221">
              <w:rPr>
                <w:lang w:val="en-US"/>
              </w:rPr>
              <w:t>:</w:t>
            </w:r>
          </w:p>
          <w:p w14:paraId="03FF1D72" w14:textId="77777777" w:rsidR="00283221" w:rsidRPr="00283221" w:rsidRDefault="00283221" w:rsidP="00283221">
            <w:pPr>
              <w:pStyle w:val="Listenabsatz"/>
              <w:numPr>
                <w:ilvl w:val="0"/>
                <w:numId w:val="58"/>
              </w:numPr>
              <w:jc w:val="left"/>
              <w:rPr>
                <w:lang w:val="en-US"/>
              </w:rPr>
            </w:pPr>
            <w:proofErr w:type="spellStart"/>
            <w:r w:rsidRPr="00283221">
              <w:rPr>
                <w:lang w:val="en-US"/>
              </w:rPr>
              <w:t>SetEventCallback</w:t>
            </w:r>
            <w:proofErr w:type="spellEnd"/>
          </w:p>
          <w:p w14:paraId="6D1947C6" w14:textId="77777777" w:rsidR="00283221" w:rsidRDefault="00283221" w:rsidP="00283221">
            <w:pPr>
              <w:jc w:val="left"/>
              <w:rPr>
                <w:lang w:val="en-US"/>
              </w:rPr>
            </w:pPr>
          </w:p>
          <w:p w14:paraId="7DE35AF5" w14:textId="77777777" w:rsidR="00283221" w:rsidRPr="00283221" w:rsidRDefault="00283221" w:rsidP="00283221">
            <w:pPr>
              <w:jc w:val="left"/>
              <w:rPr>
                <w:lang w:val="en-US"/>
              </w:rPr>
            </w:pPr>
            <w:r w:rsidRPr="00283221">
              <w:rPr>
                <w:lang w:val="en-US"/>
              </w:rPr>
              <w:t>External packages:</w:t>
            </w:r>
          </w:p>
          <w:p w14:paraId="162555BA" w14:textId="77777777" w:rsidR="00283221" w:rsidRPr="00283221" w:rsidRDefault="00283221" w:rsidP="00283221">
            <w:pPr>
              <w:pStyle w:val="Listenabsatz"/>
              <w:numPr>
                <w:ilvl w:val="0"/>
                <w:numId w:val="58"/>
              </w:numPr>
              <w:jc w:val="left"/>
              <w:rPr>
                <w:lang w:val="en-US"/>
              </w:rPr>
            </w:pPr>
            <w:r w:rsidRPr="00283221">
              <w:rPr>
                <w:lang w:val="en-US"/>
              </w:rPr>
              <w:t xml:space="preserve">Updated </w:t>
            </w:r>
            <w:proofErr w:type="spellStart"/>
            <w:r w:rsidRPr="00283221">
              <w:rPr>
                <w:lang w:val="en-US"/>
              </w:rPr>
              <w:t>Twapi</w:t>
            </w:r>
            <w:proofErr w:type="spellEnd"/>
            <w:r w:rsidRPr="00283221">
              <w:rPr>
                <w:lang w:val="en-US"/>
              </w:rPr>
              <w:t xml:space="preserve"> to version 4.5.2.</w:t>
            </w:r>
          </w:p>
          <w:p w14:paraId="315689A0" w14:textId="77777777" w:rsidR="00283221" w:rsidRPr="00283221" w:rsidRDefault="00283221" w:rsidP="00283221">
            <w:pPr>
              <w:pStyle w:val="Listenabsatz"/>
              <w:numPr>
                <w:ilvl w:val="0"/>
                <w:numId w:val="58"/>
              </w:numPr>
              <w:jc w:val="left"/>
              <w:rPr>
                <w:lang w:val="en-US"/>
              </w:rPr>
            </w:pPr>
            <w:r w:rsidRPr="00283221">
              <w:rPr>
                <w:lang w:val="en-US"/>
              </w:rPr>
              <w:t xml:space="preserve">Updated </w:t>
            </w:r>
            <w:proofErr w:type="spellStart"/>
            <w:r w:rsidRPr="00283221">
              <w:rPr>
                <w:lang w:val="en-US"/>
              </w:rPr>
              <w:t>Tablelist</w:t>
            </w:r>
            <w:proofErr w:type="spellEnd"/>
            <w:r w:rsidRPr="00283221">
              <w:rPr>
                <w:lang w:val="en-US"/>
              </w:rPr>
              <w:t xml:space="preserve"> to version 6.11.</w:t>
            </w:r>
          </w:p>
          <w:p w14:paraId="5FEA9CC9" w14:textId="77777777" w:rsidR="00283221" w:rsidRPr="00283221" w:rsidRDefault="00283221" w:rsidP="00283221">
            <w:pPr>
              <w:pStyle w:val="Listenabsatz"/>
              <w:numPr>
                <w:ilvl w:val="0"/>
                <w:numId w:val="58"/>
              </w:numPr>
              <w:jc w:val="left"/>
              <w:rPr>
                <w:lang w:val="en-US"/>
              </w:rPr>
            </w:pPr>
            <w:r w:rsidRPr="00283221">
              <w:rPr>
                <w:lang w:val="en-US"/>
              </w:rPr>
              <w:t xml:space="preserve">Updated </w:t>
            </w:r>
            <w:proofErr w:type="spellStart"/>
            <w:r w:rsidRPr="00283221">
              <w:rPr>
                <w:lang w:val="en-US"/>
              </w:rPr>
              <w:t>tDOM</w:t>
            </w:r>
            <w:proofErr w:type="spellEnd"/>
            <w:r w:rsidRPr="00283221">
              <w:rPr>
                <w:lang w:val="en-US"/>
              </w:rPr>
              <w:t xml:space="preserve"> to version 0.9.2.</w:t>
            </w:r>
          </w:p>
          <w:p w14:paraId="468DA6CE" w14:textId="77777777" w:rsidR="00283221" w:rsidRPr="00283221" w:rsidRDefault="00283221" w:rsidP="00283221">
            <w:pPr>
              <w:pStyle w:val="Listenabsatz"/>
              <w:numPr>
                <w:ilvl w:val="0"/>
                <w:numId w:val="58"/>
              </w:numPr>
              <w:jc w:val="left"/>
              <w:rPr>
                <w:lang w:val="en-US"/>
              </w:rPr>
            </w:pPr>
            <w:r w:rsidRPr="00283221">
              <w:rPr>
                <w:lang w:val="en-US"/>
              </w:rPr>
              <w:t xml:space="preserve">Updated </w:t>
            </w:r>
            <w:proofErr w:type="spellStart"/>
            <w:r w:rsidRPr="00283221">
              <w:rPr>
                <w:lang w:val="en-US"/>
              </w:rPr>
              <w:t>Img</w:t>
            </w:r>
            <w:proofErr w:type="spellEnd"/>
            <w:r w:rsidRPr="00283221">
              <w:rPr>
                <w:lang w:val="en-US"/>
              </w:rPr>
              <w:t xml:space="preserve"> to version 1.4.12.</w:t>
            </w:r>
          </w:p>
        </w:tc>
      </w:tr>
      <w:tr w:rsidR="00B7298D" w:rsidRPr="008554FC" w14:paraId="53B05F59" w14:textId="77777777" w:rsidTr="00ED15AA">
        <w:tc>
          <w:tcPr>
            <w:tcW w:w="1129" w:type="dxa"/>
          </w:tcPr>
          <w:p w14:paraId="4D0C2AC4" w14:textId="77777777" w:rsidR="00B7298D" w:rsidRDefault="00B7298D" w:rsidP="00413BD4">
            <w:r>
              <w:t>2.7.0</w:t>
            </w:r>
          </w:p>
        </w:tc>
        <w:tc>
          <w:tcPr>
            <w:tcW w:w="1390" w:type="dxa"/>
          </w:tcPr>
          <w:p w14:paraId="66D1792B" w14:textId="77777777" w:rsidR="00B7298D" w:rsidRDefault="00B7298D" w:rsidP="00204A49">
            <w:r>
              <w:t>2021-02-27</w:t>
            </w:r>
          </w:p>
        </w:tc>
        <w:tc>
          <w:tcPr>
            <w:tcW w:w="6717" w:type="dxa"/>
          </w:tcPr>
          <w:p w14:paraId="0D2249E8" w14:textId="77777777" w:rsidR="00B7298D" w:rsidRPr="00B7298D" w:rsidRDefault="00B7298D" w:rsidP="00B7298D">
            <w:pPr>
              <w:jc w:val="left"/>
              <w:rPr>
                <w:lang w:val="en-US"/>
              </w:rPr>
            </w:pPr>
            <w:r w:rsidRPr="00B7298D">
              <w:rPr>
                <w:lang w:val="en-US"/>
              </w:rPr>
              <w:t>Enhanced functionality for handling Outlook contacts.</w:t>
            </w:r>
          </w:p>
          <w:p w14:paraId="7779F03E" w14:textId="77777777" w:rsidR="00B7298D" w:rsidRPr="00B7298D" w:rsidRDefault="00B7298D" w:rsidP="00B7298D">
            <w:pPr>
              <w:jc w:val="left"/>
              <w:rPr>
                <w:lang w:val="en-US"/>
              </w:rPr>
            </w:pPr>
          </w:p>
          <w:p w14:paraId="1C0265C0" w14:textId="77777777" w:rsidR="00B7298D" w:rsidRPr="00B7298D" w:rsidRDefault="00B7298D" w:rsidP="00B7298D">
            <w:pPr>
              <w:jc w:val="left"/>
              <w:rPr>
                <w:lang w:val="en-US"/>
              </w:rPr>
            </w:pPr>
            <w:proofErr w:type="spellStart"/>
            <w:r w:rsidRPr="00B7298D">
              <w:rPr>
                <w:lang w:val="en-US"/>
              </w:rPr>
              <w:t>CawtCore</w:t>
            </w:r>
            <w:proofErr w:type="spellEnd"/>
            <w:r w:rsidRPr="00B7298D">
              <w:rPr>
                <w:lang w:val="en-US"/>
              </w:rPr>
              <w:t>:</w:t>
            </w:r>
          </w:p>
          <w:p w14:paraId="23062788" w14:textId="77777777" w:rsidR="00B7298D" w:rsidRPr="00B7298D" w:rsidRDefault="00B7298D" w:rsidP="00B7298D">
            <w:pPr>
              <w:pStyle w:val="Listenabsatz"/>
              <w:numPr>
                <w:ilvl w:val="0"/>
                <w:numId w:val="59"/>
              </w:numPr>
              <w:jc w:val="left"/>
              <w:rPr>
                <w:lang w:val="en-US"/>
              </w:rPr>
            </w:pPr>
            <w:r w:rsidRPr="00B7298D">
              <w:rPr>
                <w:lang w:val="en-US"/>
              </w:rPr>
              <w:t xml:space="preserve">Extended procedure </w:t>
            </w:r>
            <w:proofErr w:type="spellStart"/>
            <w:r w:rsidRPr="00B7298D">
              <w:rPr>
                <w:lang w:val="en-US"/>
              </w:rPr>
              <w:t>CountWords</w:t>
            </w:r>
            <w:proofErr w:type="spellEnd"/>
            <w:r w:rsidRPr="00B7298D">
              <w:rPr>
                <w:lang w:val="en-US"/>
              </w:rPr>
              <w:t xml:space="preserve"> to additionally sort by increasing or decreasing counts.</w:t>
            </w:r>
          </w:p>
          <w:p w14:paraId="3E274966" w14:textId="77777777" w:rsidR="00B7298D" w:rsidRDefault="00B7298D" w:rsidP="00B7298D">
            <w:pPr>
              <w:jc w:val="left"/>
              <w:rPr>
                <w:lang w:val="en-US"/>
              </w:rPr>
            </w:pPr>
          </w:p>
          <w:p w14:paraId="0437A25A" w14:textId="77777777" w:rsidR="00B7298D" w:rsidRPr="00B7298D" w:rsidRDefault="00B7298D" w:rsidP="00B7298D">
            <w:pPr>
              <w:jc w:val="left"/>
              <w:rPr>
                <w:lang w:val="en-US"/>
              </w:rPr>
            </w:pPr>
            <w:proofErr w:type="spellStart"/>
            <w:r w:rsidRPr="00B7298D">
              <w:rPr>
                <w:lang w:val="en-US"/>
              </w:rPr>
              <w:t>CawtExcel</w:t>
            </w:r>
            <w:proofErr w:type="spellEnd"/>
            <w:r w:rsidRPr="00B7298D">
              <w:rPr>
                <w:lang w:val="en-US"/>
              </w:rPr>
              <w:t>:</w:t>
            </w:r>
          </w:p>
          <w:p w14:paraId="655C176E" w14:textId="77777777" w:rsidR="00B7298D" w:rsidRPr="00B7298D" w:rsidRDefault="00B7298D" w:rsidP="00B7298D">
            <w:pPr>
              <w:pStyle w:val="Listenabsatz"/>
              <w:numPr>
                <w:ilvl w:val="0"/>
                <w:numId w:val="59"/>
              </w:numPr>
              <w:jc w:val="left"/>
              <w:rPr>
                <w:lang w:val="en-US"/>
              </w:rPr>
            </w:pPr>
            <w:r w:rsidRPr="00B7298D">
              <w:rPr>
                <w:lang w:val="en-US"/>
              </w:rPr>
              <w:t xml:space="preserve">Changes in procedure </w:t>
            </w:r>
            <w:proofErr w:type="spellStart"/>
            <w:r w:rsidRPr="00B7298D">
              <w:rPr>
                <w:lang w:val="en-US"/>
              </w:rPr>
              <w:t>WorksheetToTablelist</w:t>
            </w:r>
            <w:proofErr w:type="spellEnd"/>
            <w:r w:rsidRPr="00B7298D">
              <w:rPr>
                <w:lang w:val="en-US"/>
              </w:rPr>
              <w:t>:</w:t>
            </w:r>
          </w:p>
          <w:p w14:paraId="18FBD4C5" w14:textId="77777777" w:rsidR="00B7298D" w:rsidRPr="00B7298D" w:rsidRDefault="00B7298D" w:rsidP="00B7298D">
            <w:pPr>
              <w:ind w:left="709"/>
              <w:jc w:val="left"/>
              <w:rPr>
                <w:lang w:val="en-US"/>
              </w:rPr>
            </w:pPr>
            <w:r w:rsidRPr="00B7298D">
              <w:rPr>
                <w:lang w:val="en-US"/>
              </w:rPr>
              <w:t>Improved speed when handling worksheets with large number of columns.</w:t>
            </w:r>
          </w:p>
          <w:p w14:paraId="101E3C12" w14:textId="77777777" w:rsidR="00B7298D" w:rsidRDefault="00B7298D" w:rsidP="00B7298D">
            <w:pPr>
              <w:ind w:left="709"/>
              <w:jc w:val="left"/>
              <w:rPr>
                <w:lang w:val="en-US"/>
              </w:rPr>
            </w:pPr>
            <w:proofErr w:type="spellStart"/>
            <w:r w:rsidRPr="00B7298D">
              <w:rPr>
                <w:lang w:val="en-US"/>
              </w:rPr>
              <w:t>Tablelist</w:t>
            </w:r>
            <w:proofErr w:type="spellEnd"/>
            <w:r w:rsidRPr="00B7298D">
              <w:rPr>
                <w:lang w:val="en-US"/>
              </w:rPr>
              <w:t xml:space="preserve"> column headers are l</w:t>
            </w:r>
            <w:r>
              <w:rPr>
                <w:lang w:val="en-US"/>
              </w:rPr>
              <w:t>abeled like in Excel: A, B, C.</w:t>
            </w:r>
          </w:p>
          <w:p w14:paraId="72F34259" w14:textId="77777777" w:rsidR="00E43E79" w:rsidRPr="00B7298D" w:rsidRDefault="00E43E79" w:rsidP="00B7298D">
            <w:pPr>
              <w:ind w:left="709"/>
              <w:jc w:val="left"/>
              <w:rPr>
                <w:lang w:val="en-US"/>
              </w:rPr>
            </w:pPr>
            <w:r w:rsidRPr="00E43E79">
              <w:rPr>
                <w:lang w:val="en-US"/>
              </w:rPr>
              <w:t>Added options -header, -</w:t>
            </w:r>
            <w:proofErr w:type="spellStart"/>
            <w:r w:rsidRPr="00E43E79">
              <w:rPr>
                <w:lang w:val="en-US"/>
              </w:rPr>
              <w:t>rownumber</w:t>
            </w:r>
            <w:proofErr w:type="spellEnd"/>
            <w:r w:rsidRPr="00E43E79">
              <w:rPr>
                <w:lang w:val="en-US"/>
              </w:rPr>
              <w:t xml:space="preserve">, </w:t>
            </w:r>
            <w:r w:rsidR="00955F5A">
              <w:rPr>
                <w:lang w:val="en-US"/>
              </w:rPr>
              <w:t>-</w:t>
            </w:r>
            <w:proofErr w:type="spellStart"/>
            <w:r w:rsidRPr="00E43E79">
              <w:rPr>
                <w:lang w:val="en-US"/>
              </w:rPr>
              <w:t>maxrows</w:t>
            </w:r>
            <w:proofErr w:type="spellEnd"/>
            <w:r w:rsidRPr="00E43E79">
              <w:rPr>
                <w:lang w:val="en-US"/>
              </w:rPr>
              <w:t>, -</w:t>
            </w:r>
            <w:proofErr w:type="spellStart"/>
            <w:r w:rsidRPr="00E43E79">
              <w:rPr>
                <w:lang w:val="en-US"/>
              </w:rPr>
              <w:t>maxcols</w:t>
            </w:r>
            <w:proofErr w:type="spellEnd"/>
            <w:r w:rsidRPr="00E43E79">
              <w:rPr>
                <w:lang w:val="en-US"/>
              </w:rPr>
              <w:t>.</w:t>
            </w:r>
          </w:p>
          <w:p w14:paraId="794538EE" w14:textId="77777777" w:rsidR="00B7298D" w:rsidRPr="00B7298D" w:rsidRDefault="00B7298D" w:rsidP="00B7298D">
            <w:pPr>
              <w:jc w:val="left"/>
              <w:rPr>
                <w:lang w:val="en-US"/>
              </w:rPr>
            </w:pPr>
          </w:p>
          <w:p w14:paraId="6FA5F22D" w14:textId="77777777" w:rsidR="00B7298D" w:rsidRPr="00B7298D" w:rsidRDefault="00B7298D" w:rsidP="00B7298D">
            <w:pPr>
              <w:jc w:val="left"/>
              <w:rPr>
                <w:lang w:val="en-US"/>
              </w:rPr>
            </w:pPr>
            <w:proofErr w:type="spellStart"/>
            <w:r w:rsidRPr="00B7298D">
              <w:rPr>
                <w:lang w:val="en-US"/>
              </w:rPr>
              <w:t>CawtWord</w:t>
            </w:r>
            <w:proofErr w:type="spellEnd"/>
            <w:r w:rsidRPr="00B7298D">
              <w:rPr>
                <w:lang w:val="en-US"/>
              </w:rPr>
              <w:t>:</w:t>
            </w:r>
          </w:p>
          <w:p w14:paraId="4C48A1F5" w14:textId="77777777" w:rsidR="00B7298D" w:rsidRPr="00B7298D" w:rsidRDefault="00B7298D" w:rsidP="00B7298D">
            <w:pPr>
              <w:pStyle w:val="Listenabsatz"/>
              <w:numPr>
                <w:ilvl w:val="0"/>
                <w:numId w:val="59"/>
              </w:numPr>
              <w:jc w:val="left"/>
              <w:rPr>
                <w:lang w:val="en-US"/>
              </w:rPr>
            </w:pPr>
            <w:r w:rsidRPr="00B7298D">
              <w:rPr>
                <w:lang w:val="en-US"/>
              </w:rPr>
              <w:t xml:space="preserve">Extended </w:t>
            </w:r>
            <w:proofErr w:type="spellStart"/>
            <w:r w:rsidRPr="00B7298D">
              <w:rPr>
                <w:lang w:val="en-US"/>
              </w:rPr>
              <w:t>GetHyperlinksAsDict</w:t>
            </w:r>
            <w:proofErr w:type="spellEnd"/>
            <w:r w:rsidRPr="00B7298D">
              <w:rPr>
                <w:lang w:val="en-US"/>
              </w:rPr>
              <w:t xml:space="preserve"> to be used as a coroutine.</w:t>
            </w:r>
          </w:p>
          <w:p w14:paraId="197A065A" w14:textId="77777777" w:rsidR="00B7298D" w:rsidRPr="00B7298D" w:rsidRDefault="00B7298D" w:rsidP="00B7298D">
            <w:pPr>
              <w:jc w:val="left"/>
              <w:rPr>
                <w:lang w:val="en-US"/>
              </w:rPr>
            </w:pPr>
          </w:p>
          <w:p w14:paraId="79527612" w14:textId="77777777" w:rsidR="00B7298D" w:rsidRPr="00B7298D" w:rsidRDefault="00B7298D" w:rsidP="00B7298D">
            <w:pPr>
              <w:jc w:val="left"/>
              <w:rPr>
                <w:lang w:val="en-US"/>
              </w:rPr>
            </w:pPr>
            <w:r w:rsidRPr="00B7298D">
              <w:rPr>
                <w:lang w:val="en-US"/>
              </w:rPr>
              <w:t xml:space="preserve">New procedures in </w:t>
            </w:r>
            <w:proofErr w:type="spellStart"/>
            <w:r w:rsidRPr="00B7298D">
              <w:rPr>
                <w:lang w:val="en-US"/>
              </w:rPr>
              <w:t>CawtOutlook</w:t>
            </w:r>
            <w:proofErr w:type="spellEnd"/>
            <w:r w:rsidRPr="00B7298D">
              <w:rPr>
                <w:lang w:val="en-US"/>
              </w:rPr>
              <w:t xml:space="preserve">:  </w:t>
            </w:r>
          </w:p>
          <w:p w14:paraId="6B888666" w14:textId="77777777" w:rsidR="00B7298D" w:rsidRPr="00B7298D" w:rsidRDefault="00B7298D" w:rsidP="00B7298D">
            <w:pPr>
              <w:pStyle w:val="Listenabsatz"/>
              <w:numPr>
                <w:ilvl w:val="0"/>
                <w:numId w:val="59"/>
              </w:numPr>
              <w:jc w:val="left"/>
              <w:rPr>
                <w:lang w:val="en-US"/>
              </w:rPr>
            </w:pPr>
            <w:proofErr w:type="spellStart"/>
            <w:r w:rsidRPr="00B7298D">
              <w:rPr>
                <w:lang w:val="en-US"/>
              </w:rPr>
              <w:t>AddContact</w:t>
            </w:r>
            <w:proofErr w:type="spellEnd"/>
            <w:r w:rsidRPr="00B7298D">
              <w:rPr>
                <w:lang w:val="en-US"/>
              </w:rPr>
              <w:t xml:space="preserve">, </w:t>
            </w:r>
            <w:proofErr w:type="spellStart"/>
            <w:r w:rsidRPr="00B7298D">
              <w:rPr>
                <w:lang w:val="en-US"/>
              </w:rPr>
              <w:t>AddContactFolder</w:t>
            </w:r>
            <w:proofErr w:type="spellEnd"/>
            <w:r w:rsidRPr="00B7298D">
              <w:rPr>
                <w:lang w:val="en-US"/>
              </w:rPr>
              <w:t xml:space="preserve">, </w:t>
            </w:r>
            <w:proofErr w:type="spellStart"/>
            <w:r w:rsidRPr="00B7298D">
              <w:rPr>
                <w:lang w:val="en-US"/>
              </w:rPr>
              <w:t>DeleteContactByIndex</w:t>
            </w:r>
            <w:proofErr w:type="spellEnd"/>
            <w:r w:rsidRPr="00B7298D">
              <w:rPr>
                <w:lang w:val="en-US"/>
              </w:rPr>
              <w:t>,</w:t>
            </w:r>
          </w:p>
          <w:p w14:paraId="6F98EC9D" w14:textId="77777777" w:rsidR="00B7298D" w:rsidRDefault="00B7298D" w:rsidP="00B7298D">
            <w:pPr>
              <w:pStyle w:val="Listenabsatz"/>
              <w:numPr>
                <w:ilvl w:val="0"/>
                <w:numId w:val="59"/>
              </w:numPr>
              <w:jc w:val="left"/>
              <w:rPr>
                <w:lang w:val="en-US"/>
              </w:rPr>
            </w:pPr>
            <w:proofErr w:type="spellStart"/>
            <w:r w:rsidRPr="00B7298D">
              <w:rPr>
                <w:lang w:val="en-US"/>
              </w:rPr>
              <w:t>DeleteContactFolder</w:t>
            </w:r>
            <w:proofErr w:type="spellEnd"/>
            <w:r w:rsidRPr="00B7298D">
              <w:rPr>
                <w:lang w:val="en-US"/>
              </w:rPr>
              <w:t xml:space="preserve">, </w:t>
            </w:r>
            <w:proofErr w:type="spellStart"/>
            <w:r w:rsidRPr="00B7298D">
              <w:rPr>
                <w:lang w:val="en-US"/>
              </w:rPr>
              <w:t>GetContactByIndex</w:t>
            </w:r>
            <w:proofErr w:type="spellEnd"/>
            <w:r w:rsidRPr="00B7298D">
              <w:rPr>
                <w:lang w:val="en-US"/>
              </w:rPr>
              <w:t xml:space="preserve">, </w:t>
            </w:r>
          </w:p>
          <w:p w14:paraId="58BA4316" w14:textId="77777777" w:rsidR="00B7298D" w:rsidRDefault="00B7298D" w:rsidP="00953D47">
            <w:pPr>
              <w:pStyle w:val="Listenabsatz"/>
              <w:numPr>
                <w:ilvl w:val="0"/>
                <w:numId w:val="59"/>
              </w:numPr>
              <w:jc w:val="left"/>
              <w:rPr>
                <w:lang w:val="en-US"/>
              </w:rPr>
            </w:pPr>
            <w:proofErr w:type="spellStart"/>
            <w:r w:rsidRPr="00B7298D">
              <w:rPr>
                <w:lang w:val="en-US"/>
              </w:rPr>
              <w:t>GetContactFolderId</w:t>
            </w:r>
            <w:proofErr w:type="spellEnd"/>
            <w:r w:rsidRPr="00B7298D">
              <w:rPr>
                <w:lang w:val="en-US"/>
              </w:rPr>
              <w:t xml:space="preserve">, </w:t>
            </w:r>
            <w:proofErr w:type="spellStart"/>
            <w:r>
              <w:rPr>
                <w:lang w:val="en-US"/>
              </w:rPr>
              <w:t>GetContactFolderNames</w:t>
            </w:r>
            <w:proofErr w:type="spellEnd"/>
            <w:r>
              <w:rPr>
                <w:lang w:val="en-US"/>
              </w:rPr>
              <w:t>,</w:t>
            </w:r>
          </w:p>
          <w:p w14:paraId="7CAC8D2A" w14:textId="77777777" w:rsidR="00B7298D" w:rsidRDefault="00B7298D" w:rsidP="00B7298D">
            <w:pPr>
              <w:pStyle w:val="Listenabsatz"/>
              <w:numPr>
                <w:ilvl w:val="0"/>
                <w:numId w:val="59"/>
              </w:numPr>
              <w:jc w:val="left"/>
              <w:rPr>
                <w:lang w:val="en-US"/>
              </w:rPr>
            </w:pPr>
            <w:proofErr w:type="spellStart"/>
            <w:r w:rsidRPr="00B7298D">
              <w:rPr>
                <w:lang w:val="en-US"/>
              </w:rPr>
              <w:t>GetContactProperties</w:t>
            </w:r>
            <w:proofErr w:type="spellEnd"/>
            <w:r w:rsidRPr="00B7298D">
              <w:rPr>
                <w:lang w:val="en-US"/>
              </w:rPr>
              <w:t xml:space="preserve">, </w:t>
            </w:r>
            <w:proofErr w:type="spellStart"/>
            <w:r w:rsidRPr="00B7298D">
              <w:rPr>
                <w:lang w:val="en-US"/>
              </w:rPr>
              <w:t>GetNumContactFolders</w:t>
            </w:r>
            <w:proofErr w:type="spellEnd"/>
            <w:r w:rsidRPr="00B7298D">
              <w:rPr>
                <w:lang w:val="en-US"/>
              </w:rPr>
              <w:t>,</w:t>
            </w:r>
          </w:p>
          <w:p w14:paraId="02B06CDD" w14:textId="77777777" w:rsidR="00B7298D" w:rsidRDefault="00B7298D" w:rsidP="00B7298D">
            <w:pPr>
              <w:pStyle w:val="Listenabsatz"/>
              <w:numPr>
                <w:ilvl w:val="0"/>
                <w:numId w:val="59"/>
              </w:numPr>
              <w:jc w:val="left"/>
              <w:rPr>
                <w:lang w:val="en-US"/>
              </w:rPr>
            </w:pPr>
            <w:proofErr w:type="spellStart"/>
            <w:r w:rsidRPr="00B7298D">
              <w:rPr>
                <w:lang w:val="en-US"/>
              </w:rPr>
              <w:t>G</w:t>
            </w:r>
            <w:r>
              <w:rPr>
                <w:lang w:val="en-US"/>
              </w:rPr>
              <w:t>etContactReadOnlyPropertyNames</w:t>
            </w:r>
            <w:proofErr w:type="spellEnd"/>
            <w:r>
              <w:rPr>
                <w:lang w:val="en-US"/>
              </w:rPr>
              <w:t xml:space="preserve">, </w:t>
            </w:r>
          </w:p>
          <w:p w14:paraId="454CFD47" w14:textId="77777777" w:rsidR="00B7298D" w:rsidRDefault="00B7298D" w:rsidP="00B7298D">
            <w:pPr>
              <w:pStyle w:val="Listenabsatz"/>
              <w:numPr>
                <w:ilvl w:val="0"/>
                <w:numId w:val="59"/>
              </w:numPr>
              <w:jc w:val="left"/>
              <w:rPr>
                <w:lang w:val="en-US"/>
              </w:rPr>
            </w:pPr>
            <w:proofErr w:type="spellStart"/>
            <w:r w:rsidRPr="00B7298D">
              <w:rPr>
                <w:lang w:val="en-US"/>
              </w:rPr>
              <w:t>GetContactReadWritePropertyNames</w:t>
            </w:r>
            <w:proofErr w:type="spellEnd"/>
            <w:r w:rsidRPr="00B7298D">
              <w:rPr>
                <w:lang w:val="en-US"/>
              </w:rPr>
              <w:t>,</w:t>
            </w:r>
          </w:p>
          <w:p w14:paraId="359D5FF7" w14:textId="77777777" w:rsidR="00B7298D" w:rsidRDefault="00B7298D" w:rsidP="00B7298D">
            <w:pPr>
              <w:pStyle w:val="Listenabsatz"/>
              <w:numPr>
                <w:ilvl w:val="0"/>
                <w:numId w:val="59"/>
              </w:numPr>
              <w:jc w:val="left"/>
              <w:rPr>
                <w:lang w:val="en-US"/>
              </w:rPr>
            </w:pPr>
            <w:proofErr w:type="spellStart"/>
            <w:r w:rsidRPr="00B7298D">
              <w:rPr>
                <w:lang w:val="en-US"/>
              </w:rPr>
              <w:t>Get</w:t>
            </w:r>
            <w:r>
              <w:rPr>
                <w:lang w:val="en-US"/>
              </w:rPr>
              <w:t>NumContacts</w:t>
            </w:r>
            <w:proofErr w:type="spellEnd"/>
            <w:r>
              <w:rPr>
                <w:lang w:val="en-US"/>
              </w:rPr>
              <w:t xml:space="preserve">, </w:t>
            </w:r>
            <w:proofErr w:type="spellStart"/>
            <w:r>
              <w:rPr>
                <w:lang w:val="en-US"/>
              </w:rPr>
              <w:t>HaveContactFolder</w:t>
            </w:r>
            <w:proofErr w:type="spellEnd"/>
            <w:r>
              <w:rPr>
                <w:lang w:val="en-US"/>
              </w:rPr>
              <w:t>,</w:t>
            </w:r>
          </w:p>
          <w:p w14:paraId="71776909" w14:textId="77777777" w:rsidR="00B7298D" w:rsidRPr="00B7298D" w:rsidRDefault="00B7298D" w:rsidP="00B7298D">
            <w:pPr>
              <w:pStyle w:val="Listenabsatz"/>
              <w:numPr>
                <w:ilvl w:val="0"/>
                <w:numId w:val="59"/>
              </w:numPr>
              <w:jc w:val="left"/>
              <w:rPr>
                <w:lang w:val="en-US"/>
              </w:rPr>
            </w:pPr>
            <w:proofErr w:type="spellStart"/>
            <w:r w:rsidRPr="00B7298D">
              <w:rPr>
                <w:lang w:val="en-US"/>
              </w:rPr>
              <w:t>SetContactProperties</w:t>
            </w:r>
            <w:proofErr w:type="spellEnd"/>
          </w:p>
          <w:p w14:paraId="0D05641A" w14:textId="77777777" w:rsidR="00B7298D" w:rsidRDefault="00B7298D" w:rsidP="00B7298D">
            <w:pPr>
              <w:jc w:val="left"/>
              <w:rPr>
                <w:lang w:val="en-US"/>
              </w:rPr>
            </w:pPr>
          </w:p>
          <w:p w14:paraId="22DDE73B" w14:textId="77777777" w:rsidR="004C5C16" w:rsidRPr="004C5C16" w:rsidRDefault="004C5C16" w:rsidP="004C5C16">
            <w:pPr>
              <w:jc w:val="left"/>
              <w:rPr>
                <w:lang w:val="en-US"/>
              </w:rPr>
            </w:pPr>
            <w:r w:rsidRPr="004C5C16">
              <w:rPr>
                <w:lang w:val="en-US"/>
              </w:rPr>
              <w:t xml:space="preserve">New procedures in </w:t>
            </w:r>
            <w:proofErr w:type="spellStart"/>
            <w:r w:rsidRPr="004C5C16">
              <w:rPr>
                <w:lang w:val="en-US"/>
              </w:rPr>
              <w:t>CawtPpt</w:t>
            </w:r>
            <w:proofErr w:type="spellEnd"/>
            <w:r w:rsidRPr="004C5C16">
              <w:rPr>
                <w:lang w:val="en-US"/>
              </w:rPr>
              <w:t xml:space="preserve">:  </w:t>
            </w:r>
          </w:p>
          <w:p w14:paraId="35FC753C" w14:textId="77777777" w:rsidR="004C5C16" w:rsidRDefault="004C5C16" w:rsidP="004C5C16">
            <w:pPr>
              <w:pStyle w:val="Listenabsatz"/>
              <w:numPr>
                <w:ilvl w:val="0"/>
                <w:numId w:val="62"/>
              </w:numPr>
              <w:jc w:val="left"/>
              <w:rPr>
                <w:lang w:val="en-US"/>
              </w:rPr>
            </w:pPr>
            <w:proofErr w:type="spellStart"/>
            <w:r w:rsidRPr="004C5C16">
              <w:rPr>
                <w:lang w:val="en-US"/>
              </w:rPr>
              <w:t>GetNumSlideImages</w:t>
            </w:r>
            <w:proofErr w:type="spellEnd"/>
            <w:r w:rsidRPr="004C5C16">
              <w:rPr>
                <w:lang w:val="en-US"/>
              </w:rPr>
              <w:t xml:space="preserve">, </w:t>
            </w:r>
            <w:proofErr w:type="spellStart"/>
            <w:r w:rsidRPr="004C5C16">
              <w:rPr>
                <w:lang w:val="en-US"/>
              </w:rPr>
              <w:t>GetNumSlideVideos</w:t>
            </w:r>
            <w:proofErr w:type="spellEnd"/>
            <w:r w:rsidRPr="004C5C16">
              <w:rPr>
                <w:lang w:val="en-US"/>
              </w:rPr>
              <w:t xml:space="preserve">, </w:t>
            </w:r>
          </w:p>
          <w:p w14:paraId="312A5E7B" w14:textId="77777777" w:rsidR="004C5C16" w:rsidRDefault="004C5C16" w:rsidP="00953D47">
            <w:pPr>
              <w:pStyle w:val="Listenabsatz"/>
              <w:numPr>
                <w:ilvl w:val="0"/>
                <w:numId w:val="62"/>
              </w:numPr>
              <w:jc w:val="left"/>
              <w:rPr>
                <w:lang w:val="en-US"/>
              </w:rPr>
            </w:pPr>
            <w:proofErr w:type="spellStart"/>
            <w:r w:rsidRPr="004C5C16">
              <w:rPr>
                <w:lang w:val="en-US"/>
              </w:rPr>
              <w:t>GetSlideIdByName</w:t>
            </w:r>
            <w:proofErr w:type="spellEnd"/>
            <w:r w:rsidRPr="004C5C16">
              <w:rPr>
                <w:lang w:val="en-US"/>
              </w:rPr>
              <w:t xml:space="preserve">, </w:t>
            </w:r>
            <w:proofErr w:type="spellStart"/>
            <w:r w:rsidRPr="004C5C16">
              <w:rPr>
                <w:lang w:val="en-US"/>
              </w:rPr>
              <w:t>GetSlideImages</w:t>
            </w:r>
            <w:proofErr w:type="spellEnd"/>
            <w:r w:rsidRPr="004C5C16">
              <w:rPr>
                <w:lang w:val="en-US"/>
              </w:rPr>
              <w:t xml:space="preserve">, </w:t>
            </w:r>
            <w:proofErr w:type="spellStart"/>
            <w:r w:rsidRPr="004C5C16">
              <w:rPr>
                <w:lang w:val="en-US"/>
              </w:rPr>
              <w:t>GetSlideName</w:t>
            </w:r>
            <w:proofErr w:type="spellEnd"/>
            <w:r w:rsidRPr="004C5C16">
              <w:rPr>
                <w:lang w:val="en-US"/>
              </w:rPr>
              <w:t>,</w:t>
            </w:r>
          </w:p>
          <w:p w14:paraId="41776CCD" w14:textId="77777777" w:rsidR="004C5C16" w:rsidRPr="004C5C16" w:rsidRDefault="004C5C16" w:rsidP="00953D47">
            <w:pPr>
              <w:pStyle w:val="Listenabsatz"/>
              <w:numPr>
                <w:ilvl w:val="0"/>
                <w:numId w:val="62"/>
              </w:numPr>
              <w:jc w:val="left"/>
              <w:rPr>
                <w:lang w:val="en-US"/>
              </w:rPr>
            </w:pPr>
            <w:proofErr w:type="spellStart"/>
            <w:r w:rsidRPr="004C5C16">
              <w:rPr>
                <w:lang w:val="en-US"/>
              </w:rPr>
              <w:t>GetSlideVideos</w:t>
            </w:r>
            <w:proofErr w:type="spellEnd"/>
            <w:r w:rsidRPr="004C5C16">
              <w:rPr>
                <w:lang w:val="en-US"/>
              </w:rPr>
              <w:t xml:space="preserve">, </w:t>
            </w:r>
            <w:proofErr w:type="spellStart"/>
            <w:r w:rsidRPr="004C5C16">
              <w:rPr>
                <w:lang w:val="en-US"/>
              </w:rPr>
              <w:t>SetSlideName</w:t>
            </w:r>
            <w:proofErr w:type="spellEnd"/>
          </w:p>
          <w:p w14:paraId="1D95BF54" w14:textId="77777777" w:rsidR="004C5C16" w:rsidRPr="00B7298D" w:rsidRDefault="004C5C16" w:rsidP="004C5C16">
            <w:pPr>
              <w:jc w:val="left"/>
              <w:rPr>
                <w:lang w:val="en-US"/>
              </w:rPr>
            </w:pPr>
          </w:p>
          <w:p w14:paraId="14D9BE9A" w14:textId="77777777" w:rsidR="00B7298D" w:rsidRPr="00B7298D" w:rsidRDefault="00B7298D" w:rsidP="00B7298D">
            <w:pPr>
              <w:jc w:val="left"/>
              <w:rPr>
                <w:lang w:val="en-US"/>
              </w:rPr>
            </w:pPr>
            <w:r w:rsidRPr="00B7298D">
              <w:rPr>
                <w:lang w:val="en-US"/>
              </w:rPr>
              <w:t xml:space="preserve">New procedures in </w:t>
            </w:r>
            <w:proofErr w:type="spellStart"/>
            <w:r w:rsidRPr="00B7298D">
              <w:rPr>
                <w:lang w:val="en-US"/>
              </w:rPr>
              <w:t>CawtWord</w:t>
            </w:r>
            <w:proofErr w:type="spellEnd"/>
            <w:r w:rsidRPr="00B7298D">
              <w:rPr>
                <w:lang w:val="en-US"/>
              </w:rPr>
              <w:t xml:space="preserve">:  </w:t>
            </w:r>
          </w:p>
          <w:p w14:paraId="0071DF8F" w14:textId="77777777" w:rsidR="00B7298D" w:rsidRDefault="00B7298D" w:rsidP="00B7298D">
            <w:pPr>
              <w:pStyle w:val="Listenabsatz"/>
              <w:numPr>
                <w:ilvl w:val="0"/>
                <w:numId w:val="60"/>
              </w:numPr>
              <w:jc w:val="left"/>
              <w:rPr>
                <w:lang w:val="en-US"/>
              </w:rPr>
            </w:pPr>
            <w:proofErr w:type="spellStart"/>
            <w:r w:rsidRPr="00B7298D">
              <w:rPr>
                <w:lang w:val="en-US"/>
              </w:rPr>
              <w:t>GetBook</w:t>
            </w:r>
            <w:r>
              <w:rPr>
                <w:lang w:val="en-US"/>
              </w:rPr>
              <w:t>markNames</w:t>
            </w:r>
            <w:proofErr w:type="spellEnd"/>
            <w:r>
              <w:rPr>
                <w:lang w:val="en-US"/>
              </w:rPr>
              <w:t xml:space="preserve">, </w:t>
            </w:r>
            <w:proofErr w:type="spellStart"/>
            <w:r>
              <w:rPr>
                <w:lang w:val="en-US"/>
              </w:rPr>
              <w:t>GetHyperlinksAsDict</w:t>
            </w:r>
            <w:proofErr w:type="spellEnd"/>
            <w:r>
              <w:rPr>
                <w:lang w:val="en-US"/>
              </w:rPr>
              <w:t>,</w:t>
            </w:r>
          </w:p>
          <w:p w14:paraId="2B9A1A9C" w14:textId="77777777" w:rsidR="00B7298D" w:rsidRPr="00B7298D" w:rsidRDefault="00B7298D" w:rsidP="00B7298D">
            <w:pPr>
              <w:pStyle w:val="Listenabsatz"/>
              <w:numPr>
                <w:ilvl w:val="0"/>
                <w:numId w:val="60"/>
              </w:numPr>
              <w:jc w:val="left"/>
              <w:rPr>
                <w:lang w:val="en-US"/>
              </w:rPr>
            </w:pPr>
            <w:proofErr w:type="spellStart"/>
            <w:r w:rsidRPr="00B7298D">
              <w:rPr>
                <w:lang w:val="en-US"/>
              </w:rPr>
              <w:t>PrintHyperlinkDict</w:t>
            </w:r>
            <w:proofErr w:type="spellEnd"/>
            <w:r w:rsidRPr="00B7298D">
              <w:rPr>
                <w:lang w:val="en-US"/>
              </w:rPr>
              <w:t>,</w:t>
            </w:r>
            <w:r>
              <w:rPr>
                <w:lang w:val="en-US"/>
              </w:rPr>
              <w:t xml:space="preserve"> </w:t>
            </w:r>
            <w:proofErr w:type="spellStart"/>
            <w:r w:rsidRPr="00B7298D">
              <w:rPr>
                <w:lang w:val="en-US"/>
              </w:rPr>
              <w:t>GetNumHyperlinks</w:t>
            </w:r>
            <w:proofErr w:type="spellEnd"/>
          </w:p>
          <w:p w14:paraId="51FBAC36" w14:textId="77777777" w:rsidR="00B7298D" w:rsidRDefault="00B7298D" w:rsidP="00B7298D">
            <w:pPr>
              <w:jc w:val="left"/>
              <w:rPr>
                <w:lang w:val="en-US"/>
              </w:rPr>
            </w:pPr>
          </w:p>
          <w:p w14:paraId="3F0A7B48" w14:textId="77777777" w:rsidR="00B7298D" w:rsidRPr="00B7298D" w:rsidRDefault="00B7298D" w:rsidP="00B7298D">
            <w:pPr>
              <w:jc w:val="left"/>
              <w:rPr>
                <w:lang w:val="en-US"/>
              </w:rPr>
            </w:pPr>
            <w:r w:rsidRPr="00B7298D">
              <w:rPr>
                <w:lang w:val="en-US"/>
              </w:rPr>
              <w:t>External packages:</w:t>
            </w:r>
          </w:p>
          <w:p w14:paraId="10284B48" w14:textId="77777777" w:rsidR="00B7298D" w:rsidRPr="00B7298D" w:rsidRDefault="00B7298D" w:rsidP="00B7298D">
            <w:pPr>
              <w:pStyle w:val="Listenabsatz"/>
              <w:numPr>
                <w:ilvl w:val="0"/>
                <w:numId w:val="61"/>
              </w:numPr>
              <w:jc w:val="left"/>
              <w:rPr>
                <w:lang w:val="en-US"/>
              </w:rPr>
            </w:pPr>
            <w:r w:rsidRPr="00B7298D">
              <w:rPr>
                <w:lang w:val="en-US"/>
              </w:rPr>
              <w:t xml:space="preserve">Updated </w:t>
            </w:r>
            <w:proofErr w:type="spellStart"/>
            <w:r w:rsidRPr="00B7298D">
              <w:rPr>
                <w:lang w:val="en-US"/>
              </w:rPr>
              <w:t>Tablelist</w:t>
            </w:r>
            <w:proofErr w:type="spellEnd"/>
            <w:r w:rsidRPr="00B7298D">
              <w:rPr>
                <w:lang w:val="en-US"/>
              </w:rPr>
              <w:t xml:space="preserve"> to version 6.12.</w:t>
            </w:r>
          </w:p>
          <w:p w14:paraId="74DCBFA0" w14:textId="77777777" w:rsidR="00B7298D" w:rsidRPr="00B7298D" w:rsidRDefault="00B7298D" w:rsidP="00B7298D">
            <w:pPr>
              <w:pStyle w:val="Listenabsatz"/>
              <w:numPr>
                <w:ilvl w:val="0"/>
                <w:numId w:val="61"/>
              </w:numPr>
              <w:jc w:val="left"/>
              <w:rPr>
                <w:lang w:val="en-US"/>
              </w:rPr>
            </w:pPr>
            <w:r w:rsidRPr="00B7298D">
              <w:rPr>
                <w:lang w:val="en-US"/>
              </w:rPr>
              <w:t>Updated Ruff! to version 1.1.</w:t>
            </w:r>
          </w:p>
        </w:tc>
      </w:tr>
      <w:tr w:rsidR="00D379B8" w:rsidRPr="008554FC" w14:paraId="50D2FDA8" w14:textId="77777777" w:rsidTr="00ED15AA">
        <w:tc>
          <w:tcPr>
            <w:tcW w:w="1129" w:type="dxa"/>
          </w:tcPr>
          <w:p w14:paraId="3046CDD9" w14:textId="77777777" w:rsidR="00D379B8" w:rsidRDefault="00D379B8" w:rsidP="00413BD4">
            <w:r>
              <w:t>2.8.0</w:t>
            </w:r>
          </w:p>
        </w:tc>
        <w:tc>
          <w:tcPr>
            <w:tcW w:w="1390" w:type="dxa"/>
          </w:tcPr>
          <w:p w14:paraId="2753C29E" w14:textId="77777777" w:rsidR="00D379B8" w:rsidRDefault="00D379B8" w:rsidP="00204A49">
            <w:r w:rsidRPr="00D379B8">
              <w:t>2021-06-27</w:t>
            </w:r>
          </w:p>
        </w:tc>
        <w:tc>
          <w:tcPr>
            <w:tcW w:w="6717" w:type="dxa"/>
          </w:tcPr>
          <w:p w14:paraId="535DF77F" w14:textId="77777777" w:rsidR="00D379B8" w:rsidRPr="00D379B8" w:rsidRDefault="00D379B8" w:rsidP="00D379B8">
            <w:pPr>
              <w:jc w:val="left"/>
              <w:rPr>
                <w:lang w:val="en-US"/>
              </w:rPr>
            </w:pPr>
            <w:r w:rsidRPr="00D379B8">
              <w:rPr>
                <w:lang w:val="en-US"/>
              </w:rPr>
              <w:t>Added functionality for embedding applications.</w:t>
            </w:r>
          </w:p>
          <w:p w14:paraId="56ECA3A5" w14:textId="77777777" w:rsidR="00D379B8" w:rsidRPr="00D379B8" w:rsidRDefault="00D379B8" w:rsidP="00D379B8">
            <w:pPr>
              <w:jc w:val="left"/>
              <w:rPr>
                <w:lang w:val="en-US"/>
              </w:rPr>
            </w:pPr>
          </w:p>
          <w:p w14:paraId="4F4EC8FB" w14:textId="77777777" w:rsidR="00D379B8" w:rsidRPr="00D379B8" w:rsidRDefault="00D379B8" w:rsidP="00D379B8">
            <w:pPr>
              <w:jc w:val="left"/>
              <w:rPr>
                <w:lang w:val="en-US"/>
              </w:rPr>
            </w:pPr>
            <w:proofErr w:type="spellStart"/>
            <w:r w:rsidRPr="00D379B8">
              <w:rPr>
                <w:lang w:val="en-US"/>
              </w:rPr>
              <w:lastRenderedPageBreak/>
              <w:t>CawtExcel</w:t>
            </w:r>
            <w:proofErr w:type="spellEnd"/>
            <w:r w:rsidRPr="00D379B8">
              <w:rPr>
                <w:lang w:val="en-US"/>
              </w:rPr>
              <w:t xml:space="preserve">:  </w:t>
            </w:r>
          </w:p>
          <w:p w14:paraId="1C812F6F" w14:textId="77777777" w:rsidR="00D379B8" w:rsidRPr="00D379B8" w:rsidRDefault="00D379B8" w:rsidP="00D379B8">
            <w:pPr>
              <w:pStyle w:val="Listenabsatz"/>
              <w:numPr>
                <w:ilvl w:val="0"/>
                <w:numId w:val="63"/>
              </w:numPr>
              <w:jc w:val="left"/>
              <w:rPr>
                <w:lang w:val="en-US"/>
              </w:rPr>
            </w:pPr>
            <w:r w:rsidRPr="00D379B8">
              <w:rPr>
                <w:lang w:val="en-US"/>
              </w:rPr>
              <w:t xml:space="preserve">Extended procedure </w:t>
            </w:r>
            <w:proofErr w:type="spellStart"/>
            <w:r w:rsidRPr="00D379B8">
              <w:rPr>
                <w:lang w:val="en-US"/>
              </w:rPr>
              <w:t>OpenWorkbook</w:t>
            </w:r>
            <w:proofErr w:type="spellEnd"/>
            <w:r w:rsidRPr="00D379B8">
              <w:rPr>
                <w:lang w:val="en-US"/>
              </w:rPr>
              <w:t xml:space="preserve"> to embed the app</w:t>
            </w:r>
            <w:r>
              <w:rPr>
                <w:lang w:val="en-US"/>
              </w:rPr>
              <w:t>l</w:t>
            </w:r>
            <w:r w:rsidRPr="00D379B8">
              <w:rPr>
                <w:lang w:val="en-US"/>
              </w:rPr>
              <w:t>ication into a Tk frame.</w:t>
            </w:r>
          </w:p>
          <w:p w14:paraId="23057E88" w14:textId="77777777" w:rsidR="00D379B8" w:rsidRPr="00D379B8" w:rsidRDefault="00D379B8" w:rsidP="00D379B8">
            <w:pPr>
              <w:jc w:val="left"/>
              <w:rPr>
                <w:lang w:val="en-US"/>
              </w:rPr>
            </w:pPr>
          </w:p>
          <w:p w14:paraId="24D3ECA4" w14:textId="77777777" w:rsidR="00D379B8" w:rsidRPr="00D379B8" w:rsidRDefault="00D379B8" w:rsidP="00D379B8">
            <w:pPr>
              <w:jc w:val="left"/>
              <w:rPr>
                <w:lang w:val="en-US"/>
              </w:rPr>
            </w:pPr>
            <w:proofErr w:type="spellStart"/>
            <w:r w:rsidRPr="00D379B8">
              <w:rPr>
                <w:lang w:val="en-US"/>
              </w:rPr>
              <w:t>CawtPpt</w:t>
            </w:r>
            <w:proofErr w:type="spellEnd"/>
            <w:r w:rsidRPr="00D379B8">
              <w:rPr>
                <w:lang w:val="en-US"/>
              </w:rPr>
              <w:t xml:space="preserve">:  </w:t>
            </w:r>
          </w:p>
          <w:p w14:paraId="712A231F" w14:textId="77777777" w:rsidR="00D379B8" w:rsidRPr="00D379B8" w:rsidRDefault="00D379B8" w:rsidP="00D379B8">
            <w:pPr>
              <w:pStyle w:val="Listenabsatz"/>
              <w:numPr>
                <w:ilvl w:val="0"/>
                <w:numId w:val="63"/>
              </w:numPr>
              <w:jc w:val="left"/>
              <w:rPr>
                <w:lang w:val="en-US"/>
              </w:rPr>
            </w:pPr>
            <w:r w:rsidRPr="00D379B8">
              <w:rPr>
                <w:lang w:val="en-US"/>
              </w:rPr>
              <w:t xml:space="preserve">Extended procedure </w:t>
            </w:r>
            <w:proofErr w:type="spellStart"/>
            <w:r w:rsidRPr="00D379B8">
              <w:rPr>
                <w:lang w:val="en-US"/>
              </w:rPr>
              <w:t>OpenPres</w:t>
            </w:r>
            <w:proofErr w:type="spellEnd"/>
            <w:r w:rsidRPr="00D379B8">
              <w:rPr>
                <w:lang w:val="en-US"/>
              </w:rPr>
              <w:t xml:space="preserve"> to embed the app</w:t>
            </w:r>
            <w:r>
              <w:rPr>
                <w:lang w:val="en-US"/>
              </w:rPr>
              <w:t>l</w:t>
            </w:r>
            <w:r w:rsidRPr="00D379B8">
              <w:rPr>
                <w:lang w:val="en-US"/>
              </w:rPr>
              <w:t>ication into a Tk frame.</w:t>
            </w:r>
          </w:p>
          <w:p w14:paraId="78924A67" w14:textId="77777777" w:rsidR="00D379B8" w:rsidRPr="00D379B8" w:rsidRDefault="00D379B8" w:rsidP="00D379B8">
            <w:pPr>
              <w:jc w:val="left"/>
              <w:rPr>
                <w:lang w:val="en-US"/>
              </w:rPr>
            </w:pPr>
          </w:p>
          <w:p w14:paraId="1F3D5239" w14:textId="77777777" w:rsidR="00D379B8" w:rsidRPr="00D379B8" w:rsidRDefault="00D379B8" w:rsidP="00D379B8">
            <w:pPr>
              <w:jc w:val="left"/>
              <w:rPr>
                <w:lang w:val="en-US"/>
              </w:rPr>
            </w:pPr>
            <w:proofErr w:type="spellStart"/>
            <w:r w:rsidRPr="00D379B8">
              <w:rPr>
                <w:lang w:val="en-US"/>
              </w:rPr>
              <w:t>CawtReader</w:t>
            </w:r>
            <w:proofErr w:type="spellEnd"/>
            <w:r w:rsidRPr="00D379B8">
              <w:rPr>
                <w:lang w:val="en-US"/>
              </w:rPr>
              <w:t xml:space="preserve">:  </w:t>
            </w:r>
          </w:p>
          <w:p w14:paraId="0E88117A" w14:textId="77777777" w:rsidR="00D379B8" w:rsidRPr="00D379B8" w:rsidRDefault="00D379B8" w:rsidP="00D379B8">
            <w:pPr>
              <w:pStyle w:val="Listenabsatz"/>
              <w:numPr>
                <w:ilvl w:val="0"/>
                <w:numId w:val="63"/>
              </w:numPr>
              <w:jc w:val="left"/>
              <w:rPr>
                <w:lang w:val="en-US"/>
              </w:rPr>
            </w:pPr>
            <w:r w:rsidRPr="00D379B8">
              <w:rPr>
                <w:lang w:val="en-US"/>
              </w:rPr>
              <w:t>Extended procedure Open to embed the app</w:t>
            </w:r>
            <w:r>
              <w:rPr>
                <w:lang w:val="en-US"/>
              </w:rPr>
              <w:t>l</w:t>
            </w:r>
            <w:r w:rsidRPr="00D379B8">
              <w:rPr>
                <w:lang w:val="en-US"/>
              </w:rPr>
              <w:t>ication into a Tk frame.</w:t>
            </w:r>
          </w:p>
          <w:p w14:paraId="151334B6" w14:textId="77777777" w:rsidR="00D379B8" w:rsidRPr="00D379B8" w:rsidRDefault="00D379B8" w:rsidP="00D379B8">
            <w:pPr>
              <w:jc w:val="left"/>
              <w:rPr>
                <w:lang w:val="en-US"/>
              </w:rPr>
            </w:pPr>
          </w:p>
          <w:p w14:paraId="1CD9F739" w14:textId="77777777" w:rsidR="00D379B8" w:rsidRPr="00D379B8" w:rsidRDefault="00D379B8" w:rsidP="00D379B8">
            <w:pPr>
              <w:jc w:val="left"/>
              <w:rPr>
                <w:lang w:val="en-US"/>
              </w:rPr>
            </w:pPr>
            <w:proofErr w:type="spellStart"/>
            <w:r w:rsidRPr="00D379B8">
              <w:rPr>
                <w:lang w:val="en-US"/>
              </w:rPr>
              <w:t>CawtWord</w:t>
            </w:r>
            <w:proofErr w:type="spellEnd"/>
            <w:r w:rsidRPr="00D379B8">
              <w:rPr>
                <w:lang w:val="en-US"/>
              </w:rPr>
              <w:t xml:space="preserve">:  </w:t>
            </w:r>
          </w:p>
          <w:p w14:paraId="70EDF5A9" w14:textId="77777777" w:rsidR="00D379B8" w:rsidRPr="00D379B8" w:rsidRDefault="00D379B8" w:rsidP="00D379B8">
            <w:pPr>
              <w:pStyle w:val="Listenabsatz"/>
              <w:numPr>
                <w:ilvl w:val="0"/>
                <w:numId w:val="63"/>
              </w:numPr>
              <w:jc w:val="left"/>
              <w:rPr>
                <w:lang w:val="en-US"/>
              </w:rPr>
            </w:pPr>
            <w:r w:rsidRPr="00D379B8">
              <w:rPr>
                <w:lang w:val="en-US"/>
              </w:rPr>
              <w:t>Extended procedure OpenDocument to embed the application into a Tk frame.</w:t>
            </w:r>
          </w:p>
          <w:p w14:paraId="73F637D2" w14:textId="77777777" w:rsidR="00D379B8" w:rsidRPr="00D379B8" w:rsidRDefault="00D379B8" w:rsidP="00D379B8">
            <w:pPr>
              <w:jc w:val="left"/>
              <w:rPr>
                <w:lang w:val="en-US"/>
              </w:rPr>
            </w:pPr>
          </w:p>
          <w:p w14:paraId="47C874FD" w14:textId="77777777" w:rsidR="00D379B8" w:rsidRPr="00D379B8" w:rsidRDefault="00D379B8" w:rsidP="00D379B8">
            <w:pPr>
              <w:jc w:val="left"/>
              <w:rPr>
                <w:lang w:val="en-US"/>
              </w:rPr>
            </w:pPr>
            <w:r w:rsidRPr="00D379B8">
              <w:rPr>
                <w:lang w:val="en-US"/>
              </w:rPr>
              <w:t xml:space="preserve">New procedures in </w:t>
            </w:r>
            <w:proofErr w:type="spellStart"/>
            <w:r w:rsidRPr="00D379B8">
              <w:rPr>
                <w:lang w:val="en-US"/>
              </w:rPr>
              <w:t>CawtCore</w:t>
            </w:r>
            <w:proofErr w:type="spellEnd"/>
            <w:r w:rsidRPr="00D379B8">
              <w:rPr>
                <w:lang w:val="en-US"/>
              </w:rPr>
              <w:t xml:space="preserve">:  </w:t>
            </w:r>
          </w:p>
          <w:p w14:paraId="703CF7EE" w14:textId="77777777" w:rsidR="00D379B8" w:rsidRPr="00D379B8" w:rsidRDefault="00D379B8" w:rsidP="00D379B8">
            <w:pPr>
              <w:pStyle w:val="Listenabsatz"/>
              <w:numPr>
                <w:ilvl w:val="0"/>
                <w:numId w:val="63"/>
              </w:numPr>
              <w:jc w:val="left"/>
              <w:rPr>
                <w:lang w:val="en-US"/>
              </w:rPr>
            </w:pPr>
            <w:proofErr w:type="spellStart"/>
            <w:r w:rsidRPr="00D379B8">
              <w:rPr>
                <w:lang w:val="en-US"/>
              </w:rPr>
              <w:t>EmbedApp</w:t>
            </w:r>
            <w:proofErr w:type="spellEnd"/>
          </w:p>
          <w:p w14:paraId="6E00667C" w14:textId="77777777" w:rsidR="00D379B8" w:rsidRDefault="00D379B8" w:rsidP="00D379B8">
            <w:pPr>
              <w:jc w:val="left"/>
              <w:rPr>
                <w:lang w:val="en-US"/>
              </w:rPr>
            </w:pPr>
          </w:p>
          <w:p w14:paraId="20689B29" w14:textId="77777777" w:rsidR="00D379B8" w:rsidRPr="00D379B8" w:rsidRDefault="00D379B8" w:rsidP="00D379B8">
            <w:pPr>
              <w:jc w:val="left"/>
              <w:rPr>
                <w:lang w:val="en-US"/>
              </w:rPr>
            </w:pPr>
            <w:r w:rsidRPr="00D379B8">
              <w:rPr>
                <w:lang w:val="en-US"/>
              </w:rPr>
              <w:t xml:space="preserve">New procedures in </w:t>
            </w:r>
            <w:proofErr w:type="spellStart"/>
            <w:r w:rsidRPr="00D379B8">
              <w:rPr>
                <w:lang w:val="en-US"/>
              </w:rPr>
              <w:t>CawtExcel</w:t>
            </w:r>
            <w:proofErr w:type="spellEnd"/>
            <w:r w:rsidRPr="00D379B8">
              <w:rPr>
                <w:lang w:val="en-US"/>
              </w:rPr>
              <w:t xml:space="preserve">:  </w:t>
            </w:r>
          </w:p>
          <w:p w14:paraId="68152DF6" w14:textId="77777777" w:rsidR="00D379B8" w:rsidRPr="00D379B8" w:rsidRDefault="00D379B8" w:rsidP="00D379B8">
            <w:pPr>
              <w:pStyle w:val="Listenabsatz"/>
              <w:numPr>
                <w:ilvl w:val="0"/>
                <w:numId w:val="63"/>
              </w:numPr>
              <w:jc w:val="left"/>
              <w:rPr>
                <w:lang w:val="en-US"/>
              </w:rPr>
            </w:pPr>
            <w:proofErr w:type="spellStart"/>
            <w:r w:rsidRPr="00D379B8">
              <w:rPr>
                <w:lang w:val="en-US"/>
              </w:rPr>
              <w:t>GetNumStyles</w:t>
            </w:r>
            <w:proofErr w:type="spellEnd"/>
            <w:r w:rsidRPr="00D379B8">
              <w:rPr>
                <w:lang w:val="en-US"/>
              </w:rPr>
              <w:t xml:space="preserve">, </w:t>
            </w:r>
            <w:proofErr w:type="spellStart"/>
            <w:r w:rsidRPr="00D379B8">
              <w:rPr>
                <w:lang w:val="en-US"/>
              </w:rPr>
              <w:t>GetStyleId</w:t>
            </w:r>
            <w:proofErr w:type="spellEnd"/>
          </w:p>
          <w:p w14:paraId="0F912DCE" w14:textId="77777777" w:rsidR="00D379B8" w:rsidRDefault="00D379B8" w:rsidP="00D379B8">
            <w:pPr>
              <w:jc w:val="left"/>
              <w:rPr>
                <w:lang w:val="en-US"/>
              </w:rPr>
            </w:pPr>
          </w:p>
          <w:p w14:paraId="4F96FFD7" w14:textId="77777777" w:rsidR="00D379B8" w:rsidRPr="00D379B8" w:rsidRDefault="00D379B8" w:rsidP="00D379B8">
            <w:pPr>
              <w:jc w:val="left"/>
              <w:rPr>
                <w:lang w:val="en-US"/>
              </w:rPr>
            </w:pPr>
            <w:r w:rsidRPr="00D379B8">
              <w:rPr>
                <w:lang w:val="en-US"/>
              </w:rPr>
              <w:t xml:space="preserve">New procedures in </w:t>
            </w:r>
            <w:proofErr w:type="spellStart"/>
            <w:r w:rsidRPr="00D379B8">
              <w:rPr>
                <w:lang w:val="en-US"/>
              </w:rPr>
              <w:t>CawtWord</w:t>
            </w:r>
            <w:proofErr w:type="spellEnd"/>
            <w:r w:rsidRPr="00D379B8">
              <w:rPr>
                <w:lang w:val="en-US"/>
              </w:rPr>
              <w:t xml:space="preserve">:  </w:t>
            </w:r>
          </w:p>
          <w:p w14:paraId="6EE1CA4C" w14:textId="77777777" w:rsidR="00D379B8" w:rsidRDefault="00D379B8" w:rsidP="00D379B8">
            <w:pPr>
              <w:pStyle w:val="Listenabsatz"/>
              <w:numPr>
                <w:ilvl w:val="0"/>
                <w:numId w:val="63"/>
              </w:numPr>
              <w:jc w:val="left"/>
              <w:rPr>
                <w:lang w:val="en-US"/>
              </w:rPr>
            </w:pPr>
            <w:proofErr w:type="spellStart"/>
            <w:r w:rsidRPr="00D379B8">
              <w:rPr>
                <w:lang w:val="en-US"/>
              </w:rPr>
              <w:t>GetNumPages</w:t>
            </w:r>
            <w:proofErr w:type="spellEnd"/>
            <w:r w:rsidRPr="00D379B8">
              <w:rPr>
                <w:lang w:val="en-US"/>
              </w:rPr>
              <w:t xml:space="preserve">, </w:t>
            </w:r>
            <w:proofErr w:type="spellStart"/>
            <w:r w:rsidRPr="00D379B8">
              <w:rPr>
                <w:lang w:val="en-US"/>
              </w:rPr>
              <w:t>SetViewParameters</w:t>
            </w:r>
            <w:proofErr w:type="spellEnd"/>
          </w:p>
          <w:p w14:paraId="671AB4BA" w14:textId="77777777" w:rsidR="00A33DAB" w:rsidRDefault="00A33DAB" w:rsidP="00A33DAB">
            <w:pPr>
              <w:jc w:val="left"/>
              <w:rPr>
                <w:lang w:val="en-US"/>
              </w:rPr>
            </w:pPr>
          </w:p>
          <w:p w14:paraId="06942BCD" w14:textId="77777777" w:rsidR="00A33DAB" w:rsidRPr="00A33DAB" w:rsidRDefault="00A33DAB" w:rsidP="00A33DAB">
            <w:pPr>
              <w:jc w:val="left"/>
              <w:rPr>
                <w:lang w:val="en-US"/>
              </w:rPr>
            </w:pPr>
            <w:r w:rsidRPr="00A33DAB">
              <w:rPr>
                <w:lang w:val="en-US"/>
              </w:rPr>
              <w:t>External packages:</w:t>
            </w:r>
          </w:p>
          <w:p w14:paraId="7D60FDFB" w14:textId="77777777" w:rsidR="00A33DAB" w:rsidRPr="00A33DAB" w:rsidRDefault="00A33DAB" w:rsidP="00A33DAB">
            <w:pPr>
              <w:pStyle w:val="Listenabsatz"/>
              <w:numPr>
                <w:ilvl w:val="0"/>
                <w:numId w:val="63"/>
              </w:numPr>
              <w:jc w:val="left"/>
              <w:rPr>
                <w:lang w:val="en-US"/>
              </w:rPr>
            </w:pPr>
            <w:r w:rsidRPr="00A33DAB">
              <w:rPr>
                <w:lang w:val="en-US"/>
              </w:rPr>
              <w:t xml:space="preserve">Updated </w:t>
            </w:r>
            <w:proofErr w:type="spellStart"/>
            <w:r w:rsidRPr="00A33DAB">
              <w:rPr>
                <w:lang w:val="en-US"/>
              </w:rPr>
              <w:t>Tablelist</w:t>
            </w:r>
            <w:proofErr w:type="spellEnd"/>
            <w:r w:rsidRPr="00A33DAB">
              <w:rPr>
                <w:lang w:val="en-US"/>
              </w:rPr>
              <w:t xml:space="preserve"> to version 6.14.</w:t>
            </w:r>
          </w:p>
          <w:p w14:paraId="0CFC9453" w14:textId="77777777" w:rsidR="00A33DAB" w:rsidRPr="00A33DAB" w:rsidRDefault="00A33DAB" w:rsidP="00A33DAB">
            <w:pPr>
              <w:pStyle w:val="Listenabsatz"/>
              <w:numPr>
                <w:ilvl w:val="0"/>
                <w:numId w:val="63"/>
              </w:numPr>
              <w:jc w:val="left"/>
              <w:rPr>
                <w:lang w:val="en-US"/>
              </w:rPr>
            </w:pPr>
            <w:r w:rsidRPr="00A33DAB">
              <w:rPr>
                <w:lang w:val="en-US"/>
              </w:rPr>
              <w:t>Updated Ruff! to version 1.2.</w:t>
            </w:r>
          </w:p>
        </w:tc>
      </w:tr>
      <w:tr w:rsidR="00BE03B6" w:rsidRPr="008554FC" w14:paraId="279970F4" w14:textId="77777777" w:rsidTr="00ED15AA">
        <w:tc>
          <w:tcPr>
            <w:tcW w:w="1129" w:type="dxa"/>
          </w:tcPr>
          <w:p w14:paraId="4959F723" w14:textId="77777777" w:rsidR="00BE03B6" w:rsidRDefault="00BE03B6" w:rsidP="00413BD4">
            <w:r>
              <w:lastRenderedPageBreak/>
              <w:t>2.8.1</w:t>
            </w:r>
          </w:p>
        </w:tc>
        <w:tc>
          <w:tcPr>
            <w:tcW w:w="1390" w:type="dxa"/>
          </w:tcPr>
          <w:p w14:paraId="1B6AE324" w14:textId="77777777" w:rsidR="00BE03B6" w:rsidRPr="00D379B8" w:rsidRDefault="00BE03B6" w:rsidP="00204A49">
            <w:r>
              <w:t>2021-07-22</w:t>
            </w:r>
          </w:p>
        </w:tc>
        <w:tc>
          <w:tcPr>
            <w:tcW w:w="6717" w:type="dxa"/>
          </w:tcPr>
          <w:p w14:paraId="6E98A55B" w14:textId="77777777" w:rsidR="00BE03B6" w:rsidRPr="00BE03B6" w:rsidRDefault="008C3669" w:rsidP="00BE03B6">
            <w:pPr>
              <w:jc w:val="left"/>
              <w:rPr>
                <w:lang w:val="en-US"/>
              </w:rPr>
            </w:pPr>
            <w:r>
              <w:rPr>
                <w:lang w:val="en-US"/>
              </w:rPr>
              <w:t>Maintenance</w:t>
            </w:r>
            <w:r w:rsidR="00BE03B6" w:rsidRPr="00BE03B6">
              <w:rPr>
                <w:lang w:val="en-US"/>
              </w:rPr>
              <w:t xml:space="preserve"> release.</w:t>
            </w:r>
          </w:p>
          <w:p w14:paraId="710C869F" w14:textId="77777777" w:rsidR="00BE03B6" w:rsidRDefault="00BE03B6" w:rsidP="00BE03B6">
            <w:pPr>
              <w:jc w:val="left"/>
              <w:rPr>
                <w:lang w:val="en-US"/>
              </w:rPr>
            </w:pPr>
          </w:p>
          <w:p w14:paraId="089577A1" w14:textId="77777777" w:rsidR="00BE03B6" w:rsidRPr="00BE03B6" w:rsidRDefault="00BE03B6" w:rsidP="00BE03B6">
            <w:pPr>
              <w:jc w:val="left"/>
              <w:rPr>
                <w:lang w:val="en-US"/>
              </w:rPr>
            </w:pPr>
            <w:proofErr w:type="spellStart"/>
            <w:r w:rsidRPr="00BE03B6">
              <w:rPr>
                <w:lang w:val="en-US"/>
              </w:rPr>
              <w:t>CawtExcel</w:t>
            </w:r>
            <w:proofErr w:type="spellEnd"/>
            <w:r w:rsidRPr="00BE03B6">
              <w:rPr>
                <w:lang w:val="en-US"/>
              </w:rPr>
              <w:t xml:space="preserve">:  </w:t>
            </w:r>
          </w:p>
          <w:p w14:paraId="691B0452" w14:textId="77777777" w:rsidR="00BE03B6" w:rsidRPr="00BE03B6" w:rsidRDefault="00BE03B6" w:rsidP="00726160">
            <w:pPr>
              <w:pStyle w:val="Listenabsatz"/>
              <w:numPr>
                <w:ilvl w:val="0"/>
                <w:numId w:val="64"/>
              </w:numPr>
              <w:jc w:val="left"/>
              <w:rPr>
                <w:lang w:val="en-US"/>
              </w:rPr>
            </w:pPr>
            <w:r w:rsidRPr="00BE03B6">
              <w:rPr>
                <w:lang w:val="en-US"/>
              </w:rPr>
              <w:t>Added automatic mapping of worksheet names to Excel constraints regarding invalid characters and maximum length</w:t>
            </w:r>
            <w:r>
              <w:rPr>
                <w:lang w:val="en-US"/>
              </w:rPr>
              <w:t>.</w:t>
            </w:r>
          </w:p>
          <w:p w14:paraId="4C81BDC4" w14:textId="77777777" w:rsidR="00BE03B6" w:rsidRPr="00BE03B6" w:rsidRDefault="00BE03B6" w:rsidP="00BE03B6">
            <w:pPr>
              <w:jc w:val="left"/>
              <w:rPr>
                <w:lang w:val="en-US"/>
              </w:rPr>
            </w:pPr>
          </w:p>
          <w:p w14:paraId="2859EB56" w14:textId="77777777" w:rsidR="00BE03B6" w:rsidRPr="00BE03B6" w:rsidRDefault="00BE03B6" w:rsidP="00BE03B6">
            <w:pPr>
              <w:jc w:val="left"/>
              <w:rPr>
                <w:lang w:val="en-US"/>
              </w:rPr>
            </w:pPr>
            <w:proofErr w:type="spellStart"/>
            <w:r w:rsidRPr="00BE03B6">
              <w:rPr>
                <w:lang w:val="en-US"/>
              </w:rPr>
              <w:t>CawtWord</w:t>
            </w:r>
            <w:proofErr w:type="spellEnd"/>
            <w:r w:rsidRPr="00BE03B6">
              <w:rPr>
                <w:lang w:val="en-US"/>
              </w:rPr>
              <w:t xml:space="preserve">:  </w:t>
            </w:r>
          </w:p>
          <w:p w14:paraId="1CA601A2" w14:textId="77777777" w:rsidR="00BE03B6" w:rsidRPr="00BE03B6" w:rsidRDefault="00BE03B6" w:rsidP="00BE03B6">
            <w:pPr>
              <w:pStyle w:val="Listenabsatz"/>
              <w:numPr>
                <w:ilvl w:val="0"/>
                <w:numId w:val="64"/>
              </w:numPr>
              <w:jc w:val="left"/>
              <w:rPr>
                <w:lang w:val="en-US"/>
              </w:rPr>
            </w:pPr>
            <w:r w:rsidRPr="00BE03B6">
              <w:rPr>
                <w:lang w:val="en-US"/>
              </w:rPr>
              <w:t xml:space="preserve">Corrected </w:t>
            </w:r>
            <w:proofErr w:type="spellStart"/>
            <w:r w:rsidRPr="00BE03B6">
              <w:rPr>
                <w:lang w:val="en-US"/>
              </w:rPr>
              <w:t>behaviour</w:t>
            </w:r>
            <w:proofErr w:type="spellEnd"/>
            <w:r w:rsidRPr="00BE03B6">
              <w:rPr>
                <w:lang w:val="en-US"/>
              </w:rPr>
              <w:t xml:space="preserve"> of </w:t>
            </w:r>
            <w:proofErr w:type="spellStart"/>
            <w:r w:rsidRPr="00BE03B6">
              <w:rPr>
                <w:lang w:val="en-US"/>
              </w:rPr>
              <w:t>GetHyperlinksAsDict</w:t>
            </w:r>
            <w:proofErr w:type="spellEnd"/>
            <w:r w:rsidRPr="00BE03B6">
              <w:rPr>
                <w:lang w:val="en-US"/>
              </w:rPr>
              <w:t>, if link points to an invalid domain.</w:t>
            </w:r>
          </w:p>
        </w:tc>
      </w:tr>
      <w:tr w:rsidR="00C43813" w:rsidRPr="008554FC" w14:paraId="6B170348" w14:textId="77777777" w:rsidTr="00ED15AA">
        <w:tc>
          <w:tcPr>
            <w:tcW w:w="1129" w:type="dxa"/>
          </w:tcPr>
          <w:p w14:paraId="448F16F5" w14:textId="77777777" w:rsidR="00C43813" w:rsidRDefault="00C43813" w:rsidP="00413BD4">
            <w:r>
              <w:t>2.8.2</w:t>
            </w:r>
          </w:p>
        </w:tc>
        <w:tc>
          <w:tcPr>
            <w:tcW w:w="1390" w:type="dxa"/>
          </w:tcPr>
          <w:p w14:paraId="4070986F" w14:textId="77777777" w:rsidR="00C43813" w:rsidRDefault="00C43813" w:rsidP="00204A49">
            <w:r>
              <w:t>2021-08-20</w:t>
            </w:r>
          </w:p>
        </w:tc>
        <w:tc>
          <w:tcPr>
            <w:tcW w:w="6717" w:type="dxa"/>
          </w:tcPr>
          <w:p w14:paraId="3A94B596" w14:textId="77777777" w:rsidR="00C43813" w:rsidRPr="00C43813" w:rsidRDefault="00C43813" w:rsidP="00C43813">
            <w:pPr>
              <w:jc w:val="left"/>
              <w:rPr>
                <w:lang w:val="en-US"/>
              </w:rPr>
            </w:pPr>
            <w:r w:rsidRPr="00C43813">
              <w:rPr>
                <w:lang w:val="en-US"/>
              </w:rPr>
              <w:t>Maintenance release.</w:t>
            </w:r>
          </w:p>
          <w:p w14:paraId="76071E78" w14:textId="77777777" w:rsidR="00C43813" w:rsidRPr="00C43813" w:rsidRDefault="00C43813" w:rsidP="00C43813">
            <w:pPr>
              <w:jc w:val="left"/>
              <w:rPr>
                <w:lang w:val="en-US"/>
              </w:rPr>
            </w:pPr>
          </w:p>
          <w:p w14:paraId="0A28DFC7" w14:textId="77777777" w:rsidR="00C43813" w:rsidRPr="00C43813" w:rsidRDefault="00C43813" w:rsidP="00C43813">
            <w:pPr>
              <w:jc w:val="left"/>
              <w:rPr>
                <w:lang w:val="en-US"/>
              </w:rPr>
            </w:pPr>
            <w:proofErr w:type="spellStart"/>
            <w:r w:rsidRPr="00C43813">
              <w:rPr>
                <w:lang w:val="en-US"/>
              </w:rPr>
              <w:t>CawtWord</w:t>
            </w:r>
            <w:proofErr w:type="spellEnd"/>
            <w:r w:rsidRPr="00C43813">
              <w:rPr>
                <w:lang w:val="en-US"/>
              </w:rPr>
              <w:t xml:space="preserve">:  </w:t>
            </w:r>
          </w:p>
          <w:p w14:paraId="5D1D8446" w14:textId="77777777" w:rsidR="00C43813" w:rsidRPr="00C43813" w:rsidRDefault="00C43813" w:rsidP="00C43813">
            <w:pPr>
              <w:pStyle w:val="Listenabsatz"/>
              <w:numPr>
                <w:ilvl w:val="0"/>
                <w:numId w:val="64"/>
              </w:numPr>
              <w:jc w:val="left"/>
              <w:rPr>
                <w:lang w:val="en-US"/>
              </w:rPr>
            </w:pPr>
            <w:r w:rsidRPr="00C43813">
              <w:rPr>
                <w:lang w:val="en-US"/>
              </w:rPr>
              <w:t xml:space="preserve">Corrected </w:t>
            </w:r>
            <w:proofErr w:type="spellStart"/>
            <w:r w:rsidRPr="00C43813">
              <w:rPr>
                <w:lang w:val="en-US"/>
              </w:rPr>
              <w:t>behaviour</w:t>
            </w:r>
            <w:proofErr w:type="spellEnd"/>
            <w:r w:rsidRPr="00C43813">
              <w:rPr>
                <w:lang w:val="en-US"/>
              </w:rPr>
              <w:t xml:space="preserve"> of </w:t>
            </w:r>
            <w:proofErr w:type="spellStart"/>
            <w:r w:rsidRPr="00C43813">
              <w:rPr>
                <w:lang w:val="en-US"/>
              </w:rPr>
              <w:t>GetHyperlinksAsDict</w:t>
            </w:r>
            <w:proofErr w:type="spellEnd"/>
            <w:r w:rsidRPr="00C43813">
              <w:rPr>
                <w:lang w:val="en-US"/>
              </w:rPr>
              <w:t>, if link points to an URL with spaces.</w:t>
            </w:r>
          </w:p>
          <w:p w14:paraId="506846FF" w14:textId="77777777" w:rsidR="00C43813" w:rsidRPr="00C43813" w:rsidRDefault="00C43813" w:rsidP="00C43813">
            <w:pPr>
              <w:pStyle w:val="Listenabsatz"/>
              <w:numPr>
                <w:ilvl w:val="0"/>
                <w:numId w:val="64"/>
              </w:numPr>
              <w:jc w:val="left"/>
              <w:rPr>
                <w:lang w:val="en-US"/>
              </w:rPr>
            </w:pPr>
            <w:r w:rsidRPr="00C43813">
              <w:rPr>
                <w:lang w:val="en-US"/>
              </w:rPr>
              <w:t xml:space="preserve">Extended </w:t>
            </w:r>
            <w:proofErr w:type="spellStart"/>
            <w:r w:rsidRPr="00C43813">
              <w:rPr>
                <w:lang w:val="en-US"/>
              </w:rPr>
              <w:t>SetTableOptions</w:t>
            </w:r>
            <w:proofErr w:type="spellEnd"/>
            <w:r w:rsidRPr="00C43813">
              <w:rPr>
                <w:lang w:val="en-US"/>
              </w:rPr>
              <w:t xml:space="preserve"> with new option -width.</w:t>
            </w:r>
          </w:p>
          <w:p w14:paraId="4B788F1C" w14:textId="77777777" w:rsidR="00C43813" w:rsidRPr="00C43813" w:rsidRDefault="00C43813" w:rsidP="00C43813">
            <w:pPr>
              <w:pStyle w:val="Listenabsatz"/>
              <w:numPr>
                <w:ilvl w:val="0"/>
                <w:numId w:val="64"/>
              </w:numPr>
              <w:jc w:val="left"/>
              <w:rPr>
                <w:lang w:val="en-US"/>
              </w:rPr>
            </w:pPr>
            <w:r w:rsidRPr="00C43813">
              <w:rPr>
                <w:lang w:val="en-US"/>
              </w:rPr>
              <w:t xml:space="preserve">Extended </w:t>
            </w:r>
            <w:proofErr w:type="spellStart"/>
            <w:r w:rsidRPr="00C43813">
              <w:rPr>
                <w:lang w:val="en-US"/>
              </w:rPr>
              <w:t>SetColumnWidth</w:t>
            </w:r>
            <w:proofErr w:type="spellEnd"/>
            <w:r w:rsidRPr="00C43813">
              <w:rPr>
                <w:lang w:val="en-US"/>
              </w:rPr>
              <w:t xml:space="preserve"> to specify width in percent.</w:t>
            </w:r>
          </w:p>
        </w:tc>
      </w:tr>
      <w:tr w:rsidR="000D13F1" w:rsidRPr="008554FC" w14:paraId="4FCE7D64" w14:textId="77777777" w:rsidTr="00ED15AA">
        <w:tc>
          <w:tcPr>
            <w:tcW w:w="1129" w:type="dxa"/>
          </w:tcPr>
          <w:p w14:paraId="6CE5C063" w14:textId="77777777" w:rsidR="000D13F1" w:rsidRDefault="000D13F1" w:rsidP="00413BD4">
            <w:r>
              <w:t>2.9.0</w:t>
            </w:r>
          </w:p>
        </w:tc>
        <w:tc>
          <w:tcPr>
            <w:tcW w:w="1390" w:type="dxa"/>
          </w:tcPr>
          <w:p w14:paraId="45129112" w14:textId="77777777" w:rsidR="000D13F1" w:rsidRDefault="000D13F1" w:rsidP="00204A49">
            <w:r>
              <w:t>2021-12-1</w:t>
            </w:r>
            <w:r w:rsidR="00EA0055">
              <w:t>9</w:t>
            </w:r>
          </w:p>
        </w:tc>
        <w:tc>
          <w:tcPr>
            <w:tcW w:w="6717" w:type="dxa"/>
          </w:tcPr>
          <w:p w14:paraId="74544A29" w14:textId="77777777" w:rsidR="000D13F1" w:rsidRPr="000D13F1" w:rsidRDefault="000D13F1" w:rsidP="000D13F1">
            <w:pPr>
              <w:jc w:val="left"/>
              <w:rPr>
                <w:lang w:val="en-US"/>
              </w:rPr>
            </w:pPr>
            <w:r w:rsidRPr="000D13F1">
              <w:rPr>
                <w:lang w:val="en-US"/>
              </w:rPr>
              <w:t>Added functionality for interpolation curves.</w:t>
            </w:r>
          </w:p>
          <w:p w14:paraId="60ADF2F1" w14:textId="77777777" w:rsidR="000D13F1" w:rsidRPr="000D13F1" w:rsidRDefault="000D13F1" w:rsidP="000D13F1">
            <w:pPr>
              <w:jc w:val="left"/>
              <w:rPr>
                <w:lang w:val="en-US"/>
              </w:rPr>
            </w:pPr>
          </w:p>
          <w:p w14:paraId="0C4DDEB2" w14:textId="77777777" w:rsidR="000D13F1" w:rsidRPr="000D13F1" w:rsidRDefault="000D13F1" w:rsidP="000D13F1">
            <w:pPr>
              <w:jc w:val="left"/>
              <w:rPr>
                <w:lang w:val="en-US"/>
              </w:rPr>
            </w:pPr>
            <w:proofErr w:type="spellStart"/>
            <w:r w:rsidRPr="000D13F1">
              <w:rPr>
                <w:lang w:val="en-US"/>
              </w:rPr>
              <w:t>CawtCore</w:t>
            </w:r>
            <w:proofErr w:type="spellEnd"/>
            <w:r w:rsidRPr="000D13F1">
              <w:rPr>
                <w:lang w:val="en-US"/>
              </w:rPr>
              <w:t xml:space="preserve">:  </w:t>
            </w:r>
          </w:p>
          <w:p w14:paraId="22650FA8" w14:textId="77777777" w:rsidR="000D13F1" w:rsidRPr="000D13F1" w:rsidRDefault="000D13F1" w:rsidP="000D13F1">
            <w:pPr>
              <w:pStyle w:val="Listenabsatz"/>
              <w:numPr>
                <w:ilvl w:val="0"/>
                <w:numId w:val="65"/>
              </w:numPr>
              <w:jc w:val="left"/>
              <w:rPr>
                <w:lang w:val="en-US"/>
              </w:rPr>
            </w:pPr>
            <w:r w:rsidRPr="000D13F1">
              <w:rPr>
                <w:lang w:val="en-US"/>
              </w:rPr>
              <w:t xml:space="preserve">Added </w:t>
            </w:r>
            <w:proofErr w:type="spellStart"/>
            <w:r w:rsidRPr="000D13F1">
              <w:rPr>
                <w:lang w:val="en-US"/>
              </w:rPr>
              <w:t>oo:class</w:t>
            </w:r>
            <w:proofErr w:type="spellEnd"/>
            <w:r w:rsidRPr="000D13F1">
              <w:rPr>
                <w:lang w:val="en-US"/>
              </w:rPr>
              <w:t xml:space="preserve"> to interpolate between control points.</w:t>
            </w:r>
          </w:p>
          <w:p w14:paraId="1A167454" w14:textId="77777777" w:rsidR="000D13F1" w:rsidRDefault="000D13F1" w:rsidP="000D13F1">
            <w:pPr>
              <w:jc w:val="left"/>
              <w:rPr>
                <w:lang w:val="en-US"/>
              </w:rPr>
            </w:pPr>
          </w:p>
          <w:p w14:paraId="6A797B40" w14:textId="77777777" w:rsidR="000D13F1" w:rsidRPr="000D13F1" w:rsidRDefault="000D13F1" w:rsidP="000D13F1">
            <w:pPr>
              <w:jc w:val="left"/>
              <w:rPr>
                <w:lang w:val="en-US"/>
              </w:rPr>
            </w:pPr>
            <w:proofErr w:type="spellStart"/>
            <w:r w:rsidRPr="000D13F1">
              <w:rPr>
                <w:lang w:val="en-US"/>
              </w:rPr>
              <w:t>CawtWord</w:t>
            </w:r>
            <w:proofErr w:type="spellEnd"/>
            <w:r w:rsidRPr="000D13F1">
              <w:rPr>
                <w:lang w:val="en-US"/>
              </w:rPr>
              <w:t xml:space="preserve">:  </w:t>
            </w:r>
          </w:p>
          <w:p w14:paraId="517A440E" w14:textId="77777777" w:rsidR="004E64D3" w:rsidRDefault="004E64D3" w:rsidP="000D13F1">
            <w:pPr>
              <w:pStyle w:val="Listenabsatz"/>
              <w:numPr>
                <w:ilvl w:val="0"/>
                <w:numId w:val="65"/>
              </w:numPr>
              <w:jc w:val="left"/>
              <w:rPr>
                <w:lang w:val="en-US"/>
              </w:rPr>
            </w:pPr>
            <w:proofErr w:type="spellStart"/>
            <w:r>
              <w:rPr>
                <w:lang w:val="en-US"/>
              </w:rPr>
              <w:t>GetHyperlinksAsDict</w:t>
            </w:r>
            <w:proofErr w:type="spellEnd"/>
            <w:r>
              <w:rPr>
                <w:lang w:val="en-US"/>
              </w:rPr>
              <w:t xml:space="preserve">: </w:t>
            </w:r>
          </w:p>
          <w:p w14:paraId="5A91A5F3" w14:textId="77777777" w:rsidR="000D13F1" w:rsidRDefault="000D13F1" w:rsidP="004E64D3">
            <w:pPr>
              <w:pStyle w:val="Listenabsatz"/>
              <w:numPr>
                <w:ilvl w:val="1"/>
                <w:numId w:val="65"/>
              </w:numPr>
              <w:jc w:val="left"/>
              <w:rPr>
                <w:lang w:val="en-US"/>
              </w:rPr>
            </w:pPr>
            <w:r w:rsidRPr="000D13F1">
              <w:rPr>
                <w:lang w:val="en-US"/>
              </w:rPr>
              <w:t>Improved speed of URL validity check.</w:t>
            </w:r>
          </w:p>
          <w:p w14:paraId="20984574" w14:textId="77777777" w:rsidR="004E64D3" w:rsidRPr="000D13F1" w:rsidRDefault="004E64D3" w:rsidP="004E64D3">
            <w:pPr>
              <w:pStyle w:val="Listenabsatz"/>
              <w:numPr>
                <w:ilvl w:val="1"/>
                <w:numId w:val="65"/>
              </w:numPr>
              <w:jc w:val="left"/>
              <w:rPr>
                <w:lang w:val="en-US"/>
              </w:rPr>
            </w:pPr>
            <w:r w:rsidRPr="004E64D3">
              <w:rPr>
                <w:lang w:val="en-US"/>
              </w:rPr>
              <w:t xml:space="preserve">Added support for URL's with </w:t>
            </w:r>
            <w:proofErr w:type="spellStart"/>
            <w:r w:rsidRPr="004E64D3">
              <w:rPr>
                <w:lang w:val="en-US"/>
              </w:rPr>
              <w:t>subaddress</w:t>
            </w:r>
            <w:proofErr w:type="spellEnd"/>
            <w:r w:rsidRPr="004E64D3">
              <w:rPr>
                <w:lang w:val="en-US"/>
              </w:rPr>
              <w:t xml:space="preserve"> (ex. www.tcl3d.org/doc.html#Index).</w:t>
            </w:r>
          </w:p>
          <w:p w14:paraId="0CAD3561" w14:textId="77777777" w:rsidR="000D13F1" w:rsidRDefault="000D13F1" w:rsidP="000D13F1">
            <w:pPr>
              <w:jc w:val="left"/>
              <w:rPr>
                <w:lang w:val="en-US"/>
              </w:rPr>
            </w:pPr>
          </w:p>
          <w:p w14:paraId="6BE59397" w14:textId="77777777" w:rsidR="000D13F1" w:rsidRPr="000D13F1" w:rsidRDefault="000D13F1" w:rsidP="000D13F1">
            <w:pPr>
              <w:jc w:val="left"/>
              <w:rPr>
                <w:lang w:val="en-US"/>
              </w:rPr>
            </w:pPr>
            <w:r w:rsidRPr="000D13F1">
              <w:rPr>
                <w:lang w:val="en-US"/>
              </w:rPr>
              <w:lastRenderedPageBreak/>
              <w:t xml:space="preserve">New procedures in </w:t>
            </w:r>
            <w:proofErr w:type="spellStart"/>
            <w:r w:rsidRPr="000D13F1">
              <w:rPr>
                <w:lang w:val="en-US"/>
              </w:rPr>
              <w:t>CawtCore</w:t>
            </w:r>
            <w:proofErr w:type="spellEnd"/>
            <w:r w:rsidRPr="000D13F1">
              <w:rPr>
                <w:lang w:val="en-US"/>
              </w:rPr>
              <w:t xml:space="preserve">:  </w:t>
            </w:r>
          </w:p>
          <w:p w14:paraId="615C0163" w14:textId="77777777" w:rsidR="004E64D3" w:rsidRDefault="004E64D3" w:rsidP="004E64D3">
            <w:pPr>
              <w:pStyle w:val="Listenabsatz"/>
              <w:numPr>
                <w:ilvl w:val="0"/>
                <w:numId w:val="65"/>
              </w:numPr>
              <w:jc w:val="left"/>
              <w:rPr>
                <w:lang w:val="en-US"/>
              </w:rPr>
            </w:pPr>
            <w:proofErr w:type="spellStart"/>
            <w:r w:rsidRPr="004E64D3">
              <w:rPr>
                <w:lang w:val="en-US"/>
              </w:rPr>
              <w:t>IsValidUrlAddress</w:t>
            </w:r>
            <w:proofErr w:type="spellEnd"/>
            <w:r w:rsidRPr="004E64D3">
              <w:rPr>
                <w:lang w:val="en-US"/>
              </w:rPr>
              <w:t xml:space="preserve">, </w:t>
            </w:r>
            <w:proofErr w:type="spellStart"/>
            <w:r w:rsidRPr="004E64D3">
              <w:rPr>
                <w:lang w:val="en-US"/>
              </w:rPr>
              <w:t>SetClipboardWaitTime</w:t>
            </w:r>
            <w:proofErr w:type="spellEnd"/>
            <w:r w:rsidRPr="004E64D3">
              <w:rPr>
                <w:lang w:val="en-US"/>
              </w:rPr>
              <w:t xml:space="preserve">, </w:t>
            </w:r>
          </w:p>
          <w:p w14:paraId="21AE24C8" w14:textId="77777777" w:rsidR="000D13F1" w:rsidRPr="000D13F1" w:rsidRDefault="004E64D3" w:rsidP="004E64D3">
            <w:pPr>
              <w:pStyle w:val="Listenabsatz"/>
              <w:numPr>
                <w:ilvl w:val="0"/>
                <w:numId w:val="65"/>
              </w:numPr>
              <w:jc w:val="left"/>
              <w:rPr>
                <w:lang w:val="en-US"/>
              </w:rPr>
            </w:pPr>
            <w:proofErr w:type="spellStart"/>
            <w:r w:rsidRPr="004E64D3">
              <w:rPr>
                <w:lang w:val="en-US"/>
              </w:rPr>
              <w:t>WaitClipboardReady</w:t>
            </w:r>
            <w:proofErr w:type="spellEnd"/>
          </w:p>
          <w:p w14:paraId="30C5E320" w14:textId="77777777" w:rsidR="000D13F1" w:rsidRPr="000D13F1" w:rsidRDefault="000D13F1" w:rsidP="000D13F1">
            <w:pPr>
              <w:jc w:val="left"/>
              <w:rPr>
                <w:lang w:val="en-US"/>
              </w:rPr>
            </w:pPr>
          </w:p>
          <w:p w14:paraId="32A70DA1" w14:textId="77777777" w:rsidR="000D13F1" w:rsidRPr="000D13F1" w:rsidRDefault="000D13F1" w:rsidP="000D13F1">
            <w:pPr>
              <w:jc w:val="left"/>
              <w:rPr>
                <w:lang w:val="en-US"/>
              </w:rPr>
            </w:pPr>
            <w:r w:rsidRPr="000D13F1">
              <w:rPr>
                <w:lang w:val="en-US"/>
              </w:rPr>
              <w:t xml:space="preserve">New procedures in </w:t>
            </w:r>
            <w:proofErr w:type="spellStart"/>
            <w:r w:rsidRPr="000D13F1">
              <w:rPr>
                <w:lang w:val="en-US"/>
              </w:rPr>
              <w:t>CawtPpt</w:t>
            </w:r>
            <w:proofErr w:type="spellEnd"/>
            <w:r w:rsidRPr="000D13F1">
              <w:rPr>
                <w:lang w:val="en-US"/>
              </w:rPr>
              <w:t xml:space="preserve">:  </w:t>
            </w:r>
          </w:p>
          <w:p w14:paraId="4DC2AC82" w14:textId="77777777" w:rsidR="000D13F1" w:rsidRPr="000D13F1" w:rsidRDefault="000D13F1" w:rsidP="000D13F1">
            <w:pPr>
              <w:pStyle w:val="Listenabsatz"/>
              <w:numPr>
                <w:ilvl w:val="0"/>
                <w:numId w:val="65"/>
              </w:numPr>
              <w:jc w:val="left"/>
              <w:rPr>
                <w:lang w:val="en-US"/>
              </w:rPr>
            </w:pPr>
            <w:proofErr w:type="spellStart"/>
            <w:r w:rsidRPr="000D13F1">
              <w:rPr>
                <w:lang w:val="en-US"/>
              </w:rPr>
              <w:t>IsValidPresId</w:t>
            </w:r>
            <w:proofErr w:type="spellEnd"/>
            <w:r w:rsidRPr="000D13F1">
              <w:rPr>
                <w:lang w:val="en-US"/>
              </w:rPr>
              <w:t xml:space="preserve">, </w:t>
            </w:r>
            <w:proofErr w:type="spellStart"/>
            <w:r w:rsidRPr="000D13F1">
              <w:rPr>
                <w:lang w:val="en-US"/>
              </w:rPr>
              <w:t>GetCurrentSlideIndex</w:t>
            </w:r>
            <w:proofErr w:type="spellEnd"/>
          </w:p>
          <w:p w14:paraId="4060DAF5" w14:textId="77777777" w:rsidR="000D13F1" w:rsidRPr="000D13F1" w:rsidRDefault="000D13F1" w:rsidP="000D13F1">
            <w:pPr>
              <w:jc w:val="left"/>
              <w:rPr>
                <w:lang w:val="en-US"/>
              </w:rPr>
            </w:pPr>
          </w:p>
          <w:p w14:paraId="5EBCB9C6" w14:textId="77777777" w:rsidR="000D13F1" w:rsidRPr="000D13F1" w:rsidRDefault="000D13F1" w:rsidP="000D13F1">
            <w:pPr>
              <w:jc w:val="left"/>
              <w:rPr>
                <w:lang w:val="en-US"/>
              </w:rPr>
            </w:pPr>
            <w:r w:rsidRPr="000D13F1">
              <w:rPr>
                <w:lang w:val="en-US"/>
              </w:rPr>
              <w:t>External packages:</w:t>
            </w:r>
          </w:p>
          <w:p w14:paraId="092FD9CB" w14:textId="77777777" w:rsidR="000D13F1" w:rsidRPr="000D13F1" w:rsidRDefault="000D13F1" w:rsidP="000D13F1">
            <w:pPr>
              <w:pStyle w:val="Listenabsatz"/>
              <w:numPr>
                <w:ilvl w:val="0"/>
                <w:numId w:val="65"/>
              </w:numPr>
              <w:jc w:val="left"/>
              <w:rPr>
                <w:lang w:val="en-US"/>
              </w:rPr>
            </w:pPr>
            <w:r w:rsidRPr="000D13F1">
              <w:rPr>
                <w:lang w:val="en-US"/>
              </w:rPr>
              <w:t>Updated Ruff! to version 2.0.</w:t>
            </w:r>
          </w:p>
          <w:p w14:paraId="0BC2F3B3" w14:textId="77777777" w:rsidR="000D13F1" w:rsidRPr="000D13F1" w:rsidRDefault="000D13F1" w:rsidP="000D13F1">
            <w:pPr>
              <w:pStyle w:val="Listenabsatz"/>
              <w:numPr>
                <w:ilvl w:val="0"/>
                <w:numId w:val="65"/>
              </w:numPr>
              <w:jc w:val="left"/>
              <w:rPr>
                <w:lang w:val="en-US"/>
              </w:rPr>
            </w:pPr>
            <w:r w:rsidRPr="000D13F1">
              <w:rPr>
                <w:lang w:val="en-US"/>
              </w:rPr>
              <w:t xml:space="preserve">Updated </w:t>
            </w:r>
            <w:proofErr w:type="spellStart"/>
            <w:r w:rsidRPr="000D13F1">
              <w:rPr>
                <w:lang w:val="en-US"/>
              </w:rPr>
              <w:t>Tablelist</w:t>
            </w:r>
            <w:proofErr w:type="spellEnd"/>
            <w:r w:rsidRPr="000D13F1">
              <w:rPr>
                <w:lang w:val="en-US"/>
              </w:rPr>
              <w:t xml:space="preserve"> to version 6.16.</w:t>
            </w:r>
          </w:p>
          <w:p w14:paraId="510BE149" w14:textId="77777777" w:rsidR="000D13F1" w:rsidRPr="000D13F1" w:rsidRDefault="000D13F1" w:rsidP="000D13F1">
            <w:pPr>
              <w:pStyle w:val="Listenabsatz"/>
              <w:numPr>
                <w:ilvl w:val="0"/>
                <w:numId w:val="65"/>
              </w:numPr>
              <w:jc w:val="left"/>
              <w:rPr>
                <w:lang w:val="en-US"/>
              </w:rPr>
            </w:pPr>
            <w:r w:rsidRPr="000D13F1">
              <w:rPr>
                <w:lang w:val="en-US"/>
              </w:rPr>
              <w:t xml:space="preserve">Updated </w:t>
            </w:r>
            <w:proofErr w:type="spellStart"/>
            <w:r w:rsidRPr="000D13F1">
              <w:rPr>
                <w:lang w:val="en-US"/>
              </w:rPr>
              <w:t>Twapi</w:t>
            </w:r>
            <w:proofErr w:type="spellEnd"/>
            <w:r w:rsidRPr="000D13F1">
              <w:rPr>
                <w:lang w:val="en-US"/>
              </w:rPr>
              <w:t xml:space="preserve"> to version 4.6.0.</w:t>
            </w:r>
          </w:p>
        </w:tc>
      </w:tr>
      <w:tr w:rsidR="003F3009" w:rsidRPr="008554FC" w14:paraId="3F131364" w14:textId="77777777" w:rsidTr="00ED15AA">
        <w:tc>
          <w:tcPr>
            <w:tcW w:w="1129" w:type="dxa"/>
          </w:tcPr>
          <w:p w14:paraId="7E701C95" w14:textId="042F70C5" w:rsidR="003F3009" w:rsidRDefault="003F3009" w:rsidP="00413BD4">
            <w:r>
              <w:lastRenderedPageBreak/>
              <w:t>2.9.1</w:t>
            </w:r>
          </w:p>
        </w:tc>
        <w:tc>
          <w:tcPr>
            <w:tcW w:w="1390" w:type="dxa"/>
          </w:tcPr>
          <w:p w14:paraId="2E058115" w14:textId="0BC853E3" w:rsidR="003F3009" w:rsidRDefault="003F3009" w:rsidP="00204A49">
            <w:r>
              <w:t>2022-04-09</w:t>
            </w:r>
          </w:p>
        </w:tc>
        <w:tc>
          <w:tcPr>
            <w:tcW w:w="6717" w:type="dxa"/>
          </w:tcPr>
          <w:p w14:paraId="59BE3189" w14:textId="77777777" w:rsidR="003F3009" w:rsidRPr="003F3009" w:rsidRDefault="003F3009" w:rsidP="003F3009">
            <w:pPr>
              <w:jc w:val="left"/>
              <w:rPr>
                <w:lang w:val="en-US"/>
              </w:rPr>
            </w:pPr>
            <w:r w:rsidRPr="003F3009">
              <w:rPr>
                <w:lang w:val="en-US"/>
              </w:rPr>
              <w:t>Maintenance release.</w:t>
            </w:r>
          </w:p>
          <w:p w14:paraId="43952745" w14:textId="5EF44735" w:rsidR="003F3009" w:rsidRDefault="003F3009" w:rsidP="003F3009">
            <w:pPr>
              <w:jc w:val="left"/>
              <w:rPr>
                <w:lang w:val="en-US"/>
              </w:rPr>
            </w:pPr>
          </w:p>
          <w:p w14:paraId="0DB0424E" w14:textId="77777777" w:rsidR="00E325E3" w:rsidRPr="00E325E3" w:rsidRDefault="00E325E3" w:rsidP="00E325E3">
            <w:pPr>
              <w:jc w:val="left"/>
              <w:rPr>
                <w:lang w:val="en-US"/>
              </w:rPr>
            </w:pPr>
            <w:proofErr w:type="spellStart"/>
            <w:r w:rsidRPr="00E325E3">
              <w:rPr>
                <w:lang w:val="en-US"/>
              </w:rPr>
              <w:t>CawtExcel</w:t>
            </w:r>
            <w:proofErr w:type="spellEnd"/>
            <w:r w:rsidRPr="00E325E3">
              <w:rPr>
                <w:lang w:val="en-US"/>
              </w:rPr>
              <w:t xml:space="preserve">:  </w:t>
            </w:r>
          </w:p>
          <w:p w14:paraId="2E4E0374" w14:textId="3A0F385F" w:rsidR="00E325E3" w:rsidRPr="00E325E3" w:rsidRDefault="00E325E3" w:rsidP="00E325E3">
            <w:pPr>
              <w:pStyle w:val="Listenabsatz"/>
              <w:numPr>
                <w:ilvl w:val="0"/>
                <w:numId w:val="67"/>
              </w:numPr>
              <w:jc w:val="left"/>
              <w:rPr>
                <w:lang w:val="en-US"/>
              </w:rPr>
            </w:pPr>
            <w:r w:rsidRPr="00E325E3">
              <w:rPr>
                <w:lang w:val="en-US"/>
              </w:rPr>
              <w:t>Added option "-selection" to procedure</w:t>
            </w:r>
            <w:r>
              <w:rPr>
                <w:lang w:val="en-US"/>
              </w:rPr>
              <w:t xml:space="preserve"> </w:t>
            </w:r>
            <w:proofErr w:type="spellStart"/>
            <w:r w:rsidRPr="00E325E3">
              <w:rPr>
                <w:lang w:val="en-US"/>
              </w:rPr>
              <w:t>WorksheetToTablelist</w:t>
            </w:r>
            <w:proofErr w:type="spellEnd"/>
            <w:r w:rsidRPr="00E325E3">
              <w:rPr>
                <w:lang w:val="en-US"/>
              </w:rPr>
              <w:t xml:space="preserve"> to transfer the selected Excel cell range.</w:t>
            </w:r>
          </w:p>
          <w:p w14:paraId="5C5C9C03" w14:textId="23D27A14" w:rsidR="00E325E3" w:rsidRPr="00E325E3" w:rsidRDefault="00E325E3" w:rsidP="00E325E3">
            <w:pPr>
              <w:pStyle w:val="Listenabsatz"/>
              <w:numPr>
                <w:ilvl w:val="0"/>
                <w:numId w:val="67"/>
              </w:numPr>
              <w:jc w:val="left"/>
              <w:rPr>
                <w:lang w:val="en-US"/>
              </w:rPr>
            </w:pPr>
            <w:r w:rsidRPr="00E325E3">
              <w:rPr>
                <w:lang w:val="en-US"/>
              </w:rPr>
              <w:t xml:space="preserve">Corrected </w:t>
            </w:r>
            <w:proofErr w:type="spellStart"/>
            <w:r w:rsidRPr="00E325E3">
              <w:rPr>
                <w:lang w:val="en-US"/>
              </w:rPr>
              <w:t>regexp</w:t>
            </w:r>
            <w:proofErr w:type="spellEnd"/>
            <w:r w:rsidRPr="00E325E3">
              <w:rPr>
                <w:lang w:val="en-US"/>
              </w:rPr>
              <w:t xml:space="preserve"> in procedures </w:t>
            </w:r>
            <w:proofErr w:type="spellStart"/>
            <w:r w:rsidRPr="00E325E3">
              <w:rPr>
                <w:lang w:val="en-US"/>
              </w:rPr>
              <w:t>GetRangeAsIndex</w:t>
            </w:r>
            <w:proofErr w:type="spellEnd"/>
            <w:r w:rsidRPr="00E325E3">
              <w:rPr>
                <w:lang w:val="en-US"/>
              </w:rPr>
              <w:t xml:space="preserve"> and GetCellValueA1.</w:t>
            </w:r>
          </w:p>
          <w:p w14:paraId="5CA210BA" w14:textId="77777777" w:rsidR="00E325E3" w:rsidRDefault="00E325E3" w:rsidP="00E325E3">
            <w:pPr>
              <w:jc w:val="left"/>
              <w:rPr>
                <w:lang w:val="en-US"/>
              </w:rPr>
            </w:pPr>
          </w:p>
          <w:p w14:paraId="5C315110" w14:textId="4D3D4BE3" w:rsidR="003F3009" w:rsidRPr="003F3009" w:rsidRDefault="003F3009" w:rsidP="003F3009">
            <w:pPr>
              <w:jc w:val="left"/>
              <w:rPr>
                <w:lang w:val="en-US"/>
              </w:rPr>
            </w:pPr>
            <w:proofErr w:type="spellStart"/>
            <w:r w:rsidRPr="003F3009">
              <w:rPr>
                <w:lang w:val="en-US"/>
              </w:rPr>
              <w:t>CawtOutlook</w:t>
            </w:r>
            <w:proofErr w:type="spellEnd"/>
            <w:r w:rsidRPr="003F3009">
              <w:rPr>
                <w:lang w:val="en-US"/>
              </w:rPr>
              <w:t xml:space="preserve">:  </w:t>
            </w:r>
          </w:p>
          <w:p w14:paraId="6AFFC5D3" w14:textId="6DB64115" w:rsidR="003F3009" w:rsidRPr="003F3009" w:rsidRDefault="003F3009" w:rsidP="003F3009">
            <w:pPr>
              <w:pStyle w:val="Listenabsatz"/>
              <w:numPr>
                <w:ilvl w:val="0"/>
                <w:numId w:val="66"/>
              </w:numPr>
              <w:jc w:val="left"/>
              <w:rPr>
                <w:lang w:val="en-US"/>
              </w:rPr>
            </w:pPr>
            <w:r w:rsidRPr="003F3009">
              <w:rPr>
                <w:lang w:val="en-US"/>
              </w:rPr>
              <w:t xml:space="preserve">Improved </w:t>
            </w:r>
            <w:proofErr w:type="spellStart"/>
            <w:r w:rsidRPr="003F3009">
              <w:rPr>
                <w:lang w:val="en-US"/>
              </w:rPr>
              <w:t>GetFoldersRecursive</w:t>
            </w:r>
            <w:proofErr w:type="spellEnd"/>
            <w:r w:rsidRPr="003F3009">
              <w:rPr>
                <w:lang w:val="en-US"/>
              </w:rPr>
              <w:t>.</w:t>
            </w:r>
          </w:p>
          <w:p w14:paraId="40801968" w14:textId="77777777" w:rsidR="003F3009" w:rsidRDefault="003F3009" w:rsidP="003F3009">
            <w:pPr>
              <w:jc w:val="left"/>
              <w:rPr>
                <w:lang w:val="en-US"/>
              </w:rPr>
            </w:pPr>
          </w:p>
          <w:p w14:paraId="6B0E6268" w14:textId="461220C6" w:rsidR="003F3009" w:rsidRPr="003F3009" w:rsidRDefault="003F3009" w:rsidP="003F3009">
            <w:pPr>
              <w:jc w:val="left"/>
              <w:rPr>
                <w:lang w:val="en-US"/>
              </w:rPr>
            </w:pPr>
            <w:r w:rsidRPr="003F3009">
              <w:rPr>
                <w:lang w:val="en-US"/>
              </w:rPr>
              <w:t xml:space="preserve">New procedures in </w:t>
            </w:r>
            <w:proofErr w:type="spellStart"/>
            <w:r w:rsidRPr="003F3009">
              <w:rPr>
                <w:lang w:val="en-US"/>
              </w:rPr>
              <w:t>CawtWord</w:t>
            </w:r>
            <w:proofErr w:type="spellEnd"/>
            <w:r w:rsidRPr="003F3009">
              <w:rPr>
                <w:lang w:val="en-US"/>
              </w:rPr>
              <w:t xml:space="preserve">:  </w:t>
            </w:r>
          </w:p>
          <w:p w14:paraId="2435CD56" w14:textId="3E57D7EE" w:rsidR="003F3009" w:rsidRPr="003F3009" w:rsidRDefault="003F3009" w:rsidP="003F3009">
            <w:pPr>
              <w:pStyle w:val="Listenabsatz"/>
              <w:numPr>
                <w:ilvl w:val="0"/>
                <w:numId w:val="66"/>
              </w:numPr>
              <w:jc w:val="left"/>
              <w:rPr>
                <w:lang w:val="en-US"/>
              </w:rPr>
            </w:pPr>
            <w:proofErr w:type="spellStart"/>
            <w:r w:rsidRPr="003F3009">
              <w:rPr>
                <w:lang w:val="en-US"/>
              </w:rPr>
              <w:t>GetHeadingsAsDict</w:t>
            </w:r>
            <w:proofErr w:type="spellEnd"/>
            <w:r>
              <w:rPr>
                <w:lang w:val="en-US"/>
              </w:rPr>
              <w:t>,</w:t>
            </w:r>
            <w:r w:rsidRPr="003F3009">
              <w:rPr>
                <w:lang w:val="en-US"/>
              </w:rPr>
              <w:t xml:space="preserve"> </w:t>
            </w:r>
            <w:proofErr w:type="spellStart"/>
            <w:r w:rsidRPr="003F3009">
              <w:rPr>
                <w:lang w:val="en-US"/>
              </w:rPr>
              <w:t>PrintHeadingDict</w:t>
            </w:r>
            <w:proofErr w:type="spellEnd"/>
          </w:p>
        </w:tc>
      </w:tr>
      <w:tr w:rsidR="00EF098D" w:rsidRPr="008554FC" w14:paraId="25FB773C" w14:textId="77777777" w:rsidTr="00ED15AA">
        <w:tc>
          <w:tcPr>
            <w:tcW w:w="1129" w:type="dxa"/>
          </w:tcPr>
          <w:p w14:paraId="39BD0736" w14:textId="20C069B8" w:rsidR="00EF098D" w:rsidRDefault="00EF098D" w:rsidP="00413BD4">
            <w:r>
              <w:t>2.9.2</w:t>
            </w:r>
          </w:p>
        </w:tc>
        <w:tc>
          <w:tcPr>
            <w:tcW w:w="1390" w:type="dxa"/>
          </w:tcPr>
          <w:p w14:paraId="23CA7078" w14:textId="07ACDEAF" w:rsidR="00EF098D" w:rsidRDefault="00EF098D" w:rsidP="00204A49">
            <w:r>
              <w:t>2022-12-21</w:t>
            </w:r>
          </w:p>
        </w:tc>
        <w:tc>
          <w:tcPr>
            <w:tcW w:w="6717" w:type="dxa"/>
          </w:tcPr>
          <w:p w14:paraId="4011493B" w14:textId="77777777" w:rsidR="00EF098D" w:rsidRPr="00EF098D" w:rsidRDefault="00EF098D" w:rsidP="00EF098D">
            <w:pPr>
              <w:jc w:val="left"/>
              <w:rPr>
                <w:lang w:val="en-US"/>
              </w:rPr>
            </w:pPr>
            <w:r w:rsidRPr="00EF098D">
              <w:rPr>
                <w:lang w:val="en-US"/>
              </w:rPr>
              <w:t>Maintenance release.</w:t>
            </w:r>
          </w:p>
          <w:p w14:paraId="72332975" w14:textId="77777777" w:rsidR="00EF098D" w:rsidRPr="00EF098D" w:rsidRDefault="00EF098D" w:rsidP="00EF098D">
            <w:pPr>
              <w:jc w:val="left"/>
              <w:rPr>
                <w:lang w:val="en-US"/>
              </w:rPr>
            </w:pPr>
          </w:p>
          <w:p w14:paraId="2FCA6338" w14:textId="147D8161" w:rsidR="00EF098D" w:rsidRPr="00EF098D" w:rsidRDefault="00EF098D" w:rsidP="00EF098D">
            <w:pPr>
              <w:jc w:val="left"/>
              <w:rPr>
                <w:lang w:val="en-US"/>
              </w:rPr>
            </w:pPr>
            <w:proofErr w:type="spellStart"/>
            <w:r w:rsidRPr="00EF098D">
              <w:rPr>
                <w:lang w:val="en-US"/>
              </w:rPr>
              <w:t>CawtWord</w:t>
            </w:r>
            <w:proofErr w:type="spellEnd"/>
            <w:r w:rsidRPr="00EF098D">
              <w:rPr>
                <w:lang w:val="en-US"/>
              </w:rPr>
              <w:t xml:space="preserve">:  </w:t>
            </w:r>
          </w:p>
          <w:p w14:paraId="634F482A" w14:textId="7E987D70" w:rsidR="00EF098D" w:rsidRPr="00EF098D" w:rsidRDefault="00EF098D" w:rsidP="00EF098D">
            <w:pPr>
              <w:pStyle w:val="Listenabsatz"/>
              <w:numPr>
                <w:ilvl w:val="0"/>
                <w:numId w:val="66"/>
              </w:numPr>
              <w:jc w:val="left"/>
              <w:rPr>
                <w:lang w:val="en-US"/>
              </w:rPr>
            </w:pPr>
            <w:r w:rsidRPr="00EF098D">
              <w:rPr>
                <w:lang w:val="en-US"/>
              </w:rPr>
              <w:t xml:space="preserve">Extended </w:t>
            </w:r>
            <w:proofErr w:type="spellStart"/>
            <w:r w:rsidRPr="00EF098D">
              <w:rPr>
                <w:lang w:val="en-US"/>
              </w:rPr>
              <w:t>SetTableName</w:t>
            </w:r>
            <w:proofErr w:type="spellEnd"/>
            <w:r w:rsidRPr="00EF098D">
              <w:rPr>
                <w:lang w:val="en-US"/>
              </w:rPr>
              <w:t xml:space="preserve"> and </w:t>
            </w:r>
            <w:proofErr w:type="spellStart"/>
            <w:r w:rsidRPr="00EF098D">
              <w:rPr>
                <w:lang w:val="en-US"/>
              </w:rPr>
              <w:t>GetTableName</w:t>
            </w:r>
            <w:proofErr w:type="spellEnd"/>
            <w:r w:rsidRPr="00EF098D">
              <w:rPr>
                <w:lang w:val="en-US"/>
              </w:rPr>
              <w:t xml:space="preserve"> to specify or retrieve the descriptive table text.</w:t>
            </w:r>
          </w:p>
          <w:p w14:paraId="739055A3" w14:textId="77777777" w:rsidR="00EF098D" w:rsidRPr="00EF098D" w:rsidRDefault="00EF098D" w:rsidP="00EF098D">
            <w:pPr>
              <w:jc w:val="left"/>
              <w:rPr>
                <w:lang w:val="en-US"/>
              </w:rPr>
            </w:pPr>
          </w:p>
          <w:p w14:paraId="03325205" w14:textId="7FB475EB" w:rsidR="00EF098D" w:rsidRPr="00EF098D" w:rsidRDefault="00EF098D" w:rsidP="00EF098D">
            <w:pPr>
              <w:jc w:val="left"/>
              <w:rPr>
                <w:lang w:val="en-US"/>
              </w:rPr>
            </w:pPr>
            <w:r w:rsidRPr="00EF098D">
              <w:rPr>
                <w:lang w:val="en-US"/>
              </w:rPr>
              <w:t>Test programs and documentation:</w:t>
            </w:r>
          </w:p>
          <w:p w14:paraId="28497ADF" w14:textId="515361B1" w:rsidR="00EF098D" w:rsidRPr="00EF098D" w:rsidRDefault="00EF098D" w:rsidP="00EF098D">
            <w:pPr>
              <w:pStyle w:val="Listenabsatz"/>
              <w:numPr>
                <w:ilvl w:val="0"/>
                <w:numId w:val="66"/>
              </w:numPr>
              <w:jc w:val="left"/>
              <w:rPr>
                <w:lang w:val="en-US"/>
              </w:rPr>
            </w:pPr>
            <w:r w:rsidRPr="00EF098D">
              <w:rPr>
                <w:lang w:val="en-US"/>
              </w:rPr>
              <w:t>Corrected links due to new Ruff! version.</w:t>
            </w:r>
          </w:p>
        </w:tc>
      </w:tr>
      <w:tr w:rsidR="00CE7002" w:rsidRPr="008554FC" w14:paraId="696ECD4A" w14:textId="77777777" w:rsidTr="00ED15AA">
        <w:tc>
          <w:tcPr>
            <w:tcW w:w="1129" w:type="dxa"/>
          </w:tcPr>
          <w:p w14:paraId="6FEA7B62" w14:textId="0D4217B0" w:rsidR="00CE7002" w:rsidRDefault="00CE7002" w:rsidP="00413BD4">
            <w:r>
              <w:t>2.9.3</w:t>
            </w:r>
          </w:p>
        </w:tc>
        <w:tc>
          <w:tcPr>
            <w:tcW w:w="1390" w:type="dxa"/>
          </w:tcPr>
          <w:p w14:paraId="118C51EB" w14:textId="6C2D326C" w:rsidR="00CE7002" w:rsidRDefault="00CE7002" w:rsidP="00204A49">
            <w:r>
              <w:t>2023-03-20</w:t>
            </w:r>
          </w:p>
        </w:tc>
        <w:tc>
          <w:tcPr>
            <w:tcW w:w="6717" w:type="dxa"/>
          </w:tcPr>
          <w:p w14:paraId="554C3ED6" w14:textId="77777777" w:rsidR="00CE7002" w:rsidRDefault="00CE7002" w:rsidP="00EF098D">
            <w:pPr>
              <w:jc w:val="left"/>
              <w:rPr>
                <w:lang w:val="en-US"/>
              </w:rPr>
            </w:pPr>
            <w:r w:rsidRPr="00EF098D">
              <w:rPr>
                <w:lang w:val="en-US"/>
              </w:rPr>
              <w:t>Maintenance release</w:t>
            </w:r>
            <w:r>
              <w:rPr>
                <w:lang w:val="en-US"/>
              </w:rPr>
              <w:t>.</w:t>
            </w:r>
          </w:p>
          <w:p w14:paraId="29A2F6AF" w14:textId="607339A7" w:rsidR="00CE7002" w:rsidRDefault="00CE7002" w:rsidP="00EF098D">
            <w:pPr>
              <w:jc w:val="left"/>
              <w:rPr>
                <w:lang w:val="en-US"/>
              </w:rPr>
            </w:pPr>
          </w:p>
          <w:p w14:paraId="398C6317" w14:textId="77777777" w:rsidR="0005761D" w:rsidRPr="0005761D" w:rsidRDefault="0005761D" w:rsidP="0005761D">
            <w:pPr>
              <w:jc w:val="left"/>
              <w:rPr>
                <w:lang w:val="en-US"/>
              </w:rPr>
            </w:pPr>
            <w:proofErr w:type="spellStart"/>
            <w:r w:rsidRPr="0005761D">
              <w:rPr>
                <w:lang w:val="en-US"/>
              </w:rPr>
              <w:t>CawtExcel</w:t>
            </w:r>
            <w:proofErr w:type="spellEnd"/>
            <w:r w:rsidRPr="0005761D">
              <w:rPr>
                <w:lang w:val="en-US"/>
              </w:rPr>
              <w:t xml:space="preserve">:  </w:t>
            </w:r>
          </w:p>
          <w:p w14:paraId="4DACA0F8" w14:textId="77777777" w:rsidR="0005761D" w:rsidRDefault="0005761D" w:rsidP="0005761D">
            <w:pPr>
              <w:pStyle w:val="Listenabsatz"/>
              <w:numPr>
                <w:ilvl w:val="0"/>
                <w:numId w:val="66"/>
              </w:numPr>
              <w:jc w:val="left"/>
              <w:rPr>
                <w:lang w:val="en-US"/>
              </w:rPr>
            </w:pPr>
            <w:r w:rsidRPr="0005761D">
              <w:rPr>
                <w:lang w:val="en-US"/>
              </w:rPr>
              <w:t xml:space="preserve">Corrected default value of parameter </w:t>
            </w:r>
            <w:proofErr w:type="spellStart"/>
            <w:r w:rsidRPr="0005761D">
              <w:rPr>
                <w:lang w:val="en-US"/>
              </w:rPr>
              <w:t>worksheetNameOrIndex</w:t>
            </w:r>
            <w:proofErr w:type="spellEnd"/>
            <w:r w:rsidRPr="0005761D">
              <w:rPr>
                <w:lang w:val="en-US"/>
              </w:rPr>
              <w:t xml:space="preserve"> from 0 to 1</w:t>
            </w:r>
            <w:r>
              <w:rPr>
                <w:lang w:val="en-US"/>
              </w:rPr>
              <w:t xml:space="preserve"> </w:t>
            </w:r>
            <w:r w:rsidRPr="0005761D">
              <w:rPr>
                <w:lang w:val="en-US"/>
              </w:rPr>
              <w:t xml:space="preserve">in procedures </w:t>
            </w:r>
            <w:proofErr w:type="spellStart"/>
            <w:r w:rsidRPr="0005761D">
              <w:rPr>
                <w:lang w:val="en-US"/>
              </w:rPr>
              <w:t>ExcelFileToWikitFile</w:t>
            </w:r>
            <w:proofErr w:type="spellEnd"/>
            <w:r w:rsidRPr="0005761D">
              <w:rPr>
                <w:lang w:val="en-US"/>
              </w:rPr>
              <w:t xml:space="preserve"> and </w:t>
            </w:r>
            <w:proofErr w:type="spellStart"/>
            <w:r w:rsidRPr="0005761D">
              <w:rPr>
                <w:lang w:val="en-US"/>
              </w:rPr>
              <w:t>ExcelFileToMediaWikiFile</w:t>
            </w:r>
            <w:proofErr w:type="spellEnd"/>
            <w:r w:rsidRPr="0005761D">
              <w:rPr>
                <w:lang w:val="en-US"/>
              </w:rPr>
              <w:t>.</w:t>
            </w:r>
          </w:p>
          <w:p w14:paraId="63BFE94A" w14:textId="02A42F02" w:rsidR="0005761D" w:rsidRPr="0005761D" w:rsidRDefault="0005761D" w:rsidP="0082033B">
            <w:pPr>
              <w:pStyle w:val="Listenabsatz"/>
              <w:numPr>
                <w:ilvl w:val="0"/>
                <w:numId w:val="66"/>
              </w:numPr>
              <w:jc w:val="left"/>
              <w:rPr>
                <w:lang w:val="en-US"/>
              </w:rPr>
            </w:pPr>
            <w:r w:rsidRPr="0005761D">
              <w:rPr>
                <w:lang w:val="en-US"/>
              </w:rPr>
              <w:t>Added test script showing how to export an Excel</w:t>
            </w:r>
            <w:r>
              <w:rPr>
                <w:lang w:val="en-US"/>
              </w:rPr>
              <w:t xml:space="preserve"> </w:t>
            </w:r>
            <w:r w:rsidRPr="0005761D">
              <w:rPr>
                <w:lang w:val="en-US"/>
              </w:rPr>
              <w:t xml:space="preserve">workbook as </w:t>
            </w:r>
            <w:proofErr w:type="spellStart"/>
            <w:r w:rsidRPr="0005761D">
              <w:rPr>
                <w:lang w:val="en-US"/>
              </w:rPr>
              <w:t>Wikit</w:t>
            </w:r>
            <w:proofErr w:type="spellEnd"/>
            <w:r w:rsidRPr="0005761D">
              <w:rPr>
                <w:lang w:val="en-US"/>
              </w:rPr>
              <w:t xml:space="preserve"> tables with hyperlinks.</w:t>
            </w:r>
          </w:p>
          <w:p w14:paraId="4F40D7A2" w14:textId="77777777" w:rsidR="0005761D" w:rsidRDefault="0005761D" w:rsidP="0005761D">
            <w:pPr>
              <w:jc w:val="left"/>
              <w:rPr>
                <w:lang w:val="en-US"/>
              </w:rPr>
            </w:pPr>
          </w:p>
          <w:p w14:paraId="21E64F42" w14:textId="77777777" w:rsidR="0005761D" w:rsidRDefault="0005761D" w:rsidP="0005761D">
            <w:pPr>
              <w:jc w:val="left"/>
              <w:rPr>
                <w:lang w:val="en-US"/>
              </w:rPr>
            </w:pPr>
            <w:proofErr w:type="spellStart"/>
            <w:r w:rsidRPr="0005761D">
              <w:rPr>
                <w:lang w:val="en-US"/>
              </w:rPr>
              <w:t>CawtWord</w:t>
            </w:r>
            <w:proofErr w:type="spellEnd"/>
            <w:r w:rsidRPr="0005761D">
              <w:rPr>
                <w:lang w:val="en-US"/>
              </w:rPr>
              <w:t xml:space="preserve">:  </w:t>
            </w:r>
          </w:p>
          <w:p w14:paraId="0ED0C743" w14:textId="478C0194" w:rsidR="0005761D" w:rsidRPr="0005761D" w:rsidRDefault="0005761D" w:rsidP="0005761D">
            <w:pPr>
              <w:pStyle w:val="Listenabsatz"/>
              <w:numPr>
                <w:ilvl w:val="0"/>
                <w:numId w:val="66"/>
              </w:numPr>
              <w:jc w:val="left"/>
              <w:rPr>
                <w:lang w:val="en-US"/>
              </w:rPr>
            </w:pPr>
            <w:r w:rsidRPr="0005761D">
              <w:rPr>
                <w:lang w:val="en-US"/>
              </w:rPr>
              <w:t xml:space="preserve">Extended validity detection of sub-addresses in procedure </w:t>
            </w:r>
            <w:proofErr w:type="spellStart"/>
            <w:r w:rsidRPr="0005761D">
              <w:rPr>
                <w:lang w:val="en-US"/>
              </w:rPr>
              <w:t>GetHyperlinksAsDict</w:t>
            </w:r>
            <w:proofErr w:type="spellEnd"/>
            <w:r w:rsidRPr="0005761D">
              <w:rPr>
                <w:lang w:val="en-US"/>
              </w:rPr>
              <w:t xml:space="preserve"> to include &lt;</w:t>
            </w:r>
            <w:proofErr w:type="gramStart"/>
            <w:r w:rsidRPr="0005761D">
              <w:rPr>
                <w:lang w:val="en-US"/>
              </w:rPr>
              <w:t>a</w:t>
            </w:r>
            <w:proofErr w:type="gramEnd"/>
            <w:r w:rsidRPr="0005761D">
              <w:rPr>
                <w:lang w:val="en-US"/>
              </w:rPr>
              <w:t xml:space="preserve"> id=</w:t>
            </w:r>
            <w:r w:rsidR="00F257B8">
              <w:rPr>
                <w:lang w:val="en-US"/>
              </w:rPr>
              <w:t>”</w:t>
            </w:r>
            <w:r w:rsidRPr="0005761D">
              <w:rPr>
                <w:lang w:val="en-US"/>
              </w:rPr>
              <w:t>XXX</w:t>
            </w:r>
            <w:r w:rsidR="00F257B8">
              <w:rPr>
                <w:lang w:val="en-US"/>
              </w:rPr>
              <w:t>”</w:t>
            </w:r>
            <w:r w:rsidRPr="0005761D">
              <w:rPr>
                <w:lang w:val="en-US"/>
              </w:rPr>
              <w:t>&gt; in addition to &lt;a name=</w:t>
            </w:r>
            <w:r w:rsidR="00F257B8">
              <w:rPr>
                <w:lang w:val="en-US"/>
              </w:rPr>
              <w:t>”</w:t>
            </w:r>
            <w:r w:rsidRPr="0005761D">
              <w:rPr>
                <w:lang w:val="en-US"/>
              </w:rPr>
              <w:t>XXX</w:t>
            </w:r>
            <w:r w:rsidR="00F257B8">
              <w:rPr>
                <w:lang w:val="en-US"/>
              </w:rPr>
              <w:t>”</w:t>
            </w:r>
            <w:r w:rsidRPr="0005761D">
              <w:rPr>
                <w:lang w:val="en-US"/>
              </w:rPr>
              <w:t>&gt; addresses.</w:t>
            </w:r>
          </w:p>
          <w:p w14:paraId="0806106E" w14:textId="77777777" w:rsidR="0005761D" w:rsidRDefault="0005761D" w:rsidP="0005761D">
            <w:pPr>
              <w:jc w:val="left"/>
              <w:rPr>
                <w:lang w:val="en-US"/>
              </w:rPr>
            </w:pPr>
          </w:p>
          <w:p w14:paraId="0FAD531A" w14:textId="616C04EE" w:rsidR="0005761D" w:rsidRPr="0005761D" w:rsidRDefault="0005761D" w:rsidP="0005761D">
            <w:pPr>
              <w:jc w:val="left"/>
              <w:rPr>
                <w:lang w:val="en-US"/>
              </w:rPr>
            </w:pPr>
            <w:r w:rsidRPr="0005761D">
              <w:rPr>
                <w:lang w:val="en-US"/>
              </w:rPr>
              <w:t xml:space="preserve">New procedures in </w:t>
            </w:r>
            <w:proofErr w:type="spellStart"/>
            <w:r w:rsidRPr="0005761D">
              <w:rPr>
                <w:lang w:val="en-US"/>
              </w:rPr>
              <w:t>CawtPpt</w:t>
            </w:r>
            <w:proofErr w:type="spellEnd"/>
            <w:r w:rsidRPr="0005761D">
              <w:rPr>
                <w:lang w:val="en-US"/>
              </w:rPr>
              <w:t xml:space="preserve">:  </w:t>
            </w:r>
          </w:p>
          <w:p w14:paraId="0759C851" w14:textId="1D0DFDE6" w:rsidR="0005761D" w:rsidRPr="0005761D" w:rsidRDefault="0005761D" w:rsidP="0005761D">
            <w:pPr>
              <w:pStyle w:val="Listenabsatz"/>
              <w:numPr>
                <w:ilvl w:val="0"/>
                <w:numId w:val="66"/>
              </w:numPr>
              <w:jc w:val="left"/>
              <w:rPr>
                <w:lang w:val="en-US"/>
              </w:rPr>
            </w:pPr>
            <w:proofErr w:type="spellStart"/>
            <w:r w:rsidRPr="0005761D">
              <w:rPr>
                <w:lang w:val="en-US"/>
              </w:rPr>
              <w:t>GetCommentKeyLeftPosition</w:t>
            </w:r>
            <w:proofErr w:type="spellEnd"/>
            <w:r w:rsidRPr="0005761D">
              <w:rPr>
                <w:lang w:val="en-US"/>
              </w:rPr>
              <w:t xml:space="preserve">, </w:t>
            </w:r>
            <w:proofErr w:type="spellStart"/>
            <w:r w:rsidRPr="0005761D">
              <w:rPr>
                <w:lang w:val="en-US"/>
              </w:rPr>
              <w:t>GetCommentKeyPosition</w:t>
            </w:r>
            <w:proofErr w:type="spellEnd"/>
          </w:p>
          <w:p w14:paraId="1A6683ED" w14:textId="77777777" w:rsidR="0005761D" w:rsidRPr="0005761D" w:rsidRDefault="0005761D" w:rsidP="0005761D">
            <w:pPr>
              <w:jc w:val="left"/>
              <w:rPr>
                <w:lang w:val="en-US"/>
              </w:rPr>
            </w:pPr>
          </w:p>
          <w:p w14:paraId="69DFCCEC" w14:textId="528CC540" w:rsidR="0005761D" w:rsidRPr="0005761D" w:rsidRDefault="0005761D" w:rsidP="0005761D">
            <w:pPr>
              <w:jc w:val="left"/>
              <w:rPr>
                <w:lang w:val="en-US"/>
              </w:rPr>
            </w:pPr>
            <w:r w:rsidRPr="0005761D">
              <w:rPr>
                <w:lang w:val="en-US"/>
              </w:rPr>
              <w:t>External packages:</w:t>
            </w:r>
          </w:p>
          <w:p w14:paraId="49C571EB" w14:textId="4DF7F7BF" w:rsidR="0005761D" w:rsidRPr="0005761D" w:rsidRDefault="0005761D" w:rsidP="0005761D">
            <w:pPr>
              <w:pStyle w:val="Listenabsatz"/>
              <w:numPr>
                <w:ilvl w:val="0"/>
                <w:numId w:val="66"/>
              </w:numPr>
              <w:jc w:val="left"/>
              <w:rPr>
                <w:lang w:val="en-US"/>
              </w:rPr>
            </w:pPr>
            <w:r w:rsidRPr="0005761D">
              <w:rPr>
                <w:lang w:val="en-US"/>
              </w:rPr>
              <w:t xml:space="preserve">Updated </w:t>
            </w:r>
            <w:proofErr w:type="spellStart"/>
            <w:r w:rsidRPr="0005761D">
              <w:rPr>
                <w:lang w:val="en-US"/>
              </w:rPr>
              <w:t>Img</w:t>
            </w:r>
            <w:proofErr w:type="spellEnd"/>
            <w:r w:rsidRPr="0005761D">
              <w:rPr>
                <w:lang w:val="en-US"/>
              </w:rPr>
              <w:t xml:space="preserve"> to version 1.4.14.</w:t>
            </w:r>
          </w:p>
          <w:p w14:paraId="36B02BB3" w14:textId="3CD4345D" w:rsidR="0005761D" w:rsidRPr="0005761D" w:rsidRDefault="0005761D" w:rsidP="0005761D">
            <w:pPr>
              <w:pStyle w:val="Listenabsatz"/>
              <w:numPr>
                <w:ilvl w:val="0"/>
                <w:numId w:val="66"/>
              </w:numPr>
              <w:jc w:val="left"/>
              <w:rPr>
                <w:lang w:val="en-US"/>
              </w:rPr>
            </w:pPr>
            <w:r w:rsidRPr="0005761D">
              <w:rPr>
                <w:lang w:val="en-US"/>
              </w:rPr>
              <w:t>Updated Ruff! to version 2.3.0.</w:t>
            </w:r>
          </w:p>
          <w:p w14:paraId="1F893803" w14:textId="38714A4E" w:rsidR="0005761D" w:rsidRPr="0005761D" w:rsidRDefault="0005761D" w:rsidP="0005761D">
            <w:pPr>
              <w:pStyle w:val="Listenabsatz"/>
              <w:numPr>
                <w:ilvl w:val="0"/>
                <w:numId w:val="66"/>
              </w:numPr>
              <w:jc w:val="left"/>
              <w:rPr>
                <w:lang w:val="en-US"/>
              </w:rPr>
            </w:pPr>
            <w:r w:rsidRPr="0005761D">
              <w:rPr>
                <w:lang w:val="en-US"/>
              </w:rPr>
              <w:t xml:space="preserve">Updated </w:t>
            </w:r>
            <w:proofErr w:type="spellStart"/>
            <w:r w:rsidRPr="0005761D">
              <w:rPr>
                <w:lang w:val="en-US"/>
              </w:rPr>
              <w:t>Tablelist</w:t>
            </w:r>
            <w:proofErr w:type="spellEnd"/>
            <w:r w:rsidRPr="0005761D">
              <w:rPr>
                <w:lang w:val="en-US"/>
              </w:rPr>
              <w:t xml:space="preserve"> to version 6.20.</w:t>
            </w:r>
          </w:p>
          <w:p w14:paraId="6E369797" w14:textId="694F8E51" w:rsidR="0005761D" w:rsidRPr="0005761D" w:rsidRDefault="0005761D" w:rsidP="0005761D">
            <w:pPr>
              <w:pStyle w:val="Listenabsatz"/>
              <w:numPr>
                <w:ilvl w:val="0"/>
                <w:numId w:val="66"/>
              </w:numPr>
              <w:jc w:val="left"/>
              <w:rPr>
                <w:lang w:val="en-US"/>
              </w:rPr>
            </w:pPr>
            <w:r w:rsidRPr="0005761D">
              <w:rPr>
                <w:lang w:val="en-US"/>
              </w:rPr>
              <w:t xml:space="preserve">Updated </w:t>
            </w:r>
            <w:proofErr w:type="spellStart"/>
            <w:r w:rsidRPr="0005761D">
              <w:rPr>
                <w:lang w:val="en-US"/>
              </w:rPr>
              <w:t>tDOM</w:t>
            </w:r>
            <w:proofErr w:type="spellEnd"/>
            <w:r w:rsidRPr="0005761D">
              <w:rPr>
                <w:lang w:val="en-US"/>
              </w:rPr>
              <w:t xml:space="preserve"> to version 0.9.3.</w:t>
            </w:r>
          </w:p>
          <w:p w14:paraId="4F2F6CD3" w14:textId="6EF7EDE3" w:rsidR="00CE7002" w:rsidRPr="0005761D" w:rsidRDefault="0005761D" w:rsidP="00EF098D">
            <w:pPr>
              <w:pStyle w:val="Listenabsatz"/>
              <w:numPr>
                <w:ilvl w:val="0"/>
                <w:numId w:val="66"/>
              </w:numPr>
              <w:jc w:val="left"/>
              <w:rPr>
                <w:lang w:val="en-US"/>
              </w:rPr>
            </w:pPr>
            <w:r w:rsidRPr="0005761D">
              <w:rPr>
                <w:lang w:val="en-US"/>
              </w:rPr>
              <w:t xml:space="preserve">Updated </w:t>
            </w:r>
            <w:proofErr w:type="spellStart"/>
            <w:r w:rsidRPr="0005761D">
              <w:rPr>
                <w:lang w:val="en-US"/>
              </w:rPr>
              <w:t>Twapi</w:t>
            </w:r>
            <w:proofErr w:type="spellEnd"/>
            <w:r w:rsidRPr="0005761D">
              <w:rPr>
                <w:lang w:val="en-US"/>
              </w:rPr>
              <w:t xml:space="preserve"> to version 4.7.2.</w:t>
            </w:r>
          </w:p>
        </w:tc>
      </w:tr>
      <w:tr w:rsidR="00F257B8" w:rsidRPr="008554FC" w14:paraId="6BD66716" w14:textId="77777777" w:rsidTr="00ED15AA">
        <w:tc>
          <w:tcPr>
            <w:tcW w:w="1129" w:type="dxa"/>
          </w:tcPr>
          <w:p w14:paraId="687183CF" w14:textId="62AE3DB8" w:rsidR="00F257B8" w:rsidRDefault="00F257B8" w:rsidP="00413BD4">
            <w:r>
              <w:lastRenderedPageBreak/>
              <w:t>2.9.4</w:t>
            </w:r>
          </w:p>
        </w:tc>
        <w:tc>
          <w:tcPr>
            <w:tcW w:w="1390" w:type="dxa"/>
          </w:tcPr>
          <w:p w14:paraId="65DA980E" w14:textId="52C177C5" w:rsidR="00F257B8" w:rsidRDefault="00F257B8" w:rsidP="00204A49">
            <w:r>
              <w:t>2023-0</w:t>
            </w:r>
            <w:r w:rsidR="00813C02">
              <w:t>7</w:t>
            </w:r>
            <w:r>
              <w:t>-</w:t>
            </w:r>
            <w:r w:rsidR="00813C02">
              <w:t>17</w:t>
            </w:r>
          </w:p>
        </w:tc>
        <w:tc>
          <w:tcPr>
            <w:tcW w:w="6717" w:type="dxa"/>
          </w:tcPr>
          <w:p w14:paraId="042637EC" w14:textId="77777777" w:rsidR="00F257B8" w:rsidRDefault="00F257B8" w:rsidP="00EF098D">
            <w:pPr>
              <w:jc w:val="left"/>
              <w:rPr>
                <w:lang w:val="en-US"/>
              </w:rPr>
            </w:pPr>
            <w:r w:rsidRPr="00EF098D">
              <w:rPr>
                <w:lang w:val="en-US"/>
              </w:rPr>
              <w:t>Maintenance release</w:t>
            </w:r>
            <w:r>
              <w:rPr>
                <w:lang w:val="en-US"/>
              </w:rPr>
              <w:t>.</w:t>
            </w:r>
          </w:p>
          <w:p w14:paraId="3F6A9E00" w14:textId="77777777" w:rsidR="00F257B8" w:rsidRDefault="00F257B8" w:rsidP="00EF098D">
            <w:pPr>
              <w:jc w:val="left"/>
              <w:rPr>
                <w:lang w:val="en-US"/>
              </w:rPr>
            </w:pPr>
          </w:p>
          <w:p w14:paraId="783C4096" w14:textId="77777777" w:rsidR="00F257B8" w:rsidRDefault="00F257B8" w:rsidP="00F257B8">
            <w:pPr>
              <w:jc w:val="left"/>
              <w:rPr>
                <w:lang w:val="en-US"/>
              </w:rPr>
            </w:pPr>
            <w:proofErr w:type="spellStart"/>
            <w:r w:rsidRPr="0005761D">
              <w:rPr>
                <w:lang w:val="en-US"/>
              </w:rPr>
              <w:t>CawtWord</w:t>
            </w:r>
            <w:proofErr w:type="spellEnd"/>
            <w:r w:rsidRPr="0005761D">
              <w:rPr>
                <w:lang w:val="en-US"/>
              </w:rPr>
              <w:t xml:space="preserve">:  </w:t>
            </w:r>
          </w:p>
          <w:p w14:paraId="0E083498" w14:textId="171DB3A2" w:rsidR="00F257B8" w:rsidRPr="00F257B8" w:rsidRDefault="00F257B8" w:rsidP="00EF098D">
            <w:pPr>
              <w:pStyle w:val="Listenabsatz"/>
              <w:numPr>
                <w:ilvl w:val="0"/>
                <w:numId w:val="66"/>
              </w:numPr>
              <w:jc w:val="left"/>
              <w:rPr>
                <w:lang w:val="en-US"/>
              </w:rPr>
            </w:pPr>
            <w:r w:rsidRPr="00F257B8">
              <w:rPr>
                <w:lang w:val="en-US"/>
              </w:rPr>
              <w:t>Extended validity detection of sub-addresses in procedure</w:t>
            </w:r>
            <w:r>
              <w:rPr>
                <w:lang w:val="en-US"/>
              </w:rPr>
              <w:t xml:space="preserve"> </w:t>
            </w:r>
            <w:proofErr w:type="spellStart"/>
            <w:r w:rsidRPr="00F257B8">
              <w:rPr>
                <w:lang w:val="en-US"/>
              </w:rPr>
              <w:t>GetHyperlinksAsDict</w:t>
            </w:r>
            <w:proofErr w:type="spellEnd"/>
            <w:r w:rsidRPr="00F257B8">
              <w:rPr>
                <w:lang w:val="en-US"/>
              </w:rPr>
              <w:t xml:space="preserve"> to include &lt;</w:t>
            </w:r>
            <w:proofErr w:type="gramStart"/>
            <w:r w:rsidRPr="00F257B8">
              <w:rPr>
                <w:lang w:val="en-US"/>
              </w:rPr>
              <w:t>a</w:t>
            </w:r>
            <w:proofErr w:type="gramEnd"/>
            <w:r w:rsidRPr="00F257B8">
              <w:rPr>
                <w:lang w:val="en-US"/>
              </w:rPr>
              <w:t xml:space="preserve"> id='XXX'&gt; and</w:t>
            </w:r>
            <w:r>
              <w:rPr>
                <w:lang w:val="en-US"/>
              </w:rPr>
              <w:t xml:space="preserve"> </w:t>
            </w:r>
            <w:r w:rsidRPr="00F257B8">
              <w:rPr>
                <w:lang w:val="en-US"/>
              </w:rPr>
              <w:t>&lt;a name='XXX'&gt; addresses.</w:t>
            </w:r>
          </w:p>
        </w:tc>
      </w:tr>
      <w:tr w:rsidR="00C33888" w:rsidRPr="008554FC" w14:paraId="5091A671" w14:textId="77777777" w:rsidTr="00ED15AA">
        <w:tc>
          <w:tcPr>
            <w:tcW w:w="1129" w:type="dxa"/>
          </w:tcPr>
          <w:p w14:paraId="5D645F04" w14:textId="5E0DE8E4" w:rsidR="00C33888" w:rsidRDefault="00C33888" w:rsidP="00413BD4">
            <w:r>
              <w:t>2.9.5</w:t>
            </w:r>
          </w:p>
        </w:tc>
        <w:tc>
          <w:tcPr>
            <w:tcW w:w="1390" w:type="dxa"/>
          </w:tcPr>
          <w:p w14:paraId="6E9DF3D1" w14:textId="36EF5378" w:rsidR="00C33888" w:rsidRDefault="00C33888" w:rsidP="00204A49">
            <w:r>
              <w:t>2024-03-12</w:t>
            </w:r>
          </w:p>
        </w:tc>
        <w:tc>
          <w:tcPr>
            <w:tcW w:w="6717" w:type="dxa"/>
          </w:tcPr>
          <w:p w14:paraId="661DF728" w14:textId="77777777" w:rsidR="00C33888" w:rsidRPr="00C33888" w:rsidRDefault="00C33888" w:rsidP="00C33888">
            <w:pPr>
              <w:jc w:val="left"/>
              <w:rPr>
                <w:lang w:val="en-US"/>
              </w:rPr>
            </w:pPr>
            <w:r w:rsidRPr="00C33888">
              <w:rPr>
                <w:lang w:val="en-US"/>
              </w:rPr>
              <w:t>Maintenance release.</w:t>
            </w:r>
          </w:p>
          <w:p w14:paraId="709BF60B" w14:textId="77777777" w:rsidR="00C33888" w:rsidRDefault="00C33888" w:rsidP="00C33888">
            <w:pPr>
              <w:jc w:val="left"/>
              <w:rPr>
                <w:lang w:val="en-US"/>
              </w:rPr>
            </w:pPr>
          </w:p>
          <w:p w14:paraId="582F5845" w14:textId="2090DDDC" w:rsidR="00C33888" w:rsidRPr="00C33888" w:rsidRDefault="00C33888" w:rsidP="00C33888">
            <w:pPr>
              <w:jc w:val="left"/>
              <w:rPr>
                <w:lang w:val="en-US"/>
              </w:rPr>
            </w:pPr>
            <w:proofErr w:type="spellStart"/>
            <w:r w:rsidRPr="00C33888">
              <w:rPr>
                <w:lang w:val="en-US"/>
              </w:rPr>
              <w:t>CawtCore</w:t>
            </w:r>
            <w:proofErr w:type="spellEnd"/>
            <w:r w:rsidRPr="00C33888">
              <w:rPr>
                <w:lang w:val="en-US"/>
              </w:rPr>
              <w:t xml:space="preserve">:  </w:t>
            </w:r>
          </w:p>
          <w:p w14:paraId="627EFFB3" w14:textId="77777777" w:rsidR="00C33888" w:rsidRDefault="00C33888" w:rsidP="00C33888">
            <w:pPr>
              <w:pStyle w:val="Listenabsatz"/>
              <w:numPr>
                <w:ilvl w:val="0"/>
                <w:numId w:val="66"/>
              </w:numPr>
              <w:jc w:val="left"/>
              <w:rPr>
                <w:lang w:val="en-US"/>
              </w:rPr>
            </w:pPr>
            <w:r w:rsidRPr="00C33888">
              <w:rPr>
                <w:lang w:val="en-US"/>
              </w:rPr>
              <w:t xml:space="preserve">Take care of changed </w:t>
            </w:r>
            <w:proofErr w:type="spellStart"/>
            <w:r w:rsidRPr="00C33888">
              <w:rPr>
                <w:lang w:val="en-US"/>
              </w:rPr>
              <w:t>Img</w:t>
            </w:r>
            <w:proofErr w:type="spellEnd"/>
            <w:r w:rsidRPr="00C33888">
              <w:rPr>
                <w:lang w:val="en-US"/>
              </w:rPr>
              <w:t xml:space="preserve"> </w:t>
            </w:r>
            <w:proofErr w:type="spellStart"/>
            <w:r w:rsidRPr="00C33888">
              <w:rPr>
                <w:lang w:val="en-US"/>
              </w:rPr>
              <w:t>behaviour</w:t>
            </w:r>
            <w:proofErr w:type="spellEnd"/>
            <w:r w:rsidRPr="00C33888">
              <w:rPr>
                <w:lang w:val="en-US"/>
              </w:rPr>
              <w:t xml:space="preserve"> in procedure </w:t>
            </w:r>
            <w:proofErr w:type="spellStart"/>
            <w:r w:rsidRPr="00C33888">
              <w:rPr>
                <w:lang w:val="en-US"/>
              </w:rPr>
              <w:t>ImgToClipboard</w:t>
            </w:r>
            <w:proofErr w:type="spellEnd"/>
            <w:r w:rsidRPr="00C33888">
              <w:rPr>
                <w:lang w:val="en-US"/>
              </w:rPr>
              <w:t>:</w:t>
            </w:r>
          </w:p>
          <w:p w14:paraId="1B19628B" w14:textId="77777777" w:rsidR="00C33888" w:rsidRDefault="00C33888" w:rsidP="00C33888">
            <w:pPr>
              <w:pStyle w:val="Listenabsatz"/>
              <w:numPr>
                <w:ilvl w:val="0"/>
                <w:numId w:val="66"/>
              </w:numPr>
              <w:jc w:val="left"/>
              <w:rPr>
                <w:lang w:val="en-US"/>
              </w:rPr>
            </w:pPr>
            <w:proofErr w:type="spellStart"/>
            <w:r w:rsidRPr="00C33888">
              <w:rPr>
                <w:lang w:val="en-US"/>
              </w:rPr>
              <w:t>Img</w:t>
            </w:r>
            <w:proofErr w:type="spellEnd"/>
            <w:r w:rsidRPr="00C33888">
              <w:rPr>
                <w:lang w:val="en-US"/>
              </w:rPr>
              <w:t xml:space="preserve"> 2.0 returns image data as binary string.</w:t>
            </w:r>
          </w:p>
          <w:p w14:paraId="1233170E" w14:textId="3D3AFD6F" w:rsidR="00C33888" w:rsidRPr="00C33888" w:rsidRDefault="00C33888" w:rsidP="00C33888">
            <w:pPr>
              <w:pStyle w:val="Listenabsatz"/>
              <w:numPr>
                <w:ilvl w:val="0"/>
                <w:numId w:val="66"/>
              </w:numPr>
              <w:jc w:val="left"/>
              <w:rPr>
                <w:lang w:val="en-US"/>
              </w:rPr>
            </w:pPr>
            <w:proofErr w:type="spellStart"/>
            <w:r w:rsidRPr="00C33888">
              <w:rPr>
                <w:lang w:val="en-US"/>
              </w:rPr>
              <w:t>Img</w:t>
            </w:r>
            <w:proofErr w:type="spellEnd"/>
            <w:r w:rsidRPr="00C33888">
              <w:rPr>
                <w:lang w:val="en-US"/>
              </w:rPr>
              <w:t xml:space="preserve"> 1.4 returns image data as base64 encoded string.</w:t>
            </w:r>
          </w:p>
          <w:p w14:paraId="3667499B" w14:textId="77777777" w:rsidR="00C33888" w:rsidRDefault="00C33888" w:rsidP="00C33888">
            <w:pPr>
              <w:jc w:val="left"/>
              <w:rPr>
                <w:lang w:val="en-US"/>
              </w:rPr>
            </w:pPr>
          </w:p>
          <w:p w14:paraId="50AE2546" w14:textId="6155DF60" w:rsidR="00C33888" w:rsidRPr="00C33888" w:rsidRDefault="00C33888" w:rsidP="00C33888">
            <w:pPr>
              <w:jc w:val="left"/>
              <w:rPr>
                <w:lang w:val="en-US"/>
              </w:rPr>
            </w:pPr>
            <w:proofErr w:type="spellStart"/>
            <w:r w:rsidRPr="00C33888">
              <w:rPr>
                <w:lang w:val="en-US"/>
              </w:rPr>
              <w:t>CawtOutlook</w:t>
            </w:r>
            <w:proofErr w:type="spellEnd"/>
            <w:r w:rsidRPr="00C33888">
              <w:rPr>
                <w:lang w:val="en-US"/>
              </w:rPr>
              <w:t xml:space="preserve">:  </w:t>
            </w:r>
          </w:p>
          <w:p w14:paraId="3C9F9130" w14:textId="15ED47DE" w:rsidR="00C33888" w:rsidRPr="00EF098D" w:rsidRDefault="00C33888" w:rsidP="00C33888">
            <w:pPr>
              <w:pStyle w:val="Listenabsatz"/>
              <w:numPr>
                <w:ilvl w:val="0"/>
                <w:numId w:val="68"/>
              </w:numPr>
              <w:jc w:val="left"/>
              <w:rPr>
                <w:lang w:val="en-US"/>
              </w:rPr>
            </w:pPr>
            <w:r w:rsidRPr="00C33888">
              <w:rPr>
                <w:lang w:val="en-US"/>
              </w:rPr>
              <w:t>Added new options "-</w:t>
            </w:r>
            <w:proofErr w:type="spellStart"/>
            <w:r w:rsidRPr="00C33888">
              <w:rPr>
                <w:lang w:val="en-US"/>
              </w:rPr>
              <w:t>requiredattendees</w:t>
            </w:r>
            <w:proofErr w:type="spellEnd"/>
            <w:r w:rsidRPr="00C33888">
              <w:rPr>
                <w:lang w:val="en-US"/>
              </w:rPr>
              <w:t>" and "-</w:t>
            </w:r>
            <w:proofErr w:type="spellStart"/>
            <w:r w:rsidRPr="00C33888">
              <w:rPr>
                <w:lang w:val="en-US"/>
              </w:rPr>
              <w:t>optionalattendees</w:t>
            </w:r>
            <w:proofErr w:type="spellEnd"/>
            <w:r w:rsidRPr="00C33888">
              <w:rPr>
                <w:lang w:val="en-US"/>
              </w:rPr>
              <w:t xml:space="preserve">" to procedures </w:t>
            </w:r>
            <w:proofErr w:type="spellStart"/>
            <w:r w:rsidRPr="00C33888">
              <w:rPr>
                <w:lang w:val="en-US"/>
              </w:rPr>
              <w:t>GetAppointmentProperties</w:t>
            </w:r>
            <w:proofErr w:type="spellEnd"/>
            <w:r w:rsidRPr="00C33888">
              <w:rPr>
                <w:lang w:val="en-US"/>
              </w:rPr>
              <w:t xml:space="preserve"> and </w:t>
            </w:r>
            <w:proofErr w:type="spellStart"/>
            <w:r w:rsidRPr="00C33888">
              <w:rPr>
                <w:lang w:val="en-US"/>
              </w:rPr>
              <w:t>AddAppointment</w:t>
            </w:r>
            <w:proofErr w:type="spellEnd"/>
            <w:r w:rsidRPr="00C33888">
              <w:rPr>
                <w:lang w:val="en-US"/>
              </w:rPr>
              <w:t>.</w:t>
            </w:r>
          </w:p>
        </w:tc>
      </w:tr>
      <w:tr w:rsidR="00FA3F31" w:rsidRPr="008554FC" w14:paraId="466D1FEE" w14:textId="77777777" w:rsidTr="00ED15AA">
        <w:tc>
          <w:tcPr>
            <w:tcW w:w="1129" w:type="dxa"/>
          </w:tcPr>
          <w:p w14:paraId="6E6A5887" w14:textId="2F26A255" w:rsidR="00FA3F31" w:rsidRDefault="00FA3F31" w:rsidP="00413BD4">
            <w:r>
              <w:t>2.9.6</w:t>
            </w:r>
          </w:p>
        </w:tc>
        <w:tc>
          <w:tcPr>
            <w:tcW w:w="1390" w:type="dxa"/>
          </w:tcPr>
          <w:p w14:paraId="00D31ECB" w14:textId="0324CCF6" w:rsidR="00FA3F31" w:rsidRDefault="00FA3F31" w:rsidP="00204A49">
            <w:r>
              <w:t>2024-06-13</w:t>
            </w:r>
          </w:p>
        </w:tc>
        <w:tc>
          <w:tcPr>
            <w:tcW w:w="6717" w:type="dxa"/>
          </w:tcPr>
          <w:p w14:paraId="7710232C" w14:textId="77777777" w:rsidR="00FA3F31" w:rsidRPr="00FA3F31" w:rsidRDefault="00FA3F31" w:rsidP="00FA3F31">
            <w:pPr>
              <w:jc w:val="left"/>
              <w:rPr>
                <w:lang w:val="en-US"/>
              </w:rPr>
            </w:pPr>
            <w:r w:rsidRPr="00FA3F31">
              <w:rPr>
                <w:lang w:val="en-US"/>
              </w:rPr>
              <w:t>Maintenance release.</w:t>
            </w:r>
          </w:p>
          <w:p w14:paraId="34B6017B" w14:textId="77777777" w:rsidR="00FA3F31" w:rsidRDefault="00FA3F31" w:rsidP="00FA3F31">
            <w:pPr>
              <w:jc w:val="left"/>
              <w:rPr>
                <w:lang w:val="en-US"/>
              </w:rPr>
            </w:pPr>
          </w:p>
          <w:p w14:paraId="0A41A3B2" w14:textId="48194E39" w:rsidR="00FA3F31" w:rsidRDefault="00FA3F31" w:rsidP="00FA3F31">
            <w:pPr>
              <w:jc w:val="left"/>
              <w:rPr>
                <w:lang w:val="en-US"/>
              </w:rPr>
            </w:pPr>
            <w:r>
              <w:rPr>
                <w:lang w:val="en-US"/>
              </w:rPr>
              <w:t>All modules:</w:t>
            </w:r>
          </w:p>
          <w:p w14:paraId="5D5B8990" w14:textId="421B847A" w:rsidR="00FA3F31" w:rsidRPr="00FA3F31" w:rsidRDefault="00FA3F31" w:rsidP="00FA3F31">
            <w:pPr>
              <w:pStyle w:val="Listenabsatz"/>
              <w:numPr>
                <w:ilvl w:val="0"/>
                <w:numId w:val="68"/>
              </w:numPr>
              <w:jc w:val="left"/>
              <w:rPr>
                <w:lang w:val="en-US"/>
              </w:rPr>
            </w:pPr>
            <w:r w:rsidRPr="00FA3F31">
              <w:rPr>
                <w:lang w:val="en-US"/>
              </w:rPr>
              <w:t>Added support for Tcl 9.</w:t>
            </w:r>
          </w:p>
          <w:p w14:paraId="1BB948F5" w14:textId="781EB353" w:rsidR="00FA3F31" w:rsidRPr="00FA3F31" w:rsidRDefault="00FA3F31" w:rsidP="00FA3F31">
            <w:pPr>
              <w:pStyle w:val="Listenabsatz"/>
              <w:numPr>
                <w:ilvl w:val="0"/>
                <w:numId w:val="68"/>
              </w:numPr>
              <w:jc w:val="left"/>
              <w:rPr>
                <w:lang w:val="en-US"/>
              </w:rPr>
            </w:pPr>
            <w:r w:rsidRPr="00FA3F31">
              <w:rPr>
                <w:lang w:val="en-US"/>
              </w:rPr>
              <w:t xml:space="preserve">Added support for </w:t>
            </w:r>
            <w:proofErr w:type="spellStart"/>
            <w:r w:rsidRPr="00FA3F31">
              <w:rPr>
                <w:lang w:val="en-US"/>
              </w:rPr>
              <w:t>Twapi</w:t>
            </w:r>
            <w:proofErr w:type="spellEnd"/>
            <w:r w:rsidRPr="00FA3F31">
              <w:rPr>
                <w:lang w:val="en-US"/>
              </w:rPr>
              <w:t xml:space="preserve"> 5.</w:t>
            </w:r>
          </w:p>
          <w:p w14:paraId="139905B3" w14:textId="77777777" w:rsidR="00FA3F31" w:rsidRDefault="00FA3F31" w:rsidP="00FA3F31">
            <w:pPr>
              <w:jc w:val="left"/>
              <w:rPr>
                <w:lang w:val="en-US"/>
              </w:rPr>
            </w:pPr>
          </w:p>
          <w:p w14:paraId="1C24DFAE" w14:textId="1952ABE4" w:rsidR="00FA3F31" w:rsidRPr="00FA3F31" w:rsidRDefault="00FA3F31" w:rsidP="00FA3F31">
            <w:pPr>
              <w:jc w:val="left"/>
              <w:rPr>
                <w:lang w:val="en-US"/>
              </w:rPr>
            </w:pPr>
            <w:r w:rsidRPr="00FA3F31">
              <w:rPr>
                <w:lang w:val="en-US"/>
              </w:rPr>
              <w:t xml:space="preserve">New procedures in </w:t>
            </w:r>
            <w:proofErr w:type="spellStart"/>
            <w:r w:rsidRPr="00FA3F31">
              <w:rPr>
                <w:lang w:val="en-US"/>
              </w:rPr>
              <w:t>CawtExcel</w:t>
            </w:r>
            <w:proofErr w:type="spellEnd"/>
            <w:r w:rsidRPr="00FA3F31">
              <w:rPr>
                <w:lang w:val="en-US"/>
              </w:rPr>
              <w:t xml:space="preserve">:  </w:t>
            </w:r>
          </w:p>
          <w:p w14:paraId="3E510D04" w14:textId="50C8660E" w:rsidR="00FA3F31" w:rsidRPr="00FA3F31" w:rsidRDefault="00FA3F31" w:rsidP="00FA3F31">
            <w:pPr>
              <w:pStyle w:val="Listenabsatz"/>
              <w:numPr>
                <w:ilvl w:val="0"/>
                <w:numId w:val="68"/>
              </w:numPr>
              <w:jc w:val="left"/>
              <w:rPr>
                <w:lang w:val="en-US"/>
              </w:rPr>
            </w:pPr>
            <w:proofErr w:type="spellStart"/>
            <w:r w:rsidRPr="00FA3F31">
              <w:rPr>
                <w:lang w:val="en-US"/>
              </w:rPr>
              <w:t>GetListItemSeparator</w:t>
            </w:r>
            <w:proofErr w:type="spellEnd"/>
            <w:r w:rsidRPr="00FA3F31">
              <w:rPr>
                <w:lang w:val="en-US"/>
              </w:rPr>
              <w:t xml:space="preserve">, </w:t>
            </w:r>
            <w:proofErr w:type="spellStart"/>
            <w:r w:rsidRPr="00FA3F31">
              <w:rPr>
                <w:lang w:val="en-US"/>
              </w:rPr>
              <w:t>SetListItemSeparator</w:t>
            </w:r>
            <w:proofErr w:type="spellEnd"/>
            <w:r w:rsidRPr="00FA3F31">
              <w:rPr>
                <w:lang w:val="en-US"/>
              </w:rPr>
              <w:t>.</w:t>
            </w:r>
          </w:p>
        </w:tc>
      </w:tr>
      <w:tr w:rsidR="00C10A8F" w:rsidRPr="008554FC" w14:paraId="560C6359" w14:textId="77777777" w:rsidTr="00ED15AA">
        <w:tc>
          <w:tcPr>
            <w:tcW w:w="1129" w:type="dxa"/>
          </w:tcPr>
          <w:p w14:paraId="5661BC51" w14:textId="77D46090" w:rsidR="00C10A8F" w:rsidRDefault="00C10A8F" w:rsidP="00413BD4">
            <w:r>
              <w:t>3.0.0</w:t>
            </w:r>
          </w:p>
        </w:tc>
        <w:tc>
          <w:tcPr>
            <w:tcW w:w="1390" w:type="dxa"/>
          </w:tcPr>
          <w:p w14:paraId="7E824690" w14:textId="24521C76" w:rsidR="00C10A8F" w:rsidRDefault="00C10A8F" w:rsidP="00204A49">
            <w:r>
              <w:t>2024-1</w:t>
            </w:r>
            <w:r w:rsidR="00800320">
              <w:t>2</w:t>
            </w:r>
            <w:r>
              <w:t>-</w:t>
            </w:r>
            <w:r w:rsidR="00800320">
              <w:t>08</w:t>
            </w:r>
          </w:p>
        </w:tc>
        <w:tc>
          <w:tcPr>
            <w:tcW w:w="6717" w:type="dxa"/>
          </w:tcPr>
          <w:p w14:paraId="1479400E" w14:textId="77777777" w:rsidR="00C10A8F" w:rsidRPr="00C10A8F" w:rsidRDefault="00C10A8F" w:rsidP="00C10A8F">
            <w:pPr>
              <w:jc w:val="left"/>
              <w:rPr>
                <w:lang w:val="en-US"/>
              </w:rPr>
            </w:pPr>
            <w:r w:rsidRPr="00C10A8F">
              <w:rPr>
                <w:lang w:val="en-US"/>
              </w:rPr>
              <w:t>Major release with full Tcl9 support.</w:t>
            </w:r>
          </w:p>
          <w:p w14:paraId="0A9B15DB" w14:textId="77777777" w:rsidR="00C10A8F" w:rsidRPr="00C10A8F" w:rsidRDefault="00C10A8F" w:rsidP="00C10A8F">
            <w:pPr>
              <w:jc w:val="left"/>
              <w:rPr>
                <w:lang w:val="en-US"/>
              </w:rPr>
            </w:pPr>
          </w:p>
          <w:p w14:paraId="7AA231F2" w14:textId="7347FA17" w:rsidR="00C10A8F" w:rsidRPr="00C10A8F" w:rsidRDefault="00C10A8F" w:rsidP="00C10A8F">
            <w:pPr>
              <w:pStyle w:val="Listenabsatz"/>
              <w:numPr>
                <w:ilvl w:val="0"/>
                <w:numId w:val="68"/>
              </w:numPr>
              <w:jc w:val="left"/>
              <w:rPr>
                <w:lang w:val="en-US"/>
              </w:rPr>
            </w:pPr>
            <w:r w:rsidRPr="00C10A8F">
              <w:rPr>
                <w:lang w:val="en-US"/>
              </w:rPr>
              <w:t>More Tcl9 changes detected with tcl9-migrate tool.</w:t>
            </w:r>
          </w:p>
          <w:p w14:paraId="3B630461" w14:textId="0A0A03A9" w:rsidR="00C10A8F" w:rsidRPr="00C10A8F" w:rsidRDefault="00C10A8F" w:rsidP="00C10A8F">
            <w:pPr>
              <w:pStyle w:val="Listenabsatz"/>
              <w:numPr>
                <w:ilvl w:val="0"/>
                <w:numId w:val="68"/>
              </w:numPr>
              <w:jc w:val="left"/>
              <w:rPr>
                <w:lang w:val="en-US"/>
              </w:rPr>
            </w:pPr>
            <w:r w:rsidRPr="00C10A8F">
              <w:rPr>
                <w:lang w:val="en-US"/>
              </w:rPr>
              <w:t>Removed possible errors detected by Nagelfar.</w:t>
            </w:r>
          </w:p>
          <w:p w14:paraId="3AE2B1E3" w14:textId="69674A98" w:rsidR="00C10A8F" w:rsidRPr="00C10A8F" w:rsidRDefault="00C10A8F" w:rsidP="00C10A8F">
            <w:pPr>
              <w:pStyle w:val="Listenabsatz"/>
              <w:numPr>
                <w:ilvl w:val="0"/>
                <w:numId w:val="68"/>
              </w:numPr>
              <w:jc w:val="left"/>
              <w:rPr>
                <w:lang w:val="en-US"/>
              </w:rPr>
            </w:pPr>
            <w:r w:rsidRPr="00C10A8F">
              <w:rPr>
                <w:lang w:val="en-US"/>
              </w:rPr>
              <w:t>Removed obsolete base64 package. Used "binary decode" instead.</w:t>
            </w:r>
          </w:p>
          <w:p w14:paraId="1755A5AB" w14:textId="5F3F1870" w:rsidR="00C10A8F" w:rsidRPr="00C10A8F" w:rsidRDefault="00C10A8F" w:rsidP="00C10A8F">
            <w:pPr>
              <w:pStyle w:val="Listenabsatz"/>
              <w:numPr>
                <w:ilvl w:val="0"/>
                <w:numId w:val="68"/>
              </w:numPr>
              <w:jc w:val="left"/>
              <w:rPr>
                <w:lang w:val="en-US"/>
              </w:rPr>
            </w:pPr>
            <w:r w:rsidRPr="00C10A8F">
              <w:rPr>
                <w:lang w:val="en-US"/>
              </w:rPr>
              <w:t xml:space="preserve">Removed external packages and </w:t>
            </w:r>
            <w:proofErr w:type="spellStart"/>
            <w:r w:rsidRPr="00C10A8F">
              <w:rPr>
                <w:lang w:val="en-US"/>
              </w:rPr>
              <w:t>starkits</w:t>
            </w:r>
            <w:proofErr w:type="spellEnd"/>
            <w:r w:rsidRPr="00C10A8F">
              <w:rPr>
                <w:lang w:val="en-US"/>
              </w:rPr>
              <w:t>. Use a BAWT Tcl-BI distribution for external packages.</w:t>
            </w:r>
          </w:p>
          <w:p w14:paraId="4BC13F0D" w14:textId="77777777" w:rsidR="00C10A8F" w:rsidRPr="00C10A8F" w:rsidRDefault="00C10A8F" w:rsidP="00C10A8F">
            <w:pPr>
              <w:jc w:val="left"/>
              <w:rPr>
                <w:lang w:val="en-US"/>
              </w:rPr>
            </w:pPr>
          </w:p>
          <w:p w14:paraId="4F9CBCD3" w14:textId="0DD782CE" w:rsidR="00C10A8F" w:rsidRPr="00C10A8F" w:rsidRDefault="00C10A8F" w:rsidP="00C10A8F">
            <w:pPr>
              <w:jc w:val="left"/>
              <w:rPr>
                <w:lang w:val="en-US"/>
              </w:rPr>
            </w:pPr>
            <w:proofErr w:type="spellStart"/>
            <w:r w:rsidRPr="00C10A8F">
              <w:rPr>
                <w:lang w:val="en-US"/>
              </w:rPr>
              <w:t>CawtCore</w:t>
            </w:r>
            <w:proofErr w:type="spellEnd"/>
            <w:r w:rsidRPr="00C10A8F">
              <w:rPr>
                <w:lang w:val="en-US"/>
              </w:rPr>
              <w:t xml:space="preserve">:  </w:t>
            </w:r>
          </w:p>
          <w:p w14:paraId="4B04C218" w14:textId="04F036D1" w:rsidR="00C10A8F" w:rsidRPr="00C10A8F" w:rsidRDefault="00C10A8F" w:rsidP="00C10A8F">
            <w:pPr>
              <w:pStyle w:val="Listenabsatz"/>
              <w:numPr>
                <w:ilvl w:val="0"/>
                <w:numId w:val="69"/>
              </w:numPr>
              <w:jc w:val="left"/>
              <w:rPr>
                <w:lang w:val="en-US"/>
              </w:rPr>
            </w:pPr>
            <w:proofErr w:type="spellStart"/>
            <w:r w:rsidRPr="00C10A8F">
              <w:rPr>
                <w:lang w:val="en-US"/>
              </w:rPr>
              <w:t>Corrrected</w:t>
            </w:r>
            <w:proofErr w:type="spellEnd"/>
            <w:r w:rsidRPr="00C10A8F">
              <w:rPr>
                <w:lang w:val="en-US"/>
              </w:rPr>
              <w:t xml:space="preserve"> </w:t>
            </w:r>
            <w:proofErr w:type="spellStart"/>
            <w:r w:rsidRPr="00C10A8F">
              <w:rPr>
                <w:lang w:val="en-US"/>
              </w:rPr>
              <w:t>OfficeDate</w:t>
            </w:r>
            <w:proofErr w:type="spellEnd"/>
            <w:r w:rsidRPr="00C10A8F">
              <w:rPr>
                <w:lang w:val="en-US"/>
              </w:rPr>
              <w:t xml:space="preserve"> conversions.</w:t>
            </w:r>
          </w:p>
          <w:p w14:paraId="1096EB96" w14:textId="77777777" w:rsidR="00C10A8F" w:rsidRDefault="00C10A8F" w:rsidP="00C10A8F">
            <w:pPr>
              <w:jc w:val="left"/>
              <w:rPr>
                <w:lang w:val="en-US"/>
              </w:rPr>
            </w:pPr>
          </w:p>
          <w:p w14:paraId="30B6C226" w14:textId="77777777" w:rsidR="00800320" w:rsidRDefault="00800320" w:rsidP="00800320">
            <w:pPr>
              <w:jc w:val="left"/>
              <w:rPr>
                <w:lang w:val="en-US"/>
              </w:rPr>
            </w:pPr>
            <w:proofErr w:type="spellStart"/>
            <w:r w:rsidRPr="00800320">
              <w:rPr>
                <w:lang w:val="en-US"/>
              </w:rPr>
              <w:t>CawtOffice</w:t>
            </w:r>
            <w:proofErr w:type="spellEnd"/>
            <w:r w:rsidRPr="00800320">
              <w:rPr>
                <w:lang w:val="en-US"/>
              </w:rPr>
              <w:t xml:space="preserve">:  </w:t>
            </w:r>
          </w:p>
          <w:p w14:paraId="018B3859" w14:textId="7A01C385" w:rsidR="00800320" w:rsidRPr="00800320" w:rsidRDefault="00800320" w:rsidP="00800320">
            <w:pPr>
              <w:pStyle w:val="Listenabsatz"/>
              <w:numPr>
                <w:ilvl w:val="0"/>
                <w:numId w:val="69"/>
              </w:numPr>
              <w:jc w:val="left"/>
              <w:rPr>
                <w:lang w:val="en-US"/>
              </w:rPr>
            </w:pPr>
            <w:r w:rsidRPr="00800320">
              <w:rPr>
                <w:lang w:val="en-US"/>
              </w:rPr>
              <w:t>Updated enumerations and version strings for Office 2019.</w:t>
            </w:r>
          </w:p>
          <w:p w14:paraId="2E93AD96" w14:textId="77777777" w:rsidR="00800320" w:rsidRPr="00C10A8F" w:rsidRDefault="00800320" w:rsidP="00800320">
            <w:pPr>
              <w:jc w:val="left"/>
              <w:rPr>
                <w:lang w:val="en-US"/>
              </w:rPr>
            </w:pPr>
          </w:p>
          <w:p w14:paraId="08D89D4E" w14:textId="38D368C3" w:rsidR="00C10A8F" w:rsidRPr="00C10A8F" w:rsidRDefault="00C10A8F" w:rsidP="00C10A8F">
            <w:pPr>
              <w:jc w:val="left"/>
              <w:rPr>
                <w:lang w:val="en-US"/>
              </w:rPr>
            </w:pPr>
            <w:proofErr w:type="spellStart"/>
            <w:r w:rsidRPr="00C10A8F">
              <w:rPr>
                <w:lang w:val="en-US"/>
              </w:rPr>
              <w:t>CawtExcel</w:t>
            </w:r>
            <w:proofErr w:type="spellEnd"/>
            <w:r w:rsidRPr="00C10A8F">
              <w:rPr>
                <w:lang w:val="en-US"/>
              </w:rPr>
              <w:t xml:space="preserve">:  </w:t>
            </w:r>
          </w:p>
          <w:p w14:paraId="66DA0C07" w14:textId="3467CA66" w:rsidR="00C10A8F" w:rsidRPr="00C10A8F" w:rsidRDefault="00C10A8F" w:rsidP="00C10A8F">
            <w:pPr>
              <w:pStyle w:val="Listenabsatz"/>
              <w:numPr>
                <w:ilvl w:val="0"/>
                <w:numId w:val="69"/>
              </w:numPr>
              <w:jc w:val="left"/>
              <w:rPr>
                <w:lang w:val="en-US"/>
              </w:rPr>
            </w:pPr>
            <w:r w:rsidRPr="00C10A8F">
              <w:rPr>
                <w:lang w:val="en-US"/>
              </w:rPr>
              <w:t xml:space="preserve">Added new format option "display" to procedure </w:t>
            </w:r>
            <w:proofErr w:type="spellStart"/>
            <w:r w:rsidRPr="00C10A8F">
              <w:rPr>
                <w:lang w:val="en-US"/>
              </w:rPr>
              <w:t>GetCellValue</w:t>
            </w:r>
            <w:proofErr w:type="spellEnd"/>
            <w:r w:rsidRPr="00C10A8F">
              <w:rPr>
                <w:lang w:val="en-US"/>
              </w:rPr>
              <w:t>.</w:t>
            </w:r>
          </w:p>
        </w:tc>
      </w:tr>
      <w:tr w:rsidR="004B0FB9" w:rsidRPr="008554FC" w14:paraId="31420AF2" w14:textId="77777777" w:rsidTr="00ED15AA">
        <w:tc>
          <w:tcPr>
            <w:tcW w:w="1129" w:type="dxa"/>
          </w:tcPr>
          <w:p w14:paraId="7EDF829E" w14:textId="29933A9E" w:rsidR="004B0FB9" w:rsidRDefault="004B0FB9" w:rsidP="00413BD4">
            <w:r>
              <w:t>3.</w:t>
            </w:r>
            <w:r w:rsidR="00F9586C">
              <w:t>1.0</w:t>
            </w:r>
          </w:p>
        </w:tc>
        <w:tc>
          <w:tcPr>
            <w:tcW w:w="1390" w:type="dxa"/>
          </w:tcPr>
          <w:p w14:paraId="5FA2D83D" w14:textId="3570718D" w:rsidR="004B0FB9" w:rsidRDefault="004B0FB9" w:rsidP="00204A49">
            <w:r>
              <w:t>2025-01-</w:t>
            </w:r>
            <w:r w:rsidR="00803992">
              <w:t>29</w:t>
            </w:r>
          </w:p>
        </w:tc>
        <w:tc>
          <w:tcPr>
            <w:tcW w:w="6717" w:type="dxa"/>
          </w:tcPr>
          <w:p w14:paraId="4C6BCC03" w14:textId="2257733A" w:rsidR="004B0FB9" w:rsidRPr="004B0FB9" w:rsidRDefault="00F9586C" w:rsidP="004B0FB9">
            <w:pPr>
              <w:jc w:val="left"/>
              <w:rPr>
                <w:lang w:val="en-US"/>
              </w:rPr>
            </w:pPr>
            <w:r w:rsidRPr="00F9586C">
              <w:rPr>
                <w:lang w:val="en-US"/>
              </w:rPr>
              <w:t>Added new Outlook functionality</w:t>
            </w:r>
            <w:r w:rsidR="004B0FB9" w:rsidRPr="004B0FB9">
              <w:rPr>
                <w:lang w:val="en-US"/>
              </w:rPr>
              <w:t>.</w:t>
            </w:r>
          </w:p>
          <w:p w14:paraId="31272A7D" w14:textId="77777777" w:rsidR="004B0FB9" w:rsidRDefault="004B0FB9" w:rsidP="004B0FB9">
            <w:pPr>
              <w:jc w:val="left"/>
              <w:rPr>
                <w:lang w:val="en-US"/>
              </w:rPr>
            </w:pPr>
          </w:p>
          <w:p w14:paraId="325E4634" w14:textId="7EFFA9EF" w:rsidR="004B0FB9" w:rsidRPr="004B0FB9" w:rsidRDefault="004B0FB9" w:rsidP="004B0FB9">
            <w:pPr>
              <w:jc w:val="left"/>
              <w:rPr>
                <w:lang w:val="en-US"/>
              </w:rPr>
            </w:pPr>
            <w:proofErr w:type="spellStart"/>
            <w:r w:rsidRPr="004B0FB9">
              <w:rPr>
                <w:lang w:val="en-US"/>
              </w:rPr>
              <w:t>CawtOutlook</w:t>
            </w:r>
            <w:proofErr w:type="spellEnd"/>
            <w:r w:rsidRPr="004B0FB9">
              <w:rPr>
                <w:lang w:val="en-US"/>
              </w:rPr>
              <w:t xml:space="preserve">:  </w:t>
            </w:r>
          </w:p>
          <w:p w14:paraId="65B8077D" w14:textId="1513C20A" w:rsidR="004B0FB9" w:rsidRPr="004B0FB9" w:rsidRDefault="004B0FB9" w:rsidP="004B0FB9">
            <w:pPr>
              <w:pStyle w:val="Listenabsatz"/>
              <w:numPr>
                <w:ilvl w:val="0"/>
                <w:numId w:val="69"/>
              </w:numPr>
              <w:jc w:val="left"/>
              <w:rPr>
                <w:lang w:val="en-US"/>
              </w:rPr>
            </w:pPr>
            <w:r w:rsidRPr="004B0FB9">
              <w:rPr>
                <w:lang w:val="en-US"/>
              </w:rPr>
              <w:t>Added new module for handling Outlook accounts.</w:t>
            </w:r>
          </w:p>
          <w:p w14:paraId="60043501" w14:textId="72146998" w:rsidR="004B0FB9" w:rsidRPr="004B0FB9" w:rsidRDefault="004B0FB9" w:rsidP="004B0FB9">
            <w:pPr>
              <w:pStyle w:val="Listenabsatz"/>
              <w:numPr>
                <w:ilvl w:val="0"/>
                <w:numId w:val="69"/>
              </w:numPr>
              <w:jc w:val="left"/>
              <w:rPr>
                <w:lang w:val="en-US"/>
              </w:rPr>
            </w:pPr>
            <w:r w:rsidRPr="004B0FB9">
              <w:rPr>
                <w:lang w:val="en-US"/>
              </w:rPr>
              <w:t>Added option</w:t>
            </w:r>
            <w:r w:rsidR="00F9586C">
              <w:rPr>
                <w:lang w:val="en-US"/>
              </w:rPr>
              <w:t>s</w:t>
            </w:r>
            <w:r w:rsidRPr="004B0FB9">
              <w:rPr>
                <w:lang w:val="en-US"/>
              </w:rPr>
              <w:t xml:space="preserve"> "-account"</w:t>
            </w:r>
            <w:r w:rsidR="00F9586C">
              <w:rPr>
                <w:lang w:val="en-US"/>
              </w:rPr>
              <w:t xml:space="preserve"> and “-</w:t>
            </w:r>
            <w:proofErr w:type="spellStart"/>
            <w:r w:rsidR="00F9586C">
              <w:rPr>
                <w:lang w:val="en-US"/>
              </w:rPr>
              <w:t>onbehalf</w:t>
            </w:r>
            <w:proofErr w:type="spellEnd"/>
            <w:r w:rsidR="00F9586C">
              <w:rPr>
                <w:lang w:val="en-US"/>
              </w:rPr>
              <w:t>”</w:t>
            </w:r>
            <w:r w:rsidRPr="004B0FB9">
              <w:rPr>
                <w:lang w:val="en-US"/>
              </w:rPr>
              <w:t xml:space="preserve"> to procedure </w:t>
            </w:r>
            <w:proofErr w:type="spellStart"/>
            <w:r w:rsidRPr="004B0FB9">
              <w:rPr>
                <w:lang w:val="en-US"/>
              </w:rPr>
              <w:t>SendMail</w:t>
            </w:r>
            <w:proofErr w:type="spellEnd"/>
            <w:r w:rsidRPr="004B0FB9">
              <w:rPr>
                <w:lang w:val="en-US"/>
              </w:rPr>
              <w:t>.</w:t>
            </w:r>
          </w:p>
          <w:p w14:paraId="52DD0F1B" w14:textId="77777777" w:rsidR="004B0FB9" w:rsidRDefault="004B0FB9" w:rsidP="004B0FB9">
            <w:pPr>
              <w:jc w:val="left"/>
              <w:rPr>
                <w:lang w:val="en-US"/>
              </w:rPr>
            </w:pPr>
          </w:p>
          <w:p w14:paraId="66D1B2D6" w14:textId="1B6D803B" w:rsidR="004B0FB9" w:rsidRPr="004B0FB9" w:rsidRDefault="004B0FB9" w:rsidP="004B0FB9">
            <w:pPr>
              <w:jc w:val="left"/>
              <w:rPr>
                <w:lang w:val="en-US"/>
              </w:rPr>
            </w:pPr>
            <w:r w:rsidRPr="004B0FB9">
              <w:rPr>
                <w:lang w:val="en-US"/>
              </w:rPr>
              <w:t xml:space="preserve">Test programs:  </w:t>
            </w:r>
          </w:p>
          <w:p w14:paraId="15C6A505" w14:textId="62967DA3" w:rsidR="004B0FB9" w:rsidRPr="004B0FB9" w:rsidRDefault="004B0FB9" w:rsidP="004B0FB9">
            <w:pPr>
              <w:pStyle w:val="Listenabsatz"/>
              <w:numPr>
                <w:ilvl w:val="0"/>
                <w:numId w:val="70"/>
              </w:numPr>
              <w:jc w:val="left"/>
              <w:rPr>
                <w:lang w:val="en-US"/>
              </w:rPr>
            </w:pPr>
            <w:r w:rsidRPr="004B0FB9">
              <w:rPr>
                <w:lang w:val="en-US"/>
              </w:rPr>
              <w:t xml:space="preserve">Delete directory </w:t>
            </w:r>
            <w:proofErr w:type="spellStart"/>
            <w:r w:rsidRPr="004B0FB9">
              <w:rPr>
                <w:lang w:val="en-US"/>
              </w:rPr>
              <w:t>testOut</w:t>
            </w:r>
            <w:proofErr w:type="spellEnd"/>
            <w:r w:rsidRPr="004B0FB9">
              <w:rPr>
                <w:lang w:val="en-US"/>
              </w:rPr>
              <w:t xml:space="preserve"> after test execution.</w:t>
            </w:r>
          </w:p>
          <w:p w14:paraId="00B56C2A" w14:textId="63093C40" w:rsidR="004B0FB9" w:rsidRPr="004B0FB9" w:rsidRDefault="004B0FB9" w:rsidP="004B0FB9">
            <w:pPr>
              <w:pStyle w:val="Listenabsatz"/>
              <w:numPr>
                <w:ilvl w:val="0"/>
                <w:numId w:val="70"/>
              </w:numPr>
              <w:jc w:val="left"/>
              <w:rPr>
                <w:lang w:val="en-US"/>
              </w:rPr>
            </w:pPr>
            <w:r w:rsidRPr="004B0FB9">
              <w:rPr>
                <w:lang w:val="en-US"/>
              </w:rPr>
              <w:t>Added option "--</w:t>
            </w:r>
            <w:proofErr w:type="spellStart"/>
            <w:r w:rsidRPr="004B0FB9">
              <w:rPr>
                <w:lang w:val="en-US"/>
              </w:rPr>
              <w:t>nodelete</w:t>
            </w:r>
            <w:proofErr w:type="spellEnd"/>
            <w:r w:rsidRPr="004B0FB9">
              <w:rPr>
                <w:lang w:val="en-US"/>
              </w:rPr>
              <w:t>" to disable deletion.</w:t>
            </w:r>
          </w:p>
          <w:p w14:paraId="2214C49F" w14:textId="77777777" w:rsidR="004B0FB9" w:rsidRDefault="004B0FB9" w:rsidP="004B0FB9">
            <w:pPr>
              <w:jc w:val="left"/>
              <w:rPr>
                <w:lang w:val="en-US"/>
              </w:rPr>
            </w:pPr>
          </w:p>
          <w:p w14:paraId="55221948" w14:textId="6B2C6B14" w:rsidR="004B0FB9" w:rsidRPr="004B0FB9" w:rsidRDefault="004B0FB9" w:rsidP="004B0FB9">
            <w:pPr>
              <w:jc w:val="left"/>
              <w:rPr>
                <w:lang w:val="en-US"/>
              </w:rPr>
            </w:pPr>
            <w:r w:rsidRPr="004B0FB9">
              <w:rPr>
                <w:lang w:val="en-US"/>
              </w:rPr>
              <w:t xml:space="preserve">Removed obsolete procedures:  </w:t>
            </w:r>
          </w:p>
          <w:p w14:paraId="1830B9D2" w14:textId="1FB140E8" w:rsidR="004B0FB9" w:rsidRPr="004B0FB9" w:rsidRDefault="004B0FB9" w:rsidP="004B0FB9">
            <w:pPr>
              <w:pStyle w:val="Listenabsatz"/>
              <w:numPr>
                <w:ilvl w:val="0"/>
                <w:numId w:val="71"/>
              </w:numPr>
              <w:jc w:val="left"/>
              <w:rPr>
                <w:rFonts w:cs="Arial"/>
                <w:sz w:val="18"/>
                <w:szCs w:val="18"/>
                <w:lang w:val="en-US"/>
              </w:rPr>
            </w:pPr>
            <w:proofErr w:type="spellStart"/>
            <w:proofErr w:type="gramStart"/>
            <w:r w:rsidRPr="004B0FB9">
              <w:rPr>
                <w:rFonts w:cs="Arial"/>
                <w:sz w:val="18"/>
                <w:szCs w:val="18"/>
                <w:lang w:val="en-US"/>
              </w:rPr>
              <w:lastRenderedPageBreak/>
              <w:t>Cawt</w:t>
            </w:r>
            <w:proofErr w:type="spellEnd"/>
            <w:r w:rsidRPr="004B0FB9">
              <w:rPr>
                <w:rFonts w:cs="Arial"/>
                <w:sz w:val="18"/>
                <w:szCs w:val="18"/>
                <w:lang w:val="en-US"/>
              </w:rPr>
              <w:t>::</w:t>
            </w:r>
            <w:proofErr w:type="spellStart"/>
            <w:proofErr w:type="gramEnd"/>
            <w:r w:rsidRPr="004B0FB9">
              <w:rPr>
                <w:rFonts w:cs="Arial"/>
                <w:sz w:val="18"/>
                <w:szCs w:val="18"/>
                <w:lang w:val="en-US"/>
              </w:rPr>
              <w:t>IsValidId</w:t>
            </w:r>
            <w:proofErr w:type="spellEnd"/>
            <w:r w:rsidRPr="004B0FB9">
              <w:rPr>
                <w:rFonts w:cs="Arial"/>
                <w:sz w:val="18"/>
                <w:szCs w:val="18"/>
                <w:lang w:val="en-US"/>
              </w:rPr>
              <w:t xml:space="preserve"> (use </w:t>
            </w:r>
            <w:proofErr w:type="spellStart"/>
            <w:proofErr w:type="gramStart"/>
            <w:r w:rsidRPr="004B0FB9">
              <w:rPr>
                <w:rFonts w:cs="Arial"/>
                <w:sz w:val="18"/>
                <w:szCs w:val="18"/>
                <w:lang w:val="en-US"/>
              </w:rPr>
              <w:t>Cawt</w:t>
            </w:r>
            <w:proofErr w:type="spellEnd"/>
            <w:r w:rsidRPr="004B0FB9">
              <w:rPr>
                <w:rFonts w:cs="Arial"/>
                <w:sz w:val="18"/>
                <w:szCs w:val="18"/>
                <w:lang w:val="en-US"/>
              </w:rPr>
              <w:t>::</w:t>
            </w:r>
            <w:proofErr w:type="spellStart"/>
            <w:proofErr w:type="gramEnd"/>
            <w:r w:rsidRPr="004B0FB9">
              <w:rPr>
                <w:rFonts w:cs="Arial"/>
                <w:sz w:val="18"/>
                <w:szCs w:val="18"/>
                <w:lang w:val="en-US"/>
              </w:rPr>
              <w:t>IsComObject</w:t>
            </w:r>
            <w:proofErr w:type="spellEnd"/>
            <w:r w:rsidRPr="004B0FB9">
              <w:rPr>
                <w:rFonts w:cs="Arial"/>
                <w:sz w:val="18"/>
                <w:szCs w:val="18"/>
                <w:lang w:val="en-US"/>
              </w:rPr>
              <w:t xml:space="preserve"> instead)</w:t>
            </w:r>
          </w:p>
          <w:p w14:paraId="3A62035A" w14:textId="77777777" w:rsidR="004B0FB9" w:rsidRPr="004B0FB9" w:rsidRDefault="004B0FB9" w:rsidP="004B0FB9">
            <w:pPr>
              <w:pStyle w:val="Listenabsatz"/>
              <w:numPr>
                <w:ilvl w:val="0"/>
                <w:numId w:val="71"/>
              </w:numPr>
              <w:jc w:val="left"/>
              <w:rPr>
                <w:rFonts w:cs="Arial"/>
                <w:sz w:val="18"/>
                <w:szCs w:val="18"/>
                <w:lang w:val="en-US"/>
              </w:rPr>
            </w:pPr>
            <w:proofErr w:type="spellStart"/>
            <w:proofErr w:type="gramStart"/>
            <w:r w:rsidRPr="004B0FB9">
              <w:rPr>
                <w:rFonts w:cs="Arial"/>
                <w:sz w:val="18"/>
                <w:szCs w:val="18"/>
                <w:lang w:val="en-US"/>
              </w:rPr>
              <w:t>Cawt</w:t>
            </w:r>
            <w:proofErr w:type="spellEnd"/>
            <w:r w:rsidRPr="004B0FB9">
              <w:rPr>
                <w:rFonts w:cs="Arial"/>
                <w:sz w:val="18"/>
                <w:szCs w:val="18"/>
                <w:lang w:val="en-US"/>
              </w:rPr>
              <w:t>::</w:t>
            </w:r>
            <w:proofErr w:type="spellStart"/>
            <w:proofErr w:type="gramEnd"/>
            <w:r w:rsidRPr="004B0FB9">
              <w:rPr>
                <w:rFonts w:cs="Arial"/>
                <w:sz w:val="18"/>
                <w:szCs w:val="18"/>
                <w:lang w:val="en-US"/>
              </w:rPr>
              <w:t>OutlookDateToSeconds</w:t>
            </w:r>
            <w:proofErr w:type="spellEnd"/>
            <w:r w:rsidRPr="004B0FB9">
              <w:rPr>
                <w:rFonts w:cs="Arial"/>
                <w:sz w:val="18"/>
                <w:szCs w:val="18"/>
                <w:lang w:val="en-US"/>
              </w:rPr>
              <w:t xml:space="preserve"> (use </w:t>
            </w:r>
            <w:proofErr w:type="spellStart"/>
            <w:proofErr w:type="gramStart"/>
            <w:r w:rsidRPr="004B0FB9">
              <w:rPr>
                <w:rFonts w:cs="Arial"/>
                <w:sz w:val="18"/>
                <w:szCs w:val="18"/>
                <w:lang w:val="en-US"/>
              </w:rPr>
              <w:t>Cawt</w:t>
            </w:r>
            <w:proofErr w:type="spellEnd"/>
            <w:r w:rsidRPr="004B0FB9">
              <w:rPr>
                <w:rFonts w:cs="Arial"/>
                <w:sz w:val="18"/>
                <w:szCs w:val="18"/>
                <w:lang w:val="en-US"/>
              </w:rPr>
              <w:t>::</w:t>
            </w:r>
            <w:proofErr w:type="spellStart"/>
            <w:proofErr w:type="gramEnd"/>
            <w:r w:rsidRPr="004B0FB9">
              <w:rPr>
                <w:rFonts w:cs="Arial"/>
                <w:sz w:val="18"/>
                <w:szCs w:val="18"/>
                <w:lang w:val="en-US"/>
              </w:rPr>
              <w:t>OfficeDateToSeconds</w:t>
            </w:r>
            <w:proofErr w:type="spellEnd"/>
            <w:r w:rsidRPr="004B0FB9">
              <w:rPr>
                <w:rFonts w:cs="Arial"/>
                <w:sz w:val="18"/>
                <w:szCs w:val="18"/>
                <w:lang w:val="en-US"/>
              </w:rPr>
              <w:t xml:space="preserve"> instead)</w:t>
            </w:r>
          </w:p>
          <w:p w14:paraId="5BE840C9" w14:textId="77777777" w:rsidR="004B0FB9" w:rsidRPr="004B0FB9" w:rsidRDefault="004B0FB9" w:rsidP="004B0FB9">
            <w:pPr>
              <w:pStyle w:val="Listenabsatz"/>
              <w:numPr>
                <w:ilvl w:val="0"/>
                <w:numId w:val="71"/>
              </w:numPr>
              <w:jc w:val="left"/>
              <w:rPr>
                <w:rFonts w:cs="Arial"/>
                <w:sz w:val="18"/>
                <w:szCs w:val="18"/>
                <w:lang w:val="en-US"/>
              </w:rPr>
            </w:pPr>
            <w:proofErr w:type="spellStart"/>
            <w:proofErr w:type="gramStart"/>
            <w:r w:rsidRPr="004B0FB9">
              <w:rPr>
                <w:rFonts w:cs="Arial"/>
                <w:sz w:val="18"/>
                <w:szCs w:val="18"/>
                <w:lang w:val="en-US"/>
              </w:rPr>
              <w:t>Cawt</w:t>
            </w:r>
            <w:proofErr w:type="spellEnd"/>
            <w:r w:rsidRPr="004B0FB9">
              <w:rPr>
                <w:rFonts w:cs="Arial"/>
                <w:sz w:val="18"/>
                <w:szCs w:val="18"/>
                <w:lang w:val="en-US"/>
              </w:rPr>
              <w:t>::</w:t>
            </w:r>
            <w:proofErr w:type="gramEnd"/>
            <w:r w:rsidRPr="004B0FB9">
              <w:rPr>
                <w:rFonts w:cs="Arial"/>
                <w:sz w:val="18"/>
                <w:szCs w:val="18"/>
                <w:lang w:val="en-US"/>
              </w:rPr>
              <w:t xml:space="preserve">SecondsToOutlookDate (use </w:t>
            </w:r>
            <w:proofErr w:type="spellStart"/>
            <w:proofErr w:type="gramStart"/>
            <w:r w:rsidRPr="004B0FB9">
              <w:rPr>
                <w:rFonts w:cs="Arial"/>
                <w:sz w:val="18"/>
                <w:szCs w:val="18"/>
                <w:lang w:val="en-US"/>
              </w:rPr>
              <w:t>Cawt</w:t>
            </w:r>
            <w:proofErr w:type="spellEnd"/>
            <w:r w:rsidRPr="004B0FB9">
              <w:rPr>
                <w:rFonts w:cs="Arial"/>
                <w:sz w:val="18"/>
                <w:szCs w:val="18"/>
                <w:lang w:val="en-US"/>
              </w:rPr>
              <w:t>::</w:t>
            </w:r>
            <w:proofErr w:type="spellStart"/>
            <w:proofErr w:type="gramEnd"/>
            <w:r w:rsidRPr="004B0FB9">
              <w:rPr>
                <w:rFonts w:cs="Arial"/>
                <w:sz w:val="18"/>
                <w:szCs w:val="18"/>
                <w:lang w:val="en-US"/>
              </w:rPr>
              <w:t>SecondsToOfficeDate</w:t>
            </w:r>
            <w:proofErr w:type="spellEnd"/>
            <w:r w:rsidRPr="004B0FB9">
              <w:rPr>
                <w:rFonts w:cs="Arial"/>
                <w:sz w:val="18"/>
                <w:szCs w:val="18"/>
                <w:lang w:val="en-US"/>
              </w:rPr>
              <w:t xml:space="preserve"> instead)</w:t>
            </w:r>
          </w:p>
          <w:p w14:paraId="34BDA77E" w14:textId="77777777" w:rsidR="004B0FB9" w:rsidRPr="004B0FB9" w:rsidRDefault="004B0FB9" w:rsidP="004B0FB9">
            <w:pPr>
              <w:pStyle w:val="Listenabsatz"/>
              <w:numPr>
                <w:ilvl w:val="0"/>
                <w:numId w:val="71"/>
              </w:numPr>
              <w:jc w:val="left"/>
              <w:rPr>
                <w:rFonts w:cs="Arial"/>
                <w:sz w:val="18"/>
                <w:szCs w:val="18"/>
                <w:lang w:val="en-US"/>
              </w:rPr>
            </w:pPr>
            <w:proofErr w:type="spellStart"/>
            <w:proofErr w:type="gramStart"/>
            <w:r w:rsidRPr="004B0FB9">
              <w:rPr>
                <w:rFonts w:cs="Arial"/>
                <w:sz w:val="18"/>
                <w:szCs w:val="18"/>
                <w:lang w:val="en-US"/>
              </w:rPr>
              <w:t>Cawt</w:t>
            </w:r>
            <w:proofErr w:type="spellEnd"/>
            <w:r w:rsidRPr="004B0FB9">
              <w:rPr>
                <w:rFonts w:cs="Arial"/>
                <w:sz w:val="18"/>
                <w:szCs w:val="18"/>
                <w:lang w:val="en-US"/>
              </w:rPr>
              <w:t>::</w:t>
            </w:r>
            <w:proofErr w:type="spellStart"/>
            <w:proofErr w:type="gramEnd"/>
            <w:r w:rsidRPr="004B0FB9">
              <w:rPr>
                <w:rFonts w:cs="Arial"/>
                <w:sz w:val="18"/>
                <w:szCs w:val="18"/>
                <w:lang w:val="en-US"/>
              </w:rPr>
              <w:t>OutlookDateToIsoDate</w:t>
            </w:r>
            <w:proofErr w:type="spellEnd"/>
            <w:r w:rsidRPr="004B0FB9">
              <w:rPr>
                <w:rFonts w:cs="Arial"/>
                <w:sz w:val="18"/>
                <w:szCs w:val="18"/>
                <w:lang w:val="en-US"/>
              </w:rPr>
              <w:t xml:space="preserve"> (use </w:t>
            </w:r>
            <w:proofErr w:type="spellStart"/>
            <w:proofErr w:type="gramStart"/>
            <w:r w:rsidRPr="004B0FB9">
              <w:rPr>
                <w:rFonts w:cs="Arial"/>
                <w:sz w:val="18"/>
                <w:szCs w:val="18"/>
                <w:lang w:val="en-US"/>
              </w:rPr>
              <w:t>Cawt</w:t>
            </w:r>
            <w:proofErr w:type="spellEnd"/>
            <w:r w:rsidRPr="004B0FB9">
              <w:rPr>
                <w:rFonts w:cs="Arial"/>
                <w:sz w:val="18"/>
                <w:szCs w:val="18"/>
                <w:lang w:val="en-US"/>
              </w:rPr>
              <w:t>::</w:t>
            </w:r>
            <w:proofErr w:type="spellStart"/>
            <w:proofErr w:type="gramEnd"/>
            <w:r w:rsidRPr="004B0FB9">
              <w:rPr>
                <w:rFonts w:cs="Arial"/>
                <w:sz w:val="18"/>
                <w:szCs w:val="18"/>
                <w:lang w:val="en-US"/>
              </w:rPr>
              <w:t>OfficeDateToIsoDate</w:t>
            </w:r>
            <w:proofErr w:type="spellEnd"/>
            <w:r w:rsidRPr="004B0FB9">
              <w:rPr>
                <w:rFonts w:cs="Arial"/>
                <w:sz w:val="18"/>
                <w:szCs w:val="18"/>
                <w:lang w:val="en-US"/>
              </w:rPr>
              <w:t xml:space="preserve"> instead)</w:t>
            </w:r>
          </w:p>
          <w:p w14:paraId="5F265A93" w14:textId="77777777" w:rsidR="004B0FB9" w:rsidRPr="004B0FB9" w:rsidRDefault="004B0FB9" w:rsidP="004B0FB9">
            <w:pPr>
              <w:pStyle w:val="Listenabsatz"/>
              <w:numPr>
                <w:ilvl w:val="0"/>
                <w:numId w:val="71"/>
              </w:numPr>
              <w:jc w:val="left"/>
              <w:rPr>
                <w:rFonts w:cs="Arial"/>
                <w:sz w:val="18"/>
                <w:szCs w:val="18"/>
                <w:lang w:val="en-US"/>
              </w:rPr>
            </w:pPr>
            <w:proofErr w:type="spellStart"/>
            <w:proofErr w:type="gramStart"/>
            <w:r w:rsidRPr="004B0FB9">
              <w:rPr>
                <w:rFonts w:cs="Arial"/>
                <w:sz w:val="18"/>
                <w:szCs w:val="18"/>
                <w:lang w:val="en-US"/>
              </w:rPr>
              <w:t>Cawt</w:t>
            </w:r>
            <w:proofErr w:type="spellEnd"/>
            <w:r w:rsidRPr="004B0FB9">
              <w:rPr>
                <w:rFonts w:cs="Arial"/>
                <w:sz w:val="18"/>
                <w:szCs w:val="18"/>
                <w:lang w:val="en-US"/>
              </w:rPr>
              <w:t>::</w:t>
            </w:r>
            <w:proofErr w:type="spellStart"/>
            <w:proofErr w:type="gramEnd"/>
            <w:r w:rsidRPr="004B0FB9">
              <w:rPr>
                <w:rFonts w:cs="Arial"/>
                <w:sz w:val="18"/>
                <w:szCs w:val="18"/>
                <w:lang w:val="en-US"/>
              </w:rPr>
              <w:t>IsoDateToOutlookDate</w:t>
            </w:r>
            <w:proofErr w:type="spellEnd"/>
            <w:r w:rsidRPr="004B0FB9">
              <w:rPr>
                <w:rFonts w:cs="Arial"/>
                <w:sz w:val="18"/>
                <w:szCs w:val="18"/>
                <w:lang w:val="en-US"/>
              </w:rPr>
              <w:t xml:space="preserve"> (use </w:t>
            </w:r>
            <w:proofErr w:type="spellStart"/>
            <w:proofErr w:type="gramStart"/>
            <w:r w:rsidRPr="004B0FB9">
              <w:rPr>
                <w:rFonts w:cs="Arial"/>
                <w:sz w:val="18"/>
                <w:szCs w:val="18"/>
                <w:lang w:val="en-US"/>
              </w:rPr>
              <w:t>Cawt</w:t>
            </w:r>
            <w:proofErr w:type="spellEnd"/>
            <w:r w:rsidRPr="004B0FB9">
              <w:rPr>
                <w:rFonts w:cs="Arial"/>
                <w:sz w:val="18"/>
                <w:szCs w:val="18"/>
                <w:lang w:val="en-US"/>
              </w:rPr>
              <w:t>::</w:t>
            </w:r>
            <w:proofErr w:type="spellStart"/>
            <w:proofErr w:type="gramEnd"/>
            <w:r w:rsidRPr="004B0FB9">
              <w:rPr>
                <w:rFonts w:cs="Arial"/>
                <w:sz w:val="18"/>
                <w:szCs w:val="18"/>
                <w:lang w:val="en-US"/>
              </w:rPr>
              <w:t>IsoDateToOfficeDate</w:t>
            </w:r>
            <w:proofErr w:type="spellEnd"/>
            <w:r w:rsidRPr="004B0FB9">
              <w:rPr>
                <w:rFonts w:cs="Arial"/>
                <w:sz w:val="18"/>
                <w:szCs w:val="18"/>
                <w:lang w:val="en-US"/>
              </w:rPr>
              <w:t xml:space="preserve"> instead)</w:t>
            </w:r>
          </w:p>
          <w:p w14:paraId="7CF8224A" w14:textId="57E87BA6" w:rsidR="004B0FB9" w:rsidRPr="004B0FB9" w:rsidRDefault="004B0FB9" w:rsidP="004B0FB9">
            <w:pPr>
              <w:pStyle w:val="Listenabsatz"/>
              <w:numPr>
                <w:ilvl w:val="0"/>
                <w:numId w:val="71"/>
              </w:numPr>
              <w:jc w:val="left"/>
              <w:rPr>
                <w:rFonts w:cs="Arial"/>
                <w:sz w:val="18"/>
                <w:szCs w:val="18"/>
                <w:lang w:val="en-US"/>
              </w:rPr>
            </w:pPr>
            <w:proofErr w:type="gramStart"/>
            <w:r w:rsidRPr="004B0FB9">
              <w:rPr>
                <w:rFonts w:cs="Arial"/>
                <w:sz w:val="18"/>
                <w:szCs w:val="18"/>
                <w:lang w:val="en-US"/>
              </w:rPr>
              <w:t>Excel::</w:t>
            </w:r>
            <w:proofErr w:type="spellStart"/>
            <w:proofErr w:type="gramEnd"/>
            <w:r w:rsidRPr="004B0FB9">
              <w:rPr>
                <w:rFonts w:cs="Arial"/>
                <w:sz w:val="18"/>
                <w:szCs w:val="18"/>
                <w:lang w:val="en-US"/>
              </w:rPr>
              <w:t>GetFloatSeparator</w:t>
            </w:r>
            <w:proofErr w:type="spellEnd"/>
            <w:r w:rsidRPr="004B0FB9">
              <w:rPr>
                <w:rFonts w:cs="Arial"/>
                <w:sz w:val="18"/>
                <w:szCs w:val="18"/>
                <w:lang w:val="en-US"/>
              </w:rPr>
              <w:t xml:space="preserve"> (use </w:t>
            </w:r>
            <w:proofErr w:type="gramStart"/>
            <w:r w:rsidRPr="004B0FB9">
              <w:rPr>
                <w:rFonts w:cs="Arial"/>
                <w:sz w:val="18"/>
                <w:szCs w:val="18"/>
                <w:lang w:val="en-US"/>
              </w:rPr>
              <w:t>Excel::</w:t>
            </w:r>
            <w:proofErr w:type="spellStart"/>
            <w:proofErr w:type="gramEnd"/>
            <w:r w:rsidRPr="004B0FB9">
              <w:rPr>
                <w:rFonts w:cs="Arial"/>
                <w:sz w:val="18"/>
                <w:szCs w:val="18"/>
                <w:lang w:val="en-US"/>
              </w:rPr>
              <w:t>GetDecimalSeparator</w:t>
            </w:r>
            <w:proofErr w:type="spellEnd"/>
            <w:r w:rsidRPr="004B0FB9">
              <w:rPr>
                <w:rFonts w:cs="Arial"/>
                <w:sz w:val="18"/>
                <w:szCs w:val="18"/>
                <w:lang w:val="en-US"/>
              </w:rPr>
              <w:t xml:space="preserve"> instead)</w:t>
            </w:r>
          </w:p>
          <w:p w14:paraId="03CF681A" w14:textId="77777777" w:rsidR="004B0FB9" w:rsidRPr="004B0FB9" w:rsidRDefault="004B0FB9" w:rsidP="004B0FB9">
            <w:pPr>
              <w:pStyle w:val="Listenabsatz"/>
              <w:numPr>
                <w:ilvl w:val="0"/>
                <w:numId w:val="71"/>
              </w:numPr>
              <w:jc w:val="left"/>
              <w:rPr>
                <w:rFonts w:cs="Arial"/>
                <w:sz w:val="18"/>
                <w:szCs w:val="18"/>
                <w:lang w:val="en-US"/>
              </w:rPr>
            </w:pPr>
            <w:proofErr w:type="gramStart"/>
            <w:r w:rsidRPr="004B0FB9">
              <w:rPr>
                <w:rFonts w:cs="Arial"/>
                <w:sz w:val="18"/>
                <w:szCs w:val="18"/>
                <w:lang w:val="en-US"/>
              </w:rPr>
              <w:t>Excel::</w:t>
            </w:r>
            <w:proofErr w:type="spellStart"/>
            <w:proofErr w:type="gramEnd"/>
            <w:r w:rsidRPr="004B0FB9">
              <w:rPr>
                <w:rFonts w:cs="Arial"/>
                <w:sz w:val="18"/>
                <w:szCs w:val="18"/>
                <w:lang w:val="en-US"/>
              </w:rPr>
              <w:t>GetLangNumberFormat</w:t>
            </w:r>
            <w:proofErr w:type="spellEnd"/>
            <w:r w:rsidRPr="004B0FB9">
              <w:rPr>
                <w:rFonts w:cs="Arial"/>
                <w:sz w:val="18"/>
                <w:szCs w:val="18"/>
                <w:lang w:val="en-US"/>
              </w:rPr>
              <w:t xml:space="preserve"> (use </w:t>
            </w:r>
            <w:proofErr w:type="gramStart"/>
            <w:r w:rsidRPr="004B0FB9">
              <w:rPr>
                <w:rFonts w:cs="Arial"/>
                <w:sz w:val="18"/>
                <w:szCs w:val="18"/>
                <w:lang w:val="en-US"/>
              </w:rPr>
              <w:t>Excel::</w:t>
            </w:r>
            <w:proofErr w:type="spellStart"/>
            <w:proofErr w:type="gramEnd"/>
            <w:r w:rsidRPr="004B0FB9">
              <w:rPr>
                <w:rFonts w:cs="Arial"/>
                <w:sz w:val="18"/>
                <w:szCs w:val="18"/>
                <w:lang w:val="en-US"/>
              </w:rPr>
              <w:t>GetNumberFormat</w:t>
            </w:r>
            <w:proofErr w:type="spellEnd"/>
            <w:r w:rsidRPr="004B0FB9">
              <w:rPr>
                <w:rFonts w:cs="Arial"/>
                <w:sz w:val="18"/>
                <w:szCs w:val="18"/>
                <w:lang w:val="en-US"/>
              </w:rPr>
              <w:t xml:space="preserve"> instead)</w:t>
            </w:r>
          </w:p>
          <w:p w14:paraId="7F477C3B" w14:textId="0D38137E" w:rsidR="004B0FB9" w:rsidRPr="004B0FB9" w:rsidRDefault="004B0FB9" w:rsidP="004B0FB9">
            <w:pPr>
              <w:pStyle w:val="Listenabsatz"/>
              <w:numPr>
                <w:ilvl w:val="0"/>
                <w:numId w:val="71"/>
              </w:numPr>
              <w:jc w:val="left"/>
              <w:rPr>
                <w:rFonts w:cs="Arial"/>
                <w:sz w:val="18"/>
                <w:szCs w:val="18"/>
                <w:lang w:val="en-US"/>
              </w:rPr>
            </w:pPr>
            <w:proofErr w:type="gramStart"/>
            <w:r w:rsidRPr="004B0FB9">
              <w:rPr>
                <w:rFonts w:cs="Arial"/>
                <w:sz w:val="18"/>
                <w:szCs w:val="18"/>
                <w:lang w:val="en-US"/>
              </w:rPr>
              <w:t>Excel::</w:t>
            </w:r>
            <w:proofErr w:type="spellStart"/>
            <w:proofErr w:type="gramEnd"/>
            <w:r w:rsidRPr="004B0FB9">
              <w:rPr>
                <w:rFonts w:cs="Arial"/>
                <w:sz w:val="18"/>
                <w:szCs w:val="18"/>
                <w:lang w:val="en-US"/>
              </w:rPr>
              <w:t>ChartToClipboard</w:t>
            </w:r>
            <w:proofErr w:type="spellEnd"/>
            <w:r w:rsidRPr="004B0FB9">
              <w:rPr>
                <w:rFonts w:cs="Arial"/>
                <w:sz w:val="18"/>
                <w:szCs w:val="18"/>
                <w:lang w:val="en-US"/>
              </w:rPr>
              <w:t xml:space="preserve"> (use </w:t>
            </w:r>
            <w:proofErr w:type="gramStart"/>
            <w:r w:rsidRPr="004B0FB9">
              <w:rPr>
                <w:rFonts w:cs="Arial"/>
                <w:sz w:val="18"/>
                <w:szCs w:val="18"/>
                <w:lang w:val="en-US"/>
              </w:rPr>
              <w:t>Excel::</w:t>
            </w:r>
            <w:proofErr w:type="spellStart"/>
            <w:proofErr w:type="gramEnd"/>
            <w:r w:rsidRPr="004B0FB9">
              <w:rPr>
                <w:rFonts w:cs="Arial"/>
                <w:sz w:val="18"/>
                <w:szCs w:val="18"/>
                <w:lang w:val="en-US"/>
              </w:rPr>
              <w:t>ChartObjToClipboard</w:t>
            </w:r>
            <w:proofErr w:type="spellEnd"/>
            <w:r w:rsidRPr="004B0FB9">
              <w:rPr>
                <w:rFonts w:cs="Arial"/>
                <w:sz w:val="18"/>
                <w:szCs w:val="18"/>
                <w:lang w:val="en-US"/>
              </w:rPr>
              <w:t xml:space="preserve"> instead)</w:t>
            </w:r>
          </w:p>
          <w:p w14:paraId="1F1E9CFF" w14:textId="0EA5EDC7" w:rsidR="004B0FB9" w:rsidRPr="004B0FB9" w:rsidRDefault="004B0FB9" w:rsidP="004B0FB9">
            <w:pPr>
              <w:pStyle w:val="Listenabsatz"/>
              <w:numPr>
                <w:ilvl w:val="0"/>
                <w:numId w:val="71"/>
              </w:numPr>
              <w:jc w:val="left"/>
              <w:rPr>
                <w:rFonts w:cs="Arial"/>
                <w:sz w:val="18"/>
                <w:szCs w:val="18"/>
                <w:lang w:val="en-US"/>
              </w:rPr>
            </w:pPr>
            <w:proofErr w:type="gramStart"/>
            <w:r w:rsidRPr="004B0FB9">
              <w:rPr>
                <w:rFonts w:cs="Arial"/>
                <w:sz w:val="18"/>
                <w:szCs w:val="18"/>
                <w:lang w:val="en-US"/>
              </w:rPr>
              <w:t>Excel::</w:t>
            </w:r>
            <w:proofErr w:type="spellStart"/>
            <w:proofErr w:type="gramEnd"/>
            <w:r w:rsidRPr="004B0FB9">
              <w:rPr>
                <w:rFonts w:cs="Arial"/>
                <w:sz w:val="18"/>
                <w:szCs w:val="18"/>
                <w:lang w:val="en-US"/>
              </w:rPr>
              <w:t>SaveChartAsImage</w:t>
            </w:r>
            <w:proofErr w:type="spellEnd"/>
            <w:r w:rsidRPr="004B0FB9">
              <w:rPr>
                <w:rFonts w:cs="Arial"/>
                <w:sz w:val="18"/>
                <w:szCs w:val="18"/>
                <w:lang w:val="en-US"/>
              </w:rPr>
              <w:t xml:space="preserve"> (use </w:t>
            </w:r>
            <w:proofErr w:type="gramStart"/>
            <w:r w:rsidRPr="004B0FB9">
              <w:rPr>
                <w:rFonts w:cs="Arial"/>
                <w:sz w:val="18"/>
                <w:szCs w:val="18"/>
                <w:lang w:val="en-US"/>
              </w:rPr>
              <w:t>Excel::</w:t>
            </w:r>
            <w:proofErr w:type="spellStart"/>
            <w:proofErr w:type="gramEnd"/>
            <w:r w:rsidRPr="004B0FB9">
              <w:rPr>
                <w:rFonts w:cs="Arial"/>
                <w:sz w:val="18"/>
                <w:szCs w:val="18"/>
                <w:lang w:val="en-US"/>
              </w:rPr>
              <w:t>SaveChartObjAsImage</w:t>
            </w:r>
            <w:proofErr w:type="spellEnd"/>
            <w:r w:rsidRPr="004B0FB9">
              <w:rPr>
                <w:rFonts w:cs="Arial"/>
                <w:sz w:val="18"/>
                <w:szCs w:val="18"/>
                <w:lang w:val="en-US"/>
              </w:rPr>
              <w:t xml:space="preserve"> instead)</w:t>
            </w:r>
          </w:p>
          <w:p w14:paraId="298557E0" w14:textId="6FE9B7F6" w:rsidR="004B0FB9" w:rsidRPr="004B0FB9" w:rsidRDefault="004B0FB9" w:rsidP="004B0FB9">
            <w:pPr>
              <w:pStyle w:val="Listenabsatz"/>
              <w:numPr>
                <w:ilvl w:val="0"/>
                <w:numId w:val="71"/>
              </w:numPr>
              <w:jc w:val="left"/>
              <w:rPr>
                <w:rFonts w:cs="Arial"/>
                <w:sz w:val="18"/>
                <w:szCs w:val="18"/>
                <w:lang w:val="en-US"/>
              </w:rPr>
            </w:pPr>
            <w:proofErr w:type="gramStart"/>
            <w:r w:rsidRPr="004B0FB9">
              <w:rPr>
                <w:rFonts w:cs="Arial"/>
                <w:sz w:val="18"/>
                <w:szCs w:val="18"/>
                <w:lang w:val="en-US"/>
              </w:rPr>
              <w:t>Excel::</w:t>
            </w:r>
            <w:proofErr w:type="spellStart"/>
            <w:proofErr w:type="gramEnd"/>
            <w:r w:rsidRPr="004B0FB9">
              <w:rPr>
                <w:rFonts w:cs="Arial"/>
                <w:sz w:val="18"/>
                <w:szCs w:val="18"/>
                <w:lang w:val="en-US"/>
              </w:rPr>
              <w:t>SetChartSize</w:t>
            </w:r>
            <w:proofErr w:type="spellEnd"/>
            <w:r w:rsidRPr="004B0FB9">
              <w:rPr>
                <w:rFonts w:cs="Arial"/>
                <w:sz w:val="18"/>
                <w:szCs w:val="18"/>
                <w:lang w:val="en-US"/>
              </w:rPr>
              <w:t xml:space="preserve"> (use </w:t>
            </w:r>
            <w:proofErr w:type="gramStart"/>
            <w:r w:rsidRPr="004B0FB9">
              <w:rPr>
                <w:rFonts w:cs="Arial"/>
                <w:sz w:val="18"/>
                <w:szCs w:val="18"/>
                <w:lang w:val="en-US"/>
              </w:rPr>
              <w:t>Excel::</w:t>
            </w:r>
            <w:proofErr w:type="spellStart"/>
            <w:proofErr w:type="gramEnd"/>
            <w:r w:rsidRPr="004B0FB9">
              <w:rPr>
                <w:rFonts w:cs="Arial"/>
                <w:sz w:val="18"/>
                <w:szCs w:val="18"/>
                <w:lang w:val="en-US"/>
              </w:rPr>
              <w:t>SetChartObjSize</w:t>
            </w:r>
            <w:proofErr w:type="spellEnd"/>
            <w:r w:rsidRPr="004B0FB9">
              <w:rPr>
                <w:rFonts w:cs="Arial"/>
                <w:sz w:val="18"/>
                <w:szCs w:val="18"/>
                <w:lang w:val="en-US"/>
              </w:rPr>
              <w:t xml:space="preserve"> instead)</w:t>
            </w:r>
          </w:p>
          <w:p w14:paraId="0BB30484" w14:textId="3CE2AD6D" w:rsidR="004B0FB9" w:rsidRPr="004B0FB9" w:rsidRDefault="004B0FB9" w:rsidP="004B0FB9">
            <w:pPr>
              <w:pStyle w:val="Listenabsatz"/>
              <w:numPr>
                <w:ilvl w:val="0"/>
                <w:numId w:val="71"/>
              </w:numPr>
              <w:jc w:val="left"/>
              <w:rPr>
                <w:rFonts w:cs="Arial"/>
                <w:sz w:val="18"/>
                <w:szCs w:val="18"/>
                <w:lang w:val="en-US"/>
              </w:rPr>
            </w:pPr>
            <w:proofErr w:type="gramStart"/>
            <w:r w:rsidRPr="004B0FB9">
              <w:rPr>
                <w:rFonts w:cs="Arial"/>
                <w:sz w:val="18"/>
                <w:szCs w:val="18"/>
                <w:lang w:val="en-US"/>
              </w:rPr>
              <w:t>Office::</w:t>
            </w:r>
            <w:proofErr w:type="spellStart"/>
            <w:proofErr w:type="gramEnd"/>
            <w:r w:rsidRPr="004B0FB9">
              <w:rPr>
                <w:rFonts w:cs="Arial"/>
                <w:sz w:val="18"/>
                <w:szCs w:val="18"/>
                <w:lang w:val="en-US"/>
              </w:rPr>
              <w:t>RgbToColor</w:t>
            </w:r>
            <w:proofErr w:type="spellEnd"/>
            <w:r w:rsidRPr="004B0FB9">
              <w:rPr>
                <w:rFonts w:cs="Arial"/>
                <w:sz w:val="18"/>
                <w:szCs w:val="18"/>
                <w:lang w:val="en-US"/>
              </w:rPr>
              <w:t xml:space="preserve"> (use </w:t>
            </w:r>
            <w:proofErr w:type="spellStart"/>
            <w:proofErr w:type="gramStart"/>
            <w:r w:rsidRPr="004B0FB9">
              <w:rPr>
                <w:rFonts w:cs="Arial"/>
                <w:sz w:val="18"/>
                <w:szCs w:val="18"/>
                <w:lang w:val="en-US"/>
              </w:rPr>
              <w:t>Cawt</w:t>
            </w:r>
            <w:proofErr w:type="spellEnd"/>
            <w:r w:rsidRPr="004B0FB9">
              <w:rPr>
                <w:rFonts w:cs="Arial"/>
                <w:sz w:val="18"/>
                <w:szCs w:val="18"/>
                <w:lang w:val="en-US"/>
              </w:rPr>
              <w:t>::</w:t>
            </w:r>
            <w:proofErr w:type="spellStart"/>
            <w:proofErr w:type="gramEnd"/>
            <w:r w:rsidRPr="004B0FB9">
              <w:rPr>
                <w:rFonts w:cs="Arial"/>
                <w:sz w:val="18"/>
                <w:szCs w:val="18"/>
                <w:lang w:val="en-US"/>
              </w:rPr>
              <w:t>RgbToOfficeColor</w:t>
            </w:r>
            <w:proofErr w:type="spellEnd"/>
            <w:r w:rsidRPr="004B0FB9">
              <w:rPr>
                <w:rFonts w:cs="Arial"/>
                <w:sz w:val="18"/>
                <w:szCs w:val="18"/>
                <w:lang w:val="en-US"/>
              </w:rPr>
              <w:t xml:space="preserve"> instead)</w:t>
            </w:r>
          </w:p>
          <w:p w14:paraId="056CEAC5" w14:textId="54DDAFBD" w:rsidR="004B0FB9" w:rsidRPr="004B0FB9" w:rsidRDefault="004B0FB9" w:rsidP="004B0FB9">
            <w:pPr>
              <w:pStyle w:val="Listenabsatz"/>
              <w:numPr>
                <w:ilvl w:val="0"/>
                <w:numId w:val="71"/>
              </w:numPr>
              <w:jc w:val="left"/>
              <w:rPr>
                <w:rFonts w:cs="Arial"/>
                <w:sz w:val="18"/>
                <w:szCs w:val="18"/>
                <w:lang w:val="en-US"/>
              </w:rPr>
            </w:pPr>
            <w:proofErr w:type="gramStart"/>
            <w:r w:rsidRPr="004B0FB9">
              <w:rPr>
                <w:rFonts w:cs="Arial"/>
                <w:sz w:val="18"/>
                <w:szCs w:val="18"/>
                <w:lang w:val="en-US"/>
              </w:rPr>
              <w:t>Office::</w:t>
            </w:r>
            <w:proofErr w:type="spellStart"/>
            <w:proofErr w:type="gramEnd"/>
            <w:r w:rsidRPr="004B0FB9">
              <w:rPr>
                <w:rFonts w:cs="Arial"/>
                <w:sz w:val="18"/>
                <w:szCs w:val="18"/>
                <w:lang w:val="en-US"/>
              </w:rPr>
              <w:t>ColorToRgb</w:t>
            </w:r>
            <w:proofErr w:type="spellEnd"/>
            <w:r w:rsidRPr="004B0FB9">
              <w:rPr>
                <w:rFonts w:cs="Arial"/>
                <w:sz w:val="18"/>
                <w:szCs w:val="18"/>
                <w:lang w:val="en-US"/>
              </w:rPr>
              <w:t xml:space="preserve"> (use </w:t>
            </w:r>
            <w:proofErr w:type="spellStart"/>
            <w:proofErr w:type="gramStart"/>
            <w:r w:rsidRPr="004B0FB9">
              <w:rPr>
                <w:rFonts w:cs="Arial"/>
                <w:sz w:val="18"/>
                <w:szCs w:val="18"/>
                <w:lang w:val="en-US"/>
              </w:rPr>
              <w:t>Cawt</w:t>
            </w:r>
            <w:proofErr w:type="spellEnd"/>
            <w:r w:rsidRPr="004B0FB9">
              <w:rPr>
                <w:rFonts w:cs="Arial"/>
                <w:sz w:val="18"/>
                <w:szCs w:val="18"/>
                <w:lang w:val="en-US"/>
              </w:rPr>
              <w:t>::</w:t>
            </w:r>
            <w:proofErr w:type="spellStart"/>
            <w:proofErr w:type="gramEnd"/>
            <w:r w:rsidRPr="004B0FB9">
              <w:rPr>
                <w:rFonts w:cs="Arial"/>
                <w:sz w:val="18"/>
                <w:szCs w:val="18"/>
                <w:lang w:val="en-US"/>
              </w:rPr>
              <w:t>OfficeColorToRgb</w:t>
            </w:r>
            <w:proofErr w:type="spellEnd"/>
            <w:r w:rsidRPr="004B0FB9">
              <w:rPr>
                <w:rFonts w:cs="Arial"/>
                <w:sz w:val="18"/>
                <w:szCs w:val="18"/>
                <w:lang w:val="en-US"/>
              </w:rPr>
              <w:t xml:space="preserve"> instead)</w:t>
            </w:r>
          </w:p>
          <w:p w14:paraId="27E31DA2" w14:textId="77777777" w:rsidR="004B0FB9" w:rsidRPr="004B0FB9" w:rsidRDefault="004B0FB9" w:rsidP="004B0FB9">
            <w:pPr>
              <w:pStyle w:val="Listenabsatz"/>
              <w:numPr>
                <w:ilvl w:val="0"/>
                <w:numId w:val="71"/>
              </w:numPr>
              <w:jc w:val="left"/>
              <w:rPr>
                <w:rFonts w:cs="Arial"/>
                <w:sz w:val="18"/>
                <w:szCs w:val="18"/>
                <w:lang w:val="en-US"/>
              </w:rPr>
            </w:pPr>
            <w:proofErr w:type="gramStart"/>
            <w:r w:rsidRPr="004B0FB9">
              <w:rPr>
                <w:rFonts w:cs="Arial"/>
                <w:sz w:val="18"/>
                <w:szCs w:val="18"/>
                <w:lang w:val="en-US"/>
              </w:rPr>
              <w:t>Office::</w:t>
            </w:r>
            <w:proofErr w:type="spellStart"/>
            <w:proofErr w:type="gramEnd"/>
            <w:r w:rsidRPr="004B0FB9">
              <w:rPr>
                <w:rFonts w:cs="Arial"/>
                <w:sz w:val="18"/>
                <w:szCs w:val="18"/>
                <w:lang w:val="en-US"/>
              </w:rPr>
              <w:t>ShowAlerts</w:t>
            </w:r>
            <w:proofErr w:type="spellEnd"/>
            <w:r w:rsidRPr="004B0FB9">
              <w:rPr>
                <w:rFonts w:cs="Arial"/>
                <w:sz w:val="18"/>
                <w:szCs w:val="18"/>
                <w:lang w:val="en-US"/>
              </w:rPr>
              <w:t xml:space="preserve"> (use modules specific </w:t>
            </w:r>
            <w:proofErr w:type="spellStart"/>
            <w:r w:rsidRPr="004B0FB9">
              <w:rPr>
                <w:rFonts w:cs="Arial"/>
                <w:sz w:val="18"/>
                <w:szCs w:val="18"/>
                <w:lang w:val="en-US"/>
              </w:rPr>
              <w:t>ShowAlerts</w:t>
            </w:r>
            <w:proofErr w:type="spellEnd"/>
            <w:r w:rsidRPr="004B0FB9">
              <w:rPr>
                <w:rFonts w:cs="Arial"/>
                <w:sz w:val="18"/>
                <w:szCs w:val="18"/>
                <w:lang w:val="en-US"/>
              </w:rPr>
              <w:t xml:space="preserve"> instead)</w:t>
            </w:r>
          </w:p>
          <w:p w14:paraId="054E8B48" w14:textId="57BA79E5" w:rsidR="004B0FB9" w:rsidRPr="004B0FB9" w:rsidRDefault="004B0FB9" w:rsidP="004B0FB9">
            <w:pPr>
              <w:pStyle w:val="Listenabsatz"/>
              <w:numPr>
                <w:ilvl w:val="0"/>
                <w:numId w:val="71"/>
              </w:numPr>
              <w:jc w:val="left"/>
              <w:rPr>
                <w:rFonts w:cs="Arial"/>
                <w:sz w:val="16"/>
                <w:szCs w:val="16"/>
                <w:lang w:val="en-US"/>
              </w:rPr>
            </w:pPr>
            <w:proofErr w:type="gramStart"/>
            <w:r w:rsidRPr="004B0FB9">
              <w:rPr>
                <w:rFonts w:cs="Arial"/>
                <w:sz w:val="18"/>
                <w:szCs w:val="18"/>
                <w:lang w:val="en-US"/>
              </w:rPr>
              <w:t>Outlook::</w:t>
            </w:r>
            <w:proofErr w:type="gramEnd"/>
            <w:r w:rsidRPr="004B0FB9">
              <w:rPr>
                <w:rFonts w:cs="Arial"/>
                <w:sz w:val="18"/>
                <w:szCs w:val="18"/>
                <w:lang w:val="en-US"/>
              </w:rPr>
              <w:t xml:space="preserve">OpenNew (use </w:t>
            </w:r>
            <w:proofErr w:type="gramStart"/>
            <w:r w:rsidRPr="004B0FB9">
              <w:rPr>
                <w:rFonts w:cs="Arial"/>
                <w:sz w:val="18"/>
                <w:szCs w:val="18"/>
                <w:lang w:val="en-US"/>
              </w:rPr>
              <w:t>Outlook::</w:t>
            </w:r>
            <w:proofErr w:type="gramEnd"/>
            <w:r w:rsidRPr="004B0FB9">
              <w:rPr>
                <w:rFonts w:cs="Arial"/>
                <w:sz w:val="18"/>
                <w:szCs w:val="18"/>
                <w:lang w:val="en-US"/>
              </w:rPr>
              <w:t>Open instead)</w:t>
            </w:r>
          </w:p>
        </w:tc>
      </w:tr>
      <w:tr w:rsidR="00ED15AA" w:rsidRPr="008554FC" w14:paraId="3F48E7ED" w14:textId="77777777" w:rsidTr="00ED15AA">
        <w:tc>
          <w:tcPr>
            <w:tcW w:w="1129" w:type="dxa"/>
          </w:tcPr>
          <w:p w14:paraId="45A15651" w14:textId="1616774D" w:rsidR="00ED15AA" w:rsidRDefault="00ED15AA" w:rsidP="00413BD4">
            <w:r>
              <w:lastRenderedPageBreak/>
              <w:t>3.1.1</w:t>
            </w:r>
          </w:p>
        </w:tc>
        <w:tc>
          <w:tcPr>
            <w:tcW w:w="1390" w:type="dxa"/>
          </w:tcPr>
          <w:p w14:paraId="597945FB" w14:textId="6C7EE6CC" w:rsidR="00ED15AA" w:rsidRDefault="00ED15AA" w:rsidP="00204A49">
            <w:r>
              <w:t>2025-07-1</w:t>
            </w:r>
            <w:r w:rsidR="007307C3">
              <w:t>0</w:t>
            </w:r>
          </w:p>
        </w:tc>
        <w:tc>
          <w:tcPr>
            <w:tcW w:w="6717" w:type="dxa"/>
          </w:tcPr>
          <w:p w14:paraId="2704EB91" w14:textId="77777777" w:rsidR="00ED15AA" w:rsidRPr="00ED15AA" w:rsidRDefault="00ED15AA" w:rsidP="00ED15AA">
            <w:pPr>
              <w:jc w:val="left"/>
              <w:rPr>
                <w:lang w:val="en-US"/>
              </w:rPr>
            </w:pPr>
            <w:r w:rsidRPr="00ED15AA">
              <w:rPr>
                <w:lang w:val="en-US"/>
              </w:rPr>
              <w:t>Maintenance release.</w:t>
            </w:r>
          </w:p>
          <w:p w14:paraId="02CDF325" w14:textId="77777777" w:rsidR="00ED15AA" w:rsidRPr="00ED15AA" w:rsidRDefault="00ED15AA" w:rsidP="00ED15AA">
            <w:pPr>
              <w:jc w:val="left"/>
              <w:rPr>
                <w:lang w:val="en-US"/>
              </w:rPr>
            </w:pPr>
          </w:p>
          <w:p w14:paraId="31F58146" w14:textId="087B7D9E" w:rsidR="00ED15AA" w:rsidRPr="00ED15AA" w:rsidRDefault="00ED15AA" w:rsidP="00ED15AA">
            <w:pPr>
              <w:jc w:val="left"/>
              <w:rPr>
                <w:lang w:val="en-US"/>
              </w:rPr>
            </w:pPr>
            <w:proofErr w:type="spellStart"/>
            <w:r w:rsidRPr="00ED15AA">
              <w:rPr>
                <w:lang w:val="en-US"/>
              </w:rPr>
              <w:t>CawtExcel</w:t>
            </w:r>
            <w:proofErr w:type="spellEnd"/>
            <w:r w:rsidRPr="00ED15AA">
              <w:rPr>
                <w:lang w:val="en-US"/>
              </w:rPr>
              <w:t xml:space="preserve">:  </w:t>
            </w:r>
          </w:p>
          <w:p w14:paraId="3F57FB12" w14:textId="77777777" w:rsidR="00ED15AA" w:rsidRDefault="00ED15AA" w:rsidP="00ED15AA">
            <w:pPr>
              <w:pStyle w:val="Listenabsatz"/>
              <w:numPr>
                <w:ilvl w:val="0"/>
                <w:numId w:val="72"/>
              </w:numPr>
              <w:jc w:val="left"/>
              <w:rPr>
                <w:lang w:val="en-US"/>
              </w:rPr>
            </w:pPr>
            <w:r w:rsidRPr="00ED15AA">
              <w:rPr>
                <w:lang w:val="en-US"/>
              </w:rPr>
              <w:t xml:space="preserve">Adapted clipboard management to changed TWAPI 5.1 </w:t>
            </w:r>
            <w:proofErr w:type="spellStart"/>
            <w:r w:rsidRPr="00ED15AA">
              <w:rPr>
                <w:lang w:val="en-US"/>
              </w:rPr>
              <w:t>behaviour</w:t>
            </w:r>
            <w:proofErr w:type="spellEnd"/>
            <w:r w:rsidRPr="00ED15AA">
              <w:rPr>
                <w:lang w:val="en-US"/>
              </w:rPr>
              <w:t>.</w:t>
            </w:r>
          </w:p>
          <w:p w14:paraId="1C7E95E3" w14:textId="283F9EE2" w:rsidR="00EE0267" w:rsidRPr="00ED15AA" w:rsidRDefault="00EE0267" w:rsidP="00ED15AA">
            <w:pPr>
              <w:pStyle w:val="Listenabsatz"/>
              <w:numPr>
                <w:ilvl w:val="0"/>
                <w:numId w:val="72"/>
              </w:numPr>
              <w:jc w:val="left"/>
              <w:rPr>
                <w:lang w:val="en-US"/>
              </w:rPr>
            </w:pPr>
            <w:r w:rsidRPr="00EE0267">
              <w:rPr>
                <w:lang w:val="en-US"/>
              </w:rPr>
              <w:t>Some minor fixes</w:t>
            </w:r>
            <w:r>
              <w:rPr>
                <w:lang w:val="en-US"/>
              </w:rPr>
              <w:t>.</w:t>
            </w:r>
          </w:p>
        </w:tc>
      </w:tr>
    </w:tbl>
    <w:p w14:paraId="3FAD574B" w14:textId="77777777" w:rsidR="00A17B20" w:rsidRDefault="00A17B20" w:rsidP="00B04828"/>
    <w:p w14:paraId="77FABCA6" w14:textId="77777777" w:rsidR="00324939" w:rsidRDefault="00324939" w:rsidP="00324939">
      <w:pPr>
        <w:pStyle w:val="berschrift1"/>
      </w:pPr>
      <w:bookmarkStart w:id="116" w:name="_Toc203256499"/>
      <w:r>
        <w:lastRenderedPageBreak/>
        <w:t>Tables</w:t>
      </w:r>
      <w:bookmarkEnd w:id="116"/>
    </w:p>
    <w:p w14:paraId="6924156D" w14:textId="77777777" w:rsidR="00324939" w:rsidRDefault="00334A2D" w:rsidP="00B04828">
      <w:r>
        <w:t>This chapter contains lists of figures, tables and terms and abbreviations.</w:t>
      </w:r>
    </w:p>
    <w:p w14:paraId="2856F0CF" w14:textId="77777777" w:rsidR="00324939" w:rsidRDefault="00334A2D" w:rsidP="00B04828">
      <w:pPr>
        <w:pStyle w:val="berschrift2"/>
      </w:pPr>
      <w:bookmarkStart w:id="117" w:name="_Toc203256500"/>
      <w:r>
        <w:t>Table</w:t>
      </w:r>
      <w:r w:rsidR="00324939">
        <w:t xml:space="preserve"> of Figures</w:t>
      </w:r>
      <w:bookmarkEnd w:id="117"/>
    </w:p>
    <w:p w14:paraId="1E831119" w14:textId="2EA71710" w:rsidR="00E57160" w:rsidRDefault="00E6660E">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r>
        <w:fldChar w:fldCharType="begin"/>
      </w:r>
      <w:r w:rsidRPr="00E6660E">
        <w:rPr>
          <w:lang w:val="de-DE"/>
        </w:rPr>
        <w:instrText xml:space="preserve"> TOC </w:instrText>
      </w:r>
      <w:r>
        <w:rPr>
          <w:lang w:val="de-DE"/>
        </w:rPr>
        <w:instrText>\h \z \c "Abbildung</w:instrText>
      </w:r>
      <w:r w:rsidRPr="00E6660E">
        <w:rPr>
          <w:lang w:val="de-DE"/>
        </w:rPr>
        <w:instrText xml:space="preserve">" </w:instrText>
      </w:r>
      <w:r>
        <w:fldChar w:fldCharType="separate"/>
      </w:r>
      <w:hyperlink w:anchor="_Toc203256333" w:history="1">
        <w:r w:rsidR="00E57160" w:rsidRPr="00CE4910">
          <w:rPr>
            <w:rStyle w:val="Hyperlink"/>
            <w:noProof/>
          </w:rPr>
          <w:t>Figure 1: Overview of CAWT packages</w:t>
        </w:r>
        <w:r w:rsidR="00E57160">
          <w:rPr>
            <w:noProof/>
            <w:webHidden/>
          </w:rPr>
          <w:tab/>
        </w:r>
        <w:r w:rsidR="00E57160">
          <w:rPr>
            <w:noProof/>
            <w:webHidden/>
          </w:rPr>
          <w:fldChar w:fldCharType="begin"/>
        </w:r>
        <w:r w:rsidR="00E57160">
          <w:rPr>
            <w:noProof/>
            <w:webHidden/>
          </w:rPr>
          <w:instrText xml:space="preserve"> PAGEREF _Toc203256333 \h </w:instrText>
        </w:r>
        <w:r w:rsidR="00E57160">
          <w:rPr>
            <w:noProof/>
            <w:webHidden/>
          </w:rPr>
        </w:r>
        <w:r w:rsidR="00E57160">
          <w:rPr>
            <w:noProof/>
            <w:webHidden/>
          </w:rPr>
          <w:fldChar w:fldCharType="separate"/>
        </w:r>
        <w:r w:rsidR="00E57160">
          <w:rPr>
            <w:noProof/>
            <w:webHidden/>
          </w:rPr>
          <w:t>3</w:t>
        </w:r>
        <w:r w:rsidR="00E57160">
          <w:rPr>
            <w:noProof/>
            <w:webHidden/>
          </w:rPr>
          <w:fldChar w:fldCharType="end"/>
        </w:r>
      </w:hyperlink>
    </w:p>
    <w:p w14:paraId="2533A8B3" w14:textId="5672AA27" w:rsidR="00E57160" w:rsidRDefault="00E57160">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334" w:history="1">
        <w:r w:rsidRPr="00CE4910">
          <w:rPr>
            <w:rStyle w:val="Hyperlink"/>
            <w:noProof/>
          </w:rPr>
          <w:t>Figure 2: Module excelCsv</w:t>
        </w:r>
        <w:r>
          <w:rPr>
            <w:noProof/>
            <w:webHidden/>
          </w:rPr>
          <w:tab/>
        </w:r>
        <w:r>
          <w:rPr>
            <w:noProof/>
            <w:webHidden/>
          </w:rPr>
          <w:fldChar w:fldCharType="begin"/>
        </w:r>
        <w:r>
          <w:rPr>
            <w:noProof/>
            <w:webHidden/>
          </w:rPr>
          <w:instrText xml:space="preserve"> PAGEREF _Toc203256334 \h </w:instrText>
        </w:r>
        <w:r>
          <w:rPr>
            <w:noProof/>
            <w:webHidden/>
          </w:rPr>
        </w:r>
        <w:r>
          <w:rPr>
            <w:noProof/>
            <w:webHidden/>
          </w:rPr>
          <w:fldChar w:fldCharType="separate"/>
        </w:r>
        <w:r>
          <w:rPr>
            <w:noProof/>
            <w:webHidden/>
          </w:rPr>
          <w:t>9</w:t>
        </w:r>
        <w:r>
          <w:rPr>
            <w:noProof/>
            <w:webHidden/>
          </w:rPr>
          <w:fldChar w:fldCharType="end"/>
        </w:r>
      </w:hyperlink>
    </w:p>
    <w:p w14:paraId="49DBB2D8" w14:textId="172EA6FC" w:rsidR="00E57160" w:rsidRDefault="00E57160">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335" w:history="1">
        <w:r w:rsidRPr="00CE4910">
          <w:rPr>
            <w:rStyle w:val="Hyperlink"/>
            <w:noProof/>
          </w:rPr>
          <w:t>Figure 3: Module excelTablelist</w:t>
        </w:r>
        <w:r>
          <w:rPr>
            <w:noProof/>
            <w:webHidden/>
          </w:rPr>
          <w:tab/>
        </w:r>
        <w:r>
          <w:rPr>
            <w:noProof/>
            <w:webHidden/>
          </w:rPr>
          <w:fldChar w:fldCharType="begin"/>
        </w:r>
        <w:r>
          <w:rPr>
            <w:noProof/>
            <w:webHidden/>
          </w:rPr>
          <w:instrText xml:space="preserve"> PAGEREF _Toc203256335 \h </w:instrText>
        </w:r>
        <w:r>
          <w:rPr>
            <w:noProof/>
            <w:webHidden/>
          </w:rPr>
        </w:r>
        <w:r>
          <w:rPr>
            <w:noProof/>
            <w:webHidden/>
          </w:rPr>
          <w:fldChar w:fldCharType="separate"/>
        </w:r>
        <w:r>
          <w:rPr>
            <w:noProof/>
            <w:webHidden/>
          </w:rPr>
          <w:t>9</w:t>
        </w:r>
        <w:r>
          <w:rPr>
            <w:noProof/>
            <w:webHidden/>
          </w:rPr>
          <w:fldChar w:fldCharType="end"/>
        </w:r>
      </w:hyperlink>
    </w:p>
    <w:p w14:paraId="0C68DDD1" w14:textId="79777A9F" w:rsidR="00E57160" w:rsidRDefault="00E57160">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336" w:history="1">
        <w:r w:rsidRPr="00CE4910">
          <w:rPr>
            <w:rStyle w:val="Hyperlink"/>
            <w:noProof/>
          </w:rPr>
          <w:t>Figure 4: Module excelMatlabFile</w:t>
        </w:r>
        <w:r>
          <w:rPr>
            <w:noProof/>
            <w:webHidden/>
          </w:rPr>
          <w:tab/>
        </w:r>
        <w:r>
          <w:rPr>
            <w:noProof/>
            <w:webHidden/>
          </w:rPr>
          <w:fldChar w:fldCharType="begin"/>
        </w:r>
        <w:r>
          <w:rPr>
            <w:noProof/>
            <w:webHidden/>
          </w:rPr>
          <w:instrText xml:space="preserve"> PAGEREF _Toc203256336 \h </w:instrText>
        </w:r>
        <w:r>
          <w:rPr>
            <w:noProof/>
            <w:webHidden/>
          </w:rPr>
        </w:r>
        <w:r>
          <w:rPr>
            <w:noProof/>
            <w:webHidden/>
          </w:rPr>
          <w:fldChar w:fldCharType="separate"/>
        </w:r>
        <w:r>
          <w:rPr>
            <w:noProof/>
            <w:webHidden/>
          </w:rPr>
          <w:t>10</w:t>
        </w:r>
        <w:r>
          <w:rPr>
            <w:noProof/>
            <w:webHidden/>
          </w:rPr>
          <w:fldChar w:fldCharType="end"/>
        </w:r>
      </w:hyperlink>
    </w:p>
    <w:p w14:paraId="2E124A22" w14:textId="09C23B1A" w:rsidR="00E57160" w:rsidRDefault="00E57160">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337" w:history="1">
        <w:r w:rsidRPr="00CE4910">
          <w:rPr>
            <w:rStyle w:val="Hyperlink"/>
            <w:noProof/>
          </w:rPr>
          <w:t>Figure 5: Module excelWord</w:t>
        </w:r>
        <w:r>
          <w:rPr>
            <w:noProof/>
            <w:webHidden/>
          </w:rPr>
          <w:tab/>
        </w:r>
        <w:r>
          <w:rPr>
            <w:noProof/>
            <w:webHidden/>
          </w:rPr>
          <w:fldChar w:fldCharType="begin"/>
        </w:r>
        <w:r>
          <w:rPr>
            <w:noProof/>
            <w:webHidden/>
          </w:rPr>
          <w:instrText xml:space="preserve"> PAGEREF _Toc203256337 \h </w:instrText>
        </w:r>
        <w:r>
          <w:rPr>
            <w:noProof/>
            <w:webHidden/>
          </w:rPr>
        </w:r>
        <w:r>
          <w:rPr>
            <w:noProof/>
            <w:webHidden/>
          </w:rPr>
          <w:fldChar w:fldCharType="separate"/>
        </w:r>
        <w:r>
          <w:rPr>
            <w:noProof/>
            <w:webHidden/>
          </w:rPr>
          <w:t>10</w:t>
        </w:r>
        <w:r>
          <w:rPr>
            <w:noProof/>
            <w:webHidden/>
          </w:rPr>
          <w:fldChar w:fldCharType="end"/>
        </w:r>
      </w:hyperlink>
    </w:p>
    <w:p w14:paraId="0EB2BE77" w14:textId="7938CD07" w:rsidR="00E57160" w:rsidRDefault="00E57160">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338" w:history="1">
        <w:r w:rsidRPr="00CE4910">
          <w:rPr>
            <w:rStyle w:val="Hyperlink"/>
            <w:noProof/>
          </w:rPr>
          <w:t>Figure 6: Module excelImgRaw</w:t>
        </w:r>
        <w:r>
          <w:rPr>
            <w:noProof/>
            <w:webHidden/>
          </w:rPr>
          <w:tab/>
        </w:r>
        <w:r>
          <w:rPr>
            <w:noProof/>
            <w:webHidden/>
          </w:rPr>
          <w:fldChar w:fldCharType="begin"/>
        </w:r>
        <w:r>
          <w:rPr>
            <w:noProof/>
            <w:webHidden/>
          </w:rPr>
          <w:instrText xml:space="preserve"> PAGEREF _Toc203256338 \h </w:instrText>
        </w:r>
        <w:r>
          <w:rPr>
            <w:noProof/>
            <w:webHidden/>
          </w:rPr>
        </w:r>
        <w:r>
          <w:rPr>
            <w:noProof/>
            <w:webHidden/>
          </w:rPr>
          <w:fldChar w:fldCharType="separate"/>
        </w:r>
        <w:r>
          <w:rPr>
            <w:noProof/>
            <w:webHidden/>
          </w:rPr>
          <w:t>10</w:t>
        </w:r>
        <w:r>
          <w:rPr>
            <w:noProof/>
            <w:webHidden/>
          </w:rPr>
          <w:fldChar w:fldCharType="end"/>
        </w:r>
      </w:hyperlink>
    </w:p>
    <w:p w14:paraId="7A4192F9" w14:textId="11E465D5" w:rsidR="00E57160" w:rsidRDefault="00E57160">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339" w:history="1">
        <w:r w:rsidRPr="00CE4910">
          <w:rPr>
            <w:rStyle w:val="Hyperlink"/>
            <w:noProof/>
          </w:rPr>
          <w:t>Figure 7: Module excelMediaWiki</w:t>
        </w:r>
        <w:r>
          <w:rPr>
            <w:noProof/>
            <w:webHidden/>
          </w:rPr>
          <w:tab/>
        </w:r>
        <w:r>
          <w:rPr>
            <w:noProof/>
            <w:webHidden/>
          </w:rPr>
          <w:fldChar w:fldCharType="begin"/>
        </w:r>
        <w:r>
          <w:rPr>
            <w:noProof/>
            <w:webHidden/>
          </w:rPr>
          <w:instrText xml:space="preserve"> PAGEREF _Toc203256339 \h </w:instrText>
        </w:r>
        <w:r>
          <w:rPr>
            <w:noProof/>
            <w:webHidden/>
          </w:rPr>
        </w:r>
        <w:r>
          <w:rPr>
            <w:noProof/>
            <w:webHidden/>
          </w:rPr>
          <w:fldChar w:fldCharType="separate"/>
        </w:r>
        <w:r>
          <w:rPr>
            <w:noProof/>
            <w:webHidden/>
          </w:rPr>
          <w:t>11</w:t>
        </w:r>
        <w:r>
          <w:rPr>
            <w:noProof/>
            <w:webHidden/>
          </w:rPr>
          <w:fldChar w:fldCharType="end"/>
        </w:r>
      </w:hyperlink>
    </w:p>
    <w:p w14:paraId="40B0600E" w14:textId="1EB00243" w:rsidR="00E57160" w:rsidRDefault="00E57160">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340" w:history="1">
        <w:r w:rsidRPr="00CE4910">
          <w:rPr>
            <w:rStyle w:val="Hyperlink"/>
            <w:noProof/>
          </w:rPr>
          <w:t>Figure 8: Module excelWikit</w:t>
        </w:r>
        <w:r>
          <w:rPr>
            <w:noProof/>
            <w:webHidden/>
          </w:rPr>
          <w:tab/>
        </w:r>
        <w:r>
          <w:rPr>
            <w:noProof/>
            <w:webHidden/>
          </w:rPr>
          <w:fldChar w:fldCharType="begin"/>
        </w:r>
        <w:r>
          <w:rPr>
            <w:noProof/>
            <w:webHidden/>
          </w:rPr>
          <w:instrText xml:space="preserve"> PAGEREF _Toc203256340 \h </w:instrText>
        </w:r>
        <w:r>
          <w:rPr>
            <w:noProof/>
            <w:webHidden/>
          </w:rPr>
        </w:r>
        <w:r>
          <w:rPr>
            <w:noProof/>
            <w:webHidden/>
          </w:rPr>
          <w:fldChar w:fldCharType="separate"/>
        </w:r>
        <w:r>
          <w:rPr>
            <w:noProof/>
            <w:webHidden/>
          </w:rPr>
          <w:t>11</w:t>
        </w:r>
        <w:r>
          <w:rPr>
            <w:noProof/>
            <w:webHidden/>
          </w:rPr>
          <w:fldChar w:fldCharType="end"/>
        </w:r>
      </w:hyperlink>
    </w:p>
    <w:p w14:paraId="4961CDD4" w14:textId="5A08D706" w:rsidR="00E57160" w:rsidRDefault="00E57160">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341" w:history="1">
        <w:r w:rsidRPr="00CE4910">
          <w:rPr>
            <w:rStyle w:val="Hyperlink"/>
            <w:noProof/>
          </w:rPr>
          <w:t>Figure 9: Module excelHtml</w:t>
        </w:r>
        <w:r>
          <w:rPr>
            <w:noProof/>
            <w:webHidden/>
          </w:rPr>
          <w:tab/>
        </w:r>
        <w:r>
          <w:rPr>
            <w:noProof/>
            <w:webHidden/>
          </w:rPr>
          <w:fldChar w:fldCharType="begin"/>
        </w:r>
        <w:r>
          <w:rPr>
            <w:noProof/>
            <w:webHidden/>
          </w:rPr>
          <w:instrText xml:space="preserve"> PAGEREF _Toc203256341 \h </w:instrText>
        </w:r>
        <w:r>
          <w:rPr>
            <w:noProof/>
            <w:webHidden/>
          </w:rPr>
        </w:r>
        <w:r>
          <w:rPr>
            <w:noProof/>
            <w:webHidden/>
          </w:rPr>
          <w:fldChar w:fldCharType="separate"/>
        </w:r>
        <w:r>
          <w:rPr>
            <w:noProof/>
            <w:webHidden/>
          </w:rPr>
          <w:t>11</w:t>
        </w:r>
        <w:r>
          <w:rPr>
            <w:noProof/>
            <w:webHidden/>
          </w:rPr>
          <w:fldChar w:fldCharType="end"/>
        </w:r>
      </w:hyperlink>
    </w:p>
    <w:p w14:paraId="48222890" w14:textId="19D664E3" w:rsidR="00E57160" w:rsidRDefault="00E57160">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342" w:history="1">
        <w:r w:rsidRPr="00CE4910">
          <w:rPr>
            <w:rStyle w:val="Hyperlink"/>
            <w:noProof/>
          </w:rPr>
          <w:t>Figure 10: Screenshot of EnumExplorer.tcl</w:t>
        </w:r>
        <w:r>
          <w:rPr>
            <w:noProof/>
            <w:webHidden/>
          </w:rPr>
          <w:tab/>
        </w:r>
        <w:r>
          <w:rPr>
            <w:noProof/>
            <w:webHidden/>
          </w:rPr>
          <w:fldChar w:fldCharType="begin"/>
        </w:r>
        <w:r>
          <w:rPr>
            <w:noProof/>
            <w:webHidden/>
          </w:rPr>
          <w:instrText xml:space="preserve"> PAGEREF _Toc203256342 \h </w:instrText>
        </w:r>
        <w:r>
          <w:rPr>
            <w:noProof/>
            <w:webHidden/>
          </w:rPr>
        </w:r>
        <w:r>
          <w:rPr>
            <w:noProof/>
            <w:webHidden/>
          </w:rPr>
          <w:fldChar w:fldCharType="separate"/>
        </w:r>
        <w:r>
          <w:rPr>
            <w:noProof/>
            <w:webHidden/>
          </w:rPr>
          <w:t>22</w:t>
        </w:r>
        <w:r>
          <w:rPr>
            <w:noProof/>
            <w:webHidden/>
          </w:rPr>
          <w:fldChar w:fldCharType="end"/>
        </w:r>
      </w:hyperlink>
    </w:p>
    <w:p w14:paraId="617B0164" w14:textId="1B2AC3CE" w:rsidR="00E57160" w:rsidRDefault="00E57160">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343" w:history="1">
        <w:r w:rsidRPr="00CE4910">
          <w:rPr>
            <w:rStyle w:val="Hyperlink"/>
            <w:noProof/>
          </w:rPr>
          <w:t>Figure 11: Auto-generated Outlook mail from OneNoteInfo.tcl</w:t>
        </w:r>
        <w:r>
          <w:rPr>
            <w:noProof/>
            <w:webHidden/>
          </w:rPr>
          <w:tab/>
        </w:r>
        <w:r>
          <w:rPr>
            <w:noProof/>
            <w:webHidden/>
          </w:rPr>
          <w:fldChar w:fldCharType="begin"/>
        </w:r>
        <w:r>
          <w:rPr>
            <w:noProof/>
            <w:webHidden/>
          </w:rPr>
          <w:instrText xml:space="preserve"> PAGEREF _Toc203256343 \h </w:instrText>
        </w:r>
        <w:r>
          <w:rPr>
            <w:noProof/>
            <w:webHidden/>
          </w:rPr>
        </w:r>
        <w:r>
          <w:rPr>
            <w:noProof/>
            <w:webHidden/>
          </w:rPr>
          <w:fldChar w:fldCharType="separate"/>
        </w:r>
        <w:r>
          <w:rPr>
            <w:noProof/>
            <w:webHidden/>
          </w:rPr>
          <w:t>23</w:t>
        </w:r>
        <w:r>
          <w:rPr>
            <w:noProof/>
            <w:webHidden/>
          </w:rPr>
          <w:fldChar w:fldCharType="end"/>
        </w:r>
      </w:hyperlink>
    </w:p>
    <w:p w14:paraId="46F13471" w14:textId="597881D0" w:rsidR="00E57160" w:rsidRDefault="00E57160">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344" w:history="1">
        <w:r w:rsidRPr="00CE4910">
          <w:rPr>
            <w:rStyle w:val="Hyperlink"/>
            <w:noProof/>
          </w:rPr>
          <w:t>Figure 12: Documentation generation workflow</w:t>
        </w:r>
        <w:r>
          <w:rPr>
            <w:noProof/>
            <w:webHidden/>
          </w:rPr>
          <w:tab/>
        </w:r>
        <w:r>
          <w:rPr>
            <w:noProof/>
            <w:webHidden/>
          </w:rPr>
          <w:fldChar w:fldCharType="begin"/>
        </w:r>
        <w:r>
          <w:rPr>
            <w:noProof/>
            <w:webHidden/>
          </w:rPr>
          <w:instrText xml:space="preserve"> PAGEREF _Toc203256344 \h </w:instrText>
        </w:r>
        <w:r>
          <w:rPr>
            <w:noProof/>
            <w:webHidden/>
          </w:rPr>
        </w:r>
        <w:r>
          <w:rPr>
            <w:noProof/>
            <w:webHidden/>
          </w:rPr>
          <w:fldChar w:fldCharType="separate"/>
        </w:r>
        <w:r>
          <w:rPr>
            <w:noProof/>
            <w:webHidden/>
          </w:rPr>
          <w:t>30</w:t>
        </w:r>
        <w:r>
          <w:rPr>
            <w:noProof/>
            <w:webHidden/>
          </w:rPr>
          <w:fldChar w:fldCharType="end"/>
        </w:r>
      </w:hyperlink>
    </w:p>
    <w:p w14:paraId="724479FD" w14:textId="2E75A819" w:rsidR="00E6660E" w:rsidRPr="00E6660E" w:rsidRDefault="00E6660E" w:rsidP="00E6660E">
      <w:pPr>
        <w:rPr>
          <w:lang w:val="de-DE"/>
        </w:rPr>
      </w:pPr>
      <w:r>
        <w:fldChar w:fldCharType="end"/>
      </w:r>
    </w:p>
    <w:p w14:paraId="4808E5B5" w14:textId="77777777" w:rsidR="00324939" w:rsidRDefault="00334A2D" w:rsidP="00324939">
      <w:pPr>
        <w:pStyle w:val="berschrift2"/>
      </w:pPr>
      <w:bookmarkStart w:id="118" w:name="_Toc203256501"/>
      <w:r>
        <w:t>Table</w:t>
      </w:r>
      <w:r w:rsidR="00324939">
        <w:t xml:space="preserve"> of Tables</w:t>
      </w:r>
      <w:bookmarkEnd w:id="118"/>
    </w:p>
    <w:p w14:paraId="55B0F7D3" w14:textId="54357504" w:rsidR="00E57160" w:rsidRDefault="00E6660E">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r>
        <w:fldChar w:fldCharType="begin"/>
      </w:r>
      <w:r w:rsidRPr="00E6660E">
        <w:rPr>
          <w:lang w:val="de-DE"/>
        </w:rPr>
        <w:instrText xml:space="preserve"> TOC </w:instrText>
      </w:r>
      <w:r>
        <w:rPr>
          <w:lang w:val="de-DE"/>
        </w:rPr>
        <w:instrText>\h \z \c "Tabelle</w:instrText>
      </w:r>
      <w:r w:rsidRPr="00E6660E">
        <w:rPr>
          <w:lang w:val="de-DE"/>
        </w:rPr>
        <w:instrText xml:space="preserve">" </w:instrText>
      </w:r>
      <w:r>
        <w:fldChar w:fldCharType="separate"/>
      </w:r>
      <w:hyperlink w:anchor="_Toc203256449" w:history="1">
        <w:r w:rsidR="00E57160" w:rsidRPr="00777EB5">
          <w:rPr>
            <w:rStyle w:val="Hyperlink"/>
            <w:noProof/>
          </w:rPr>
          <w:t>Table 1: CawtCore Reference</w:t>
        </w:r>
        <w:r w:rsidR="00E57160">
          <w:rPr>
            <w:noProof/>
            <w:webHidden/>
          </w:rPr>
          <w:tab/>
        </w:r>
        <w:r w:rsidR="00E57160">
          <w:rPr>
            <w:noProof/>
            <w:webHidden/>
          </w:rPr>
          <w:fldChar w:fldCharType="begin"/>
        </w:r>
        <w:r w:rsidR="00E57160">
          <w:rPr>
            <w:noProof/>
            <w:webHidden/>
          </w:rPr>
          <w:instrText xml:space="preserve"> PAGEREF _Toc203256449 \h </w:instrText>
        </w:r>
        <w:r w:rsidR="00E57160">
          <w:rPr>
            <w:noProof/>
            <w:webHidden/>
          </w:rPr>
        </w:r>
        <w:r w:rsidR="00E57160">
          <w:rPr>
            <w:noProof/>
            <w:webHidden/>
          </w:rPr>
          <w:fldChar w:fldCharType="separate"/>
        </w:r>
        <w:r w:rsidR="00E57160">
          <w:rPr>
            <w:noProof/>
            <w:webHidden/>
          </w:rPr>
          <w:t>6</w:t>
        </w:r>
        <w:r w:rsidR="00E57160">
          <w:rPr>
            <w:noProof/>
            <w:webHidden/>
          </w:rPr>
          <w:fldChar w:fldCharType="end"/>
        </w:r>
      </w:hyperlink>
    </w:p>
    <w:p w14:paraId="0120349F" w14:textId="4F4F8871" w:rsidR="00E57160" w:rsidRDefault="00E57160">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50" w:history="1">
        <w:r w:rsidRPr="00777EB5">
          <w:rPr>
            <w:rStyle w:val="Hyperlink"/>
            <w:noProof/>
          </w:rPr>
          <w:t>Table 2: CawtOffice Reference</w:t>
        </w:r>
        <w:r>
          <w:rPr>
            <w:noProof/>
            <w:webHidden/>
          </w:rPr>
          <w:tab/>
        </w:r>
        <w:r>
          <w:rPr>
            <w:noProof/>
            <w:webHidden/>
          </w:rPr>
          <w:fldChar w:fldCharType="begin"/>
        </w:r>
        <w:r>
          <w:rPr>
            <w:noProof/>
            <w:webHidden/>
          </w:rPr>
          <w:instrText xml:space="preserve"> PAGEREF _Toc203256450 \h </w:instrText>
        </w:r>
        <w:r>
          <w:rPr>
            <w:noProof/>
            <w:webHidden/>
          </w:rPr>
        </w:r>
        <w:r>
          <w:rPr>
            <w:noProof/>
            <w:webHidden/>
          </w:rPr>
          <w:fldChar w:fldCharType="separate"/>
        </w:r>
        <w:r>
          <w:rPr>
            <w:noProof/>
            <w:webHidden/>
          </w:rPr>
          <w:t>7</w:t>
        </w:r>
        <w:r>
          <w:rPr>
            <w:noProof/>
            <w:webHidden/>
          </w:rPr>
          <w:fldChar w:fldCharType="end"/>
        </w:r>
      </w:hyperlink>
    </w:p>
    <w:p w14:paraId="4B8F5881" w14:textId="5730F97D" w:rsidR="00E57160" w:rsidRDefault="00E57160">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51" w:history="1">
        <w:r w:rsidRPr="00777EB5">
          <w:rPr>
            <w:rStyle w:val="Hyperlink"/>
            <w:noProof/>
          </w:rPr>
          <w:t>Table 3: CawtEarth Reference</w:t>
        </w:r>
        <w:r>
          <w:rPr>
            <w:noProof/>
            <w:webHidden/>
          </w:rPr>
          <w:tab/>
        </w:r>
        <w:r>
          <w:rPr>
            <w:noProof/>
            <w:webHidden/>
          </w:rPr>
          <w:fldChar w:fldCharType="begin"/>
        </w:r>
        <w:r>
          <w:rPr>
            <w:noProof/>
            <w:webHidden/>
          </w:rPr>
          <w:instrText xml:space="preserve"> PAGEREF _Toc203256451 \h </w:instrText>
        </w:r>
        <w:r>
          <w:rPr>
            <w:noProof/>
            <w:webHidden/>
          </w:rPr>
        </w:r>
        <w:r>
          <w:rPr>
            <w:noProof/>
            <w:webHidden/>
          </w:rPr>
          <w:fldChar w:fldCharType="separate"/>
        </w:r>
        <w:r>
          <w:rPr>
            <w:noProof/>
            <w:webHidden/>
          </w:rPr>
          <w:t>8</w:t>
        </w:r>
        <w:r>
          <w:rPr>
            <w:noProof/>
            <w:webHidden/>
          </w:rPr>
          <w:fldChar w:fldCharType="end"/>
        </w:r>
      </w:hyperlink>
    </w:p>
    <w:p w14:paraId="5543352A" w14:textId="0B185DDD" w:rsidR="00E57160" w:rsidRDefault="00E57160">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52" w:history="1">
        <w:r w:rsidRPr="00777EB5">
          <w:rPr>
            <w:rStyle w:val="Hyperlink"/>
            <w:noProof/>
          </w:rPr>
          <w:t>Table 4: CawtExplorer Reference</w:t>
        </w:r>
        <w:r>
          <w:rPr>
            <w:noProof/>
            <w:webHidden/>
          </w:rPr>
          <w:tab/>
        </w:r>
        <w:r>
          <w:rPr>
            <w:noProof/>
            <w:webHidden/>
          </w:rPr>
          <w:fldChar w:fldCharType="begin"/>
        </w:r>
        <w:r>
          <w:rPr>
            <w:noProof/>
            <w:webHidden/>
          </w:rPr>
          <w:instrText xml:space="preserve"> PAGEREF _Toc203256452 \h </w:instrText>
        </w:r>
        <w:r>
          <w:rPr>
            <w:noProof/>
            <w:webHidden/>
          </w:rPr>
        </w:r>
        <w:r>
          <w:rPr>
            <w:noProof/>
            <w:webHidden/>
          </w:rPr>
          <w:fldChar w:fldCharType="separate"/>
        </w:r>
        <w:r>
          <w:rPr>
            <w:noProof/>
            <w:webHidden/>
          </w:rPr>
          <w:t>12</w:t>
        </w:r>
        <w:r>
          <w:rPr>
            <w:noProof/>
            <w:webHidden/>
          </w:rPr>
          <w:fldChar w:fldCharType="end"/>
        </w:r>
      </w:hyperlink>
    </w:p>
    <w:p w14:paraId="0E5B6B92" w14:textId="5E6B1354" w:rsidR="00E57160" w:rsidRDefault="00E57160">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53" w:history="1">
        <w:r w:rsidRPr="00777EB5">
          <w:rPr>
            <w:rStyle w:val="Hyperlink"/>
            <w:noProof/>
          </w:rPr>
          <w:t>Table 5: CawtMatlab Reference</w:t>
        </w:r>
        <w:r>
          <w:rPr>
            <w:noProof/>
            <w:webHidden/>
          </w:rPr>
          <w:tab/>
        </w:r>
        <w:r>
          <w:rPr>
            <w:noProof/>
            <w:webHidden/>
          </w:rPr>
          <w:fldChar w:fldCharType="begin"/>
        </w:r>
        <w:r>
          <w:rPr>
            <w:noProof/>
            <w:webHidden/>
          </w:rPr>
          <w:instrText xml:space="preserve"> PAGEREF _Toc203256453 \h </w:instrText>
        </w:r>
        <w:r>
          <w:rPr>
            <w:noProof/>
            <w:webHidden/>
          </w:rPr>
        </w:r>
        <w:r>
          <w:rPr>
            <w:noProof/>
            <w:webHidden/>
          </w:rPr>
          <w:fldChar w:fldCharType="separate"/>
        </w:r>
        <w:r>
          <w:rPr>
            <w:noProof/>
            <w:webHidden/>
          </w:rPr>
          <w:t>13</w:t>
        </w:r>
        <w:r>
          <w:rPr>
            <w:noProof/>
            <w:webHidden/>
          </w:rPr>
          <w:fldChar w:fldCharType="end"/>
        </w:r>
      </w:hyperlink>
    </w:p>
    <w:p w14:paraId="643A7550" w14:textId="1824D7CF" w:rsidR="00E57160" w:rsidRDefault="00E57160">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54" w:history="1">
        <w:r w:rsidRPr="00777EB5">
          <w:rPr>
            <w:rStyle w:val="Hyperlink"/>
            <w:noProof/>
          </w:rPr>
          <w:t>Table 6: CawtOcr Reference</w:t>
        </w:r>
        <w:r>
          <w:rPr>
            <w:noProof/>
            <w:webHidden/>
          </w:rPr>
          <w:tab/>
        </w:r>
        <w:r>
          <w:rPr>
            <w:noProof/>
            <w:webHidden/>
          </w:rPr>
          <w:fldChar w:fldCharType="begin"/>
        </w:r>
        <w:r>
          <w:rPr>
            <w:noProof/>
            <w:webHidden/>
          </w:rPr>
          <w:instrText xml:space="preserve"> PAGEREF _Toc203256454 \h </w:instrText>
        </w:r>
        <w:r>
          <w:rPr>
            <w:noProof/>
            <w:webHidden/>
          </w:rPr>
        </w:r>
        <w:r>
          <w:rPr>
            <w:noProof/>
            <w:webHidden/>
          </w:rPr>
          <w:fldChar w:fldCharType="separate"/>
        </w:r>
        <w:r>
          <w:rPr>
            <w:noProof/>
            <w:webHidden/>
          </w:rPr>
          <w:t>13</w:t>
        </w:r>
        <w:r>
          <w:rPr>
            <w:noProof/>
            <w:webHidden/>
          </w:rPr>
          <w:fldChar w:fldCharType="end"/>
        </w:r>
      </w:hyperlink>
    </w:p>
    <w:p w14:paraId="31B35D86" w14:textId="08A9FDE5" w:rsidR="00E57160" w:rsidRDefault="00E57160">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55" w:history="1">
        <w:r w:rsidRPr="00777EB5">
          <w:rPr>
            <w:rStyle w:val="Hyperlink"/>
            <w:noProof/>
          </w:rPr>
          <w:t>Table 7: CawtOneNote Reference</w:t>
        </w:r>
        <w:r>
          <w:rPr>
            <w:noProof/>
            <w:webHidden/>
          </w:rPr>
          <w:tab/>
        </w:r>
        <w:r>
          <w:rPr>
            <w:noProof/>
            <w:webHidden/>
          </w:rPr>
          <w:fldChar w:fldCharType="begin"/>
        </w:r>
        <w:r>
          <w:rPr>
            <w:noProof/>
            <w:webHidden/>
          </w:rPr>
          <w:instrText xml:space="preserve"> PAGEREF _Toc203256455 \h </w:instrText>
        </w:r>
        <w:r>
          <w:rPr>
            <w:noProof/>
            <w:webHidden/>
          </w:rPr>
        </w:r>
        <w:r>
          <w:rPr>
            <w:noProof/>
            <w:webHidden/>
          </w:rPr>
          <w:fldChar w:fldCharType="separate"/>
        </w:r>
        <w:r>
          <w:rPr>
            <w:noProof/>
            <w:webHidden/>
          </w:rPr>
          <w:t>14</w:t>
        </w:r>
        <w:r>
          <w:rPr>
            <w:noProof/>
            <w:webHidden/>
          </w:rPr>
          <w:fldChar w:fldCharType="end"/>
        </w:r>
      </w:hyperlink>
    </w:p>
    <w:p w14:paraId="4917A0E4" w14:textId="041101F2" w:rsidR="00E57160" w:rsidRDefault="00E57160">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56" w:history="1">
        <w:r w:rsidRPr="00777EB5">
          <w:rPr>
            <w:rStyle w:val="Hyperlink"/>
            <w:noProof/>
          </w:rPr>
          <w:t>Table 8: CawtOutlook Reference</w:t>
        </w:r>
        <w:r>
          <w:rPr>
            <w:noProof/>
            <w:webHidden/>
          </w:rPr>
          <w:tab/>
        </w:r>
        <w:r>
          <w:rPr>
            <w:noProof/>
            <w:webHidden/>
          </w:rPr>
          <w:fldChar w:fldCharType="begin"/>
        </w:r>
        <w:r>
          <w:rPr>
            <w:noProof/>
            <w:webHidden/>
          </w:rPr>
          <w:instrText xml:space="preserve"> PAGEREF _Toc203256456 \h </w:instrText>
        </w:r>
        <w:r>
          <w:rPr>
            <w:noProof/>
            <w:webHidden/>
          </w:rPr>
        </w:r>
        <w:r>
          <w:rPr>
            <w:noProof/>
            <w:webHidden/>
          </w:rPr>
          <w:fldChar w:fldCharType="separate"/>
        </w:r>
        <w:r>
          <w:rPr>
            <w:noProof/>
            <w:webHidden/>
          </w:rPr>
          <w:t>16</w:t>
        </w:r>
        <w:r>
          <w:rPr>
            <w:noProof/>
            <w:webHidden/>
          </w:rPr>
          <w:fldChar w:fldCharType="end"/>
        </w:r>
      </w:hyperlink>
    </w:p>
    <w:p w14:paraId="2A84220C" w14:textId="3FE84384" w:rsidR="00E57160" w:rsidRDefault="00E57160">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57" w:history="1">
        <w:r w:rsidRPr="00777EB5">
          <w:rPr>
            <w:rStyle w:val="Hyperlink"/>
            <w:noProof/>
          </w:rPr>
          <w:t>Table 9: CawtPpt Reference</w:t>
        </w:r>
        <w:r>
          <w:rPr>
            <w:noProof/>
            <w:webHidden/>
          </w:rPr>
          <w:tab/>
        </w:r>
        <w:r>
          <w:rPr>
            <w:noProof/>
            <w:webHidden/>
          </w:rPr>
          <w:fldChar w:fldCharType="begin"/>
        </w:r>
        <w:r>
          <w:rPr>
            <w:noProof/>
            <w:webHidden/>
          </w:rPr>
          <w:instrText xml:space="preserve"> PAGEREF _Toc203256457 \h </w:instrText>
        </w:r>
        <w:r>
          <w:rPr>
            <w:noProof/>
            <w:webHidden/>
          </w:rPr>
        </w:r>
        <w:r>
          <w:rPr>
            <w:noProof/>
            <w:webHidden/>
          </w:rPr>
          <w:fldChar w:fldCharType="separate"/>
        </w:r>
        <w:r>
          <w:rPr>
            <w:noProof/>
            <w:webHidden/>
          </w:rPr>
          <w:t>18</w:t>
        </w:r>
        <w:r>
          <w:rPr>
            <w:noProof/>
            <w:webHidden/>
          </w:rPr>
          <w:fldChar w:fldCharType="end"/>
        </w:r>
      </w:hyperlink>
    </w:p>
    <w:p w14:paraId="2A1AEA52" w14:textId="71801843" w:rsidR="00E57160" w:rsidRDefault="00E57160">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58" w:history="1">
        <w:r w:rsidRPr="00777EB5">
          <w:rPr>
            <w:rStyle w:val="Hyperlink"/>
            <w:noProof/>
          </w:rPr>
          <w:t>Table 10: CawtReader Reference</w:t>
        </w:r>
        <w:r>
          <w:rPr>
            <w:noProof/>
            <w:webHidden/>
          </w:rPr>
          <w:tab/>
        </w:r>
        <w:r>
          <w:rPr>
            <w:noProof/>
            <w:webHidden/>
          </w:rPr>
          <w:fldChar w:fldCharType="begin"/>
        </w:r>
        <w:r>
          <w:rPr>
            <w:noProof/>
            <w:webHidden/>
          </w:rPr>
          <w:instrText xml:space="preserve"> PAGEREF _Toc203256458 \h </w:instrText>
        </w:r>
        <w:r>
          <w:rPr>
            <w:noProof/>
            <w:webHidden/>
          </w:rPr>
        </w:r>
        <w:r>
          <w:rPr>
            <w:noProof/>
            <w:webHidden/>
          </w:rPr>
          <w:fldChar w:fldCharType="separate"/>
        </w:r>
        <w:r>
          <w:rPr>
            <w:noProof/>
            <w:webHidden/>
          </w:rPr>
          <w:t>19</w:t>
        </w:r>
        <w:r>
          <w:rPr>
            <w:noProof/>
            <w:webHidden/>
          </w:rPr>
          <w:fldChar w:fldCharType="end"/>
        </w:r>
      </w:hyperlink>
    </w:p>
    <w:p w14:paraId="659C1BF6" w14:textId="718CCB2D" w:rsidR="00E57160" w:rsidRDefault="00E57160">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59" w:history="1">
        <w:r w:rsidRPr="00777EB5">
          <w:rPr>
            <w:rStyle w:val="Hyperlink"/>
            <w:noProof/>
          </w:rPr>
          <w:t>Table 11: CawtSapi Reference</w:t>
        </w:r>
        <w:r>
          <w:rPr>
            <w:noProof/>
            <w:webHidden/>
          </w:rPr>
          <w:tab/>
        </w:r>
        <w:r>
          <w:rPr>
            <w:noProof/>
            <w:webHidden/>
          </w:rPr>
          <w:fldChar w:fldCharType="begin"/>
        </w:r>
        <w:r>
          <w:rPr>
            <w:noProof/>
            <w:webHidden/>
          </w:rPr>
          <w:instrText xml:space="preserve"> PAGEREF _Toc203256459 \h </w:instrText>
        </w:r>
        <w:r>
          <w:rPr>
            <w:noProof/>
            <w:webHidden/>
          </w:rPr>
        </w:r>
        <w:r>
          <w:rPr>
            <w:noProof/>
            <w:webHidden/>
          </w:rPr>
          <w:fldChar w:fldCharType="separate"/>
        </w:r>
        <w:r>
          <w:rPr>
            <w:noProof/>
            <w:webHidden/>
          </w:rPr>
          <w:t>20</w:t>
        </w:r>
        <w:r>
          <w:rPr>
            <w:noProof/>
            <w:webHidden/>
          </w:rPr>
          <w:fldChar w:fldCharType="end"/>
        </w:r>
      </w:hyperlink>
    </w:p>
    <w:p w14:paraId="30E993D8" w14:textId="6CF80709" w:rsidR="00E57160" w:rsidRDefault="00E57160">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460" w:history="1">
        <w:r w:rsidRPr="00777EB5">
          <w:rPr>
            <w:rStyle w:val="Hyperlink"/>
            <w:noProof/>
          </w:rPr>
          <w:t>Table 12: Test Programs</w:t>
        </w:r>
        <w:r>
          <w:rPr>
            <w:noProof/>
            <w:webHidden/>
          </w:rPr>
          <w:tab/>
        </w:r>
        <w:r>
          <w:rPr>
            <w:noProof/>
            <w:webHidden/>
          </w:rPr>
          <w:fldChar w:fldCharType="begin"/>
        </w:r>
        <w:r>
          <w:rPr>
            <w:noProof/>
            <w:webHidden/>
          </w:rPr>
          <w:instrText xml:space="preserve"> PAGEREF _Toc203256460 \h </w:instrText>
        </w:r>
        <w:r>
          <w:rPr>
            <w:noProof/>
            <w:webHidden/>
          </w:rPr>
        </w:r>
        <w:r>
          <w:rPr>
            <w:noProof/>
            <w:webHidden/>
          </w:rPr>
          <w:fldChar w:fldCharType="separate"/>
        </w:r>
        <w:r>
          <w:rPr>
            <w:noProof/>
            <w:webHidden/>
          </w:rPr>
          <w:t>28</w:t>
        </w:r>
        <w:r>
          <w:rPr>
            <w:noProof/>
            <w:webHidden/>
          </w:rPr>
          <w:fldChar w:fldCharType="end"/>
        </w:r>
      </w:hyperlink>
    </w:p>
    <w:p w14:paraId="1A519F39" w14:textId="0BD99964" w:rsidR="00324939" w:rsidRPr="00E6660E" w:rsidRDefault="00E6660E" w:rsidP="00B04828">
      <w:pPr>
        <w:rPr>
          <w:lang w:val="de-DE"/>
        </w:rPr>
      </w:pPr>
      <w:r>
        <w:fldChar w:fldCharType="end"/>
      </w:r>
    </w:p>
    <w:p w14:paraId="485617BC" w14:textId="77777777" w:rsidR="00324939" w:rsidRDefault="00334A2D" w:rsidP="00324939">
      <w:pPr>
        <w:pStyle w:val="berschrift2"/>
      </w:pPr>
      <w:bookmarkStart w:id="119" w:name="_Toc203256502"/>
      <w:r>
        <w:t>Table</w:t>
      </w:r>
      <w:r w:rsidR="00324939">
        <w:t xml:space="preserve"> of Terms and Abbreviations</w:t>
      </w:r>
      <w:bookmarkEnd w:id="119"/>
    </w:p>
    <w:tbl>
      <w:tblPr>
        <w:tblStyle w:val="Tabellenraster"/>
        <w:tblW w:w="4900" w:type="pct"/>
        <w:jc w:val="center"/>
        <w:tblLook w:val="04A0" w:firstRow="1" w:lastRow="0" w:firstColumn="1" w:lastColumn="0" w:noHBand="0" w:noVBand="1"/>
        <w:tblCaption w:val="Abbreviations"/>
      </w:tblPr>
      <w:tblGrid>
        <w:gridCol w:w="3011"/>
        <w:gridCol w:w="6146"/>
      </w:tblGrid>
      <w:tr w:rsidR="00E6660E" w:rsidRPr="00CB09E8" w14:paraId="7F3F468C" w14:textId="77777777" w:rsidTr="009657DC">
        <w:trPr>
          <w:tblHeader/>
          <w:jc w:val="center"/>
        </w:trPr>
        <w:tc>
          <w:tcPr>
            <w:tcW w:w="1644" w:type="pct"/>
            <w:shd w:val="clear" w:color="auto" w:fill="BFBFBF" w:themeFill="background1" w:themeFillShade="BF"/>
            <w:vAlign w:val="center"/>
          </w:tcPr>
          <w:p w14:paraId="29D972D2" w14:textId="77777777" w:rsidR="00E6660E" w:rsidRPr="00CB09E8" w:rsidRDefault="00E6660E" w:rsidP="009657DC">
            <w:pPr>
              <w:pStyle w:val="TabelleKopfzeile"/>
              <w:rPr>
                <w:lang w:val="en-US"/>
              </w:rPr>
            </w:pPr>
            <w:r w:rsidRPr="00CB09E8">
              <w:rPr>
                <w:lang w:val="en-US"/>
              </w:rPr>
              <w:t>Term / Abbreviation</w:t>
            </w:r>
          </w:p>
        </w:tc>
        <w:tc>
          <w:tcPr>
            <w:tcW w:w="3356" w:type="pct"/>
            <w:shd w:val="clear" w:color="auto" w:fill="BFBFBF" w:themeFill="background1" w:themeFillShade="BF"/>
            <w:vAlign w:val="center"/>
          </w:tcPr>
          <w:p w14:paraId="1616AEDE" w14:textId="77777777" w:rsidR="00E6660E" w:rsidRPr="00CB09E8" w:rsidRDefault="00E6660E" w:rsidP="009657DC">
            <w:pPr>
              <w:pStyle w:val="TabelleKopfzeile"/>
              <w:rPr>
                <w:lang w:val="en-US"/>
              </w:rPr>
            </w:pPr>
            <w:r w:rsidRPr="00CB09E8">
              <w:rPr>
                <w:lang w:val="en-US"/>
              </w:rPr>
              <w:t>Meaning</w:t>
            </w:r>
          </w:p>
        </w:tc>
      </w:tr>
      <w:tr w:rsidR="00E6660E" w:rsidRPr="00CB09E8" w14:paraId="66004453" w14:textId="77777777" w:rsidTr="009657DC">
        <w:trPr>
          <w:jc w:val="center"/>
        </w:trPr>
        <w:tc>
          <w:tcPr>
            <w:tcW w:w="1644" w:type="pct"/>
            <w:vAlign w:val="center"/>
          </w:tcPr>
          <w:p w14:paraId="39826923" w14:textId="77777777" w:rsidR="00E6660E" w:rsidRPr="00CB09E8" w:rsidRDefault="00E6660E" w:rsidP="009657DC">
            <w:pPr>
              <w:pStyle w:val="TabelleL"/>
              <w:rPr>
                <w:lang w:val="en-US"/>
              </w:rPr>
            </w:pPr>
            <w:r w:rsidRPr="00CB09E8">
              <w:rPr>
                <w:lang w:val="en-US"/>
              </w:rPr>
              <w:t>API</w:t>
            </w:r>
          </w:p>
        </w:tc>
        <w:tc>
          <w:tcPr>
            <w:tcW w:w="3356" w:type="pct"/>
            <w:vAlign w:val="center"/>
          </w:tcPr>
          <w:p w14:paraId="5B083C5B" w14:textId="77777777" w:rsidR="00E6660E" w:rsidRPr="00CB09E8" w:rsidRDefault="00E6660E" w:rsidP="009657DC">
            <w:pPr>
              <w:pStyle w:val="TabelleL"/>
              <w:rPr>
                <w:lang w:val="en-US"/>
              </w:rPr>
            </w:pPr>
            <w:r w:rsidRPr="00CB09E8">
              <w:rPr>
                <w:lang w:val="en-US"/>
              </w:rPr>
              <w:t>Application Program Interface</w:t>
            </w:r>
          </w:p>
        </w:tc>
      </w:tr>
      <w:tr w:rsidR="00D235FE" w:rsidRPr="00CB09E8" w14:paraId="21853BBA" w14:textId="77777777" w:rsidTr="009657DC">
        <w:trPr>
          <w:jc w:val="center"/>
        </w:trPr>
        <w:tc>
          <w:tcPr>
            <w:tcW w:w="1644" w:type="pct"/>
            <w:vAlign w:val="center"/>
          </w:tcPr>
          <w:p w14:paraId="334A191E" w14:textId="77777777" w:rsidR="00D235FE" w:rsidRDefault="00D235FE" w:rsidP="009657DC">
            <w:pPr>
              <w:pStyle w:val="TabelleL"/>
              <w:rPr>
                <w:lang w:val="en-US"/>
              </w:rPr>
            </w:pPr>
            <w:r>
              <w:rPr>
                <w:lang w:val="en-US"/>
              </w:rPr>
              <w:t>BAWT</w:t>
            </w:r>
          </w:p>
        </w:tc>
        <w:tc>
          <w:tcPr>
            <w:tcW w:w="3356" w:type="pct"/>
            <w:vAlign w:val="center"/>
          </w:tcPr>
          <w:p w14:paraId="3CB25C21" w14:textId="77777777" w:rsidR="00D235FE" w:rsidRDefault="00D235FE" w:rsidP="009657DC">
            <w:pPr>
              <w:pStyle w:val="TabelleL"/>
              <w:rPr>
                <w:lang w:val="en-US"/>
              </w:rPr>
            </w:pPr>
            <w:r>
              <w:rPr>
                <w:lang w:val="en-US"/>
              </w:rPr>
              <w:t xml:space="preserve">Build Automation </w:t>
            </w:r>
            <w:proofErr w:type="gramStart"/>
            <w:r>
              <w:rPr>
                <w:lang w:val="en-US"/>
              </w:rPr>
              <w:t>With</w:t>
            </w:r>
            <w:proofErr w:type="gramEnd"/>
            <w:r>
              <w:rPr>
                <w:lang w:val="en-US"/>
              </w:rPr>
              <w:t xml:space="preserve"> Tcl</w:t>
            </w:r>
          </w:p>
        </w:tc>
      </w:tr>
      <w:tr w:rsidR="009657DC" w:rsidRPr="00CB09E8" w14:paraId="30A13D49" w14:textId="77777777" w:rsidTr="009657DC">
        <w:trPr>
          <w:jc w:val="center"/>
        </w:trPr>
        <w:tc>
          <w:tcPr>
            <w:tcW w:w="1644" w:type="pct"/>
            <w:vAlign w:val="center"/>
          </w:tcPr>
          <w:p w14:paraId="0F510AF7" w14:textId="77777777" w:rsidR="009657DC" w:rsidRPr="00CB09E8" w:rsidRDefault="009657DC" w:rsidP="009657DC">
            <w:pPr>
              <w:pStyle w:val="TabelleL"/>
              <w:rPr>
                <w:lang w:val="en-US"/>
              </w:rPr>
            </w:pPr>
            <w:r>
              <w:rPr>
                <w:lang w:val="en-US"/>
              </w:rPr>
              <w:t>BSD</w:t>
            </w:r>
          </w:p>
        </w:tc>
        <w:tc>
          <w:tcPr>
            <w:tcW w:w="3356" w:type="pct"/>
            <w:vAlign w:val="center"/>
          </w:tcPr>
          <w:p w14:paraId="331E68A4" w14:textId="77777777" w:rsidR="009657DC" w:rsidRPr="00CB09E8" w:rsidRDefault="009657DC" w:rsidP="009657DC">
            <w:pPr>
              <w:pStyle w:val="TabelleL"/>
              <w:rPr>
                <w:lang w:val="en-US"/>
              </w:rPr>
            </w:pPr>
            <w:r>
              <w:rPr>
                <w:lang w:val="en-US"/>
              </w:rPr>
              <w:t>Berkeley Software Distribution</w:t>
            </w:r>
          </w:p>
        </w:tc>
      </w:tr>
      <w:tr w:rsidR="00D235FE" w:rsidRPr="00CB09E8" w14:paraId="208CC3FC" w14:textId="77777777" w:rsidTr="009657DC">
        <w:trPr>
          <w:jc w:val="center"/>
        </w:trPr>
        <w:tc>
          <w:tcPr>
            <w:tcW w:w="1644" w:type="pct"/>
            <w:vAlign w:val="center"/>
          </w:tcPr>
          <w:p w14:paraId="34B8EDF7" w14:textId="77777777" w:rsidR="00D235FE" w:rsidRDefault="00D235FE" w:rsidP="009657DC">
            <w:pPr>
              <w:pStyle w:val="TabelleL"/>
              <w:rPr>
                <w:lang w:val="en-US"/>
              </w:rPr>
            </w:pPr>
            <w:r>
              <w:rPr>
                <w:lang w:val="en-US"/>
              </w:rPr>
              <w:t>CAWT</w:t>
            </w:r>
          </w:p>
        </w:tc>
        <w:tc>
          <w:tcPr>
            <w:tcW w:w="3356" w:type="pct"/>
            <w:vAlign w:val="center"/>
          </w:tcPr>
          <w:p w14:paraId="358DEB68" w14:textId="77777777" w:rsidR="00D235FE" w:rsidRDefault="00D235FE" w:rsidP="009657DC">
            <w:pPr>
              <w:pStyle w:val="TabelleL"/>
              <w:rPr>
                <w:lang w:val="en-US"/>
              </w:rPr>
            </w:pPr>
            <w:r>
              <w:rPr>
                <w:lang w:val="en-US"/>
              </w:rPr>
              <w:t xml:space="preserve">COM Automation </w:t>
            </w:r>
            <w:proofErr w:type="gramStart"/>
            <w:r>
              <w:rPr>
                <w:lang w:val="en-US"/>
              </w:rPr>
              <w:t>With</w:t>
            </w:r>
            <w:proofErr w:type="gramEnd"/>
            <w:r>
              <w:rPr>
                <w:lang w:val="en-US"/>
              </w:rPr>
              <w:t xml:space="preserve"> Tcl</w:t>
            </w:r>
          </w:p>
        </w:tc>
      </w:tr>
      <w:tr w:rsidR="009657DC" w:rsidRPr="00CB09E8" w14:paraId="6711FFE9" w14:textId="77777777" w:rsidTr="009657DC">
        <w:trPr>
          <w:jc w:val="center"/>
        </w:trPr>
        <w:tc>
          <w:tcPr>
            <w:tcW w:w="1644" w:type="pct"/>
            <w:vAlign w:val="center"/>
          </w:tcPr>
          <w:p w14:paraId="53474DCC" w14:textId="77777777" w:rsidR="009657DC" w:rsidRDefault="009657DC" w:rsidP="009657DC">
            <w:pPr>
              <w:pStyle w:val="TabelleL"/>
              <w:rPr>
                <w:lang w:val="en-US"/>
              </w:rPr>
            </w:pPr>
            <w:r>
              <w:rPr>
                <w:lang w:val="en-US"/>
              </w:rPr>
              <w:t>COM</w:t>
            </w:r>
          </w:p>
        </w:tc>
        <w:tc>
          <w:tcPr>
            <w:tcW w:w="3356" w:type="pct"/>
            <w:vAlign w:val="center"/>
          </w:tcPr>
          <w:p w14:paraId="71806E3D" w14:textId="77777777" w:rsidR="009657DC" w:rsidRDefault="009657DC" w:rsidP="009657DC">
            <w:pPr>
              <w:pStyle w:val="TabelleL"/>
              <w:rPr>
                <w:lang w:val="en-US"/>
              </w:rPr>
            </w:pPr>
            <w:r>
              <w:rPr>
                <w:lang w:val="en-US"/>
              </w:rPr>
              <w:t>Component Object Model</w:t>
            </w:r>
          </w:p>
        </w:tc>
      </w:tr>
      <w:tr w:rsidR="009657DC" w:rsidRPr="00CB09E8" w14:paraId="6519A39F" w14:textId="77777777" w:rsidTr="009657DC">
        <w:trPr>
          <w:jc w:val="center"/>
        </w:trPr>
        <w:tc>
          <w:tcPr>
            <w:tcW w:w="1644" w:type="pct"/>
            <w:vAlign w:val="center"/>
          </w:tcPr>
          <w:p w14:paraId="38938142" w14:textId="77777777" w:rsidR="009657DC" w:rsidRDefault="009657DC" w:rsidP="009657DC">
            <w:pPr>
              <w:pStyle w:val="TabelleL"/>
              <w:rPr>
                <w:lang w:val="en-US"/>
              </w:rPr>
            </w:pPr>
            <w:r>
              <w:rPr>
                <w:lang w:val="en-US"/>
              </w:rPr>
              <w:t>CSV</w:t>
            </w:r>
          </w:p>
        </w:tc>
        <w:tc>
          <w:tcPr>
            <w:tcW w:w="3356" w:type="pct"/>
            <w:vAlign w:val="center"/>
          </w:tcPr>
          <w:p w14:paraId="0DD2A53C" w14:textId="77777777" w:rsidR="009657DC" w:rsidRDefault="009657DC" w:rsidP="009657DC">
            <w:pPr>
              <w:pStyle w:val="TabelleL"/>
              <w:rPr>
                <w:lang w:val="en-US"/>
              </w:rPr>
            </w:pPr>
            <w:r>
              <w:rPr>
                <w:lang w:val="en-US"/>
              </w:rPr>
              <w:t>Comma Separated Values</w:t>
            </w:r>
          </w:p>
        </w:tc>
      </w:tr>
      <w:tr w:rsidR="009657DC" w:rsidRPr="00CB09E8" w14:paraId="1983BA9F" w14:textId="77777777" w:rsidTr="009657DC">
        <w:trPr>
          <w:jc w:val="center"/>
        </w:trPr>
        <w:tc>
          <w:tcPr>
            <w:tcW w:w="1644" w:type="pct"/>
            <w:vAlign w:val="center"/>
          </w:tcPr>
          <w:p w14:paraId="23A6E6C7" w14:textId="77777777" w:rsidR="009657DC" w:rsidRDefault="009657DC" w:rsidP="009657DC">
            <w:pPr>
              <w:pStyle w:val="TabelleL"/>
              <w:rPr>
                <w:lang w:val="en-US"/>
              </w:rPr>
            </w:pPr>
            <w:r>
              <w:rPr>
                <w:lang w:val="en-US"/>
              </w:rPr>
              <w:t>DOM</w:t>
            </w:r>
          </w:p>
        </w:tc>
        <w:tc>
          <w:tcPr>
            <w:tcW w:w="3356" w:type="pct"/>
            <w:vAlign w:val="center"/>
          </w:tcPr>
          <w:p w14:paraId="54F015DE" w14:textId="77777777" w:rsidR="009657DC" w:rsidRDefault="009657DC" w:rsidP="009657DC">
            <w:pPr>
              <w:pStyle w:val="TabelleL"/>
              <w:rPr>
                <w:lang w:val="en-US"/>
              </w:rPr>
            </w:pPr>
            <w:r>
              <w:rPr>
                <w:lang w:val="en-US"/>
              </w:rPr>
              <w:t>Document Object Model</w:t>
            </w:r>
          </w:p>
        </w:tc>
      </w:tr>
      <w:tr w:rsidR="009657DC" w:rsidRPr="00CB09E8" w14:paraId="1D0043DD" w14:textId="77777777" w:rsidTr="009657DC">
        <w:trPr>
          <w:jc w:val="center"/>
        </w:trPr>
        <w:tc>
          <w:tcPr>
            <w:tcW w:w="1644" w:type="pct"/>
            <w:vAlign w:val="center"/>
          </w:tcPr>
          <w:p w14:paraId="6D9B187C" w14:textId="77777777" w:rsidR="009657DC" w:rsidRDefault="009657DC" w:rsidP="009657DC">
            <w:pPr>
              <w:pStyle w:val="TabelleL"/>
              <w:rPr>
                <w:lang w:val="en-US"/>
              </w:rPr>
            </w:pPr>
            <w:r>
              <w:rPr>
                <w:lang w:val="en-US"/>
              </w:rPr>
              <w:t>GUI</w:t>
            </w:r>
          </w:p>
        </w:tc>
        <w:tc>
          <w:tcPr>
            <w:tcW w:w="3356" w:type="pct"/>
            <w:vAlign w:val="center"/>
          </w:tcPr>
          <w:p w14:paraId="72074C1F" w14:textId="77777777" w:rsidR="009657DC" w:rsidRDefault="009657DC" w:rsidP="009657DC">
            <w:pPr>
              <w:pStyle w:val="TabelleL"/>
              <w:rPr>
                <w:lang w:val="en-US"/>
              </w:rPr>
            </w:pPr>
            <w:r>
              <w:rPr>
                <w:lang w:val="en-US"/>
              </w:rPr>
              <w:t>Graphical User Interface</w:t>
            </w:r>
          </w:p>
        </w:tc>
      </w:tr>
      <w:tr w:rsidR="00E6660E" w:rsidRPr="00CB09E8" w14:paraId="7B38EB4D" w14:textId="77777777" w:rsidTr="009657DC">
        <w:trPr>
          <w:jc w:val="center"/>
        </w:trPr>
        <w:tc>
          <w:tcPr>
            <w:tcW w:w="1644" w:type="pct"/>
            <w:vAlign w:val="center"/>
          </w:tcPr>
          <w:p w14:paraId="2E383FD7" w14:textId="77777777" w:rsidR="00E6660E" w:rsidRPr="00CB09E8" w:rsidRDefault="00E6660E" w:rsidP="009657DC">
            <w:pPr>
              <w:pStyle w:val="TabelleL"/>
              <w:rPr>
                <w:lang w:val="en-US"/>
              </w:rPr>
            </w:pPr>
            <w:r w:rsidRPr="00CB09E8">
              <w:rPr>
                <w:lang w:val="en-US"/>
              </w:rPr>
              <w:t>HTML</w:t>
            </w:r>
          </w:p>
        </w:tc>
        <w:tc>
          <w:tcPr>
            <w:tcW w:w="3356" w:type="pct"/>
            <w:vAlign w:val="center"/>
          </w:tcPr>
          <w:p w14:paraId="3EF5EAAE" w14:textId="77777777" w:rsidR="00E6660E" w:rsidRPr="00CB09E8" w:rsidRDefault="00E6660E" w:rsidP="009657DC">
            <w:pPr>
              <w:pStyle w:val="TabelleL"/>
              <w:rPr>
                <w:lang w:val="en-US"/>
              </w:rPr>
            </w:pPr>
            <w:r w:rsidRPr="00CB09E8">
              <w:rPr>
                <w:lang w:val="en-US"/>
              </w:rPr>
              <w:t>Hypertext Markup Language</w:t>
            </w:r>
          </w:p>
        </w:tc>
      </w:tr>
      <w:tr w:rsidR="009657DC" w:rsidRPr="00CB09E8" w14:paraId="37DB64B7" w14:textId="77777777" w:rsidTr="009657DC">
        <w:trPr>
          <w:jc w:val="center"/>
        </w:trPr>
        <w:tc>
          <w:tcPr>
            <w:tcW w:w="1644" w:type="pct"/>
            <w:vAlign w:val="center"/>
          </w:tcPr>
          <w:p w14:paraId="51A7DDDC" w14:textId="77777777" w:rsidR="009657DC" w:rsidRPr="00CB09E8" w:rsidRDefault="009657DC" w:rsidP="009657DC">
            <w:pPr>
              <w:pStyle w:val="TabelleL"/>
              <w:rPr>
                <w:lang w:val="en-US"/>
              </w:rPr>
            </w:pPr>
            <w:r>
              <w:rPr>
                <w:lang w:val="en-US"/>
              </w:rPr>
              <w:t>ISO</w:t>
            </w:r>
          </w:p>
        </w:tc>
        <w:tc>
          <w:tcPr>
            <w:tcW w:w="3356" w:type="pct"/>
            <w:vAlign w:val="center"/>
          </w:tcPr>
          <w:p w14:paraId="2FF7288D" w14:textId="77777777" w:rsidR="009657DC" w:rsidRPr="00CB09E8" w:rsidRDefault="009657DC" w:rsidP="009657DC">
            <w:pPr>
              <w:pStyle w:val="TabelleL"/>
              <w:rPr>
                <w:lang w:val="en-US"/>
              </w:rPr>
            </w:pPr>
            <w:r>
              <w:rPr>
                <w:lang w:val="en-US"/>
              </w:rPr>
              <w:t>International Organization for Standardization</w:t>
            </w:r>
          </w:p>
        </w:tc>
      </w:tr>
      <w:tr w:rsidR="00D235FE" w:rsidRPr="00CB09E8" w14:paraId="7A5068CA" w14:textId="77777777" w:rsidTr="009657DC">
        <w:trPr>
          <w:jc w:val="center"/>
        </w:trPr>
        <w:tc>
          <w:tcPr>
            <w:tcW w:w="1644" w:type="pct"/>
            <w:vAlign w:val="center"/>
          </w:tcPr>
          <w:p w14:paraId="76B3A2DC" w14:textId="77777777" w:rsidR="00D235FE" w:rsidRDefault="00D235FE" w:rsidP="009657DC">
            <w:pPr>
              <w:pStyle w:val="TabelleL"/>
              <w:rPr>
                <w:lang w:val="en-US"/>
              </w:rPr>
            </w:pPr>
            <w:r>
              <w:rPr>
                <w:lang w:val="en-US"/>
              </w:rPr>
              <w:lastRenderedPageBreak/>
              <w:t>OCR</w:t>
            </w:r>
          </w:p>
        </w:tc>
        <w:tc>
          <w:tcPr>
            <w:tcW w:w="3356" w:type="pct"/>
            <w:vAlign w:val="center"/>
          </w:tcPr>
          <w:p w14:paraId="647BBEB7" w14:textId="77777777" w:rsidR="00D235FE" w:rsidRDefault="00D235FE" w:rsidP="009657DC">
            <w:pPr>
              <w:pStyle w:val="TabelleL"/>
              <w:rPr>
                <w:lang w:val="en-US"/>
              </w:rPr>
            </w:pPr>
            <w:r w:rsidRPr="00D235FE">
              <w:rPr>
                <w:lang w:val="en-US"/>
              </w:rPr>
              <w:t>Optical Character Recognition</w:t>
            </w:r>
          </w:p>
        </w:tc>
      </w:tr>
      <w:tr w:rsidR="00D235FE" w:rsidRPr="00CB09E8" w14:paraId="1A419612" w14:textId="77777777" w:rsidTr="009657DC">
        <w:trPr>
          <w:jc w:val="center"/>
        </w:trPr>
        <w:tc>
          <w:tcPr>
            <w:tcW w:w="1644" w:type="pct"/>
            <w:vAlign w:val="center"/>
          </w:tcPr>
          <w:p w14:paraId="79D10650" w14:textId="77777777" w:rsidR="00D235FE" w:rsidRDefault="00D235FE" w:rsidP="009657DC">
            <w:pPr>
              <w:pStyle w:val="TabelleL"/>
              <w:rPr>
                <w:lang w:val="en-US"/>
              </w:rPr>
            </w:pPr>
            <w:r>
              <w:rPr>
                <w:lang w:val="en-US"/>
              </w:rPr>
              <w:t>PDF</w:t>
            </w:r>
          </w:p>
        </w:tc>
        <w:tc>
          <w:tcPr>
            <w:tcW w:w="3356" w:type="pct"/>
            <w:vAlign w:val="center"/>
          </w:tcPr>
          <w:p w14:paraId="62EC31DB" w14:textId="77777777" w:rsidR="00D235FE" w:rsidRDefault="00D235FE" w:rsidP="009657DC">
            <w:pPr>
              <w:pStyle w:val="TabelleL"/>
              <w:rPr>
                <w:lang w:val="en-US"/>
              </w:rPr>
            </w:pPr>
            <w:r>
              <w:rPr>
                <w:lang w:val="en-US"/>
              </w:rPr>
              <w:t>Portable Document Format</w:t>
            </w:r>
          </w:p>
        </w:tc>
      </w:tr>
      <w:tr w:rsidR="00E6660E" w:rsidRPr="00CB09E8" w14:paraId="1DA255E4" w14:textId="77777777" w:rsidTr="009657DC">
        <w:trPr>
          <w:jc w:val="center"/>
        </w:trPr>
        <w:tc>
          <w:tcPr>
            <w:tcW w:w="1644" w:type="pct"/>
            <w:vAlign w:val="center"/>
          </w:tcPr>
          <w:p w14:paraId="6126FF83" w14:textId="77777777" w:rsidR="00E6660E" w:rsidRPr="00CB09E8" w:rsidRDefault="00E6660E" w:rsidP="009657DC">
            <w:pPr>
              <w:pStyle w:val="TabelleL"/>
              <w:rPr>
                <w:lang w:val="en-US"/>
              </w:rPr>
            </w:pPr>
            <w:r w:rsidRPr="00CB09E8">
              <w:rPr>
                <w:lang w:val="en-US"/>
              </w:rPr>
              <w:t>RGB</w:t>
            </w:r>
          </w:p>
        </w:tc>
        <w:tc>
          <w:tcPr>
            <w:tcW w:w="3356" w:type="pct"/>
            <w:vAlign w:val="center"/>
          </w:tcPr>
          <w:p w14:paraId="30252FAA" w14:textId="77777777" w:rsidR="00E6660E" w:rsidRPr="00CB09E8" w:rsidRDefault="00E6660E" w:rsidP="009657DC">
            <w:pPr>
              <w:pStyle w:val="TabelleL"/>
              <w:rPr>
                <w:lang w:val="en-US"/>
              </w:rPr>
            </w:pPr>
            <w:r w:rsidRPr="00CB09E8">
              <w:rPr>
                <w:lang w:val="en-US"/>
              </w:rPr>
              <w:t>Red-Green-Blue</w:t>
            </w:r>
          </w:p>
        </w:tc>
      </w:tr>
      <w:tr w:rsidR="00D235FE" w:rsidRPr="00CB09E8" w14:paraId="2721E786" w14:textId="77777777" w:rsidTr="009657DC">
        <w:trPr>
          <w:jc w:val="center"/>
        </w:trPr>
        <w:tc>
          <w:tcPr>
            <w:tcW w:w="1644" w:type="pct"/>
            <w:vAlign w:val="center"/>
          </w:tcPr>
          <w:p w14:paraId="77C5CA17" w14:textId="77777777" w:rsidR="00D235FE" w:rsidRPr="00CB09E8" w:rsidRDefault="00D235FE" w:rsidP="009657DC">
            <w:pPr>
              <w:pStyle w:val="TabelleL"/>
              <w:rPr>
                <w:lang w:val="en-US"/>
              </w:rPr>
            </w:pPr>
            <w:r>
              <w:rPr>
                <w:lang w:val="en-US"/>
              </w:rPr>
              <w:t>SAPI</w:t>
            </w:r>
          </w:p>
        </w:tc>
        <w:tc>
          <w:tcPr>
            <w:tcW w:w="3356" w:type="pct"/>
            <w:vAlign w:val="center"/>
          </w:tcPr>
          <w:p w14:paraId="79E6D262" w14:textId="77777777" w:rsidR="00D235FE" w:rsidRPr="00CB09E8" w:rsidRDefault="00D235FE" w:rsidP="009657DC">
            <w:pPr>
              <w:pStyle w:val="TabelleL"/>
              <w:rPr>
                <w:lang w:val="en-US"/>
              </w:rPr>
            </w:pPr>
            <w:r w:rsidRPr="00D235FE">
              <w:rPr>
                <w:lang w:val="en-US"/>
              </w:rPr>
              <w:t>Speech Application Programming Interface</w:t>
            </w:r>
          </w:p>
        </w:tc>
      </w:tr>
      <w:tr w:rsidR="00D235FE" w:rsidRPr="00CB09E8" w14:paraId="7B540509" w14:textId="77777777" w:rsidTr="009657DC">
        <w:trPr>
          <w:jc w:val="center"/>
        </w:trPr>
        <w:tc>
          <w:tcPr>
            <w:tcW w:w="1644" w:type="pct"/>
            <w:vAlign w:val="center"/>
          </w:tcPr>
          <w:p w14:paraId="5ABBC523" w14:textId="77777777" w:rsidR="00D235FE" w:rsidRPr="00CB09E8" w:rsidRDefault="00D235FE" w:rsidP="009657DC">
            <w:pPr>
              <w:pStyle w:val="TabelleL"/>
              <w:rPr>
                <w:lang w:val="en-US"/>
              </w:rPr>
            </w:pPr>
            <w:r>
              <w:rPr>
                <w:lang w:val="en-US"/>
              </w:rPr>
              <w:t>Tcl</w:t>
            </w:r>
          </w:p>
        </w:tc>
        <w:tc>
          <w:tcPr>
            <w:tcW w:w="3356" w:type="pct"/>
            <w:vAlign w:val="center"/>
          </w:tcPr>
          <w:p w14:paraId="7086B82A" w14:textId="77777777" w:rsidR="00D235FE" w:rsidRPr="00CB09E8" w:rsidRDefault="00D235FE" w:rsidP="009657DC">
            <w:pPr>
              <w:pStyle w:val="TabelleL"/>
              <w:rPr>
                <w:lang w:val="en-US"/>
              </w:rPr>
            </w:pPr>
            <w:r>
              <w:rPr>
                <w:lang w:val="en-US"/>
              </w:rPr>
              <w:t>Tool Command Language</w:t>
            </w:r>
          </w:p>
        </w:tc>
      </w:tr>
      <w:tr w:rsidR="00D235FE" w:rsidRPr="00CB09E8" w14:paraId="700A3457" w14:textId="77777777" w:rsidTr="009657DC">
        <w:trPr>
          <w:jc w:val="center"/>
        </w:trPr>
        <w:tc>
          <w:tcPr>
            <w:tcW w:w="1644" w:type="pct"/>
            <w:vAlign w:val="center"/>
          </w:tcPr>
          <w:p w14:paraId="61522C1E" w14:textId="77777777" w:rsidR="00D235FE" w:rsidRDefault="00D235FE" w:rsidP="009657DC">
            <w:pPr>
              <w:pStyle w:val="TabelleL"/>
              <w:rPr>
                <w:lang w:val="en-US"/>
              </w:rPr>
            </w:pPr>
            <w:r>
              <w:rPr>
                <w:lang w:val="en-US"/>
              </w:rPr>
              <w:t>Tk</w:t>
            </w:r>
          </w:p>
        </w:tc>
        <w:tc>
          <w:tcPr>
            <w:tcW w:w="3356" w:type="pct"/>
            <w:vAlign w:val="center"/>
          </w:tcPr>
          <w:p w14:paraId="287372DC" w14:textId="77777777" w:rsidR="00D235FE" w:rsidRDefault="00D235FE" w:rsidP="009657DC">
            <w:pPr>
              <w:pStyle w:val="TabelleL"/>
              <w:rPr>
                <w:lang w:val="en-US"/>
              </w:rPr>
            </w:pPr>
            <w:r>
              <w:rPr>
                <w:lang w:val="en-US"/>
              </w:rPr>
              <w:t>Toolkit</w:t>
            </w:r>
          </w:p>
        </w:tc>
      </w:tr>
      <w:tr w:rsidR="00D235FE" w:rsidRPr="00CB09E8" w14:paraId="24499A35" w14:textId="77777777" w:rsidTr="009657DC">
        <w:trPr>
          <w:jc w:val="center"/>
        </w:trPr>
        <w:tc>
          <w:tcPr>
            <w:tcW w:w="1644" w:type="pct"/>
            <w:vAlign w:val="center"/>
          </w:tcPr>
          <w:p w14:paraId="5286E650" w14:textId="77777777" w:rsidR="00D235FE" w:rsidRDefault="00D235FE" w:rsidP="009657DC">
            <w:pPr>
              <w:pStyle w:val="TabelleL"/>
              <w:rPr>
                <w:lang w:val="en-US"/>
              </w:rPr>
            </w:pPr>
            <w:r>
              <w:rPr>
                <w:lang w:val="en-US"/>
              </w:rPr>
              <w:t>URL</w:t>
            </w:r>
          </w:p>
        </w:tc>
        <w:tc>
          <w:tcPr>
            <w:tcW w:w="3356" w:type="pct"/>
            <w:vAlign w:val="center"/>
          </w:tcPr>
          <w:p w14:paraId="1C3E7CE2" w14:textId="77777777" w:rsidR="00D235FE" w:rsidRDefault="00D235FE" w:rsidP="009657DC">
            <w:pPr>
              <w:pStyle w:val="TabelleL"/>
              <w:rPr>
                <w:lang w:val="en-US"/>
              </w:rPr>
            </w:pPr>
            <w:r w:rsidRPr="00D235FE">
              <w:rPr>
                <w:lang w:val="en-US"/>
              </w:rPr>
              <w:t>Uniform Resource Locator</w:t>
            </w:r>
          </w:p>
        </w:tc>
      </w:tr>
      <w:tr w:rsidR="00E6660E" w:rsidRPr="00CB09E8" w14:paraId="4B4AD65E" w14:textId="77777777" w:rsidTr="009657DC">
        <w:trPr>
          <w:jc w:val="center"/>
        </w:trPr>
        <w:tc>
          <w:tcPr>
            <w:tcW w:w="1644" w:type="pct"/>
            <w:vAlign w:val="center"/>
          </w:tcPr>
          <w:p w14:paraId="36ADAE42" w14:textId="77777777" w:rsidR="00E6660E" w:rsidRDefault="00E6660E" w:rsidP="009657DC">
            <w:pPr>
              <w:pStyle w:val="TabelleL"/>
              <w:rPr>
                <w:lang w:val="en-US"/>
              </w:rPr>
            </w:pPr>
            <w:r>
              <w:rPr>
                <w:lang w:val="en-US"/>
              </w:rPr>
              <w:t>UTF</w:t>
            </w:r>
          </w:p>
        </w:tc>
        <w:tc>
          <w:tcPr>
            <w:tcW w:w="3356" w:type="pct"/>
            <w:vAlign w:val="center"/>
          </w:tcPr>
          <w:p w14:paraId="4002ECFF" w14:textId="77777777" w:rsidR="00E6660E" w:rsidRDefault="00E6660E" w:rsidP="009657DC">
            <w:pPr>
              <w:pStyle w:val="TabelleL"/>
              <w:rPr>
                <w:lang w:val="en-US"/>
              </w:rPr>
            </w:pPr>
            <w:r>
              <w:rPr>
                <w:lang w:val="en-US"/>
              </w:rPr>
              <w:t>Unicode Transformation Format</w:t>
            </w:r>
          </w:p>
        </w:tc>
      </w:tr>
      <w:tr w:rsidR="00E6660E" w:rsidRPr="00CB09E8" w14:paraId="3249E4C0" w14:textId="77777777" w:rsidTr="009657DC">
        <w:trPr>
          <w:jc w:val="center"/>
        </w:trPr>
        <w:tc>
          <w:tcPr>
            <w:tcW w:w="1644" w:type="pct"/>
            <w:vAlign w:val="center"/>
          </w:tcPr>
          <w:p w14:paraId="110EA4ED" w14:textId="77777777" w:rsidR="00E6660E" w:rsidRPr="00CB09E8" w:rsidRDefault="00E6660E" w:rsidP="009657DC">
            <w:pPr>
              <w:pStyle w:val="TabelleL"/>
              <w:rPr>
                <w:lang w:val="en-US"/>
              </w:rPr>
            </w:pPr>
            <w:r w:rsidRPr="00CB09E8">
              <w:rPr>
                <w:lang w:val="en-US"/>
              </w:rPr>
              <w:t>XML</w:t>
            </w:r>
          </w:p>
        </w:tc>
        <w:tc>
          <w:tcPr>
            <w:tcW w:w="3356" w:type="pct"/>
            <w:vAlign w:val="center"/>
          </w:tcPr>
          <w:p w14:paraId="79D9C43A" w14:textId="77777777" w:rsidR="00E6660E" w:rsidRPr="00CB09E8" w:rsidRDefault="00E6660E" w:rsidP="009657DC">
            <w:pPr>
              <w:pStyle w:val="TabelleL"/>
              <w:rPr>
                <w:lang w:val="en-US"/>
              </w:rPr>
            </w:pPr>
            <w:r w:rsidRPr="00CB09E8">
              <w:rPr>
                <w:lang w:val="en-US"/>
              </w:rPr>
              <w:t>Extensible Markup Language</w:t>
            </w:r>
          </w:p>
        </w:tc>
      </w:tr>
    </w:tbl>
    <w:p w14:paraId="57D96101" w14:textId="77777777" w:rsidR="00E6660E" w:rsidRPr="00E6660E" w:rsidRDefault="00E6660E" w:rsidP="00E6660E"/>
    <w:sectPr w:rsidR="00E6660E" w:rsidRPr="00E6660E">
      <w:headerReference w:type="default" r:id="rId336"/>
      <w:footerReference w:type="default" r:id="rId337"/>
      <w:pgSz w:w="11906" w:h="16838"/>
      <w:pgMar w:top="1134" w:right="1134" w:bottom="1134" w:left="1418" w:header="284"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64942" w14:textId="77777777" w:rsidR="00AD092F" w:rsidRDefault="00AD092F">
      <w:r>
        <w:separator/>
      </w:r>
    </w:p>
  </w:endnote>
  <w:endnote w:type="continuationSeparator" w:id="0">
    <w:p w14:paraId="2164FAA1" w14:textId="77777777" w:rsidR="00AD092F" w:rsidRDefault="00AD0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Mincho"/>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CBB51" w14:textId="5F175527" w:rsidR="009657DC" w:rsidRDefault="009657DC" w:rsidP="004B2507">
    <w:pPr>
      <w:pStyle w:val="Fuzeile"/>
      <w:jc w:val="both"/>
      <w:rPr>
        <w:i/>
        <w:sz w:val="20"/>
      </w:rPr>
    </w:pPr>
    <w:r>
      <w:t>CAWT User Manual</w:t>
    </w:r>
    <w:r>
      <w:tab/>
      <w:t xml:space="preserve">Version </w:t>
    </w:r>
    <w:r w:rsidR="00F800ED">
      <w:t>3.1.1</w:t>
    </w:r>
    <w:r>
      <w:t xml:space="preserve">, </w:t>
    </w:r>
    <w:r w:rsidR="00F800ED">
      <w:t>2025-07-12</w:t>
    </w:r>
    <w:r>
      <w:tab/>
      <w:t xml:space="preserve">Page </w:t>
    </w:r>
    <w:r>
      <w:rPr>
        <w:rStyle w:val="Seitenzahl"/>
      </w:rPr>
      <w:fldChar w:fldCharType="begin"/>
    </w:r>
    <w:r>
      <w:rPr>
        <w:rStyle w:val="Seitenzahl"/>
      </w:rPr>
      <w:instrText xml:space="preserve"> PAGE </w:instrText>
    </w:r>
    <w:r>
      <w:rPr>
        <w:rStyle w:val="Seitenzahl"/>
      </w:rPr>
      <w:fldChar w:fldCharType="separate"/>
    </w:r>
    <w:r w:rsidR="00EA0055">
      <w:rPr>
        <w:rStyle w:val="Seitenzahl"/>
        <w:noProof/>
      </w:rPr>
      <w:t>32</w:t>
    </w:r>
    <w:r>
      <w:rPr>
        <w:rStyle w:val="Seitenzahl"/>
      </w:rPr>
      <w:fldChar w:fldCharType="end"/>
    </w:r>
    <w:r>
      <w:rPr>
        <w:rStyle w:val="Seitenzahl"/>
      </w:rPr>
      <w:t xml:space="preserve"> of </w:t>
    </w:r>
    <w:r>
      <w:rPr>
        <w:rStyle w:val="Seitenzahl"/>
      </w:rPr>
      <w:fldChar w:fldCharType="begin"/>
    </w:r>
    <w:r>
      <w:rPr>
        <w:rStyle w:val="Seitenzahl"/>
      </w:rPr>
      <w:instrText xml:space="preserve"> NUMPAGES \*Arabic </w:instrText>
    </w:r>
    <w:r>
      <w:rPr>
        <w:rStyle w:val="Seitenzahl"/>
      </w:rPr>
      <w:fldChar w:fldCharType="separate"/>
    </w:r>
    <w:r w:rsidR="00EA0055">
      <w:rPr>
        <w:rStyle w:val="Seitenzahl"/>
        <w:noProof/>
      </w:rPr>
      <w:t>34</w:t>
    </w:r>
    <w:r>
      <w:rPr>
        <w:rStyle w:val="Seitenzahl"/>
      </w:rPr>
      <w:fldChar w:fldCharType="end"/>
    </w:r>
  </w:p>
  <w:p w14:paraId="061AD27E" w14:textId="13F5861C" w:rsidR="009657DC" w:rsidRPr="004B2507" w:rsidRDefault="009657DC" w:rsidP="004B2507">
    <w:pPr>
      <w:pStyle w:val="Fuzeile"/>
      <w:rPr>
        <w:i/>
        <w:sz w:val="20"/>
      </w:rPr>
    </w:pPr>
    <w:r>
      <w:rPr>
        <w:i/>
        <w:sz w:val="20"/>
      </w:rPr>
      <w:t>Copyright © 2008-</w:t>
    </w:r>
    <w:r w:rsidR="00F800ED">
      <w:rPr>
        <w:i/>
        <w:sz w:val="20"/>
      </w:rPr>
      <w:t>2025</w:t>
    </w:r>
    <w:r>
      <w:rPr>
        <w:i/>
        <w:sz w:val="20"/>
      </w:rPr>
      <w:t xml:space="preserve"> by Paul Obermeier.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7FD312" w14:textId="77777777" w:rsidR="00AD092F" w:rsidRDefault="00AD092F">
      <w:r>
        <w:separator/>
      </w:r>
    </w:p>
  </w:footnote>
  <w:footnote w:type="continuationSeparator" w:id="0">
    <w:p w14:paraId="767AD39C" w14:textId="77777777" w:rsidR="00AD092F" w:rsidRDefault="00AD09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C5794" w14:textId="77777777" w:rsidR="009657DC" w:rsidRDefault="009657DC" w:rsidP="00AF09C1">
    <w:pPr>
      <w:pStyle w:val="Kopfzeile"/>
      <w:jc w:val="center"/>
      <w:rPr>
        <w:rFonts w:cs="Arial"/>
        <w:b/>
        <w:bCs/>
        <w:i/>
        <w:iCs/>
        <w:sz w:val="24"/>
      </w:rPr>
    </w:pPr>
    <w:r>
      <w:rPr>
        <w:rFonts w:cs="Arial"/>
        <w:b/>
        <w:bCs/>
        <w:i/>
        <w:iCs/>
        <w:sz w:val="24"/>
      </w:rPr>
      <w:t>CAWT - C</w:t>
    </w:r>
    <w:r w:rsidRPr="00AF09C1">
      <w:rPr>
        <w:rFonts w:cs="Arial"/>
        <w:bCs/>
        <w:i/>
        <w:iCs/>
        <w:sz w:val="24"/>
      </w:rPr>
      <w:t>OM</w:t>
    </w:r>
    <w:r>
      <w:rPr>
        <w:rFonts w:cs="Arial"/>
        <w:b/>
        <w:bCs/>
        <w:i/>
        <w:iCs/>
        <w:sz w:val="24"/>
      </w:rPr>
      <w:t xml:space="preserve"> A</w:t>
    </w:r>
    <w:r w:rsidRPr="00AF09C1">
      <w:rPr>
        <w:rFonts w:cs="Arial"/>
        <w:bCs/>
        <w:i/>
        <w:iCs/>
        <w:sz w:val="24"/>
      </w:rPr>
      <w:t>utomation</w:t>
    </w:r>
    <w:r>
      <w:rPr>
        <w:rFonts w:cs="Arial"/>
        <w:b/>
        <w:bCs/>
        <w:i/>
        <w:iCs/>
        <w:sz w:val="24"/>
      </w:rPr>
      <w:t xml:space="preserve"> </w:t>
    </w:r>
    <w:proofErr w:type="gramStart"/>
    <w:r>
      <w:rPr>
        <w:rFonts w:cs="Arial"/>
        <w:b/>
        <w:bCs/>
        <w:i/>
        <w:iCs/>
        <w:sz w:val="24"/>
      </w:rPr>
      <w:t>W</w:t>
    </w:r>
    <w:r w:rsidRPr="00AF09C1">
      <w:rPr>
        <w:rFonts w:cs="Arial"/>
        <w:bCs/>
        <w:i/>
        <w:iCs/>
        <w:sz w:val="24"/>
      </w:rPr>
      <w:t>ith</w:t>
    </w:r>
    <w:proofErr w:type="gramEnd"/>
    <w:r>
      <w:rPr>
        <w:rFonts w:cs="Arial"/>
        <w:b/>
        <w:bCs/>
        <w:i/>
        <w:iCs/>
        <w:sz w:val="24"/>
      </w:rPr>
      <w:t xml:space="preserve"> T</w:t>
    </w:r>
    <w:r w:rsidRPr="00AF09C1">
      <w:rPr>
        <w:rFonts w:cs="Arial"/>
        <w:bCs/>
        <w:i/>
        <w:iCs/>
        <w:sz w:val="24"/>
      </w:rPr>
      <w:t>cl</w:t>
    </w:r>
  </w:p>
  <w:p w14:paraId="6678AF1E" w14:textId="77777777" w:rsidR="009657DC" w:rsidRPr="00AF09C1" w:rsidRDefault="009657DC" w:rsidP="00AF09C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berschrift1"/>
      <w:lvlText w:val="%1"/>
      <w:lvlJc w:val="left"/>
      <w:pPr>
        <w:tabs>
          <w:tab w:val="num" w:pos="1000"/>
        </w:tabs>
        <w:ind w:left="1000"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850"/>
        </w:tabs>
        <w:ind w:left="850" w:hanging="85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 w15:restartNumberingAfterBreak="0">
    <w:nsid w:val="00000002"/>
    <w:multiLevelType w:val="singleLevel"/>
    <w:tmpl w:val="00000002"/>
    <w:name w:val="WW8Num9"/>
    <w:lvl w:ilvl="0">
      <w:start w:val="1"/>
      <w:numFmt w:val="decimal"/>
      <w:pStyle w:val="Listennummer1"/>
      <w:lvlText w:val="%1."/>
      <w:lvlJc w:val="left"/>
      <w:pPr>
        <w:tabs>
          <w:tab w:val="num" w:pos="360"/>
        </w:tabs>
        <w:ind w:left="360" w:hanging="360"/>
      </w:pPr>
    </w:lvl>
  </w:abstractNum>
  <w:abstractNum w:abstractNumId="2" w15:restartNumberingAfterBreak="0">
    <w:nsid w:val="00000003"/>
    <w:multiLevelType w:val="singleLevel"/>
    <w:tmpl w:val="00000003"/>
    <w:name w:val="WW8Num10"/>
    <w:lvl w:ilvl="0">
      <w:start w:val="1"/>
      <w:numFmt w:val="bullet"/>
      <w:lvlText w:val=""/>
      <w:lvlJc w:val="left"/>
      <w:pPr>
        <w:tabs>
          <w:tab w:val="num" w:pos="360"/>
        </w:tabs>
        <w:ind w:left="360" w:hanging="247"/>
      </w:pPr>
      <w:rPr>
        <w:rFonts w:ascii="Wingdings 2" w:hAnsi="Wingdings 2" w:cs="StarSymbol"/>
        <w:sz w:val="18"/>
        <w:szCs w:val="18"/>
      </w:rPr>
    </w:lvl>
  </w:abstractNum>
  <w:abstractNum w:abstractNumId="3" w15:restartNumberingAfterBreak="0">
    <w:nsid w:val="00000004"/>
    <w:multiLevelType w:val="singleLevel"/>
    <w:tmpl w:val="00000004"/>
    <w:name w:val="WW8Num37"/>
    <w:lvl w:ilvl="0">
      <w:start w:val="1"/>
      <w:numFmt w:val="decimal"/>
      <w:lvlText w:val="[%1]"/>
      <w:lvlJc w:val="left"/>
      <w:pPr>
        <w:tabs>
          <w:tab w:val="num" w:pos="360"/>
        </w:tabs>
        <w:ind w:left="360" w:hanging="360"/>
      </w:pPr>
    </w:lvl>
  </w:abstractNum>
  <w:abstractNum w:abstractNumId="4" w15:restartNumberingAfterBreak="0">
    <w:nsid w:val="00000038"/>
    <w:multiLevelType w:val="multilevel"/>
    <w:tmpl w:val="00000038"/>
    <w:lvl w:ilvl="0">
      <w:start w:val="1"/>
      <w:numFmt w:val="bullet"/>
      <w:pStyle w:val="Aufzhlungszeichen1"/>
      <w:lvlText w:val=""/>
      <w:lvlJc w:val="left"/>
      <w:pPr>
        <w:tabs>
          <w:tab w:val="num" w:pos="360"/>
        </w:tabs>
        <w:ind w:left="360" w:hanging="247"/>
      </w:pPr>
      <w:rPr>
        <w:rFonts w:ascii="Wingdings 2" w:hAnsi="Wingdings 2"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31F5B73"/>
    <w:multiLevelType w:val="hybridMultilevel"/>
    <w:tmpl w:val="A8BA64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34F206E"/>
    <w:multiLevelType w:val="hybridMultilevel"/>
    <w:tmpl w:val="AFEEF1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7AD31FE"/>
    <w:multiLevelType w:val="hybridMultilevel"/>
    <w:tmpl w:val="38F449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8100168"/>
    <w:multiLevelType w:val="hybridMultilevel"/>
    <w:tmpl w:val="5B289A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0976122D"/>
    <w:multiLevelType w:val="hybridMultilevel"/>
    <w:tmpl w:val="11CC2A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B167FDB"/>
    <w:multiLevelType w:val="hybridMultilevel"/>
    <w:tmpl w:val="0C0200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C6F3C8D"/>
    <w:multiLevelType w:val="hybridMultilevel"/>
    <w:tmpl w:val="3E328C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1231CC5"/>
    <w:multiLevelType w:val="hybridMultilevel"/>
    <w:tmpl w:val="D220CC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2DD6795"/>
    <w:multiLevelType w:val="hybridMultilevel"/>
    <w:tmpl w:val="7C82E2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6CA7BB4"/>
    <w:multiLevelType w:val="hybridMultilevel"/>
    <w:tmpl w:val="D4A2C4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B4E3171"/>
    <w:multiLevelType w:val="hybridMultilevel"/>
    <w:tmpl w:val="F77AB7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B820678"/>
    <w:multiLevelType w:val="hybridMultilevel"/>
    <w:tmpl w:val="B024F1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BB94B2B"/>
    <w:multiLevelType w:val="hybridMultilevel"/>
    <w:tmpl w:val="E9865A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C035822"/>
    <w:multiLevelType w:val="hybridMultilevel"/>
    <w:tmpl w:val="6DB2DE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C661CDC"/>
    <w:multiLevelType w:val="hybridMultilevel"/>
    <w:tmpl w:val="1D5468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1E3D527E"/>
    <w:multiLevelType w:val="hybridMultilevel"/>
    <w:tmpl w:val="39A839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1E6C458B"/>
    <w:multiLevelType w:val="hybridMultilevel"/>
    <w:tmpl w:val="512420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05E5AF7"/>
    <w:multiLevelType w:val="hybridMultilevel"/>
    <w:tmpl w:val="D82E12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27A6B2B"/>
    <w:multiLevelType w:val="hybridMultilevel"/>
    <w:tmpl w:val="106EAD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22832FAE"/>
    <w:multiLevelType w:val="hybridMultilevel"/>
    <w:tmpl w:val="DE82BB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26C45A31"/>
    <w:multiLevelType w:val="hybridMultilevel"/>
    <w:tmpl w:val="82F677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27A34BE6"/>
    <w:multiLevelType w:val="hybridMultilevel"/>
    <w:tmpl w:val="3AA8C4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2AF53F60"/>
    <w:multiLevelType w:val="hybridMultilevel"/>
    <w:tmpl w:val="F516D3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2B7445CA"/>
    <w:multiLevelType w:val="hybridMultilevel"/>
    <w:tmpl w:val="60BA56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2E56425B"/>
    <w:multiLevelType w:val="hybridMultilevel"/>
    <w:tmpl w:val="A46EAE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315D66B8"/>
    <w:multiLevelType w:val="hybridMultilevel"/>
    <w:tmpl w:val="C6A8AB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1A96E54"/>
    <w:multiLevelType w:val="hybridMultilevel"/>
    <w:tmpl w:val="AD4CD6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32B164A5"/>
    <w:multiLevelType w:val="hybridMultilevel"/>
    <w:tmpl w:val="6A12B5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395C4F83"/>
    <w:multiLevelType w:val="hybridMultilevel"/>
    <w:tmpl w:val="1B724EA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3AD244D9"/>
    <w:multiLevelType w:val="hybridMultilevel"/>
    <w:tmpl w:val="5B4CF9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3C3743DE"/>
    <w:multiLevelType w:val="hybridMultilevel"/>
    <w:tmpl w:val="D8EC83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3EE04FE5"/>
    <w:multiLevelType w:val="hybridMultilevel"/>
    <w:tmpl w:val="B13CC0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3EFC7EB1"/>
    <w:multiLevelType w:val="hybridMultilevel"/>
    <w:tmpl w:val="977293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40D85A7F"/>
    <w:multiLevelType w:val="hybridMultilevel"/>
    <w:tmpl w:val="696EFF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45B7525C"/>
    <w:multiLevelType w:val="hybridMultilevel"/>
    <w:tmpl w:val="5E60F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470C62A5"/>
    <w:multiLevelType w:val="hybridMultilevel"/>
    <w:tmpl w:val="51FC8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485537D3"/>
    <w:multiLevelType w:val="hybridMultilevel"/>
    <w:tmpl w:val="2500EF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4E903A6A"/>
    <w:multiLevelType w:val="hybridMultilevel"/>
    <w:tmpl w:val="5C164D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4F3B5564"/>
    <w:multiLevelType w:val="hybridMultilevel"/>
    <w:tmpl w:val="CC7A1E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1446743"/>
    <w:multiLevelType w:val="hybridMultilevel"/>
    <w:tmpl w:val="8FBC8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54877AAB"/>
    <w:multiLevelType w:val="hybridMultilevel"/>
    <w:tmpl w:val="6BDAF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569C57CE"/>
    <w:multiLevelType w:val="hybridMultilevel"/>
    <w:tmpl w:val="BD46E1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574F30C8"/>
    <w:multiLevelType w:val="hybridMultilevel"/>
    <w:tmpl w:val="E5FA3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575E0978"/>
    <w:multiLevelType w:val="hybridMultilevel"/>
    <w:tmpl w:val="4C2ECE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58613F68"/>
    <w:multiLevelType w:val="hybridMultilevel"/>
    <w:tmpl w:val="DDBE6D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58CB1E2C"/>
    <w:multiLevelType w:val="hybridMultilevel"/>
    <w:tmpl w:val="53C4EE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59263EE1"/>
    <w:multiLevelType w:val="hybridMultilevel"/>
    <w:tmpl w:val="DE6A3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599A26B6"/>
    <w:multiLevelType w:val="hybridMultilevel"/>
    <w:tmpl w:val="9B7C7F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5AB51CFD"/>
    <w:multiLevelType w:val="hybridMultilevel"/>
    <w:tmpl w:val="B79EB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4" w15:restartNumberingAfterBreak="0">
    <w:nsid w:val="5E5D55E3"/>
    <w:multiLevelType w:val="hybridMultilevel"/>
    <w:tmpl w:val="60621E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5EC029EE"/>
    <w:multiLevelType w:val="hybridMultilevel"/>
    <w:tmpl w:val="B3C6643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6" w15:restartNumberingAfterBreak="0">
    <w:nsid w:val="5EF23A1C"/>
    <w:multiLevelType w:val="hybridMultilevel"/>
    <w:tmpl w:val="E95E6B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602713AC"/>
    <w:multiLevelType w:val="hybridMultilevel"/>
    <w:tmpl w:val="89DE7A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63022039"/>
    <w:multiLevelType w:val="hybridMultilevel"/>
    <w:tmpl w:val="D402D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63312C0C"/>
    <w:multiLevelType w:val="hybridMultilevel"/>
    <w:tmpl w:val="125812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634E6430"/>
    <w:multiLevelType w:val="hybridMultilevel"/>
    <w:tmpl w:val="A42E02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64F423F8"/>
    <w:multiLevelType w:val="hybridMultilevel"/>
    <w:tmpl w:val="83805C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653E40D1"/>
    <w:multiLevelType w:val="hybridMultilevel"/>
    <w:tmpl w:val="06DC96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68555D4F"/>
    <w:multiLevelType w:val="hybridMultilevel"/>
    <w:tmpl w:val="EFBC85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6C3905DA"/>
    <w:multiLevelType w:val="hybridMultilevel"/>
    <w:tmpl w:val="1C403F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6E4A668E"/>
    <w:multiLevelType w:val="hybridMultilevel"/>
    <w:tmpl w:val="452610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6" w15:restartNumberingAfterBreak="0">
    <w:nsid w:val="6E690512"/>
    <w:multiLevelType w:val="hybridMultilevel"/>
    <w:tmpl w:val="50E6F0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7" w15:restartNumberingAfterBreak="0">
    <w:nsid w:val="6E853DDD"/>
    <w:multiLevelType w:val="hybridMultilevel"/>
    <w:tmpl w:val="CAC8D5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6FAA11AD"/>
    <w:multiLevelType w:val="hybridMultilevel"/>
    <w:tmpl w:val="ACC8FB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9" w15:restartNumberingAfterBreak="0">
    <w:nsid w:val="762652FE"/>
    <w:multiLevelType w:val="hybridMultilevel"/>
    <w:tmpl w:val="DFE283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0" w15:restartNumberingAfterBreak="0">
    <w:nsid w:val="77497B84"/>
    <w:multiLevelType w:val="hybridMultilevel"/>
    <w:tmpl w:val="9E9A20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1" w15:restartNumberingAfterBreak="0">
    <w:nsid w:val="7C4D62F7"/>
    <w:multiLevelType w:val="hybridMultilevel"/>
    <w:tmpl w:val="CDCA4F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2" w15:restartNumberingAfterBreak="0">
    <w:nsid w:val="7D22500A"/>
    <w:multiLevelType w:val="hybridMultilevel"/>
    <w:tmpl w:val="A934D2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3" w15:restartNumberingAfterBreak="0">
    <w:nsid w:val="7D601518"/>
    <w:multiLevelType w:val="hybridMultilevel"/>
    <w:tmpl w:val="AF6C32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09136509">
    <w:abstractNumId w:val="0"/>
  </w:num>
  <w:num w:numId="2" w16cid:durableId="1014574943">
    <w:abstractNumId w:val="1"/>
  </w:num>
  <w:num w:numId="3" w16cid:durableId="389613530">
    <w:abstractNumId w:val="4"/>
  </w:num>
  <w:num w:numId="4" w16cid:durableId="1261765551">
    <w:abstractNumId w:val="67"/>
  </w:num>
  <w:num w:numId="5" w16cid:durableId="2066484150">
    <w:abstractNumId w:val="65"/>
  </w:num>
  <w:num w:numId="6" w16cid:durableId="451897662">
    <w:abstractNumId w:val="12"/>
  </w:num>
  <w:num w:numId="7" w16cid:durableId="839466104">
    <w:abstractNumId w:val="16"/>
  </w:num>
  <w:num w:numId="8" w16cid:durableId="396393422">
    <w:abstractNumId w:val="60"/>
  </w:num>
  <w:num w:numId="9" w16cid:durableId="1460488478">
    <w:abstractNumId w:val="44"/>
  </w:num>
  <w:num w:numId="10" w16cid:durableId="507790117">
    <w:abstractNumId w:val="53"/>
  </w:num>
  <w:num w:numId="11" w16cid:durableId="1586768681">
    <w:abstractNumId w:val="10"/>
  </w:num>
  <w:num w:numId="12" w16cid:durableId="1875196557">
    <w:abstractNumId w:val="70"/>
  </w:num>
  <w:num w:numId="13" w16cid:durableId="833764476">
    <w:abstractNumId w:val="6"/>
  </w:num>
  <w:num w:numId="14" w16cid:durableId="1570143808">
    <w:abstractNumId w:val="30"/>
  </w:num>
  <w:num w:numId="15" w16cid:durableId="1387800489">
    <w:abstractNumId w:val="48"/>
  </w:num>
  <w:num w:numId="16" w16cid:durableId="1476992925">
    <w:abstractNumId w:val="25"/>
  </w:num>
  <w:num w:numId="17" w16cid:durableId="1977906319">
    <w:abstractNumId w:val="34"/>
  </w:num>
  <w:num w:numId="18" w16cid:durableId="1979526074">
    <w:abstractNumId w:val="21"/>
  </w:num>
  <w:num w:numId="19" w16cid:durableId="86653679">
    <w:abstractNumId w:val="55"/>
  </w:num>
  <w:num w:numId="20" w16cid:durableId="676812187">
    <w:abstractNumId w:val="39"/>
  </w:num>
  <w:num w:numId="21" w16cid:durableId="1879589413">
    <w:abstractNumId w:val="36"/>
  </w:num>
  <w:num w:numId="22" w16cid:durableId="552935951">
    <w:abstractNumId w:val="57"/>
  </w:num>
  <w:num w:numId="23" w16cid:durableId="2049451430">
    <w:abstractNumId w:val="68"/>
  </w:num>
  <w:num w:numId="24" w16cid:durableId="249851623">
    <w:abstractNumId w:val="58"/>
  </w:num>
  <w:num w:numId="25" w16cid:durableId="1940792128">
    <w:abstractNumId w:val="50"/>
  </w:num>
  <w:num w:numId="26" w16cid:durableId="1051269860">
    <w:abstractNumId w:val="56"/>
  </w:num>
  <w:num w:numId="27" w16cid:durableId="1507746631">
    <w:abstractNumId w:val="27"/>
  </w:num>
  <w:num w:numId="28" w16cid:durableId="1724057605">
    <w:abstractNumId w:val="5"/>
  </w:num>
  <w:num w:numId="29" w16cid:durableId="1928421161">
    <w:abstractNumId w:val="46"/>
  </w:num>
  <w:num w:numId="30" w16cid:durableId="506596258">
    <w:abstractNumId w:val="63"/>
  </w:num>
  <w:num w:numId="31" w16cid:durableId="2009866985">
    <w:abstractNumId w:val="38"/>
  </w:num>
  <w:num w:numId="32" w16cid:durableId="308902369">
    <w:abstractNumId w:val="13"/>
  </w:num>
  <w:num w:numId="33" w16cid:durableId="2058582483">
    <w:abstractNumId w:val="42"/>
  </w:num>
  <w:num w:numId="34" w16cid:durableId="530073344">
    <w:abstractNumId w:val="32"/>
  </w:num>
  <w:num w:numId="35" w16cid:durableId="1177422589">
    <w:abstractNumId w:val="69"/>
  </w:num>
  <w:num w:numId="36" w16cid:durableId="219941909">
    <w:abstractNumId w:val="72"/>
  </w:num>
  <w:num w:numId="37" w16cid:durableId="1215778394">
    <w:abstractNumId w:val="62"/>
  </w:num>
  <w:num w:numId="38" w16cid:durableId="1290093841">
    <w:abstractNumId w:val="54"/>
  </w:num>
  <w:num w:numId="39" w16cid:durableId="98449427">
    <w:abstractNumId w:val="9"/>
  </w:num>
  <w:num w:numId="40" w16cid:durableId="2086682901">
    <w:abstractNumId w:val="17"/>
  </w:num>
  <w:num w:numId="41" w16cid:durableId="1365591306">
    <w:abstractNumId w:val="47"/>
  </w:num>
  <w:num w:numId="42" w16cid:durableId="2117476511">
    <w:abstractNumId w:val="8"/>
  </w:num>
  <w:num w:numId="43" w16cid:durableId="701325062">
    <w:abstractNumId w:val="49"/>
  </w:num>
  <w:num w:numId="44" w16cid:durableId="662513295">
    <w:abstractNumId w:val="45"/>
  </w:num>
  <w:num w:numId="45" w16cid:durableId="555238117">
    <w:abstractNumId w:val="51"/>
  </w:num>
  <w:num w:numId="46" w16cid:durableId="1517770687">
    <w:abstractNumId w:val="26"/>
  </w:num>
  <w:num w:numId="47" w16cid:durableId="59449997">
    <w:abstractNumId w:val="14"/>
  </w:num>
  <w:num w:numId="48" w16cid:durableId="1360426598">
    <w:abstractNumId w:val="43"/>
  </w:num>
  <w:num w:numId="49" w16cid:durableId="1543715482">
    <w:abstractNumId w:val="61"/>
  </w:num>
  <w:num w:numId="50" w16cid:durableId="90396697">
    <w:abstractNumId w:val="7"/>
  </w:num>
  <w:num w:numId="51" w16cid:durableId="889730527">
    <w:abstractNumId w:val="66"/>
  </w:num>
  <w:num w:numId="52" w16cid:durableId="825903595">
    <w:abstractNumId w:val="15"/>
  </w:num>
  <w:num w:numId="53" w16cid:durableId="1423992352">
    <w:abstractNumId w:val="19"/>
  </w:num>
  <w:num w:numId="54" w16cid:durableId="1666857">
    <w:abstractNumId w:val="11"/>
  </w:num>
  <w:num w:numId="55" w16cid:durableId="959991384">
    <w:abstractNumId w:val="40"/>
  </w:num>
  <w:num w:numId="56" w16cid:durableId="2009281825">
    <w:abstractNumId w:val="29"/>
  </w:num>
  <w:num w:numId="57" w16cid:durableId="1853177704">
    <w:abstractNumId w:val="18"/>
  </w:num>
  <w:num w:numId="58" w16cid:durableId="250235432">
    <w:abstractNumId w:val="24"/>
  </w:num>
  <w:num w:numId="59" w16cid:durableId="1800806371">
    <w:abstractNumId w:val="41"/>
  </w:num>
  <w:num w:numId="60" w16cid:durableId="1636985128">
    <w:abstractNumId w:val="31"/>
  </w:num>
  <w:num w:numId="61" w16cid:durableId="1069690784">
    <w:abstractNumId w:val="22"/>
  </w:num>
  <w:num w:numId="62" w16cid:durableId="1185898054">
    <w:abstractNumId w:val="52"/>
  </w:num>
  <w:num w:numId="63" w16cid:durableId="1189178062">
    <w:abstractNumId w:val="23"/>
  </w:num>
  <w:num w:numId="64" w16cid:durableId="612323644">
    <w:abstractNumId w:val="28"/>
  </w:num>
  <w:num w:numId="65" w16cid:durableId="1096246714">
    <w:abstractNumId w:val="20"/>
  </w:num>
  <w:num w:numId="66" w16cid:durableId="708183511">
    <w:abstractNumId w:val="37"/>
  </w:num>
  <w:num w:numId="67" w16cid:durableId="1110246426">
    <w:abstractNumId w:val="71"/>
  </w:num>
  <w:num w:numId="68" w16cid:durableId="589630069">
    <w:abstractNumId w:val="64"/>
  </w:num>
  <w:num w:numId="69" w16cid:durableId="1133130991">
    <w:abstractNumId w:val="73"/>
  </w:num>
  <w:num w:numId="70" w16cid:durableId="1324167122">
    <w:abstractNumId w:val="35"/>
  </w:num>
  <w:num w:numId="71" w16cid:durableId="1400128284">
    <w:abstractNumId w:val="33"/>
  </w:num>
  <w:num w:numId="72" w16cid:durableId="846483036">
    <w:abstractNumId w:val="5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B20"/>
    <w:rsid w:val="00010F29"/>
    <w:rsid w:val="0001698A"/>
    <w:rsid w:val="00024095"/>
    <w:rsid w:val="0002433E"/>
    <w:rsid w:val="00027178"/>
    <w:rsid w:val="0003014B"/>
    <w:rsid w:val="00032E6F"/>
    <w:rsid w:val="0003350F"/>
    <w:rsid w:val="00033FCC"/>
    <w:rsid w:val="000360D0"/>
    <w:rsid w:val="000367BA"/>
    <w:rsid w:val="000373E2"/>
    <w:rsid w:val="000407D8"/>
    <w:rsid w:val="0004635E"/>
    <w:rsid w:val="00051354"/>
    <w:rsid w:val="000548BF"/>
    <w:rsid w:val="00056328"/>
    <w:rsid w:val="0005761D"/>
    <w:rsid w:val="00063B85"/>
    <w:rsid w:val="00070F76"/>
    <w:rsid w:val="000744CB"/>
    <w:rsid w:val="000801BC"/>
    <w:rsid w:val="00082A2A"/>
    <w:rsid w:val="000836C0"/>
    <w:rsid w:val="00086A30"/>
    <w:rsid w:val="0009256C"/>
    <w:rsid w:val="0009479A"/>
    <w:rsid w:val="00096628"/>
    <w:rsid w:val="000A24D6"/>
    <w:rsid w:val="000A79AB"/>
    <w:rsid w:val="000B41E0"/>
    <w:rsid w:val="000B50CA"/>
    <w:rsid w:val="000B6B1E"/>
    <w:rsid w:val="000C2D34"/>
    <w:rsid w:val="000C76B6"/>
    <w:rsid w:val="000D13F1"/>
    <w:rsid w:val="000D3DBC"/>
    <w:rsid w:val="000E2EE2"/>
    <w:rsid w:val="001117D2"/>
    <w:rsid w:val="001151F5"/>
    <w:rsid w:val="00115957"/>
    <w:rsid w:val="00116C5B"/>
    <w:rsid w:val="001249A7"/>
    <w:rsid w:val="00132409"/>
    <w:rsid w:val="001426A3"/>
    <w:rsid w:val="001436B0"/>
    <w:rsid w:val="001456E5"/>
    <w:rsid w:val="00145971"/>
    <w:rsid w:val="00146EB4"/>
    <w:rsid w:val="001552D3"/>
    <w:rsid w:val="001570E9"/>
    <w:rsid w:val="00160665"/>
    <w:rsid w:val="00164760"/>
    <w:rsid w:val="00170BAF"/>
    <w:rsid w:val="0017259F"/>
    <w:rsid w:val="00172B79"/>
    <w:rsid w:val="00172FAA"/>
    <w:rsid w:val="00176A8B"/>
    <w:rsid w:val="001814F9"/>
    <w:rsid w:val="001846C3"/>
    <w:rsid w:val="001927A9"/>
    <w:rsid w:val="0019659C"/>
    <w:rsid w:val="00197473"/>
    <w:rsid w:val="001B171D"/>
    <w:rsid w:val="001C1505"/>
    <w:rsid w:val="001C2515"/>
    <w:rsid w:val="001C5E9D"/>
    <w:rsid w:val="001D5B9A"/>
    <w:rsid w:val="001D6650"/>
    <w:rsid w:val="001D7806"/>
    <w:rsid w:val="001E61CF"/>
    <w:rsid w:val="001F3B23"/>
    <w:rsid w:val="001F4847"/>
    <w:rsid w:val="001F6370"/>
    <w:rsid w:val="001F6CE3"/>
    <w:rsid w:val="002033B0"/>
    <w:rsid w:val="00204A49"/>
    <w:rsid w:val="00210876"/>
    <w:rsid w:val="00211760"/>
    <w:rsid w:val="00222FE4"/>
    <w:rsid w:val="00231B81"/>
    <w:rsid w:val="0023239B"/>
    <w:rsid w:val="00234178"/>
    <w:rsid w:val="00234530"/>
    <w:rsid w:val="00235519"/>
    <w:rsid w:val="002365D6"/>
    <w:rsid w:val="00245292"/>
    <w:rsid w:val="00250817"/>
    <w:rsid w:val="002534C4"/>
    <w:rsid w:val="00260304"/>
    <w:rsid w:val="00264F4D"/>
    <w:rsid w:val="002653EE"/>
    <w:rsid w:val="00265436"/>
    <w:rsid w:val="002703F9"/>
    <w:rsid w:val="00273D45"/>
    <w:rsid w:val="00274BB7"/>
    <w:rsid w:val="002811FC"/>
    <w:rsid w:val="00282314"/>
    <w:rsid w:val="00283221"/>
    <w:rsid w:val="002908EB"/>
    <w:rsid w:val="0029099E"/>
    <w:rsid w:val="00291E7E"/>
    <w:rsid w:val="002964D1"/>
    <w:rsid w:val="002A5FE5"/>
    <w:rsid w:val="002A7709"/>
    <w:rsid w:val="002B786E"/>
    <w:rsid w:val="002C339C"/>
    <w:rsid w:val="002C7F4B"/>
    <w:rsid w:val="002D01F9"/>
    <w:rsid w:val="002D0B60"/>
    <w:rsid w:val="002D18BE"/>
    <w:rsid w:val="002D2824"/>
    <w:rsid w:val="002D3EE1"/>
    <w:rsid w:val="002E6BB7"/>
    <w:rsid w:val="002F4CF1"/>
    <w:rsid w:val="002F61E5"/>
    <w:rsid w:val="00300A26"/>
    <w:rsid w:val="00301992"/>
    <w:rsid w:val="00303883"/>
    <w:rsid w:val="00317C3C"/>
    <w:rsid w:val="00324939"/>
    <w:rsid w:val="00334A2D"/>
    <w:rsid w:val="00354B9F"/>
    <w:rsid w:val="00371419"/>
    <w:rsid w:val="003824FA"/>
    <w:rsid w:val="00385BCE"/>
    <w:rsid w:val="0039064A"/>
    <w:rsid w:val="003A0D12"/>
    <w:rsid w:val="003A263A"/>
    <w:rsid w:val="003A4F21"/>
    <w:rsid w:val="003B1BC0"/>
    <w:rsid w:val="003C3D3F"/>
    <w:rsid w:val="003C7D80"/>
    <w:rsid w:val="003D068E"/>
    <w:rsid w:val="003D135B"/>
    <w:rsid w:val="003D51E6"/>
    <w:rsid w:val="003E107A"/>
    <w:rsid w:val="003E133D"/>
    <w:rsid w:val="003F3009"/>
    <w:rsid w:val="003F3E38"/>
    <w:rsid w:val="004025AF"/>
    <w:rsid w:val="00404131"/>
    <w:rsid w:val="004107E9"/>
    <w:rsid w:val="00413BD4"/>
    <w:rsid w:val="00441792"/>
    <w:rsid w:val="00442BA4"/>
    <w:rsid w:val="00461C54"/>
    <w:rsid w:val="00465C58"/>
    <w:rsid w:val="00466E71"/>
    <w:rsid w:val="00485146"/>
    <w:rsid w:val="00487AA7"/>
    <w:rsid w:val="00490094"/>
    <w:rsid w:val="00494B85"/>
    <w:rsid w:val="004A2F79"/>
    <w:rsid w:val="004A5D8C"/>
    <w:rsid w:val="004B0FB9"/>
    <w:rsid w:val="004B2507"/>
    <w:rsid w:val="004B6EAD"/>
    <w:rsid w:val="004B7376"/>
    <w:rsid w:val="004C2024"/>
    <w:rsid w:val="004C5C16"/>
    <w:rsid w:val="004D0DAA"/>
    <w:rsid w:val="004D7444"/>
    <w:rsid w:val="004E2C6B"/>
    <w:rsid w:val="004E445A"/>
    <w:rsid w:val="004E48EE"/>
    <w:rsid w:val="004E51D8"/>
    <w:rsid w:val="004E64D3"/>
    <w:rsid w:val="004F0AA5"/>
    <w:rsid w:val="004F2652"/>
    <w:rsid w:val="004F3648"/>
    <w:rsid w:val="00501EDE"/>
    <w:rsid w:val="00505EE3"/>
    <w:rsid w:val="00506778"/>
    <w:rsid w:val="005140EA"/>
    <w:rsid w:val="0051448E"/>
    <w:rsid w:val="005226B8"/>
    <w:rsid w:val="00532124"/>
    <w:rsid w:val="00533D4F"/>
    <w:rsid w:val="0053450D"/>
    <w:rsid w:val="00537566"/>
    <w:rsid w:val="00540577"/>
    <w:rsid w:val="005412F8"/>
    <w:rsid w:val="005437BA"/>
    <w:rsid w:val="00556B9B"/>
    <w:rsid w:val="00563571"/>
    <w:rsid w:val="005661D6"/>
    <w:rsid w:val="0057259A"/>
    <w:rsid w:val="005759AE"/>
    <w:rsid w:val="00576314"/>
    <w:rsid w:val="00585818"/>
    <w:rsid w:val="005A72AE"/>
    <w:rsid w:val="005B2B3E"/>
    <w:rsid w:val="005B2BB4"/>
    <w:rsid w:val="005B36C3"/>
    <w:rsid w:val="005B6D59"/>
    <w:rsid w:val="005C0EE6"/>
    <w:rsid w:val="005C150B"/>
    <w:rsid w:val="005C6961"/>
    <w:rsid w:val="005E4A36"/>
    <w:rsid w:val="00600F73"/>
    <w:rsid w:val="006036B6"/>
    <w:rsid w:val="00603B01"/>
    <w:rsid w:val="00605C3B"/>
    <w:rsid w:val="00607D9A"/>
    <w:rsid w:val="00614298"/>
    <w:rsid w:val="00621EC8"/>
    <w:rsid w:val="00622F87"/>
    <w:rsid w:val="00631557"/>
    <w:rsid w:val="00631C68"/>
    <w:rsid w:val="00637394"/>
    <w:rsid w:val="00640A07"/>
    <w:rsid w:val="00652547"/>
    <w:rsid w:val="00665EDE"/>
    <w:rsid w:val="0066708E"/>
    <w:rsid w:val="0066739D"/>
    <w:rsid w:val="006674A9"/>
    <w:rsid w:val="00671066"/>
    <w:rsid w:val="0068117F"/>
    <w:rsid w:val="00685404"/>
    <w:rsid w:val="00687CA7"/>
    <w:rsid w:val="00687EC6"/>
    <w:rsid w:val="00691F9C"/>
    <w:rsid w:val="00692457"/>
    <w:rsid w:val="00695D83"/>
    <w:rsid w:val="006A1497"/>
    <w:rsid w:val="006A1AFA"/>
    <w:rsid w:val="006A3ED0"/>
    <w:rsid w:val="006A46DE"/>
    <w:rsid w:val="006B1799"/>
    <w:rsid w:val="006C0073"/>
    <w:rsid w:val="006C340A"/>
    <w:rsid w:val="006C47AE"/>
    <w:rsid w:val="006D6801"/>
    <w:rsid w:val="006D778A"/>
    <w:rsid w:val="006F28CB"/>
    <w:rsid w:val="006F3702"/>
    <w:rsid w:val="00702A8E"/>
    <w:rsid w:val="00710B4A"/>
    <w:rsid w:val="00714B57"/>
    <w:rsid w:val="007252A3"/>
    <w:rsid w:val="00725600"/>
    <w:rsid w:val="00726F56"/>
    <w:rsid w:val="007305BD"/>
    <w:rsid w:val="007307C3"/>
    <w:rsid w:val="00736BBC"/>
    <w:rsid w:val="0073702C"/>
    <w:rsid w:val="00737CE9"/>
    <w:rsid w:val="0074095D"/>
    <w:rsid w:val="00745052"/>
    <w:rsid w:val="007457AF"/>
    <w:rsid w:val="007507FF"/>
    <w:rsid w:val="00752134"/>
    <w:rsid w:val="00763F28"/>
    <w:rsid w:val="00765FCA"/>
    <w:rsid w:val="007731A4"/>
    <w:rsid w:val="00777DF5"/>
    <w:rsid w:val="00785492"/>
    <w:rsid w:val="00792117"/>
    <w:rsid w:val="00796339"/>
    <w:rsid w:val="007A2EF4"/>
    <w:rsid w:val="007A4A41"/>
    <w:rsid w:val="007A66D5"/>
    <w:rsid w:val="007B5E5D"/>
    <w:rsid w:val="007C2B33"/>
    <w:rsid w:val="007C54C7"/>
    <w:rsid w:val="007D04ED"/>
    <w:rsid w:val="007D0EE8"/>
    <w:rsid w:val="007D3CA2"/>
    <w:rsid w:val="007D5F2F"/>
    <w:rsid w:val="007D664E"/>
    <w:rsid w:val="007E3DE5"/>
    <w:rsid w:val="007E64DD"/>
    <w:rsid w:val="007E6E68"/>
    <w:rsid w:val="007F017F"/>
    <w:rsid w:val="007F6A6C"/>
    <w:rsid w:val="007F6A87"/>
    <w:rsid w:val="00800320"/>
    <w:rsid w:val="00803992"/>
    <w:rsid w:val="00803F86"/>
    <w:rsid w:val="00813C02"/>
    <w:rsid w:val="00817ED9"/>
    <w:rsid w:val="00820972"/>
    <w:rsid w:val="00822687"/>
    <w:rsid w:val="00822BDB"/>
    <w:rsid w:val="00832335"/>
    <w:rsid w:val="00835485"/>
    <w:rsid w:val="00855452"/>
    <w:rsid w:val="008554FC"/>
    <w:rsid w:val="008612A8"/>
    <w:rsid w:val="00861C96"/>
    <w:rsid w:val="00863D0F"/>
    <w:rsid w:val="00866C90"/>
    <w:rsid w:val="0087053D"/>
    <w:rsid w:val="008826E5"/>
    <w:rsid w:val="00893B73"/>
    <w:rsid w:val="008944DD"/>
    <w:rsid w:val="008A0CBA"/>
    <w:rsid w:val="008B475F"/>
    <w:rsid w:val="008C11D2"/>
    <w:rsid w:val="008C22A1"/>
    <w:rsid w:val="008C361F"/>
    <w:rsid w:val="008C3669"/>
    <w:rsid w:val="008C480B"/>
    <w:rsid w:val="008C512D"/>
    <w:rsid w:val="008D6C3D"/>
    <w:rsid w:val="008D74C2"/>
    <w:rsid w:val="008F7E65"/>
    <w:rsid w:val="00902F11"/>
    <w:rsid w:val="00903AFB"/>
    <w:rsid w:val="00911498"/>
    <w:rsid w:val="0091255C"/>
    <w:rsid w:val="00913190"/>
    <w:rsid w:val="00915EAA"/>
    <w:rsid w:val="00917F11"/>
    <w:rsid w:val="00921767"/>
    <w:rsid w:val="00927CE2"/>
    <w:rsid w:val="0093314E"/>
    <w:rsid w:val="0093635D"/>
    <w:rsid w:val="00936720"/>
    <w:rsid w:val="00937B5D"/>
    <w:rsid w:val="00941333"/>
    <w:rsid w:val="009413A7"/>
    <w:rsid w:val="0094395C"/>
    <w:rsid w:val="009469F5"/>
    <w:rsid w:val="00947BAB"/>
    <w:rsid w:val="00952AF6"/>
    <w:rsid w:val="00953D47"/>
    <w:rsid w:val="00955F5A"/>
    <w:rsid w:val="00956666"/>
    <w:rsid w:val="00957A0D"/>
    <w:rsid w:val="009611C0"/>
    <w:rsid w:val="00963E06"/>
    <w:rsid w:val="009657DC"/>
    <w:rsid w:val="00973007"/>
    <w:rsid w:val="009B4EBF"/>
    <w:rsid w:val="009B5129"/>
    <w:rsid w:val="009B7144"/>
    <w:rsid w:val="009B7973"/>
    <w:rsid w:val="009D11FD"/>
    <w:rsid w:val="009D525A"/>
    <w:rsid w:val="009D7AF2"/>
    <w:rsid w:val="009E2F45"/>
    <w:rsid w:val="009E3460"/>
    <w:rsid w:val="009E3E5E"/>
    <w:rsid w:val="009F73F9"/>
    <w:rsid w:val="00A00C5B"/>
    <w:rsid w:val="00A04865"/>
    <w:rsid w:val="00A17B20"/>
    <w:rsid w:val="00A21972"/>
    <w:rsid w:val="00A278E9"/>
    <w:rsid w:val="00A27C66"/>
    <w:rsid w:val="00A3055A"/>
    <w:rsid w:val="00A3305D"/>
    <w:rsid w:val="00A33DAB"/>
    <w:rsid w:val="00A36818"/>
    <w:rsid w:val="00A40C82"/>
    <w:rsid w:val="00A43705"/>
    <w:rsid w:val="00A44BEF"/>
    <w:rsid w:val="00A469C2"/>
    <w:rsid w:val="00A56EDF"/>
    <w:rsid w:val="00A576A1"/>
    <w:rsid w:val="00A601DC"/>
    <w:rsid w:val="00A73006"/>
    <w:rsid w:val="00A82709"/>
    <w:rsid w:val="00A8337E"/>
    <w:rsid w:val="00A83B77"/>
    <w:rsid w:val="00A83E1A"/>
    <w:rsid w:val="00A87162"/>
    <w:rsid w:val="00A87DFD"/>
    <w:rsid w:val="00A92CFC"/>
    <w:rsid w:val="00A97265"/>
    <w:rsid w:val="00AA374E"/>
    <w:rsid w:val="00AA4C53"/>
    <w:rsid w:val="00AB3485"/>
    <w:rsid w:val="00AB5215"/>
    <w:rsid w:val="00AC5C08"/>
    <w:rsid w:val="00AC6676"/>
    <w:rsid w:val="00AD08FA"/>
    <w:rsid w:val="00AD092F"/>
    <w:rsid w:val="00AD3A9A"/>
    <w:rsid w:val="00AD6E3B"/>
    <w:rsid w:val="00AE4E32"/>
    <w:rsid w:val="00AE631A"/>
    <w:rsid w:val="00AE7FD6"/>
    <w:rsid w:val="00AF09C1"/>
    <w:rsid w:val="00AF1514"/>
    <w:rsid w:val="00AF18EE"/>
    <w:rsid w:val="00B04828"/>
    <w:rsid w:val="00B04EB8"/>
    <w:rsid w:val="00B0541A"/>
    <w:rsid w:val="00B14119"/>
    <w:rsid w:val="00B162D9"/>
    <w:rsid w:val="00B163E2"/>
    <w:rsid w:val="00B34915"/>
    <w:rsid w:val="00B36CF3"/>
    <w:rsid w:val="00B425B9"/>
    <w:rsid w:val="00B46AFF"/>
    <w:rsid w:val="00B50635"/>
    <w:rsid w:val="00B55CD8"/>
    <w:rsid w:val="00B70F7C"/>
    <w:rsid w:val="00B71CBD"/>
    <w:rsid w:val="00B7298D"/>
    <w:rsid w:val="00B74A65"/>
    <w:rsid w:val="00B76083"/>
    <w:rsid w:val="00B838B9"/>
    <w:rsid w:val="00B900CD"/>
    <w:rsid w:val="00B90D6C"/>
    <w:rsid w:val="00BA0ADD"/>
    <w:rsid w:val="00BA1A1F"/>
    <w:rsid w:val="00BB2167"/>
    <w:rsid w:val="00BB4785"/>
    <w:rsid w:val="00BB644F"/>
    <w:rsid w:val="00BC3037"/>
    <w:rsid w:val="00BC4433"/>
    <w:rsid w:val="00BD0329"/>
    <w:rsid w:val="00BE03B6"/>
    <w:rsid w:val="00C02F55"/>
    <w:rsid w:val="00C04F57"/>
    <w:rsid w:val="00C062E3"/>
    <w:rsid w:val="00C10A8F"/>
    <w:rsid w:val="00C10F9D"/>
    <w:rsid w:val="00C136C9"/>
    <w:rsid w:val="00C204A4"/>
    <w:rsid w:val="00C2069B"/>
    <w:rsid w:val="00C228A1"/>
    <w:rsid w:val="00C229C3"/>
    <w:rsid w:val="00C26689"/>
    <w:rsid w:val="00C33888"/>
    <w:rsid w:val="00C34A65"/>
    <w:rsid w:val="00C35EFD"/>
    <w:rsid w:val="00C42122"/>
    <w:rsid w:val="00C43813"/>
    <w:rsid w:val="00C500B0"/>
    <w:rsid w:val="00C5135A"/>
    <w:rsid w:val="00C52099"/>
    <w:rsid w:val="00C71C60"/>
    <w:rsid w:val="00C73B39"/>
    <w:rsid w:val="00C75742"/>
    <w:rsid w:val="00C90E30"/>
    <w:rsid w:val="00C97BEB"/>
    <w:rsid w:val="00CA00B3"/>
    <w:rsid w:val="00CB21BB"/>
    <w:rsid w:val="00CB2D07"/>
    <w:rsid w:val="00CC0688"/>
    <w:rsid w:val="00CD1632"/>
    <w:rsid w:val="00CD59E9"/>
    <w:rsid w:val="00CD7F4F"/>
    <w:rsid w:val="00CE6B30"/>
    <w:rsid w:val="00CE6CD2"/>
    <w:rsid w:val="00CE7002"/>
    <w:rsid w:val="00CE767A"/>
    <w:rsid w:val="00CF14D6"/>
    <w:rsid w:val="00CF2523"/>
    <w:rsid w:val="00CF6928"/>
    <w:rsid w:val="00D038C2"/>
    <w:rsid w:val="00D0660A"/>
    <w:rsid w:val="00D071DB"/>
    <w:rsid w:val="00D077B3"/>
    <w:rsid w:val="00D13894"/>
    <w:rsid w:val="00D17017"/>
    <w:rsid w:val="00D224CD"/>
    <w:rsid w:val="00D235FE"/>
    <w:rsid w:val="00D276E5"/>
    <w:rsid w:val="00D379B8"/>
    <w:rsid w:val="00D55F77"/>
    <w:rsid w:val="00D6071D"/>
    <w:rsid w:val="00D701F7"/>
    <w:rsid w:val="00D775E0"/>
    <w:rsid w:val="00D81A7E"/>
    <w:rsid w:val="00D83401"/>
    <w:rsid w:val="00D85E2F"/>
    <w:rsid w:val="00D912FD"/>
    <w:rsid w:val="00D926D5"/>
    <w:rsid w:val="00D960BF"/>
    <w:rsid w:val="00DB2F10"/>
    <w:rsid w:val="00DB32C9"/>
    <w:rsid w:val="00DB5FF5"/>
    <w:rsid w:val="00DB71EE"/>
    <w:rsid w:val="00DD2A29"/>
    <w:rsid w:val="00DD32A4"/>
    <w:rsid w:val="00DD469D"/>
    <w:rsid w:val="00DF2B8F"/>
    <w:rsid w:val="00DF38F3"/>
    <w:rsid w:val="00E13571"/>
    <w:rsid w:val="00E20C61"/>
    <w:rsid w:val="00E2586F"/>
    <w:rsid w:val="00E27183"/>
    <w:rsid w:val="00E325E3"/>
    <w:rsid w:val="00E36AC7"/>
    <w:rsid w:val="00E4103C"/>
    <w:rsid w:val="00E43E79"/>
    <w:rsid w:val="00E5126F"/>
    <w:rsid w:val="00E5356B"/>
    <w:rsid w:val="00E57160"/>
    <w:rsid w:val="00E578B0"/>
    <w:rsid w:val="00E6660E"/>
    <w:rsid w:val="00E72BC7"/>
    <w:rsid w:val="00E73287"/>
    <w:rsid w:val="00E85691"/>
    <w:rsid w:val="00E92875"/>
    <w:rsid w:val="00E93707"/>
    <w:rsid w:val="00EA0055"/>
    <w:rsid w:val="00EB6280"/>
    <w:rsid w:val="00EC15C6"/>
    <w:rsid w:val="00EC35D4"/>
    <w:rsid w:val="00EC680C"/>
    <w:rsid w:val="00EC6D54"/>
    <w:rsid w:val="00ED15AA"/>
    <w:rsid w:val="00ED72DD"/>
    <w:rsid w:val="00ED7C58"/>
    <w:rsid w:val="00EE0267"/>
    <w:rsid w:val="00EE37B6"/>
    <w:rsid w:val="00EE6E54"/>
    <w:rsid w:val="00EF098D"/>
    <w:rsid w:val="00EF3A4D"/>
    <w:rsid w:val="00EF6E51"/>
    <w:rsid w:val="00F06BA3"/>
    <w:rsid w:val="00F06C22"/>
    <w:rsid w:val="00F159FD"/>
    <w:rsid w:val="00F23B55"/>
    <w:rsid w:val="00F24F87"/>
    <w:rsid w:val="00F257B8"/>
    <w:rsid w:val="00F27D2B"/>
    <w:rsid w:val="00F3092B"/>
    <w:rsid w:val="00F314E5"/>
    <w:rsid w:val="00F33B2E"/>
    <w:rsid w:val="00F419E9"/>
    <w:rsid w:val="00F41A15"/>
    <w:rsid w:val="00F43B0A"/>
    <w:rsid w:val="00F51153"/>
    <w:rsid w:val="00F55521"/>
    <w:rsid w:val="00F6434F"/>
    <w:rsid w:val="00F7797C"/>
    <w:rsid w:val="00F800ED"/>
    <w:rsid w:val="00F8056F"/>
    <w:rsid w:val="00F81440"/>
    <w:rsid w:val="00F824BF"/>
    <w:rsid w:val="00F86A49"/>
    <w:rsid w:val="00F9586C"/>
    <w:rsid w:val="00F96B0E"/>
    <w:rsid w:val="00FA3C7F"/>
    <w:rsid w:val="00FA3F31"/>
    <w:rsid w:val="00FA62F8"/>
    <w:rsid w:val="00FB11B4"/>
    <w:rsid w:val="00FB3C50"/>
    <w:rsid w:val="00FC2B1E"/>
    <w:rsid w:val="00FD0EEE"/>
    <w:rsid w:val="00FD59B8"/>
    <w:rsid w:val="00FD7446"/>
    <w:rsid w:val="00FD7B02"/>
    <w:rsid w:val="00FE4EE2"/>
    <w:rsid w:val="00FE665E"/>
    <w:rsid w:val="00FE7EA4"/>
    <w:rsid w:val="00FF52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BD2748"/>
  <w15:chartTrackingRefBased/>
  <w15:docId w15:val="{70621A16-EA7C-4B40-B1B7-ADDC819F0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D7C58"/>
    <w:pPr>
      <w:suppressAutoHyphens/>
      <w:jc w:val="both"/>
    </w:pPr>
    <w:rPr>
      <w:rFonts w:ascii="Arial" w:hAnsi="Arial"/>
      <w:sz w:val="22"/>
      <w:szCs w:val="24"/>
      <w:lang w:val="en-GB" w:eastAsia="ar-SA"/>
    </w:rPr>
  </w:style>
  <w:style w:type="paragraph" w:styleId="berschrift1">
    <w:name w:val="heading 1"/>
    <w:basedOn w:val="Standard"/>
    <w:next w:val="Standard"/>
    <w:qFormat/>
    <w:rsid w:val="00303883"/>
    <w:pPr>
      <w:keepNext/>
      <w:pageBreakBefore/>
      <w:numPr>
        <w:numId w:val="1"/>
      </w:numPr>
      <w:pBdr>
        <w:top w:val="single" w:sz="4" w:space="4" w:color="000000"/>
        <w:left w:val="single" w:sz="4" w:space="4" w:color="000000"/>
        <w:bottom w:val="single" w:sz="4" w:space="4" w:color="000000"/>
        <w:right w:val="single" w:sz="4" w:space="4" w:color="000000"/>
      </w:pBdr>
      <w:shd w:val="clear" w:color="auto" w:fill="E0E0E0"/>
      <w:tabs>
        <w:tab w:val="clear" w:pos="1000"/>
      </w:tabs>
      <w:spacing w:after="240"/>
      <w:ind w:left="0" w:firstLine="0"/>
      <w:jc w:val="left"/>
      <w:outlineLvl w:val="0"/>
    </w:pPr>
    <w:rPr>
      <w:b/>
      <w:bCs/>
      <w:sz w:val="32"/>
    </w:rPr>
  </w:style>
  <w:style w:type="paragraph" w:styleId="berschrift2">
    <w:name w:val="heading 2"/>
    <w:basedOn w:val="Standard"/>
    <w:next w:val="Standard"/>
    <w:qFormat/>
    <w:rsid w:val="00303883"/>
    <w:pPr>
      <w:keepNext/>
      <w:numPr>
        <w:ilvl w:val="1"/>
        <w:numId w:val="1"/>
      </w:numPr>
      <w:pBdr>
        <w:top w:val="single" w:sz="4" w:space="4" w:color="000000"/>
        <w:left w:val="single" w:sz="4" w:space="4" w:color="000000"/>
        <w:bottom w:val="single" w:sz="4" w:space="4" w:color="000000"/>
        <w:right w:val="single" w:sz="4" w:space="4" w:color="000000"/>
      </w:pBdr>
      <w:shd w:val="clear" w:color="auto" w:fill="F3F3F3"/>
      <w:tabs>
        <w:tab w:val="left" w:pos="48"/>
      </w:tabs>
      <w:spacing w:before="240" w:after="240"/>
      <w:ind w:left="567" w:hanging="567"/>
      <w:jc w:val="left"/>
      <w:outlineLvl w:val="1"/>
    </w:pPr>
    <w:rPr>
      <w:rFonts w:cs="Arial"/>
      <w:b/>
      <w:bCs/>
      <w:iCs/>
      <w:sz w:val="28"/>
      <w:szCs w:val="28"/>
    </w:rPr>
  </w:style>
  <w:style w:type="paragraph" w:styleId="berschrift3">
    <w:name w:val="heading 3"/>
    <w:basedOn w:val="Standard"/>
    <w:next w:val="Standard"/>
    <w:qFormat/>
    <w:rsid w:val="00303883"/>
    <w:pPr>
      <w:keepNext/>
      <w:numPr>
        <w:ilvl w:val="2"/>
        <w:numId w:val="1"/>
      </w:numPr>
      <w:tabs>
        <w:tab w:val="clear" w:pos="850"/>
        <w:tab w:val="left" w:pos="851"/>
      </w:tabs>
      <w:spacing w:before="240" w:after="120"/>
      <w:ind w:left="851" w:right="567" w:hanging="851"/>
      <w:jc w:val="left"/>
      <w:outlineLvl w:val="2"/>
    </w:pPr>
    <w:rPr>
      <w:bCs/>
      <w:sz w:val="28"/>
    </w:rPr>
  </w:style>
  <w:style w:type="paragraph" w:styleId="berschrift4">
    <w:name w:val="heading 4"/>
    <w:basedOn w:val="Standard"/>
    <w:next w:val="Standard"/>
    <w:qFormat/>
    <w:pPr>
      <w:keepNext/>
      <w:numPr>
        <w:ilvl w:val="3"/>
        <w:numId w:val="1"/>
      </w:numPr>
      <w:spacing w:before="240" w:after="60"/>
      <w:outlineLvl w:val="3"/>
    </w:pPr>
    <w:rPr>
      <w:bCs/>
      <w:sz w:val="28"/>
      <w:szCs w:val="28"/>
    </w:rPr>
  </w:style>
  <w:style w:type="paragraph" w:styleId="berschrift5">
    <w:name w:val="heading 5"/>
    <w:basedOn w:val="Standard"/>
    <w:next w:val="Standard"/>
    <w:qFormat/>
    <w:pPr>
      <w:numPr>
        <w:ilvl w:val="4"/>
        <w:numId w:val="1"/>
      </w:numPr>
      <w:spacing w:before="240" w:after="60"/>
      <w:outlineLvl w:val="4"/>
    </w:pPr>
    <w:rPr>
      <w:b/>
      <w:bCs/>
      <w:i/>
      <w:iCs/>
      <w:sz w:val="26"/>
      <w:szCs w:val="26"/>
    </w:rPr>
  </w:style>
  <w:style w:type="paragraph" w:styleId="berschrift6">
    <w:name w:val="heading 6"/>
    <w:basedOn w:val="Standard"/>
    <w:next w:val="Standard"/>
    <w:qFormat/>
    <w:pPr>
      <w:numPr>
        <w:ilvl w:val="5"/>
        <w:numId w:val="1"/>
      </w:numPr>
      <w:spacing w:before="240" w:after="60"/>
      <w:outlineLvl w:val="5"/>
    </w:pPr>
    <w:rPr>
      <w:rFonts w:ascii="Times New Roman" w:hAnsi="Times New Roman"/>
      <w:b/>
      <w:bCs/>
      <w:szCs w:val="22"/>
    </w:rPr>
  </w:style>
  <w:style w:type="paragraph" w:styleId="berschrift7">
    <w:name w:val="heading 7"/>
    <w:basedOn w:val="Standard"/>
    <w:next w:val="Standard"/>
    <w:qFormat/>
    <w:pPr>
      <w:numPr>
        <w:ilvl w:val="6"/>
        <w:numId w:val="1"/>
      </w:numPr>
      <w:spacing w:before="240" w:after="60"/>
      <w:outlineLvl w:val="6"/>
    </w:pPr>
    <w:rPr>
      <w:rFonts w:ascii="Times New Roman" w:hAnsi="Times New Roman"/>
    </w:rPr>
  </w:style>
  <w:style w:type="paragraph" w:styleId="berschrift8">
    <w:name w:val="heading 8"/>
    <w:basedOn w:val="Standard"/>
    <w:next w:val="Standard"/>
    <w:qFormat/>
    <w:pPr>
      <w:numPr>
        <w:ilvl w:val="7"/>
        <w:numId w:val="1"/>
      </w:numPr>
      <w:spacing w:before="240" w:after="60"/>
      <w:outlineLvl w:val="7"/>
    </w:pPr>
    <w:rPr>
      <w:rFonts w:ascii="Times New Roman" w:hAnsi="Times New Roman"/>
      <w:i/>
      <w:iCs/>
    </w:rPr>
  </w:style>
  <w:style w:type="paragraph" w:styleId="berschrift9">
    <w:name w:val="heading 9"/>
    <w:basedOn w:val="Standard"/>
    <w:next w:val="Standard"/>
    <w:qFormat/>
    <w:pPr>
      <w:numPr>
        <w:ilvl w:val="8"/>
        <w:numId w:val="1"/>
      </w:num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1"/>
  </w:style>
  <w:style w:type="character" w:customStyle="1" w:styleId="Nummerierungszeichen">
    <w:name w:val="Nummerierungszeichen"/>
  </w:style>
  <w:style w:type="character" w:customStyle="1" w:styleId="Aufzhlungszeichen2">
    <w:name w:val="Aufzählungszeichen2"/>
    <w:rPr>
      <w:rFonts w:ascii="StarSymbol" w:eastAsia="StarSymbol" w:hAnsi="StarSymbol" w:cs="StarSymbol"/>
      <w:sz w:val="18"/>
      <w:szCs w:val="18"/>
    </w:rPr>
  </w:style>
  <w:style w:type="character" w:styleId="Hyperlink">
    <w:name w:val="Hyperlink"/>
    <w:uiPriority w:val="99"/>
    <w:rPr>
      <w:color w:val="0000FF"/>
      <w:u w:val="single"/>
    </w:rPr>
  </w:style>
  <w:style w:type="character" w:styleId="BesuchterLink">
    <w:name w:val="FollowedHyperlink"/>
    <w:rPr>
      <w:color w:val="800080"/>
      <w:u w:val="single"/>
    </w:rPr>
  </w:style>
  <w:style w:type="character" w:styleId="Hervorhebung">
    <w:name w:val="Emphasis"/>
    <w:qFormat/>
    <w:rPr>
      <w:i/>
    </w:rPr>
  </w:style>
  <w:style w:type="character" w:customStyle="1" w:styleId="Zitat1">
    <w:name w:val="Zitat1"/>
    <w:rPr>
      <w:i/>
      <w:iCs/>
    </w:rPr>
  </w:style>
  <w:style w:type="character" w:customStyle="1" w:styleId="NichtproportionalerText">
    <w:name w:val="Nichtproportionaler Text"/>
    <w:rPr>
      <w:rFonts w:ascii="Courier New" w:eastAsia="Courier New" w:hAnsi="Courier New" w:cs="Courier New"/>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rFonts w:ascii="Wingdings" w:eastAsia="Times New Roman" w:hAnsi="Wingdings" w:cs="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5z0">
    <w:name w:val="WW8Num15z0"/>
    <w:rPr>
      <w:rFonts w:ascii="Wingdings" w:hAnsi="Wingdings"/>
    </w:rPr>
  </w:style>
  <w:style w:type="character" w:customStyle="1" w:styleId="WW8Num15z1">
    <w:name w:val="WW8Num15z1"/>
    <w:rPr>
      <w:rFonts w:ascii="Courier New" w:hAnsi="Courier New"/>
    </w:rPr>
  </w:style>
  <w:style w:type="character" w:customStyle="1" w:styleId="WW8Num15z3">
    <w:name w:val="WW8Num15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Wingdings" w:hAnsi="Wingdings"/>
    </w:rPr>
  </w:style>
  <w:style w:type="character" w:customStyle="1" w:styleId="WW8Num17z1">
    <w:name w:val="WW8Num17z1"/>
    <w:rPr>
      <w:rFonts w:ascii="Symbol" w:hAnsi="Symbol"/>
    </w:rPr>
  </w:style>
  <w:style w:type="character" w:customStyle="1" w:styleId="WW8Num17z4">
    <w:name w:val="WW8Num17z4"/>
    <w:rPr>
      <w:rFonts w:ascii="Courier New" w:hAnsi="Courier New"/>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Wingdings" w:hAnsi="Wingdings"/>
    </w:rPr>
  </w:style>
  <w:style w:type="character" w:customStyle="1" w:styleId="WW8Num22z1">
    <w:name w:val="WW8Num22z1"/>
    <w:rPr>
      <w:rFonts w:ascii="Courier New" w:hAnsi="Courier New"/>
    </w:rPr>
  </w:style>
  <w:style w:type="character" w:customStyle="1" w:styleId="WW8Num22z3">
    <w:name w:val="WW8Num22z3"/>
    <w:rPr>
      <w:rFonts w:ascii="Symbol" w:hAnsi="Symbol"/>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4z0">
    <w:name w:val="WW8Num24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Times New Roman" w:eastAsia="Times New Roman" w:hAnsi="Times New Roman" w:cs="Times New Roman"/>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9z0">
    <w:name w:val="WW8Num29z0"/>
    <w:rPr>
      <w:rFonts w:ascii="Symbol" w:hAnsi="Symbol"/>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30z0">
    <w:name w:val="WW8Num30z0"/>
    <w:rPr>
      <w:rFonts w:ascii="Symbol" w:hAnsi="Symbol"/>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2z0">
    <w:name w:val="WW8Num32z0"/>
    <w:rPr>
      <w:rFonts w:ascii="Symbol" w:hAnsi="Symbol"/>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3z0">
    <w:name w:val="WW8Num33z0"/>
    <w:rPr>
      <w:rFonts w:ascii="Symbol" w:hAnsi="Symbol"/>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5z0">
    <w:name w:val="WW8Num35z0"/>
    <w:rPr>
      <w:rFonts w:ascii="Symbol" w:hAnsi="Symbol"/>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8z0">
    <w:name w:val="WW8Num38z0"/>
    <w:rPr>
      <w:rFonts w:ascii="Symbol" w:hAnsi="Symbo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9z0">
    <w:name w:val="WW8Num39z0"/>
    <w:rPr>
      <w:rFonts w:ascii="Symbol" w:hAnsi="Symbol"/>
    </w:rPr>
  </w:style>
  <w:style w:type="character" w:customStyle="1" w:styleId="WW8Num39z1">
    <w:name w:val="WW8Num39z1"/>
    <w:rPr>
      <w:rFonts w:ascii="Courier New" w:hAnsi="Courier New"/>
    </w:rPr>
  </w:style>
  <w:style w:type="character" w:customStyle="1" w:styleId="WW8Num39z2">
    <w:name w:val="WW8Num39z2"/>
    <w:rPr>
      <w:rFonts w:ascii="Wingdings" w:hAnsi="Wingdings"/>
    </w:rPr>
  </w:style>
  <w:style w:type="character" w:customStyle="1" w:styleId="WW8Num40z0">
    <w:name w:val="WW8Num40z0"/>
    <w:rPr>
      <w:rFonts w:ascii="Symbol" w:hAnsi="Symbol"/>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1z0">
    <w:name w:val="WW8Num41z0"/>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2z0">
    <w:name w:val="WW8Num42z0"/>
    <w:rPr>
      <w:rFonts w:ascii="Symbol" w:hAnsi="Symbol"/>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3z0">
    <w:name w:val="WW8Num43z0"/>
    <w:rPr>
      <w:rFonts w:ascii="Symbol" w:hAnsi="Symbol"/>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4z0">
    <w:name w:val="WW8Num44z0"/>
    <w:rPr>
      <w:rFonts w:ascii="Wingdings" w:hAnsi="Wingdings"/>
    </w:rPr>
  </w:style>
  <w:style w:type="character" w:customStyle="1" w:styleId="WW8Num44z1">
    <w:name w:val="WW8Num44z1"/>
    <w:rPr>
      <w:rFonts w:ascii="Courier New" w:hAnsi="Courier New"/>
    </w:rPr>
  </w:style>
  <w:style w:type="character" w:customStyle="1" w:styleId="WW8Num44z3">
    <w:name w:val="WW8Num44z3"/>
    <w:rPr>
      <w:rFonts w:ascii="Symbol" w:hAnsi="Symbol"/>
    </w:rPr>
  </w:style>
  <w:style w:type="character" w:customStyle="1" w:styleId="WW8Num46z0">
    <w:name w:val="WW8Num46z0"/>
    <w:rPr>
      <w:rFonts w:ascii="Symbol" w:hAnsi="Symbol"/>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7z0">
    <w:name w:val="WW8Num47z0"/>
    <w:rPr>
      <w:rFonts w:ascii="Symbol" w:hAnsi="Symbol"/>
    </w:rPr>
  </w:style>
  <w:style w:type="character" w:customStyle="1" w:styleId="WW8Num48z0">
    <w:name w:val="WW8Num48z0"/>
    <w:rPr>
      <w:rFonts w:ascii="Symbol" w:hAnsi="Symbol"/>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9z0">
    <w:name w:val="WW8Num49z0"/>
    <w:rPr>
      <w:rFonts w:ascii="Symbol" w:hAnsi="Symbol"/>
    </w:rPr>
  </w:style>
  <w:style w:type="character" w:customStyle="1" w:styleId="WW8Num49z1">
    <w:name w:val="WW8Num49z1"/>
    <w:rPr>
      <w:rFonts w:ascii="Courier New" w:hAnsi="Courier New"/>
    </w:rPr>
  </w:style>
  <w:style w:type="character" w:customStyle="1" w:styleId="WW8Num49z2">
    <w:name w:val="WW8Num49z2"/>
    <w:rPr>
      <w:rFonts w:ascii="Wingdings" w:hAnsi="Wingdings"/>
    </w:rPr>
  </w:style>
  <w:style w:type="character" w:customStyle="1" w:styleId="Absatz-Standardschriftart1">
    <w:name w:val="Absatz-Standardschriftart1"/>
  </w:style>
  <w:style w:type="character" w:customStyle="1" w:styleId="poCodeInText">
    <w:name w:val="poCodeInText"/>
    <w:rPr>
      <w:rFonts w:ascii="Courier New" w:hAnsi="Courier New"/>
      <w:sz w:val="22"/>
      <w:lang w:val="en-GB" w:eastAsia="ar-SA" w:bidi="ar-SA"/>
    </w:rPr>
  </w:style>
  <w:style w:type="character" w:customStyle="1" w:styleId="poFileNameChar">
    <w:name w:val="poFileNameChar"/>
    <w:rsid w:val="002365D6"/>
    <w:rPr>
      <w:rFonts w:ascii="Courier New" w:hAnsi="Courier New"/>
      <w:i/>
      <w:sz w:val="22"/>
      <w:szCs w:val="24"/>
      <w:lang w:val="de-DE" w:eastAsia="ar-SA" w:bidi="ar-SA"/>
    </w:rPr>
  </w:style>
  <w:style w:type="character" w:customStyle="1" w:styleId="poPkgName">
    <w:name w:val="poPkgName"/>
    <w:rPr>
      <w:rFonts w:ascii="Arial" w:hAnsi="Arial"/>
      <w:b/>
      <w:i/>
      <w:strike w:val="0"/>
      <w:dstrike w:val="0"/>
      <w:position w:val="0"/>
      <w:sz w:val="22"/>
      <w:vertAlign w:val="baseline"/>
      <w:lang w:val="en-GB"/>
    </w:rPr>
  </w:style>
  <w:style w:type="character" w:customStyle="1" w:styleId="poNote">
    <w:name w:val="poNote"/>
    <w:rPr>
      <w:rFonts w:ascii="Arial" w:hAnsi="Arial"/>
      <w:b/>
      <w:spacing w:val="40"/>
      <w:sz w:val="24"/>
      <w:u w:val="none"/>
      <w:shd w:val="clear" w:color="auto" w:fill="FFFF99"/>
    </w:rPr>
  </w:style>
  <w:style w:type="character" w:customStyle="1" w:styleId="poCodeSmallChar">
    <w:name w:val="poCodeSmallChar"/>
    <w:rPr>
      <w:rFonts w:ascii="Courier New" w:hAnsi="Courier New"/>
      <w:sz w:val="18"/>
      <w:lang w:val="en-GB" w:eastAsia="ar-SA" w:bidi="ar-SA"/>
    </w:rPr>
  </w:style>
  <w:style w:type="character" w:customStyle="1" w:styleId="poCodeNormalChar">
    <w:name w:val="poCodeNormalChar"/>
    <w:rPr>
      <w:rFonts w:ascii="Courier New" w:hAnsi="Courier New"/>
      <w:sz w:val="20"/>
      <w:lang w:val="en-GB" w:eastAsia="ar-SA" w:bidi="ar-SA"/>
    </w:rPr>
  </w:style>
  <w:style w:type="character" w:styleId="Fett">
    <w:name w:val="Strong"/>
    <w:qFormat/>
    <w:rPr>
      <w:b/>
      <w:bCs/>
    </w:rPr>
  </w:style>
  <w:style w:type="paragraph" w:styleId="Textkrper">
    <w:name w:val="Body Text"/>
    <w:basedOn w:val="Standard"/>
    <w:pPr>
      <w:spacing w:after="120"/>
    </w:pPr>
  </w:style>
  <w:style w:type="paragraph" w:customStyle="1" w:styleId="TextkrperEinzugnegativ">
    <w:name w:val="Textkörper Einzug negativ"/>
    <w:basedOn w:val="Textkrper"/>
    <w:pPr>
      <w:tabs>
        <w:tab w:val="left" w:pos="0"/>
      </w:tabs>
      <w:ind w:left="285" w:hanging="283"/>
    </w:pPr>
  </w:style>
  <w:style w:type="paragraph" w:customStyle="1" w:styleId="berschrift">
    <w:name w:val="Überschrift"/>
    <w:basedOn w:val="Standard"/>
    <w:next w:val="Textkrper"/>
    <w:pPr>
      <w:keepNext/>
      <w:spacing w:before="240" w:after="120"/>
    </w:pPr>
    <w:rPr>
      <w:rFonts w:eastAsia="Arial" w:cs="Arial"/>
      <w:sz w:val="28"/>
      <w:szCs w:val="28"/>
    </w:rPr>
  </w:style>
  <w:style w:type="paragraph" w:customStyle="1" w:styleId="berschrift10">
    <w:name w:val="Überschrift 10"/>
    <w:basedOn w:val="berschrift"/>
    <w:next w:val="Textkrper"/>
    <w:pPr>
      <w:tabs>
        <w:tab w:val="num" w:pos="1584"/>
      </w:tabs>
      <w:ind w:left="1584" w:hanging="1584"/>
      <w:outlineLvl w:val="8"/>
    </w:pPr>
    <w:rPr>
      <w:b/>
      <w:bCs/>
      <w:sz w:val="21"/>
      <w:szCs w:val="21"/>
    </w:rPr>
  </w:style>
  <w:style w:type="paragraph" w:styleId="Liste">
    <w:name w:val="List"/>
    <w:basedOn w:val="Standard"/>
    <w:pPr>
      <w:ind w:left="283" w:hanging="283"/>
    </w:pPr>
  </w:style>
  <w:style w:type="paragraph" w:styleId="Kopfzeile">
    <w:name w:val="header"/>
    <w:basedOn w:val="Standard"/>
    <w:pPr>
      <w:tabs>
        <w:tab w:val="center" w:pos="4536"/>
        <w:tab w:val="right" w:pos="9072"/>
      </w:tabs>
    </w:pPr>
    <w:rPr>
      <w:color w:val="808080"/>
    </w:rPr>
  </w:style>
  <w:style w:type="paragraph" w:styleId="Fuzeile">
    <w:name w:val="footer"/>
    <w:basedOn w:val="Standard"/>
    <w:pPr>
      <w:pBdr>
        <w:top w:val="single" w:sz="4" w:space="1" w:color="808080"/>
        <w:left w:val="single" w:sz="4" w:space="4" w:color="808080"/>
        <w:bottom w:val="single" w:sz="4" w:space="1" w:color="808080"/>
        <w:right w:val="single" w:sz="4" w:space="4" w:color="808080"/>
      </w:pBdr>
      <w:tabs>
        <w:tab w:val="center" w:pos="4536"/>
        <w:tab w:val="right" w:pos="9072"/>
      </w:tabs>
      <w:spacing w:before="120"/>
      <w:jc w:val="center"/>
    </w:pPr>
    <w:rPr>
      <w:rFonts w:cs="Arial"/>
      <w:iCs/>
      <w:color w:val="80808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Beschriftung1">
    <w:name w:val="Beschriftung1"/>
    <w:basedOn w:val="Standard"/>
    <w:next w:val="Standard"/>
    <w:pPr>
      <w:spacing w:before="120" w:after="120"/>
    </w:pPr>
    <w:rPr>
      <w:b/>
      <w:bCs/>
      <w:sz w:val="20"/>
      <w:szCs w:val="20"/>
    </w:rPr>
  </w:style>
  <w:style w:type="paragraph" w:customStyle="1" w:styleId="Abbildung">
    <w:name w:val="Abbildung"/>
    <w:basedOn w:val="Beschriftung1"/>
  </w:style>
  <w:style w:type="paragraph" w:customStyle="1" w:styleId="Tabelle">
    <w:name w:val="Tabelle"/>
    <w:basedOn w:val="Beschriftung1"/>
  </w:style>
  <w:style w:type="paragraph" w:customStyle="1" w:styleId="Text">
    <w:name w:val="Text"/>
    <w:basedOn w:val="Beschriftung1"/>
  </w:style>
  <w:style w:type="paragraph" w:customStyle="1" w:styleId="Rahmeninhalt">
    <w:name w:val="Rahmeninhalt"/>
    <w:basedOn w:val="Textkrper"/>
  </w:style>
  <w:style w:type="paragraph" w:customStyle="1" w:styleId="Verzeichnis">
    <w:name w:val="Verzeichnis"/>
    <w:basedOn w:val="Standard"/>
    <w:pPr>
      <w:suppressLineNumbers/>
    </w:pPr>
  </w:style>
  <w:style w:type="paragraph" w:styleId="Verzeichnis1">
    <w:name w:val="toc 1"/>
    <w:basedOn w:val="Standard"/>
    <w:next w:val="Standard"/>
    <w:uiPriority w:val="39"/>
    <w:pPr>
      <w:spacing w:before="120" w:after="120"/>
      <w:jc w:val="left"/>
    </w:pPr>
    <w:rPr>
      <w:b/>
      <w:bCs/>
      <w:caps/>
    </w:rPr>
  </w:style>
  <w:style w:type="paragraph" w:styleId="Verzeichnis2">
    <w:name w:val="toc 2"/>
    <w:basedOn w:val="Standard"/>
    <w:next w:val="Standard"/>
    <w:uiPriority w:val="39"/>
    <w:pPr>
      <w:ind w:left="220"/>
      <w:jc w:val="left"/>
    </w:pPr>
  </w:style>
  <w:style w:type="paragraph" w:styleId="Verzeichnis3">
    <w:name w:val="toc 3"/>
    <w:basedOn w:val="Standard"/>
    <w:next w:val="Standard"/>
    <w:uiPriority w:val="39"/>
    <w:pPr>
      <w:ind w:left="440"/>
      <w:jc w:val="left"/>
    </w:pPr>
    <w:rPr>
      <w:rFonts w:ascii="Times New Roman" w:hAnsi="Times New Roman"/>
      <w:i/>
      <w:iCs/>
    </w:rPr>
  </w:style>
  <w:style w:type="paragraph" w:styleId="Verzeichnis4">
    <w:name w:val="toc 4"/>
    <w:basedOn w:val="Standard"/>
    <w:next w:val="Standard"/>
    <w:pPr>
      <w:ind w:left="660"/>
      <w:jc w:val="left"/>
    </w:pPr>
    <w:rPr>
      <w:rFonts w:ascii="Times New Roman" w:hAnsi="Times New Roman"/>
      <w:szCs w:val="21"/>
    </w:rPr>
  </w:style>
  <w:style w:type="paragraph" w:styleId="Verzeichnis5">
    <w:name w:val="toc 5"/>
    <w:basedOn w:val="Standard"/>
    <w:next w:val="Standard"/>
    <w:pPr>
      <w:ind w:left="960"/>
      <w:jc w:val="left"/>
    </w:pPr>
    <w:rPr>
      <w:rFonts w:ascii="Times New Roman" w:hAnsi="Times New Roman"/>
      <w:sz w:val="24"/>
    </w:rPr>
  </w:style>
  <w:style w:type="paragraph" w:styleId="Verzeichnis6">
    <w:name w:val="toc 6"/>
    <w:basedOn w:val="Standard"/>
    <w:next w:val="Standard"/>
    <w:pPr>
      <w:ind w:left="1200"/>
      <w:jc w:val="left"/>
    </w:pPr>
    <w:rPr>
      <w:rFonts w:ascii="Times New Roman" w:hAnsi="Times New Roman"/>
      <w:sz w:val="24"/>
    </w:rPr>
  </w:style>
  <w:style w:type="paragraph" w:styleId="Verzeichnis7">
    <w:name w:val="toc 7"/>
    <w:basedOn w:val="Standard"/>
    <w:next w:val="Standard"/>
    <w:pPr>
      <w:ind w:left="1440"/>
      <w:jc w:val="left"/>
    </w:pPr>
    <w:rPr>
      <w:rFonts w:ascii="Times New Roman" w:hAnsi="Times New Roman"/>
      <w:sz w:val="24"/>
    </w:rPr>
  </w:style>
  <w:style w:type="paragraph" w:styleId="Verzeichnis8">
    <w:name w:val="toc 8"/>
    <w:basedOn w:val="Standard"/>
    <w:next w:val="Standard"/>
    <w:pPr>
      <w:ind w:left="1680"/>
      <w:jc w:val="left"/>
    </w:pPr>
    <w:rPr>
      <w:rFonts w:ascii="Times New Roman" w:hAnsi="Times New Roman"/>
      <w:sz w:val="24"/>
    </w:rPr>
  </w:style>
  <w:style w:type="paragraph" w:styleId="Verzeichnis9">
    <w:name w:val="toc 9"/>
    <w:basedOn w:val="Standard"/>
    <w:next w:val="Standard"/>
    <w:pPr>
      <w:ind w:left="1920"/>
      <w:jc w:val="left"/>
    </w:pPr>
    <w:rPr>
      <w:rFonts w:ascii="Times New Roman" w:hAnsi="Times New Roman"/>
      <w:sz w:val="24"/>
    </w:rPr>
  </w:style>
  <w:style w:type="paragraph" w:customStyle="1" w:styleId="Inhaltsverzeichnis10">
    <w:name w:val="Inhaltsverzeichnis 10"/>
    <w:basedOn w:val="Verzeichnis"/>
    <w:pPr>
      <w:tabs>
        <w:tab w:val="right" w:leader="dot" w:pos="7090"/>
      </w:tabs>
      <w:ind w:left="2547"/>
    </w:pPr>
  </w:style>
  <w:style w:type="paragraph" w:styleId="Titel">
    <w:name w:val="Title"/>
    <w:basedOn w:val="Standard"/>
    <w:next w:val="Standard"/>
    <w:qFormat/>
    <w:pPr>
      <w:pBdr>
        <w:top w:val="single" w:sz="8" w:space="8" w:color="000000"/>
        <w:left w:val="single" w:sz="8" w:space="8" w:color="000000"/>
        <w:bottom w:val="single" w:sz="8" w:space="8" w:color="000000"/>
        <w:right w:val="single" w:sz="8" w:space="8" w:color="000000"/>
      </w:pBdr>
      <w:shd w:val="clear" w:color="auto" w:fill="D9D9D9"/>
      <w:jc w:val="center"/>
    </w:pPr>
    <w:rPr>
      <w:b/>
      <w:bCs/>
      <w:sz w:val="36"/>
      <w14:shadow w14:blurRad="50800" w14:dist="38100" w14:dir="2700000" w14:sx="100000" w14:sy="100000" w14:kx="0" w14:ky="0" w14:algn="tl">
        <w14:srgbClr w14:val="000000">
          <w14:alpha w14:val="60000"/>
        </w14:srgbClr>
      </w14:shadow>
    </w:rPr>
  </w:style>
  <w:style w:type="paragraph" w:styleId="Untertitel">
    <w:name w:val="Subtitle"/>
    <w:basedOn w:val="Standard"/>
    <w:next w:val="Textkrper"/>
    <w:qFormat/>
    <w:pPr>
      <w:jc w:val="center"/>
    </w:pPr>
    <w:rPr>
      <w:sz w:val="28"/>
    </w:rPr>
  </w:style>
  <w:style w:type="paragraph" w:styleId="Zitat">
    <w:name w:val="Quote"/>
    <w:basedOn w:val="Standard"/>
    <w:next w:val="Standard"/>
    <w:qFormat/>
    <w:pPr>
      <w:ind w:left="170" w:right="170" w:firstLine="567"/>
    </w:pPr>
    <w:rPr>
      <w:i/>
    </w:rPr>
  </w:style>
  <w:style w:type="paragraph" w:customStyle="1" w:styleId="poCodeNormal">
    <w:name w:val="poCodeNormal"/>
    <w:link w:val="poCodeNormalZchn"/>
    <w:pPr>
      <w:suppressAutoHyphens/>
    </w:pPr>
    <w:rPr>
      <w:rFonts w:ascii="Courier New" w:hAnsi="Courier New"/>
      <w:lang w:val="en-GB" w:eastAsia="ar-SA"/>
    </w:rPr>
  </w:style>
  <w:style w:type="paragraph" w:customStyle="1" w:styleId="poZwischenberschrift">
    <w:name w:val="poZwischenüberschrift"/>
    <w:basedOn w:val="Standard"/>
    <w:next w:val="Standard"/>
    <w:rsid w:val="00C062E3"/>
    <w:pPr>
      <w:spacing w:before="240" w:after="120"/>
      <w:jc w:val="left"/>
    </w:pPr>
    <w:rPr>
      <w:b/>
      <w:sz w:val="24"/>
    </w:rPr>
  </w:style>
  <w:style w:type="paragraph" w:customStyle="1" w:styleId="poFileName">
    <w:name w:val="poFileName"/>
    <w:basedOn w:val="Standard"/>
    <w:link w:val="poFileNameZchn"/>
    <w:rsid w:val="002365D6"/>
    <w:rPr>
      <w:rFonts w:ascii="Courier New" w:hAnsi="Courier New"/>
      <w:i/>
    </w:rPr>
  </w:style>
  <w:style w:type="paragraph" w:customStyle="1" w:styleId="Abbildungsverzeichnis1">
    <w:name w:val="Abbildungsverzeichnis1"/>
    <w:basedOn w:val="Standard"/>
    <w:next w:val="Standard"/>
    <w:pPr>
      <w:ind w:left="440" w:hanging="440"/>
    </w:pPr>
  </w:style>
  <w:style w:type="paragraph" w:customStyle="1" w:styleId="Aufzhlungszeichen1">
    <w:name w:val="Aufzählungszeichen1"/>
    <w:basedOn w:val="Standard"/>
    <w:pPr>
      <w:numPr>
        <w:numId w:val="3"/>
      </w:numPr>
      <w:ind w:left="0" w:firstLine="0"/>
    </w:pPr>
  </w:style>
  <w:style w:type="paragraph" w:customStyle="1" w:styleId="Blocktext1">
    <w:name w:val="Blocktext1"/>
    <w:basedOn w:val="Standard"/>
    <w:pPr>
      <w:spacing w:after="120"/>
      <w:ind w:left="1440" w:right="1440"/>
    </w:pPr>
  </w:style>
  <w:style w:type="paragraph" w:customStyle="1" w:styleId="Listennummer1">
    <w:name w:val="Listennummer1"/>
    <w:basedOn w:val="Standard"/>
    <w:pPr>
      <w:numPr>
        <w:numId w:val="2"/>
      </w:numPr>
      <w:ind w:left="0" w:firstLine="0"/>
    </w:pPr>
  </w:style>
  <w:style w:type="paragraph" w:customStyle="1" w:styleId="Makrotext1">
    <w:name w:val="Makrotext1"/>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urier New" w:hAnsi="Courier New" w:cs="Courier New"/>
      <w:lang w:eastAsia="ar-SA"/>
    </w:rPr>
  </w:style>
  <w:style w:type="paragraph" w:customStyle="1" w:styleId="Standardeinzug1">
    <w:name w:val="Standardeinzug1"/>
    <w:basedOn w:val="Standard"/>
    <w:pPr>
      <w:ind w:left="708"/>
    </w:pPr>
  </w:style>
  <w:style w:type="paragraph" w:customStyle="1" w:styleId="poExampleNormal">
    <w:name w:val="poExampleNormal"/>
    <w:basedOn w:val="poCodeNormal"/>
    <w:next w:val="Standard"/>
    <w:pPr>
      <w:pBdr>
        <w:top w:val="single" w:sz="4" w:space="5" w:color="000000" w:shadow="1"/>
        <w:left w:val="single" w:sz="4" w:space="5" w:color="000000" w:shadow="1"/>
        <w:bottom w:val="single" w:sz="4" w:space="5" w:color="000000" w:shadow="1"/>
        <w:right w:val="single" w:sz="4" w:space="5" w:color="000000" w:shadow="1"/>
      </w:pBdr>
      <w:ind w:left="170" w:right="170"/>
    </w:pPr>
  </w:style>
  <w:style w:type="paragraph" w:customStyle="1" w:styleId="poList">
    <w:name w:val="poList"/>
    <w:basedOn w:val="Aufzhlungszeichen1"/>
    <w:pPr>
      <w:ind w:left="142"/>
    </w:pPr>
  </w:style>
  <w:style w:type="paragraph" w:customStyle="1" w:styleId="poTodo">
    <w:name w:val="poTodo"/>
    <w:basedOn w:val="Standard"/>
    <w:next w:val="Standard"/>
    <w:pPr>
      <w:pBdr>
        <w:top w:val="double" w:sz="16" w:space="3" w:color="000000"/>
        <w:left w:val="double" w:sz="16" w:space="4" w:color="000000"/>
        <w:bottom w:val="double" w:sz="16" w:space="3" w:color="000000"/>
        <w:right w:val="double" w:sz="16" w:space="4" w:color="000000"/>
      </w:pBdr>
      <w:shd w:val="clear" w:color="auto" w:fill="FFFF00"/>
      <w:jc w:val="left"/>
    </w:pPr>
    <w:rPr>
      <w:b/>
      <w:i/>
    </w:rPr>
  </w:style>
  <w:style w:type="paragraph" w:customStyle="1" w:styleId="poCodeSmall">
    <w:name w:val="poCodeSmall"/>
    <w:basedOn w:val="poCodeNormal"/>
    <w:rPr>
      <w:sz w:val="18"/>
    </w:rPr>
  </w:style>
  <w:style w:type="paragraph" w:customStyle="1" w:styleId="poExampleSmall">
    <w:name w:val="poExampleSmall"/>
    <w:basedOn w:val="poExampleNormal"/>
    <w:rPr>
      <w:sz w:val="18"/>
    </w:rPr>
  </w:style>
  <w:style w:type="paragraph" w:customStyle="1" w:styleId="poTableHeader">
    <w:name w:val="poTableHeader"/>
    <w:basedOn w:val="Standard"/>
    <w:pPr>
      <w:jc w:val="left"/>
    </w:pPr>
    <w:rPr>
      <w:b/>
    </w:rPr>
  </w:style>
  <w:style w:type="paragraph" w:customStyle="1" w:styleId="poReference">
    <w:name w:val="poReference"/>
    <w:pPr>
      <w:widowControl w:val="0"/>
      <w:suppressAutoHyphens/>
    </w:pPr>
    <w:rPr>
      <w:rFonts w:ascii="Arial" w:eastAsia="Arial" w:hAnsi="Arial"/>
      <w:sz w:val="22"/>
      <w:szCs w:val="24"/>
      <w:lang w:val="en-GB"/>
    </w:r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customStyle="1" w:styleId="ObjektmitPfeilspitze">
    <w:name w:val="Objekt mit Pfeilspitze"/>
    <w:basedOn w:val="Standard"/>
  </w:style>
  <w:style w:type="paragraph" w:customStyle="1" w:styleId="ObjektmitSchatten">
    <w:name w:val="Objekt mit Schatten"/>
    <w:basedOn w:val="Standard"/>
  </w:style>
  <w:style w:type="paragraph" w:customStyle="1" w:styleId="ObjektohneFllung">
    <w:name w:val="Objekt ohne Füllung"/>
    <w:basedOn w:val="Standard"/>
  </w:style>
  <w:style w:type="paragraph" w:customStyle="1" w:styleId="TextkrperBlocksatz">
    <w:name w:val="Textkörper Blocksatz"/>
    <w:basedOn w:val="Standard"/>
  </w:style>
  <w:style w:type="paragraph" w:styleId="Textkrper-Erstzeileneinzug">
    <w:name w:val="Body Text First Indent"/>
    <w:basedOn w:val="Textkrper"/>
    <w:pPr>
      <w:ind w:firstLine="283"/>
    </w:pPr>
  </w:style>
  <w:style w:type="paragraph" w:customStyle="1" w:styleId="Titel1">
    <w:name w:val="Titel1"/>
    <w:basedOn w:val="Standard"/>
    <w:pPr>
      <w:jc w:val="center"/>
    </w:pPr>
  </w:style>
  <w:style w:type="paragraph" w:customStyle="1" w:styleId="Titel2">
    <w:name w:val="Titel2"/>
    <w:basedOn w:val="Standard"/>
    <w:pPr>
      <w:spacing w:before="57" w:after="57"/>
      <w:ind w:right="113"/>
      <w:jc w:val="center"/>
    </w:pPr>
  </w:style>
  <w:style w:type="paragraph" w:customStyle="1" w:styleId="berschrift11">
    <w:name w:val="Überschrift1"/>
    <w:basedOn w:val="Standard"/>
    <w:pPr>
      <w:spacing w:before="238" w:after="119"/>
    </w:pPr>
  </w:style>
  <w:style w:type="paragraph" w:customStyle="1" w:styleId="berschrift20">
    <w:name w:val="Überschrift2"/>
    <w:basedOn w:val="Standard"/>
    <w:pPr>
      <w:spacing w:before="238" w:after="119"/>
    </w:pPr>
  </w:style>
  <w:style w:type="paragraph" w:customStyle="1" w:styleId="Malinie">
    <w:name w:val="Maßlinie"/>
    <w:basedOn w:val="Standard"/>
  </w:style>
  <w:style w:type="paragraph" w:customStyle="1" w:styleId="StandardLTGliederung1">
    <w:name w:val="Standard~LT~Gliederung 1"/>
    <w:pPr>
      <w:widowControl w:val="0"/>
      <w:tabs>
        <w:tab w:val="left" w:pos="170"/>
        <w:tab w:val="left" w:pos="877"/>
        <w:tab w:val="left" w:pos="1585"/>
        <w:tab w:val="left" w:pos="2292"/>
        <w:tab w:val="left" w:pos="3000"/>
        <w:tab w:val="left" w:pos="3707"/>
        <w:tab w:val="left" w:pos="4415"/>
        <w:tab w:val="left" w:pos="5122"/>
        <w:tab w:val="left" w:pos="5830"/>
        <w:tab w:val="left" w:pos="6537"/>
        <w:tab w:val="left" w:pos="7245"/>
        <w:tab w:val="left" w:pos="7952"/>
        <w:tab w:val="left" w:pos="8660"/>
        <w:tab w:val="left" w:pos="9367"/>
        <w:tab w:val="left" w:pos="10075"/>
        <w:tab w:val="left" w:pos="10782"/>
        <w:tab w:val="left" w:pos="11490"/>
        <w:tab w:val="left" w:pos="12197"/>
        <w:tab w:val="left" w:pos="12904"/>
        <w:tab w:val="left" w:pos="13612"/>
      </w:tabs>
      <w:suppressAutoHyphens/>
      <w:autoSpaceDE w:val="0"/>
      <w:spacing w:before="100" w:line="230" w:lineRule="auto"/>
    </w:pPr>
    <w:rPr>
      <w:rFonts w:ascii="Arial" w:eastAsia="Arial" w:hAnsi="Arial"/>
      <w:color w:val="000000"/>
      <w:sz w:val="40"/>
      <w:szCs w:val="40"/>
      <w:lang w:val="en-GB"/>
    </w:rPr>
  </w:style>
  <w:style w:type="paragraph" w:customStyle="1" w:styleId="StandardLTGliederung2">
    <w:name w:val="Standard~LT~Gliederung 2"/>
    <w:basedOn w:val="StandardLTGliederung1"/>
    <w:pPr>
      <w:tabs>
        <w:tab w:val="clear" w:pos="170"/>
        <w:tab w:val="clear" w:pos="877"/>
        <w:tab w:val="clear" w:pos="1585"/>
        <w:tab w:val="clear" w:pos="2292"/>
        <w:tab w:val="clear" w:pos="3000"/>
        <w:tab w:val="clear" w:pos="3707"/>
        <w:tab w:val="clear" w:pos="4415"/>
        <w:tab w:val="clear" w:pos="5122"/>
        <w:tab w:val="clear" w:pos="5830"/>
        <w:tab w:val="clear" w:pos="6537"/>
        <w:tab w:val="clear" w:pos="7245"/>
        <w:tab w:val="clear" w:pos="7952"/>
        <w:tab w:val="clear" w:pos="8660"/>
        <w:tab w:val="clear" w:pos="9367"/>
        <w:tab w:val="clear" w:pos="10075"/>
        <w:tab w:val="clear" w:pos="10782"/>
        <w:tab w:val="clear" w:pos="11490"/>
        <w:tab w:val="clear" w:pos="12197"/>
        <w:tab w:val="clear" w:pos="12904"/>
        <w:tab w:val="clear" w:pos="13612"/>
        <w:tab w:val="left" w:pos="247"/>
        <w:tab w:val="left" w:pos="955"/>
        <w:tab w:val="left" w:pos="1662"/>
        <w:tab w:val="left" w:pos="2370"/>
        <w:tab w:val="left" w:pos="3077"/>
        <w:tab w:val="left" w:pos="3785"/>
        <w:tab w:val="left" w:pos="4492"/>
        <w:tab w:val="left" w:pos="5200"/>
        <w:tab w:val="left" w:pos="5907"/>
        <w:tab w:val="left" w:pos="6615"/>
        <w:tab w:val="left" w:pos="7322"/>
        <w:tab w:val="left" w:pos="8030"/>
        <w:tab w:val="left" w:pos="8737"/>
        <w:tab w:val="left" w:pos="9444"/>
        <w:tab w:val="left" w:pos="10152"/>
        <w:tab w:val="left" w:pos="10860"/>
        <w:tab w:val="left" w:pos="11567"/>
        <w:tab w:val="left" w:pos="12275"/>
        <w:tab w:val="left" w:pos="12982"/>
        <w:tab w:val="left" w:pos="13690"/>
      </w:tabs>
      <w:spacing w:before="90"/>
    </w:pPr>
    <w:rPr>
      <w:sz w:val="36"/>
      <w:szCs w:val="36"/>
    </w:rPr>
  </w:style>
  <w:style w:type="paragraph" w:customStyle="1" w:styleId="StandardLTGliederung3">
    <w:name w:val="Standard~LT~Gliederung 3"/>
    <w:basedOn w:val="StandardLTGliederung2"/>
    <w:pPr>
      <w:tabs>
        <w:tab w:val="clear" w:pos="247"/>
        <w:tab w:val="clear" w:pos="955"/>
        <w:tab w:val="clear" w:pos="1662"/>
        <w:tab w:val="clear" w:pos="2370"/>
        <w:tab w:val="clear" w:pos="3077"/>
        <w:tab w:val="clear" w:pos="3785"/>
        <w:tab w:val="clear" w:pos="4492"/>
        <w:tab w:val="clear" w:pos="5200"/>
        <w:tab w:val="clear" w:pos="5907"/>
        <w:tab w:val="clear" w:pos="6615"/>
        <w:tab w:val="clear" w:pos="7322"/>
        <w:tab w:val="clear" w:pos="8030"/>
        <w:tab w:val="clear" w:pos="8737"/>
        <w:tab w:val="clear" w:pos="9444"/>
        <w:tab w:val="clear" w:pos="10152"/>
        <w:tab w:val="clear" w:pos="10860"/>
        <w:tab w:val="clear" w:pos="11567"/>
        <w:tab w:val="clear" w:pos="12275"/>
        <w:tab w:val="clear" w:pos="12982"/>
        <w:tab w:val="clear" w:pos="13690"/>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before="80"/>
    </w:pPr>
    <w:rPr>
      <w:sz w:val="32"/>
      <w:szCs w:val="32"/>
    </w:rPr>
  </w:style>
  <w:style w:type="paragraph" w:customStyle="1" w:styleId="StandardLTGliederung4">
    <w:name w:val="Standard~LT~Gliederung 4"/>
    <w:basedOn w:val="StandardLTGliederung3"/>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before="60"/>
    </w:pPr>
    <w:rPr>
      <w:sz w:val="24"/>
      <w:szCs w:val="24"/>
    </w:rPr>
  </w:style>
  <w:style w:type="paragraph" w:customStyle="1" w:styleId="StandardLTGliederung5">
    <w:name w:val="Standard~LT~Gliederung 5"/>
    <w:basedOn w:val="StandardLTGliederung4"/>
    <w:pPr>
      <w:tabs>
        <w:tab w:val="clear" w:pos="310"/>
        <w:tab w:val="clear" w:pos="1017"/>
        <w:tab w:val="clear" w:pos="1725"/>
        <w:tab w:val="clear" w:pos="2432"/>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before="50"/>
    </w:pPr>
    <w:rPr>
      <w:sz w:val="20"/>
      <w:szCs w:val="20"/>
    </w:rPr>
  </w:style>
  <w:style w:type="paragraph" w:customStyle="1" w:styleId="StandardLTGliederung6">
    <w:name w:val="Standard~LT~Gliederung 6"/>
    <w:basedOn w:val="StandardLTGliederung5"/>
  </w:style>
  <w:style w:type="paragraph" w:customStyle="1" w:styleId="StandardLTGliederung7">
    <w:name w:val="Standard~LT~Gliederung 7"/>
    <w:basedOn w:val="StandardLTGliederung6"/>
  </w:style>
  <w:style w:type="paragraph" w:customStyle="1" w:styleId="StandardLTGliederung8">
    <w:name w:val="Standard~LT~Gliederung 8"/>
    <w:basedOn w:val="StandardLTGliederung7"/>
  </w:style>
  <w:style w:type="paragraph" w:customStyle="1" w:styleId="StandardLTGliederung9">
    <w:name w:val="Standard~LT~Gliederung 9"/>
    <w:basedOn w:val="StandardLTGliederung8"/>
  </w:style>
  <w:style w:type="paragraph" w:customStyle="1" w:styleId="StandardLTTitel">
    <w:name w:val="Standard~LT~Titel"/>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StandardLTUntertitel">
    <w:name w:val="Standard~LT~Untertitel"/>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100" w:line="230" w:lineRule="auto"/>
    </w:pPr>
    <w:rPr>
      <w:rFonts w:ascii="Arial" w:eastAsia="Arial" w:hAnsi="Arial"/>
      <w:color w:val="000000"/>
      <w:sz w:val="40"/>
      <w:szCs w:val="40"/>
      <w:lang w:val="en-GB"/>
    </w:rPr>
  </w:style>
  <w:style w:type="paragraph" w:customStyle="1" w:styleId="StandardLTNotizen">
    <w:name w:val="Standard~LT~Notizen"/>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pPr>
    <w:rPr>
      <w:rFonts w:ascii="Tahoma" w:eastAsia="Tahoma" w:hAnsi="Tahoma"/>
      <w:color w:val="000000"/>
      <w:sz w:val="24"/>
      <w:szCs w:val="24"/>
      <w:lang w:val="en-GB"/>
    </w:rPr>
  </w:style>
  <w:style w:type="paragraph" w:customStyle="1" w:styleId="StandardLTHintergrundobjekte">
    <w:name w:val="Standard~LT~Hintergrundobjekte"/>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color w:val="000000"/>
      <w:sz w:val="48"/>
      <w:szCs w:val="48"/>
      <w:lang w:val="en-GB"/>
    </w:rPr>
  </w:style>
  <w:style w:type="paragraph" w:customStyle="1" w:styleId="StandardLTHintergrund">
    <w:name w:val="Standard~LT~Hintergrund"/>
    <w:pPr>
      <w:widowControl w:val="0"/>
      <w:suppressAutoHyphens/>
      <w:autoSpaceDE w:val="0"/>
      <w:jc w:val="center"/>
    </w:pPr>
    <w:rPr>
      <w:rFonts w:eastAsia="Arial"/>
      <w:sz w:val="24"/>
      <w:szCs w:val="24"/>
      <w:lang w:val="en-GB"/>
    </w:rPr>
  </w:style>
  <w:style w:type="paragraph" w:customStyle="1" w:styleId="default">
    <w:name w:val="default"/>
    <w:pPr>
      <w:widowControl w:val="0"/>
      <w:suppressAutoHyphens/>
      <w:autoSpaceDE w:val="0"/>
      <w:spacing w:line="200" w:lineRule="atLeast"/>
    </w:pPr>
    <w:rPr>
      <w:rFonts w:ascii="Arial" w:eastAsia="Arial" w:hAnsi="Arial"/>
      <w:kern w:val="1"/>
      <w:sz w:val="36"/>
      <w:szCs w:val="36"/>
      <w:lang w:val="en-GB"/>
    </w:rPr>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customStyle="1" w:styleId="WW-Titel">
    <w:name w:val="WW-Titel"/>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Hintergrundobjekte">
    <w:name w:val="Hintergrundobjekte"/>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color w:val="000000"/>
      <w:sz w:val="48"/>
      <w:szCs w:val="48"/>
      <w:lang w:val="en-GB"/>
    </w:rPr>
  </w:style>
  <w:style w:type="paragraph" w:customStyle="1" w:styleId="Hintergrund">
    <w:name w:val="Hintergrund"/>
    <w:pPr>
      <w:widowControl w:val="0"/>
      <w:suppressAutoHyphens/>
      <w:autoSpaceDE w:val="0"/>
      <w:jc w:val="center"/>
    </w:pPr>
    <w:rPr>
      <w:rFonts w:eastAsia="Arial"/>
      <w:sz w:val="24"/>
      <w:szCs w:val="24"/>
      <w:lang w:val="en-GB"/>
    </w:rPr>
  </w:style>
  <w:style w:type="paragraph" w:customStyle="1" w:styleId="Notizen">
    <w:name w:val="Notizen"/>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pPr>
    <w:rPr>
      <w:rFonts w:ascii="Tahoma" w:eastAsia="Tahoma" w:hAnsi="Tahoma"/>
      <w:color w:val="000000"/>
      <w:sz w:val="24"/>
      <w:szCs w:val="24"/>
      <w:lang w:val="en-GB"/>
    </w:rPr>
  </w:style>
  <w:style w:type="paragraph" w:customStyle="1" w:styleId="Gliederung1">
    <w:name w:val="Gliederung 1"/>
    <w:pPr>
      <w:widowControl w:val="0"/>
      <w:tabs>
        <w:tab w:val="left" w:pos="170"/>
        <w:tab w:val="left" w:pos="877"/>
        <w:tab w:val="left" w:pos="1585"/>
        <w:tab w:val="left" w:pos="2292"/>
        <w:tab w:val="left" w:pos="3000"/>
        <w:tab w:val="left" w:pos="3707"/>
        <w:tab w:val="left" w:pos="4415"/>
        <w:tab w:val="left" w:pos="5122"/>
        <w:tab w:val="left" w:pos="5830"/>
        <w:tab w:val="left" w:pos="6537"/>
        <w:tab w:val="left" w:pos="7245"/>
        <w:tab w:val="left" w:pos="7952"/>
        <w:tab w:val="left" w:pos="8660"/>
        <w:tab w:val="left" w:pos="9367"/>
        <w:tab w:val="left" w:pos="10075"/>
        <w:tab w:val="left" w:pos="10782"/>
        <w:tab w:val="left" w:pos="11490"/>
        <w:tab w:val="left" w:pos="12197"/>
        <w:tab w:val="left" w:pos="12904"/>
        <w:tab w:val="left" w:pos="13612"/>
      </w:tabs>
      <w:suppressAutoHyphens/>
      <w:autoSpaceDE w:val="0"/>
      <w:spacing w:before="100" w:line="230" w:lineRule="auto"/>
    </w:pPr>
    <w:rPr>
      <w:rFonts w:ascii="Arial" w:eastAsia="Arial" w:hAnsi="Arial"/>
      <w:color w:val="000000"/>
      <w:sz w:val="40"/>
      <w:szCs w:val="40"/>
      <w:lang w:val="en-GB"/>
    </w:rPr>
  </w:style>
  <w:style w:type="paragraph" w:customStyle="1" w:styleId="Gliederung2">
    <w:name w:val="Gliederung 2"/>
    <w:basedOn w:val="Gliederung1"/>
    <w:pPr>
      <w:tabs>
        <w:tab w:val="clear" w:pos="170"/>
        <w:tab w:val="clear" w:pos="877"/>
        <w:tab w:val="clear" w:pos="1585"/>
        <w:tab w:val="clear" w:pos="2292"/>
        <w:tab w:val="clear" w:pos="3000"/>
        <w:tab w:val="clear" w:pos="3707"/>
        <w:tab w:val="clear" w:pos="4415"/>
        <w:tab w:val="clear" w:pos="5122"/>
        <w:tab w:val="clear" w:pos="5830"/>
        <w:tab w:val="clear" w:pos="6537"/>
        <w:tab w:val="clear" w:pos="7245"/>
        <w:tab w:val="clear" w:pos="7952"/>
        <w:tab w:val="clear" w:pos="8660"/>
        <w:tab w:val="clear" w:pos="9367"/>
        <w:tab w:val="clear" w:pos="10075"/>
        <w:tab w:val="clear" w:pos="10782"/>
        <w:tab w:val="clear" w:pos="11490"/>
        <w:tab w:val="clear" w:pos="12197"/>
        <w:tab w:val="clear" w:pos="12904"/>
        <w:tab w:val="clear" w:pos="13612"/>
        <w:tab w:val="left" w:pos="247"/>
        <w:tab w:val="left" w:pos="955"/>
        <w:tab w:val="left" w:pos="1662"/>
        <w:tab w:val="left" w:pos="2370"/>
        <w:tab w:val="left" w:pos="3077"/>
        <w:tab w:val="left" w:pos="3785"/>
        <w:tab w:val="left" w:pos="4492"/>
        <w:tab w:val="left" w:pos="5200"/>
        <w:tab w:val="left" w:pos="5907"/>
        <w:tab w:val="left" w:pos="6615"/>
        <w:tab w:val="left" w:pos="7322"/>
        <w:tab w:val="left" w:pos="8030"/>
        <w:tab w:val="left" w:pos="8737"/>
        <w:tab w:val="left" w:pos="9444"/>
        <w:tab w:val="left" w:pos="10152"/>
        <w:tab w:val="left" w:pos="10860"/>
        <w:tab w:val="left" w:pos="11567"/>
        <w:tab w:val="left" w:pos="12275"/>
        <w:tab w:val="left" w:pos="12982"/>
        <w:tab w:val="left" w:pos="13690"/>
      </w:tabs>
      <w:spacing w:before="90"/>
    </w:pPr>
    <w:rPr>
      <w:sz w:val="36"/>
      <w:szCs w:val="36"/>
    </w:rPr>
  </w:style>
  <w:style w:type="paragraph" w:customStyle="1" w:styleId="Gliederung3">
    <w:name w:val="Gliederung 3"/>
    <w:basedOn w:val="Gliederung2"/>
    <w:pPr>
      <w:tabs>
        <w:tab w:val="clear" w:pos="247"/>
        <w:tab w:val="clear" w:pos="955"/>
        <w:tab w:val="clear" w:pos="1662"/>
        <w:tab w:val="clear" w:pos="2370"/>
        <w:tab w:val="clear" w:pos="3077"/>
        <w:tab w:val="clear" w:pos="3785"/>
        <w:tab w:val="clear" w:pos="4492"/>
        <w:tab w:val="clear" w:pos="5200"/>
        <w:tab w:val="clear" w:pos="5907"/>
        <w:tab w:val="clear" w:pos="6615"/>
        <w:tab w:val="clear" w:pos="7322"/>
        <w:tab w:val="clear" w:pos="8030"/>
        <w:tab w:val="clear" w:pos="8737"/>
        <w:tab w:val="clear" w:pos="9444"/>
        <w:tab w:val="clear" w:pos="10152"/>
        <w:tab w:val="clear" w:pos="10860"/>
        <w:tab w:val="clear" w:pos="11567"/>
        <w:tab w:val="clear" w:pos="12275"/>
        <w:tab w:val="clear" w:pos="12982"/>
        <w:tab w:val="clear" w:pos="13690"/>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before="80"/>
    </w:pPr>
    <w:rPr>
      <w:sz w:val="32"/>
      <w:szCs w:val="32"/>
    </w:rPr>
  </w:style>
  <w:style w:type="paragraph" w:customStyle="1" w:styleId="Gliederung4">
    <w:name w:val="Gliederung 4"/>
    <w:basedOn w:val="Gliederung3"/>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before="60"/>
    </w:pPr>
    <w:rPr>
      <w:sz w:val="24"/>
      <w:szCs w:val="24"/>
    </w:rPr>
  </w:style>
  <w:style w:type="paragraph" w:customStyle="1" w:styleId="Gliederung5">
    <w:name w:val="Gliederung 5"/>
    <w:basedOn w:val="Gliederung4"/>
    <w:pPr>
      <w:tabs>
        <w:tab w:val="clear" w:pos="310"/>
        <w:tab w:val="clear" w:pos="1017"/>
        <w:tab w:val="clear" w:pos="1725"/>
        <w:tab w:val="clear" w:pos="2432"/>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before="50"/>
    </w:pPr>
    <w:rPr>
      <w:sz w:val="20"/>
      <w:szCs w:val="20"/>
    </w:rPr>
  </w:style>
  <w:style w:type="paragraph" w:customStyle="1" w:styleId="Gliederung6">
    <w:name w:val="Gliederung 6"/>
    <w:basedOn w:val="Gliederung5"/>
  </w:style>
  <w:style w:type="paragraph" w:customStyle="1" w:styleId="Gliederung7">
    <w:name w:val="Gliederung 7"/>
    <w:basedOn w:val="Gliederung6"/>
  </w:style>
  <w:style w:type="paragraph" w:customStyle="1" w:styleId="Gliederung8">
    <w:name w:val="Gliederung 8"/>
    <w:basedOn w:val="Gliederung7"/>
  </w:style>
  <w:style w:type="paragraph" w:customStyle="1" w:styleId="Gliederung9">
    <w:name w:val="Gliederung 9"/>
    <w:basedOn w:val="Gliederung8"/>
  </w:style>
  <w:style w:type="paragraph" w:customStyle="1" w:styleId="WW-Titel1">
    <w:name w:val="WW-Titel1"/>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
    <w:name w:val="WW-Titel12"/>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
    <w:name w:val="WW-Titel123"/>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4">
    <w:name w:val="WW-Titel1234"/>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45">
    <w:name w:val="WW-Titel12345"/>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456">
    <w:name w:val="WW-Titel123456"/>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VorformatierterText">
    <w:name w:val="Vorformatierter Text"/>
    <w:basedOn w:val="Standard"/>
    <w:rPr>
      <w:rFonts w:ascii="Courier New" w:eastAsia="Courier New" w:hAnsi="Courier New" w:cs="Courier New"/>
      <w:sz w:val="20"/>
      <w:szCs w:val="20"/>
    </w:rPr>
  </w:style>
  <w:style w:type="character" w:styleId="HTMLCode">
    <w:name w:val="HTML Code"/>
    <w:rsid w:val="00C02F55"/>
    <w:rPr>
      <w:rFonts w:ascii="Courier New" w:eastAsia="Times New Roman" w:hAnsi="Courier New" w:cs="Courier New"/>
      <w:sz w:val="20"/>
      <w:szCs w:val="20"/>
    </w:rPr>
  </w:style>
  <w:style w:type="table" w:customStyle="1" w:styleId="Tabellengitternetz">
    <w:name w:val="Tabellengitternetz"/>
    <w:basedOn w:val="NormaleTabelle"/>
    <w:rsid w:val="00B760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qFormat/>
    <w:rsid w:val="00737CE9"/>
    <w:rPr>
      <w:b/>
      <w:bCs/>
      <w:sz w:val="20"/>
      <w:szCs w:val="20"/>
    </w:rPr>
  </w:style>
  <w:style w:type="character" w:customStyle="1" w:styleId="poCodeNormalZchn">
    <w:name w:val="poCodeNormal Zchn"/>
    <w:link w:val="poCodeNormal"/>
    <w:rsid w:val="00A92CFC"/>
    <w:rPr>
      <w:rFonts w:ascii="Courier New" w:hAnsi="Courier New"/>
      <w:lang w:val="en-GB" w:eastAsia="ar-SA" w:bidi="ar-SA"/>
    </w:rPr>
  </w:style>
  <w:style w:type="character" w:customStyle="1" w:styleId="poFileNameZchn">
    <w:name w:val="poFileName Zchn"/>
    <w:link w:val="poFileName"/>
    <w:rsid w:val="002365D6"/>
    <w:rPr>
      <w:rFonts w:ascii="Courier New" w:hAnsi="Courier New"/>
      <w:i/>
      <w:sz w:val="22"/>
      <w:szCs w:val="24"/>
      <w:lang w:val="en-GB" w:eastAsia="ar-SA" w:bidi="ar-SA"/>
    </w:rPr>
  </w:style>
  <w:style w:type="paragraph" w:styleId="Sprechblasentext">
    <w:name w:val="Balloon Text"/>
    <w:basedOn w:val="Standard"/>
    <w:semiHidden/>
    <w:rsid w:val="00265436"/>
    <w:rPr>
      <w:rFonts w:ascii="Tahoma" w:hAnsi="Tahoma" w:cs="Tahoma"/>
      <w:sz w:val="16"/>
      <w:szCs w:val="16"/>
    </w:rPr>
  </w:style>
  <w:style w:type="character" w:customStyle="1" w:styleId="timelinecomment">
    <w:name w:val="timelinecomment"/>
    <w:basedOn w:val="Absatz-Standardschriftart"/>
    <w:rsid w:val="00745052"/>
  </w:style>
  <w:style w:type="character" w:customStyle="1" w:styleId="diffadd">
    <w:name w:val="diffadd"/>
    <w:basedOn w:val="Absatz-Standardschriftart"/>
    <w:rsid w:val="00902F11"/>
  </w:style>
  <w:style w:type="paragraph" w:styleId="Inhaltsverzeichnisberschrift">
    <w:name w:val="TOC Heading"/>
    <w:basedOn w:val="berschrift1"/>
    <w:next w:val="Standard"/>
    <w:uiPriority w:val="39"/>
    <w:unhideWhenUsed/>
    <w:qFormat/>
    <w:rsid w:val="00D926D5"/>
    <w:pPr>
      <w:keepLines/>
      <w:pageBreakBefore w:val="0"/>
      <w:numPr>
        <w:numId w:val="0"/>
      </w:numPr>
      <w:pBdr>
        <w:top w:val="none" w:sz="0" w:space="0" w:color="auto"/>
        <w:left w:val="none" w:sz="0" w:space="0" w:color="auto"/>
        <w:bottom w:val="none" w:sz="0" w:space="0" w:color="auto"/>
        <w:right w:val="none" w:sz="0" w:space="0" w:color="auto"/>
      </w:pBdr>
      <w:shd w:val="clear" w:color="auto" w:fill="auto"/>
      <w:suppressAutoHyphens w:val="0"/>
      <w:spacing w:before="240" w:after="0" w:line="259" w:lineRule="auto"/>
      <w:outlineLvl w:val="9"/>
    </w:pPr>
    <w:rPr>
      <w:rFonts w:asciiTheme="majorHAnsi" w:eastAsiaTheme="majorEastAsia" w:hAnsiTheme="majorHAnsi" w:cstheme="majorBidi"/>
      <w:b w:val="0"/>
      <w:bCs w:val="0"/>
      <w:color w:val="2E74B5" w:themeColor="accent1" w:themeShade="BF"/>
      <w:szCs w:val="32"/>
      <w:lang w:val="de-DE" w:eastAsia="de-DE"/>
    </w:rPr>
  </w:style>
  <w:style w:type="paragraph" w:styleId="Listenabsatz">
    <w:name w:val="List Paragraph"/>
    <w:basedOn w:val="Standard"/>
    <w:uiPriority w:val="34"/>
    <w:qFormat/>
    <w:rsid w:val="00283221"/>
    <w:pPr>
      <w:ind w:left="720"/>
      <w:contextualSpacing/>
    </w:pPr>
  </w:style>
  <w:style w:type="paragraph" w:customStyle="1" w:styleId="TabelleKopfzeile">
    <w:name w:val="Tabelle_Kopfzeile"/>
    <w:basedOn w:val="Standard"/>
    <w:link w:val="TabelleKopfzeileZchn"/>
    <w:rsid w:val="00E6660E"/>
    <w:pPr>
      <w:suppressAutoHyphens w:val="0"/>
      <w:spacing w:before="60" w:after="60" w:line="276" w:lineRule="auto"/>
      <w:jc w:val="left"/>
    </w:pPr>
    <w:rPr>
      <w:b/>
      <w:sz w:val="18"/>
      <w:szCs w:val="20"/>
      <w:lang w:val="de-DE" w:eastAsia="de-DE"/>
    </w:rPr>
  </w:style>
  <w:style w:type="paragraph" w:styleId="Abbildungsverzeichnis">
    <w:name w:val="table of figures"/>
    <w:basedOn w:val="Standard"/>
    <w:next w:val="Standard"/>
    <w:uiPriority w:val="99"/>
    <w:rsid w:val="00E6660E"/>
  </w:style>
  <w:style w:type="table" w:styleId="Tabellenraster">
    <w:name w:val="Table Grid"/>
    <w:basedOn w:val="NormaleTabelle"/>
    <w:rsid w:val="00E6660E"/>
    <w:pPr>
      <w:spacing w:before="120" w:after="12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L">
    <w:name w:val="Tabelle_L"/>
    <w:basedOn w:val="Standard"/>
    <w:qFormat/>
    <w:rsid w:val="00E6660E"/>
    <w:pPr>
      <w:suppressAutoHyphens w:val="0"/>
      <w:spacing w:before="60" w:after="60"/>
      <w:jc w:val="left"/>
    </w:pPr>
    <w:rPr>
      <w:sz w:val="18"/>
      <w:szCs w:val="20"/>
      <w:lang w:val="de-DE" w:eastAsia="de-DE"/>
    </w:rPr>
  </w:style>
  <w:style w:type="character" w:customStyle="1" w:styleId="TabelleKopfzeileZchn">
    <w:name w:val="Tabelle_Kopfzeile Zchn"/>
    <w:basedOn w:val="Absatz-Standardschriftart"/>
    <w:link w:val="TabelleKopfzeile"/>
    <w:rsid w:val="00E6660E"/>
    <w:rPr>
      <w:rFonts w:ascii="Arial" w:hAnsi="Arial"/>
      <w:b/>
      <w:sz w:val="18"/>
    </w:rPr>
  </w:style>
  <w:style w:type="character" w:styleId="NichtaufgelsteErwhnung">
    <w:name w:val="Unresolved Mention"/>
    <w:basedOn w:val="Absatz-Standardschriftart"/>
    <w:uiPriority w:val="99"/>
    <w:semiHidden/>
    <w:unhideWhenUsed/>
    <w:rsid w:val="006A3E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35362">
      <w:bodyDiv w:val="1"/>
      <w:marLeft w:val="0"/>
      <w:marRight w:val="0"/>
      <w:marTop w:val="0"/>
      <w:marBottom w:val="0"/>
      <w:divBdr>
        <w:top w:val="none" w:sz="0" w:space="0" w:color="auto"/>
        <w:left w:val="none" w:sz="0" w:space="0" w:color="auto"/>
        <w:bottom w:val="none" w:sz="0" w:space="0" w:color="auto"/>
        <w:right w:val="none" w:sz="0" w:space="0" w:color="auto"/>
      </w:divBdr>
    </w:div>
    <w:div w:id="735468064">
      <w:bodyDiv w:val="1"/>
      <w:marLeft w:val="0"/>
      <w:marRight w:val="0"/>
      <w:marTop w:val="0"/>
      <w:marBottom w:val="0"/>
      <w:divBdr>
        <w:top w:val="none" w:sz="0" w:space="0" w:color="auto"/>
        <w:left w:val="none" w:sz="0" w:space="0" w:color="auto"/>
        <w:bottom w:val="none" w:sz="0" w:space="0" w:color="auto"/>
        <w:right w:val="none" w:sz="0" w:space="0" w:color="auto"/>
      </w:divBdr>
    </w:div>
    <w:div w:id="1555237866">
      <w:bodyDiv w:val="1"/>
      <w:marLeft w:val="0"/>
      <w:marRight w:val="0"/>
      <w:marTop w:val="0"/>
      <w:marBottom w:val="0"/>
      <w:divBdr>
        <w:top w:val="none" w:sz="0" w:space="0" w:color="auto"/>
        <w:left w:val="none" w:sz="0" w:space="0" w:color="auto"/>
        <w:bottom w:val="none" w:sz="0" w:space="0" w:color="auto"/>
        <w:right w:val="none" w:sz="0" w:space="0" w:color="auto"/>
      </w:divBdr>
      <w:divsChild>
        <w:div w:id="995960940">
          <w:marLeft w:val="0"/>
          <w:marRight w:val="0"/>
          <w:marTop w:val="0"/>
          <w:marBottom w:val="0"/>
          <w:divBdr>
            <w:top w:val="none" w:sz="0" w:space="0" w:color="auto"/>
            <w:left w:val="none" w:sz="0" w:space="0" w:color="auto"/>
            <w:bottom w:val="none" w:sz="0" w:space="0" w:color="auto"/>
            <w:right w:val="none" w:sz="0" w:space="0" w:color="auto"/>
          </w:divBdr>
        </w:div>
      </w:divsChild>
    </w:div>
    <w:div w:id="2089572803">
      <w:bodyDiv w:val="1"/>
      <w:marLeft w:val="0"/>
      <w:marRight w:val="0"/>
      <w:marTop w:val="0"/>
      <w:marBottom w:val="0"/>
      <w:divBdr>
        <w:top w:val="none" w:sz="0" w:space="0" w:color="auto"/>
        <w:left w:val="none" w:sz="0" w:space="0" w:color="auto"/>
        <w:bottom w:val="none" w:sz="0" w:space="0" w:color="auto"/>
        <w:right w:val="none" w:sz="0" w:space="0" w:color="auto"/>
      </w:divBdr>
      <w:divsChild>
        <w:div w:id="1872182386">
          <w:marLeft w:val="0"/>
          <w:marRight w:val="0"/>
          <w:marTop w:val="0"/>
          <w:marBottom w:val="0"/>
          <w:divBdr>
            <w:top w:val="none" w:sz="0" w:space="0" w:color="auto"/>
            <w:left w:val="none" w:sz="0" w:space="0" w:color="auto"/>
            <w:bottom w:val="none" w:sz="0" w:space="0" w:color="auto"/>
            <w:right w:val="none" w:sz="0" w:space="0" w:color="auto"/>
          </w:divBdr>
          <w:divsChild>
            <w:div w:id="9765493">
              <w:marLeft w:val="0"/>
              <w:marRight w:val="0"/>
              <w:marTop w:val="0"/>
              <w:marBottom w:val="0"/>
              <w:divBdr>
                <w:top w:val="none" w:sz="0" w:space="0" w:color="auto"/>
                <w:left w:val="none" w:sz="0" w:space="0" w:color="auto"/>
                <w:bottom w:val="none" w:sz="0" w:space="0" w:color="auto"/>
                <w:right w:val="none" w:sz="0" w:space="0" w:color="auto"/>
              </w:divBdr>
            </w:div>
            <w:div w:id="323750148">
              <w:marLeft w:val="0"/>
              <w:marRight w:val="0"/>
              <w:marTop w:val="0"/>
              <w:marBottom w:val="0"/>
              <w:divBdr>
                <w:top w:val="none" w:sz="0" w:space="0" w:color="auto"/>
                <w:left w:val="none" w:sz="0" w:space="0" w:color="auto"/>
                <w:bottom w:val="none" w:sz="0" w:space="0" w:color="auto"/>
                <w:right w:val="none" w:sz="0" w:space="0" w:color="auto"/>
              </w:divBdr>
            </w:div>
            <w:div w:id="514274677">
              <w:marLeft w:val="0"/>
              <w:marRight w:val="0"/>
              <w:marTop w:val="0"/>
              <w:marBottom w:val="0"/>
              <w:divBdr>
                <w:top w:val="none" w:sz="0" w:space="0" w:color="auto"/>
                <w:left w:val="none" w:sz="0" w:space="0" w:color="auto"/>
                <w:bottom w:val="none" w:sz="0" w:space="0" w:color="auto"/>
                <w:right w:val="none" w:sz="0" w:space="0" w:color="auto"/>
              </w:divBdr>
            </w:div>
            <w:div w:id="572591586">
              <w:marLeft w:val="0"/>
              <w:marRight w:val="0"/>
              <w:marTop w:val="0"/>
              <w:marBottom w:val="0"/>
              <w:divBdr>
                <w:top w:val="none" w:sz="0" w:space="0" w:color="auto"/>
                <w:left w:val="none" w:sz="0" w:space="0" w:color="auto"/>
                <w:bottom w:val="none" w:sz="0" w:space="0" w:color="auto"/>
                <w:right w:val="none" w:sz="0" w:space="0" w:color="auto"/>
              </w:divBdr>
            </w:div>
            <w:div w:id="769007483">
              <w:marLeft w:val="0"/>
              <w:marRight w:val="0"/>
              <w:marTop w:val="0"/>
              <w:marBottom w:val="0"/>
              <w:divBdr>
                <w:top w:val="none" w:sz="0" w:space="0" w:color="auto"/>
                <w:left w:val="none" w:sz="0" w:space="0" w:color="auto"/>
                <w:bottom w:val="none" w:sz="0" w:space="0" w:color="auto"/>
                <w:right w:val="none" w:sz="0" w:space="0" w:color="auto"/>
              </w:divBdr>
            </w:div>
            <w:div w:id="905411910">
              <w:marLeft w:val="0"/>
              <w:marRight w:val="0"/>
              <w:marTop w:val="0"/>
              <w:marBottom w:val="0"/>
              <w:divBdr>
                <w:top w:val="none" w:sz="0" w:space="0" w:color="auto"/>
                <w:left w:val="none" w:sz="0" w:space="0" w:color="auto"/>
                <w:bottom w:val="none" w:sz="0" w:space="0" w:color="auto"/>
                <w:right w:val="none" w:sz="0" w:space="0" w:color="auto"/>
              </w:divBdr>
            </w:div>
            <w:div w:id="1023171715">
              <w:marLeft w:val="0"/>
              <w:marRight w:val="0"/>
              <w:marTop w:val="0"/>
              <w:marBottom w:val="0"/>
              <w:divBdr>
                <w:top w:val="none" w:sz="0" w:space="0" w:color="auto"/>
                <w:left w:val="none" w:sz="0" w:space="0" w:color="auto"/>
                <w:bottom w:val="none" w:sz="0" w:space="0" w:color="auto"/>
                <w:right w:val="none" w:sz="0" w:space="0" w:color="auto"/>
              </w:divBdr>
            </w:div>
            <w:div w:id="1105921490">
              <w:marLeft w:val="0"/>
              <w:marRight w:val="0"/>
              <w:marTop w:val="0"/>
              <w:marBottom w:val="0"/>
              <w:divBdr>
                <w:top w:val="none" w:sz="0" w:space="0" w:color="auto"/>
                <w:left w:val="none" w:sz="0" w:space="0" w:color="auto"/>
                <w:bottom w:val="none" w:sz="0" w:space="0" w:color="auto"/>
                <w:right w:val="none" w:sz="0" w:space="0" w:color="auto"/>
              </w:divBdr>
            </w:div>
            <w:div w:id="1204362499">
              <w:marLeft w:val="0"/>
              <w:marRight w:val="0"/>
              <w:marTop w:val="0"/>
              <w:marBottom w:val="0"/>
              <w:divBdr>
                <w:top w:val="none" w:sz="0" w:space="0" w:color="auto"/>
                <w:left w:val="none" w:sz="0" w:space="0" w:color="auto"/>
                <w:bottom w:val="none" w:sz="0" w:space="0" w:color="auto"/>
                <w:right w:val="none" w:sz="0" w:space="0" w:color="auto"/>
              </w:divBdr>
            </w:div>
            <w:div w:id="1243639071">
              <w:marLeft w:val="0"/>
              <w:marRight w:val="0"/>
              <w:marTop w:val="0"/>
              <w:marBottom w:val="0"/>
              <w:divBdr>
                <w:top w:val="none" w:sz="0" w:space="0" w:color="auto"/>
                <w:left w:val="none" w:sz="0" w:space="0" w:color="auto"/>
                <w:bottom w:val="none" w:sz="0" w:space="0" w:color="auto"/>
                <w:right w:val="none" w:sz="0" w:space="0" w:color="auto"/>
              </w:divBdr>
            </w:div>
            <w:div w:id="1413040576">
              <w:marLeft w:val="0"/>
              <w:marRight w:val="0"/>
              <w:marTop w:val="0"/>
              <w:marBottom w:val="0"/>
              <w:divBdr>
                <w:top w:val="none" w:sz="0" w:space="0" w:color="auto"/>
                <w:left w:val="none" w:sz="0" w:space="0" w:color="auto"/>
                <w:bottom w:val="none" w:sz="0" w:space="0" w:color="auto"/>
                <w:right w:val="none" w:sz="0" w:space="0" w:color="auto"/>
              </w:divBdr>
            </w:div>
            <w:div w:id="1483278915">
              <w:marLeft w:val="0"/>
              <w:marRight w:val="0"/>
              <w:marTop w:val="0"/>
              <w:marBottom w:val="0"/>
              <w:divBdr>
                <w:top w:val="none" w:sz="0" w:space="0" w:color="auto"/>
                <w:left w:val="none" w:sz="0" w:space="0" w:color="auto"/>
                <w:bottom w:val="none" w:sz="0" w:space="0" w:color="auto"/>
                <w:right w:val="none" w:sz="0" w:space="0" w:color="auto"/>
              </w:divBdr>
            </w:div>
            <w:div w:id="1494373593">
              <w:marLeft w:val="0"/>
              <w:marRight w:val="0"/>
              <w:marTop w:val="0"/>
              <w:marBottom w:val="0"/>
              <w:divBdr>
                <w:top w:val="none" w:sz="0" w:space="0" w:color="auto"/>
                <w:left w:val="none" w:sz="0" w:space="0" w:color="auto"/>
                <w:bottom w:val="none" w:sz="0" w:space="0" w:color="auto"/>
                <w:right w:val="none" w:sz="0" w:space="0" w:color="auto"/>
              </w:divBdr>
            </w:div>
            <w:div w:id="1560895546">
              <w:marLeft w:val="0"/>
              <w:marRight w:val="0"/>
              <w:marTop w:val="0"/>
              <w:marBottom w:val="0"/>
              <w:divBdr>
                <w:top w:val="none" w:sz="0" w:space="0" w:color="auto"/>
                <w:left w:val="none" w:sz="0" w:space="0" w:color="auto"/>
                <w:bottom w:val="none" w:sz="0" w:space="0" w:color="auto"/>
                <w:right w:val="none" w:sz="0" w:space="0" w:color="auto"/>
              </w:divBdr>
            </w:div>
            <w:div w:id="1586572356">
              <w:marLeft w:val="0"/>
              <w:marRight w:val="0"/>
              <w:marTop w:val="0"/>
              <w:marBottom w:val="0"/>
              <w:divBdr>
                <w:top w:val="none" w:sz="0" w:space="0" w:color="auto"/>
                <w:left w:val="none" w:sz="0" w:space="0" w:color="auto"/>
                <w:bottom w:val="none" w:sz="0" w:space="0" w:color="auto"/>
                <w:right w:val="none" w:sz="0" w:space="0" w:color="auto"/>
              </w:divBdr>
            </w:div>
            <w:div w:id="1880236172">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2.png"/><Relationship Id="rId299" Type="http://schemas.openxmlformats.org/officeDocument/2006/relationships/hyperlink" Target="https://www.tcl3d.org/cawt/download/CawtReference-Ppt.html" TargetMode="External"/><Relationship Id="rId21" Type="http://schemas.openxmlformats.org/officeDocument/2006/relationships/hyperlink" Target="https://www.tcl3d.org/cawt/download/CawtReference-Cawt.html" TargetMode="External"/><Relationship Id="rId63" Type="http://schemas.openxmlformats.org/officeDocument/2006/relationships/hyperlink" Target="https://www.tcl3d.org/cawt/download/CawtReference-Cawt.html" TargetMode="External"/><Relationship Id="rId159" Type="http://schemas.openxmlformats.org/officeDocument/2006/relationships/hyperlink" Target="https://www.tcl3d.org/cawt/download/CawtReference-OneNote.html" TargetMode="External"/><Relationship Id="rId324" Type="http://schemas.openxmlformats.org/officeDocument/2006/relationships/hyperlink" Target="https://www.tcl3d.org/cawt/download/CawtReference-Sapi.html" TargetMode="External"/><Relationship Id="rId170" Type="http://schemas.openxmlformats.org/officeDocument/2006/relationships/hyperlink" Target="https://www.tcl3d.org/cawt/download/CawtReference-OneNote.html" TargetMode="External"/><Relationship Id="rId226" Type="http://schemas.openxmlformats.org/officeDocument/2006/relationships/hyperlink" Target="https://www.tcl3d.org/cawt/download/CawtReference-Outlook.html" TargetMode="External"/><Relationship Id="rId268" Type="http://schemas.openxmlformats.org/officeDocument/2006/relationships/hyperlink" Target="https://www.tcl3d.org/cawt/download/CawtReference-Ppt.html" TargetMode="External"/><Relationship Id="rId32" Type="http://schemas.openxmlformats.org/officeDocument/2006/relationships/hyperlink" Target="https://www.tcl3d.org/cawt/download/CawtReference-Cawt.html" TargetMode="External"/><Relationship Id="rId74" Type="http://schemas.openxmlformats.org/officeDocument/2006/relationships/hyperlink" Target="https://www.tcl3d.org/cawt/download/CawtReference-Cawt.html" TargetMode="External"/><Relationship Id="rId128" Type="http://schemas.openxmlformats.org/officeDocument/2006/relationships/hyperlink" Target="https://www.tcl3d.org/cawt/download/CawtReference-Explorer.html" TargetMode="External"/><Relationship Id="rId335" Type="http://schemas.openxmlformats.org/officeDocument/2006/relationships/image" Target="media/image12.png"/><Relationship Id="rId5" Type="http://schemas.openxmlformats.org/officeDocument/2006/relationships/webSettings" Target="webSettings.xml"/><Relationship Id="rId181" Type="http://schemas.openxmlformats.org/officeDocument/2006/relationships/hyperlink" Target="https://www.tcl3d.org/cawt/download/CawtReference-Outlook.html" TargetMode="External"/><Relationship Id="rId237" Type="http://schemas.openxmlformats.org/officeDocument/2006/relationships/hyperlink" Target="https://www.tcl3d.org/cawt/download/CawtReference-Ppt.html" TargetMode="External"/><Relationship Id="rId279" Type="http://schemas.openxmlformats.org/officeDocument/2006/relationships/hyperlink" Target="https://www.tcl3d.org/cawt/download/CawtReference-Ppt.html" TargetMode="External"/><Relationship Id="rId43" Type="http://schemas.openxmlformats.org/officeDocument/2006/relationships/hyperlink" Target="https://www.tcl3d.org/cawt/download/CawtReference-Cawt.html" TargetMode="External"/><Relationship Id="rId139" Type="http://schemas.openxmlformats.org/officeDocument/2006/relationships/hyperlink" Target="https://www.tcl3d.org/cawt/download/CawtReference-Ocr.html" TargetMode="External"/><Relationship Id="rId290" Type="http://schemas.openxmlformats.org/officeDocument/2006/relationships/hyperlink" Target="https://www.tcl3d.org/cawt/download/CawtReference-Ppt.html" TargetMode="External"/><Relationship Id="rId304" Type="http://schemas.openxmlformats.org/officeDocument/2006/relationships/hyperlink" Target="https://www.tcl3d.org/cawt/download/CawtReference-Ppt.html" TargetMode="External"/><Relationship Id="rId85" Type="http://schemas.openxmlformats.org/officeDocument/2006/relationships/hyperlink" Target="https://www.tcl3d.org/cawt/download/CawtReference-Office.html" TargetMode="External"/><Relationship Id="rId150" Type="http://schemas.openxmlformats.org/officeDocument/2006/relationships/hyperlink" Target="https://www.tcl3d.org/cawt/download/CawtReference-OneNote.html" TargetMode="External"/><Relationship Id="rId192" Type="http://schemas.openxmlformats.org/officeDocument/2006/relationships/hyperlink" Target="https://www.tcl3d.org/cawt/download/CawtReference-Outlook.html" TargetMode="External"/><Relationship Id="rId206" Type="http://schemas.openxmlformats.org/officeDocument/2006/relationships/hyperlink" Target="https://www.tcl3d.org/cawt/download/CawtReference-Outlook.html" TargetMode="External"/><Relationship Id="rId248" Type="http://schemas.openxmlformats.org/officeDocument/2006/relationships/hyperlink" Target="https://www.tcl3d.org/cawt/download/CawtReference-Ppt.html" TargetMode="External"/><Relationship Id="rId12" Type="http://schemas.openxmlformats.org/officeDocument/2006/relationships/hyperlink" Target="https://twapi.magicsplat.com/" TargetMode="External"/><Relationship Id="rId108" Type="http://schemas.openxmlformats.org/officeDocument/2006/relationships/hyperlink" Target="https://www.tcl3d.org/cawt/download/CawtReference-Office.html" TargetMode="External"/><Relationship Id="rId315" Type="http://schemas.openxmlformats.org/officeDocument/2006/relationships/hyperlink" Target="https://www.tcl3d.org/cawt/download/CawtReference-Ppt.html" TargetMode="External"/><Relationship Id="rId54" Type="http://schemas.openxmlformats.org/officeDocument/2006/relationships/hyperlink" Target="https://www.tcl3d.org/cawt/download/CawtReference-Cawt.html" TargetMode="External"/><Relationship Id="rId96" Type="http://schemas.openxmlformats.org/officeDocument/2006/relationships/hyperlink" Target="https://www.tcl3d.org/cawt/download/CawtReference-Office.html" TargetMode="External"/><Relationship Id="rId161" Type="http://schemas.openxmlformats.org/officeDocument/2006/relationships/hyperlink" Target="https://www.tcl3d.org/cawt/download/CawtReference-OneNote.html" TargetMode="External"/><Relationship Id="rId217" Type="http://schemas.openxmlformats.org/officeDocument/2006/relationships/hyperlink" Target="https://www.tcl3d.org/cawt/download/CawtReference-Outlook.html" TargetMode="External"/><Relationship Id="rId259" Type="http://schemas.openxmlformats.org/officeDocument/2006/relationships/hyperlink" Target="https://www.tcl3d.org/cawt/download/CawtReference-Ppt.html" TargetMode="External"/><Relationship Id="rId23" Type="http://schemas.openxmlformats.org/officeDocument/2006/relationships/hyperlink" Target="https://www.tcl3d.org/cawt/download/CawtReference-Cawt.html" TargetMode="External"/><Relationship Id="rId119" Type="http://schemas.openxmlformats.org/officeDocument/2006/relationships/image" Target="media/image4.png"/><Relationship Id="rId270" Type="http://schemas.openxmlformats.org/officeDocument/2006/relationships/hyperlink" Target="https://www.tcl3d.org/cawt/download/CawtReference-Ppt.html" TargetMode="External"/><Relationship Id="rId326" Type="http://schemas.openxmlformats.org/officeDocument/2006/relationships/hyperlink" Target="https://www.tcl3d.org/cawt/download/CawtReference-Sapi.html" TargetMode="External"/><Relationship Id="rId65" Type="http://schemas.openxmlformats.org/officeDocument/2006/relationships/hyperlink" Target="https://www.tcl3d.org/cawt/download/CawtReference-Cawt.html" TargetMode="External"/><Relationship Id="rId130" Type="http://schemas.openxmlformats.org/officeDocument/2006/relationships/hyperlink" Target="https://www.tcl3d.org/cawt/download/CawtReference-Explorer.html" TargetMode="External"/><Relationship Id="rId172" Type="http://schemas.openxmlformats.org/officeDocument/2006/relationships/hyperlink" Target="https://www.tcl3d.org/cawt/download/CawtReference-OneNote.html" TargetMode="External"/><Relationship Id="rId228" Type="http://schemas.openxmlformats.org/officeDocument/2006/relationships/hyperlink" Target="https://www.tcl3d.org/cawt/download/CawtReference-Outlook.html" TargetMode="External"/><Relationship Id="rId281" Type="http://schemas.openxmlformats.org/officeDocument/2006/relationships/hyperlink" Target="https://www.tcl3d.org/cawt/download/CawtReference-Ppt.html" TargetMode="External"/><Relationship Id="rId337" Type="http://schemas.openxmlformats.org/officeDocument/2006/relationships/footer" Target="footer1.xml"/><Relationship Id="rId34" Type="http://schemas.openxmlformats.org/officeDocument/2006/relationships/hyperlink" Target="https://www.tcl3d.org/cawt/download/CawtReference-Cawt.html" TargetMode="External"/><Relationship Id="rId76" Type="http://schemas.openxmlformats.org/officeDocument/2006/relationships/hyperlink" Target="https://www.tcl3d.org/cawt/download/CawtReference-Cawt.html" TargetMode="External"/><Relationship Id="rId141" Type="http://schemas.openxmlformats.org/officeDocument/2006/relationships/hyperlink" Target="https://www.tcl3d.org/cawt/download/CawtReference-Ocr.html" TargetMode="External"/><Relationship Id="rId7" Type="http://schemas.openxmlformats.org/officeDocument/2006/relationships/endnotes" Target="endnotes.xml"/><Relationship Id="rId183" Type="http://schemas.openxmlformats.org/officeDocument/2006/relationships/hyperlink" Target="https://www.tcl3d.org/cawt/download/CawtReference-Outlook.html" TargetMode="External"/><Relationship Id="rId239" Type="http://schemas.openxmlformats.org/officeDocument/2006/relationships/hyperlink" Target="https://www.tcl3d.org/cawt/download/CawtReference-Ppt.html" TargetMode="External"/><Relationship Id="rId250" Type="http://schemas.openxmlformats.org/officeDocument/2006/relationships/hyperlink" Target="https://www.tcl3d.org/cawt/download/CawtReference-Ppt.html" TargetMode="External"/><Relationship Id="rId292" Type="http://schemas.openxmlformats.org/officeDocument/2006/relationships/hyperlink" Target="https://www.tcl3d.org/cawt/download/CawtReference-Ppt.html" TargetMode="External"/><Relationship Id="rId306" Type="http://schemas.openxmlformats.org/officeDocument/2006/relationships/hyperlink" Target="https://www.tcl3d.org/cawt/download/CawtReference-Ppt.html" TargetMode="External"/><Relationship Id="rId45" Type="http://schemas.openxmlformats.org/officeDocument/2006/relationships/hyperlink" Target="https://www.tcl3d.org/cawt/download/CawtReference-Cawt.html" TargetMode="External"/><Relationship Id="rId87" Type="http://schemas.openxmlformats.org/officeDocument/2006/relationships/hyperlink" Target="https://www.tcl3d.org/cawt/download/CawtReference-Office.html" TargetMode="External"/><Relationship Id="rId110" Type="http://schemas.openxmlformats.org/officeDocument/2006/relationships/hyperlink" Target="https://www.tcl3d.org/cawt/download/CawtReference-Office.html" TargetMode="External"/><Relationship Id="rId152" Type="http://schemas.openxmlformats.org/officeDocument/2006/relationships/hyperlink" Target="https://www.tcl3d.org/cawt/download/CawtReference-OneNote.html" TargetMode="External"/><Relationship Id="rId173" Type="http://schemas.openxmlformats.org/officeDocument/2006/relationships/hyperlink" Target="https://www.tcl3d.org/cawt/download/CawtReference-OneNote.html" TargetMode="External"/><Relationship Id="rId194" Type="http://schemas.openxmlformats.org/officeDocument/2006/relationships/hyperlink" Target="https://www.tcl3d.org/cawt/download/CawtReference-Outlook.html" TargetMode="External"/><Relationship Id="rId208" Type="http://schemas.openxmlformats.org/officeDocument/2006/relationships/hyperlink" Target="https://www.tcl3d.org/cawt/download/CawtReference-Outlook.html" TargetMode="External"/><Relationship Id="rId229" Type="http://schemas.openxmlformats.org/officeDocument/2006/relationships/hyperlink" Target="https://www.tcl3d.org/cawt/download/CawtReference-Outlook.html" TargetMode="External"/><Relationship Id="rId240" Type="http://schemas.openxmlformats.org/officeDocument/2006/relationships/hyperlink" Target="https://www.tcl3d.org/cawt/download/CawtReference-Ppt.html" TargetMode="External"/><Relationship Id="rId261" Type="http://schemas.openxmlformats.org/officeDocument/2006/relationships/hyperlink" Target="https://www.tcl3d.org/cawt/download/CawtReference-Ppt.html" TargetMode="External"/><Relationship Id="rId14" Type="http://schemas.openxmlformats.org/officeDocument/2006/relationships/hyperlink" Target="https://sourceforge.net/projects/tkimg/" TargetMode="External"/><Relationship Id="rId35" Type="http://schemas.openxmlformats.org/officeDocument/2006/relationships/hyperlink" Target="https://www.tcl3d.org/cawt/download/CawtReference-Cawt.html" TargetMode="External"/><Relationship Id="rId56" Type="http://schemas.openxmlformats.org/officeDocument/2006/relationships/hyperlink" Target="https://www.tcl3d.org/cawt/download/CawtReference-Cawt.html" TargetMode="External"/><Relationship Id="rId77" Type="http://schemas.openxmlformats.org/officeDocument/2006/relationships/hyperlink" Target="https://www.tcl3d.org/cawt/download/CawtReference-Cawt.html" TargetMode="External"/><Relationship Id="rId100" Type="http://schemas.openxmlformats.org/officeDocument/2006/relationships/hyperlink" Target="https://www.tcl3d.org/cawt/download/CawtReference-Office.html" TargetMode="External"/><Relationship Id="rId282" Type="http://schemas.openxmlformats.org/officeDocument/2006/relationships/hyperlink" Target="https://www.tcl3d.org/cawt/download/CawtReference-Ppt.html" TargetMode="External"/><Relationship Id="rId317" Type="http://schemas.openxmlformats.org/officeDocument/2006/relationships/hyperlink" Target="https://www.tcl3d.org/cawt/download/CawtReference-Reader.html" TargetMode="External"/><Relationship Id="rId338" Type="http://schemas.openxmlformats.org/officeDocument/2006/relationships/fontTable" Target="fontTable.xml"/><Relationship Id="rId8" Type="http://schemas.openxmlformats.org/officeDocument/2006/relationships/hyperlink" Target="http://twapi.magicsplat.com/" TargetMode="External"/><Relationship Id="rId98" Type="http://schemas.openxmlformats.org/officeDocument/2006/relationships/hyperlink" Target="https://www.tcl3d.org/cawt/download/CawtReference-Office.html" TargetMode="External"/><Relationship Id="rId121" Type="http://schemas.openxmlformats.org/officeDocument/2006/relationships/image" Target="media/image6.png"/><Relationship Id="rId142" Type="http://schemas.openxmlformats.org/officeDocument/2006/relationships/hyperlink" Target="https://www.tcl3d.org/cawt/download/CawtReference-Ocr.html" TargetMode="External"/><Relationship Id="rId163" Type="http://schemas.openxmlformats.org/officeDocument/2006/relationships/hyperlink" Target="https://www.tcl3d.org/cawt/download/CawtReference-OneNote.html" TargetMode="External"/><Relationship Id="rId184" Type="http://schemas.openxmlformats.org/officeDocument/2006/relationships/hyperlink" Target="https://www.tcl3d.org/cawt/download/CawtReference-Outlook.html" TargetMode="External"/><Relationship Id="rId219" Type="http://schemas.openxmlformats.org/officeDocument/2006/relationships/hyperlink" Target="https://www.tcl3d.org/cawt/download/CawtReference-Outlook.html" TargetMode="External"/><Relationship Id="rId230" Type="http://schemas.openxmlformats.org/officeDocument/2006/relationships/hyperlink" Target="https://www.tcl3d.org/cawt/download/CawtReference-Ppt.html" TargetMode="External"/><Relationship Id="rId251" Type="http://schemas.openxmlformats.org/officeDocument/2006/relationships/hyperlink" Target="https://www.tcl3d.org/cawt/download/CawtReference-Ppt.html" TargetMode="External"/><Relationship Id="rId25" Type="http://schemas.openxmlformats.org/officeDocument/2006/relationships/hyperlink" Target="https://www.tcl3d.org/cawt/download/CawtReference-Cawt.html" TargetMode="External"/><Relationship Id="rId46" Type="http://schemas.openxmlformats.org/officeDocument/2006/relationships/hyperlink" Target="https://www.tcl3d.org/cawt/download/CawtReference-Cawt.html" TargetMode="External"/><Relationship Id="rId67" Type="http://schemas.openxmlformats.org/officeDocument/2006/relationships/hyperlink" Target="https://www.tcl3d.org/cawt/download/CawtReference-Cawt.html" TargetMode="External"/><Relationship Id="rId272" Type="http://schemas.openxmlformats.org/officeDocument/2006/relationships/hyperlink" Target="https://www.tcl3d.org/cawt/download/CawtReference-Ppt.html" TargetMode="External"/><Relationship Id="rId293" Type="http://schemas.openxmlformats.org/officeDocument/2006/relationships/hyperlink" Target="https://www.tcl3d.org/cawt/download/CawtReference-Ppt.html" TargetMode="External"/><Relationship Id="rId307" Type="http://schemas.openxmlformats.org/officeDocument/2006/relationships/hyperlink" Target="https://www.tcl3d.org/cawt/download/CawtReference-Ppt.html" TargetMode="External"/><Relationship Id="rId328" Type="http://schemas.openxmlformats.org/officeDocument/2006/relationships/hyperlink" Target="https://www.tcl3d.org/cawt/download/CawtReference-Sapi.html" TargetMode="External"/><Relationship Id="rId88" Type="http://schemas.openxmlformats.org/officeDocument/2006/relationships/hyperlink" Target="https://www.tcl3d.org/cawt/download/CawtReference-Office.html" TargetMode="External"/><Relationship Id="rId111" Type="http://schemas.openxmlformats.org/officeDocument/2006/relationships/hyperlink" Target="https://www.tcl3d.org/cawt/download/CawtReference-Earth.html" TargetMode="External"/><Relationship Id="rId132" Type="http://schemas.openxmlformats.org/officeDocument/2006/relationships/hyperlink" Target="https://www.tcl3d.org/cawt/download/CawtReference-Explorer.html" TargetMode="External"/><Relationship Id="rId153" Type="http://schemas.openxmlformats.org/officeDocument/2006/relationships/hyperlink" Target="https://www.tcl3d.org/cawt/download/CawtReference-OneNote.html" TargetMode="External"/><Relationship Id="rId174" Type="http://schemas.openxmlformats.org/officeDocument/2006/relationships/hyperlink" Target="https://www.tcl3d.org/cawt/download/CawtReference-OneNote.html" TargetMode="External"/><Relationship Id="rId195" Type="http://schemas.openxmlformats.org/officeDocument/2006/relationships/hyperlink" Target="https://www.tcl3d.org/cawt/download/CawtReference-Outlook.html" TargetMode="External"/><Relationship Id="rId209" Type="http://schemas.openxmlformats.org/officeDocument/2006/relationships/hyperlink" Target="https://www.tcl3d.org/cawt/download/CawtReference-Outlook.html" TargetMode="External"/><Relationship Id="rId220" Type="http://schemas.openxmlformats.org/officeDocument/2006/relationships/hyperlink" Target="https://www.tcl3d.org/cawt/download/CawtReference-Outlook.html" TargetMode="External"/><Relationship Id="rId241" Type="http://schemas.openxmlformats.org/officeDocument/2006/relationships/hyperlink" Target="https://www.tcl3d.org/cawt/download/CawtReference-Ppt.html" TargetMode="External"/><Relationship Id="rId15" Type="http://schemas.openxmlformats.org/officeDocument/2006/relationships/hyperlink" Target="https://www.nemethi.de" TargetMode="External"/><Relationship Id="rId36" Type="http://schemas.openxmlformats.org/officeDocument/2006/relationships/hyperlink" Target="https://www.tcl3d.org/cawt/download/CawtReference-Cawt.html" TargetMode="External"/><Relationship Id="rId57" Type="http://schemas.openxmlformats.org/officeDocument/2006/relationships/hyperlink" Target="https://www.tcl3d.org/cawt/download/CawtReference-Cawt.html" TargetMode="External"/><Relationship Id="rId262" Type="http://schemas.openxmlformats.org/officeDocument/2006/relationships/hyperlink" Target="https://www.tcl3d.org/cawt/download/CawtReference-Ppt.html" TargetMode="External"/><Relationship Id="rId283" Type="http://schemas.openxmlformats.org/officeDocument/2006/relationships/hyperlink" Target="https://www.tcl3d.org/cawt/download/CawtReference-Ppt.html" TargetMode="External"/><Relationship Id="rId318" Type="http://schemas.openxmlformats.org/officeDocument/2006/relationships/hyperlink" Target="https://www.tcl3d.org/cawt/download/CawtReference-Reader.html" TargetMode="External"/><Relationship Id="rId339" Type="http://schemas.openxmlformats.org/officeDocument/2006/relationships/theme" Target="theme/theme1.xml"/><Relationship Id="rId78" Type="http://schemas.openxmlformats.org/officeDocument/2006/relationships/hyperlink" Target="https://www.tcl3d.org/cawt/download/CawtReference-Cawt.html" TargetMode="External"/><Relationship Id="rId99" Type="http://schemas.openxmlformats.org/officeDocument/2006/relationships/hyperlink" Target="https://www.tcl3d.org/cawt/download/CawtReference-Office.html" TargetMode="External"/><Relationship Id="rId101" Type="http://schemas.openxmlformats.org/officeDocument/2006/relationships/hyperlink" Target="https://www.tcl3d.org/cawt/download/CawtReference-Office.html" TargetMode="External"/><Relationship Id="rId122" Type="http://schemas.openxmlformats.org/officeDocument/2006/relationships/image" Target="media/image7.png"/><Relationship Id="rId143" Type="http://schemas.openxmlformats.org/officeDocument/2006/relationships/hyperlink" Target="https://www.tcl3d.org/cawt/download/CawtReference-Ocr.html" TargetMode="External"/><Relationship Id="rId164" Type="http://schemas.openxmlformats.org/officeDocument/2006/relationships/hyperlink" Target="https://www.tcl3d.org/cawt/download/CawtReference-OneNote.html" TargetMode="External"/><Relationship Id="rId185" Type="http://schemas.openxmlformats.org/officeDocument/2006/relationships/hyperlink" Target="https://www.tcl3d.org/cawt/download/CawtReference-Outlook.html" TargetMode="External"/><Relationship Id="rId9" Type="http://schemas.openxmlformats.org/officeDocument/2006/relationships/hyperlink" Target="https://sourceforge.net/projects/cawt/" TargetMode="External"/><Relationship Id="rId210" Type="http://schemas.openxmlformats.org/officeDocument/2006/relationships/hyperlink" Target="https://www.tcl3d.org/cawt/download/CawtReference-Outlook.html" TargetMode="External"/><Relationship Id="rId26" Type="http://schemas.openxmlformats.org/officeDocument/2006/relationships/hyperlink" Target="https://www.tcl3d.org/cawt/download/CawtReference-Cawt.html" TargetMode="External"/><Relationship Id="rId231" Type="http://schemas.openxmlformats.org/officeDocument/2006/relationships/hyperlink" Target="https://www.tcl3d.org/cawt/download/CawtReference-Ppt.html" TargetMode="External"/><Relationship Id="rId252" Type="http://schemas.openxmlformats.org/officeDocument/2006/relationships/hyperlink" Target="https://www.tcl3d.org/cawt/download/CawtReference-Ppt.html" TargetMode="External"/><Relationship Id="rId273" Type="http://schemas.openxmlformats.org/officeDocument/2006/relationships/hyperlink" Target="https://www.tcl3d.org/cawt/download/CawtReference-Ppt.html" TargetMode="External"/><Relationship Id="rId294" Type="http://schemas.openxmlformats.org/officeDocument/2006/relationships/hyperlink" Target="https://www.tcl3d.org/cawt/download/CawtReference-Ppt.html" TargetMode="External"/><Relationship Id="rId308" Type="http://schemas.openxmlformats.org/officeDocument/2006/relationships/hyperlink" Target="https://www.tcl3d.org/cawt/download/CawtReference-Ppt.html" TargetMode="External"/><Relationship Id="rId329" Type="http://schemas.openxmlformats.org/officeDocument/2006/relationships/hyperlink" Target="https://www.tcl3d.org/cawt/download/CawtReference-Sapi.html" TargetMode="External"/><Relationship Id="rId47" Type="http://schemas.openxmlformats.org/officeDocument/2006/relationships/hyperlink" Target="https://www.tcl3d.org/cawt/download/CawtReference-Cawt.html" TargetMode="External"/><Relationship Id="rId68" Type="http://schemas.openxmlformats.org/officeDocument/2006/relationships/hyperlink" Target="https://www.tcl3d.org/cawt/download/CawtReference-Cawt.html" TargetMode="External"/><Relationship Id="rId89" Type="http://schemas.openxmlformats.org/officeDocument/2006/relationships/hyperlink" Target="https://www.tcl3d.org/cawt/download/CawtReference-Office.html" TargetMode="External"/><Relationship Id="rId112" Type="http://schemas.openxmlformats.org/officeDocument/2006/relationships/hyperlink" Target="https://www.tcl3d.org/cawt/download/CawtReference-Earth.html" TargetMode="External"/><Relationship Id="rId133" Type="http://schemas.openxmlformats.org/officeDocument/2006/relationships/hyperlink" Target="https://www.tcl3d.org/cawt/download/CawtReference-Matlab.html" TargetMode="External"/><Relationship Id="rId154" Type="http://schemas.openxmlformats.org/officeDocument/2006/relationships/hyperlink" Target="https://www.tcl3d.org/cawt/download/CawtReference-OneNote.html" TargetMode="External"/><Relationship Id="rId175" Type="http://schemas.openxmlformats.org/officeDocument/2006/relationships/hyperlink" Target="https://www.tcl3d.org/cawt/download/CawtReference-Outlook.html" TargetMode="External"/><Relationship Id="rId196" Type="http://schemas.openxmlformats.org/officeDocument/2006/relationships/hyperlink" Target="https://www.tcl3d.org/cawt/download/CawtReference-Outlook.html" TargetMode="External"/><Relationship Id="rId200" Type="http://schemas.openxmlformats.org/officeDocument/2006/relationships/hyperlink" Target="https://www.tcl3d.org/cawt/download/CawtReference-Outlook.html" TargetMode="External"/><Relationship Id="rId16" Type="http://schemas.openxmlformats.org/officeDocument/2006/relationships/hyperlink" Target="https://ruff.magicsplat.com/" TargetMode="External"/><Relationship Id="rId221" Type="http://schemas.openxmlformats.org/officeDocument/2006/relationships/hyperlink" Target="https://www.tcl3d.org/cawt/download/CawtReference-Outlook.html" TargetMode="External"/><Relationship Id="rId242" Type="http://schemas.openxmlformats.org/officeDocument/2006/relationships/hyperlink" Target="https://www.tcl3d.org/cawt/download/CawtReference-Ppt.html" TargetMode="External"/><Relationship Id="rId263" Type="http://schemas.openxmlformats.org/officeDocument/2006/relationships/hyperlink" Target="https://www.tcl3d.org/cawt/download/CawtReference-Ppt.html" TargetMode="External"/><Relationship Id="rId284" Type="http://schemas.openxmlformats.org/officeDocument/2006/relationships/hyperlink" Target="https://www.tcl3d.org/cawt/download/CawtReference-Ppt.html" TargetMode="External"/><Relationship Id="rId319" Type="http://schemas.openxmlformats.org/officeDocument/2006/relationships/hyperlink" Target="https://www.tcl3d.org/cawt/download/CawtReference-Reader.html" TargetMode="External"/><Relationship Id="rId37" Type="http://schemas.openxmlformats.org/officeDocument/2006/relationships/hyperlink" Target="https://www.tcl3d.org/cawt/download/CawtReference-Cawt.html" TargetMode="External"/><Relationship Id="rId58" Type="http://schemas.openxmlformats.org/officeDocument/2006/relationships/hyperlink" Target="https://www.tcl3d.org/cawt/download/CawtReference-Cawt.html" TargetMode="External"/><Relationship Id="rId79" Type="http://schemas.openxmlformats.org/officeDocument/2006/relationships/hyperlink" Target="https://www.tcl3d.org/cawt/download/CawtReference-Cawt.html" TargetMode="External"/><Relationship Id="rId102" Type="http://schemas.openxmlformats.org/officeDocument/2006/relationships/hyperlink" Target="https://www.tcl3d.org/cawt/download/CawtReference-Office.html" TargetMode="External"/><Relationship Id="rId123" Type="http://schemas.openxmlformats.org/officeDocument/2006/relationships/image" Target="media/image8.png"/><Relationship Id="rId144" Type="http://schemas.openxmlformats.org/officeDocument/2006/relationships/hyperlink" Target="https://www.tcl3d.org/cawt/download/CawtReference-Ocr.html" TargetMode="External"/><Relationship Id="rId330" Type="http://schemas.openxmlformats.org/officeDocument/2006/relationships/hyperlink" Target="https://www.tcl3d.org/cawt/download/CawtReference-Sapi.html" TargetMode="External"/><Relationship Id="rId90" Type="http://schemas.openxmlformats.org/officeDocument/2006/relationships/hyperlink" Target="https://www.tcl3d.org/cawt/download/CawtReference-Office.html" TargetMode="External"/><Relationship Id="rId165" Type="http://schemas.openxmlformats.org/officeDocument/2006/relationships/hyperlink" Target="https://www.tcl3d.org/cawt/download/CawtReference-OneNote.html" TargetMode="External"/><Relationship Id="rId186" Type="http://schemas.openxmlformats.org/officeDocument/2006/relationships/hyperlink" Target="https://www.tcl3d.org/cawt/download/CawtReference-Outlook.html" TargetMode="External"/><Relationship Id="rId211" Type="http://schemas.openxmlformats.org/officeDocument/2006/relationships/hyperlink" Target="https://www.tcl3d.org/cawt/download/CawtReference-Outlook.html" TargetMode="External"/><Relationship Id="rId232" Type="http://schemas.openxmlformats.org/officeDocument/2006/relationships/hyperlink" Target="https://www.tcl3d.org/cawt/download/CawtReference-Ppt.html" TargetMode="External"/><Relationship Id="rId253" Type="http://schemas.openxmlformats.org/officeDocument/2006/relationships/hyperlink" Target="https://www.tcl3d.org/cawt/download/CawtReference-Ppt.html" TargetMode="External"/><Relationship Id="rId274" Type="http://schemas.openxmlformats.org/officeDocument/2006/relationships/hyperlink" Target="https://www.tcl3d.org/cawt/download/CawtReference-Ppt.html" TargetMode="External"/><Relationship Id="rId295" Type="http://schemas.openxmlformats.org/officeDocument/2006/relationships/hyperlink" Target="https://www.tcl3d.org/cawt/download/CawtReference-Ppt.html" TargetMode="External"/><Relationship Id="rId309" Type="http://schemas.openxmlformats.org/officeDocument/2006/relationships/hyperlink" Target="https://www.tcl3d.org/cawt/download/CawtReference-Ppt.html" TargetMode="External"/><Relationship Id="rId27" Type="http://schemas.openxmlformats.org/officeDocument/2006/relationships/hyperlink" Target="https://www.tcl3d.org/cawt/download/CawtReference-Cawt.html" TargetMode="External"/><Relationship Id="rId48" Type="http://schemas.openxmlformats.org/officeDocument/2006/relationships/hyperlink" Target="https://www.tcl3d.org/cawt/download/CawtReference-Cawt.html" TargetMode="External"/><Relationship Id="rId69" Type="http://schemas.openxmlformats.org/officeDocument/2006/relationships/hyperlink" Target="https://www.tcl3d.org/cawt/download/CawtReference-Cawt.html" TargetMode="External"/><Relationship Id="rId113" Type="http://schemas.openxmlformats.org/officeDocument/2006/relationships/hyperlink" Target="https://www.tcl3d.org/cawt/download/CawtReference-Earth.html" TargetMode="External"/><Relationship Id="rId134" Type="http://schemas.openxmlformats.org/officeDocument/2006/relationships/hyperlink" Target="https://www.tcl3d.org/cawt/download/CawtReference-Matlab.html" TargetMode="External"/><Relationship Id="rId320" Type="http://schemas.openxmlformats.org/officeDocument/2006/relationships/hyperlink" Target="https://www.tcl3d.org/cawt/download/CawtReference-Sapi.html" TargetMode="External"/><Relationship Id="rId80" Type="http://schemas.openxmlformats.org/officeDocument/2006/relationships/hyperlink" Target="https://www.tcl3d.org/cawt/download/CawtReference-Cawt.html" TargetMode="External"/><Relationship Id="rId155" Type="http://schemas.openxmlformats.org/officeDocument/2006/relationships/hyperlink" Target="https://www.tcl3d.org/cawt/download/CawtReference-OneNote.html" TargetMode="External"/><Relationship Id="rId176" Type="http://schemas.openxmlformats.org/officeDocument/2006/relationships/hyperlink" Target="https://www.tcl3d.org/cawt/download/CawtReference-Outlook.html" TargetMode="External"/><Relationship Id="rId197" Type="http://schemas.openxmlformats.org/officeDocument/2006/relationships/hyperlink" Target="https://www.tcl3d.org/cawt/download/CawtReference-Outlook.html" TargetMode="External"/><Relationship Id="rId201" Type="http://schemas.openxmlformats.org/officeDocument/2006/relationships/hyperlink" Target="https://www.tcl3d.org/cawt/download/CawtReference-Outlook.html" TargetMode="External"/><Relationship Id="rId222" Type="http://schemas.openxmlformats.org/officeDocument/2006/relationships/hyperlink" Target="https://www.tcl3d.org/cawt/download/CawtReference-Outlook.html" TargetMode="External"/><Relationship Id="rId243" Type="http://schemas.openxmlformats.org/officeDocument/2006/relationships/hyperlink" Target="https://www.tcl3d.org/cawt/download/CawtReference-Ppt.html" TargetMode="External"/><Relationship Id="rId264" Type="http://schemas.openxmlformats.org/officeDocument/2006/relationships/hyperlink" Target="https://www.tcl3d.org/cawt/download/CawtReference-Ppt.html" TargetMode="External"/><Relationship Id="rId285" Type="http://schemas.openxmlformats.org/officeDocument/2006/relationships/hyperlink" Target="https://www.tcl3d.org/cawt/download/CawtReference-Ppt.html" TargetMode="External"/><Relationship Id="rId17" Type="http://schemas.openxmlformats.org/officeDocument/2006/relationships/hyperlink" Target="https://sourceforge.net/projects/tcllib/" TargetMode="External"/><Relationship Id="rId38" Type="http://schemas.openxmlformats.org/officeDocument/2006/relationships/hyperlink" Target="https://www.tcl3d.org/cawt/download/CawtReference-Cawt.html" TargetMode="External"/><Relationship Id="rId59" Type="http://schemas.openxmlformats.org/officeDocument/2006/relationships/hyperlink" Target="https://www.tcl3d.org/cawt/download/CawtReference-Cawt.html" TargetMode="External"/><Relationship Id="rId103" Type="http://schemas.openxmlformats.org/officeDocument/2006/relationships/hyperlink" Target="https://www.tcl3d.org/cawt/download/CawtReference-Office.html" TargetMode="External"/><Relationship Id="rId124" Type="http://schemas.openxmlformats.org/officeDocument/2006/relationships/image" Target="media/image9.png"/><Relationship Id="rId310" Type="http://schemas.openxmlformats.org/officeDocument/2006/relationships/hyperlink" Target="https://www.tcl3d.org/cawt/download/CawtReference-Ppt.html" TargetMode="External"/><Relationship Id="rId70" Type="http://schemas.openxmlformats.org/officeDocument/2006/relationships/hyperlink" Target="https://www.tcl3d.org/cawt/download/CawtReference-Cawt.html" TargetMode="External"/><Relationship Id="rId91" Type="http://schemas.openxmlformats.org/officeDocument/2006/relationships/hyperlink" Target="https://www.tcl3d.org/cawt/download/CawtReference-Office.html" TargetMode="External"/><Relationship Id="rId145" Type="http://schemas.openxmlformats.org/officeDocument/2006/relationships/hyperlink" Target="https://www.tcl3d.org/cawt/download/CawtReference-Ocr.html" TargetMode="External"/><Relationship Id="rId166" Type="http://schemas.openxmlformats.org/officeDocument/2006/relationships/hyperlink" Target="https://www.tcl3d.org/cawt/download/CawtReference-OneNote.html" TargetMode="External"/><Relationship Id="rId187" Type="http://schemas.openxmlformats.org/officeDocument/2006/relationships/hyperlink" Target="https://www.tcl3d.org/cawt/download/CawtReference-Outlook.html" TargetMode="External"/><Relationship Id="rId331" Type="http://schemas.openxmlformats.org/officeDocument/2006/relationships/hyperlink" Target="https://www.tcl3d.org/cawt/download/CawtReference-Sapi.html" TargetMode="External"/><Relationship Id="rId1" Type="http://schemas.openxmlformats.org/officeDocument/2006/relationships/customXml" Target="../customXml/item1.xml"/><Relationship Id="rId212" Type="http://schemas.openxmlformats.org/officeDocument/2006/relationships/hyperlink" Target="https://www.tcl3d.org/cawt/download/CawtReference-Outlook.html" TargetMode="External"/><Relationship Id="rId233" Type="http://schemas.openxmlformats.org/officeDocument/2006/relationships/hyperlink" Target="https://www.tcl3d.org/cawt/download/CawtReference-Ppt.html" TargetMode="External"/><Relationship Id="rId254" Type="http://schemas.openxmlformats.org/officeDocument/2006/relationships/hyperlink" Target="https://www.tcl3d.org/cawt/download/CawtReference-Ppt.html" TargetMode="External"/><Relationship Id="rId28" Type="http://schemas.openxmlformats.org/officeDocument/2006/relationships/hyperlink" Target="https://www.tcl3d.org/cawt/download/CawtReference-Cawt.html" TargetMode="External"/><Relationship Id="rId49" Type="http://schemas.openxmlformats.org/officeDocument/2006/relationships/hyperlink" Target="https://www.tcl3d.org/cawt/download/CawtReference-Cawt.html" TargetMode="External"/><Relationship Id="rId114" Type="http://schemas.openxmlformats.org/officeDocument/2006/relationships/hyperlink" Target="https://www.tcl3d.org/cawt/download/CawtReference-Earth.html" TargetMode="External"/><Relationship Id="rId275" Type="http://schemas.openxmlformats.org/officeDocument/2006/relationships/hyperlink" Target="https://www.tcl3d.org/cawt/download/CawtReference-Ppt.html" TargetMode="External"/><Relationship Id="rId296" Type="http://schemas.openxmlformats.org/officeDocument/2006/relationships/hyperlink" Target="https://www.tcl3d.org/cawt/download/CawtReference-Ppt.html" TargetMode="External"/><Relationship Id="rId300" Type="http://schemas.openxmlformats.org/officeDocument/2006/relationships/hyperlink" Target="https://www.tcl3d.org/cawt/download/CawtReference-Ppt.html" TargetMode="External"/><Relationship Id="rId60" Type="http://schemas.openxmlformats.org/officeDocument/2006/relationships/hyperlink" Target="https://www.tcl3d.org/cawt/download/CawtReference-Cawt.html" TargetMode="External"/><Relationship Id="rId81" Type="http://schemas.openxmlformats.org/officeDocument/2006/relationships/hyperlink" Target="https://www.tcl3d.org/cawt/download/CawtReference-Office.html" TargetMode="External"/><Relationship Id="rId135" Type="http://schemas.openxmlformats.org/officeDocument/2006/relationships/hyperlink" Target="https://www.tcl3d.org/cawt/download/CawtReference-Matlab.html" TargetMode="External"/><Relationship Id="rId156" Type="http://schemas.openxmlformats.org/officeDocument/2006/relationships/hyperlink" Target="https://www.tcl3d.org/cawt/download/CawtReference-OneNote.html" TargetMode="External"/><Relationship Id="rId177" Type="http://schemas.openxmlformats.org/officeDocument/2006/relationships/hyperlink" Target="https://www.tcl3d.org/cawt/download/CawtReference-Outlook.html" TargetMode="External"/><Relationship Id="rId198" Type="http://schemas.openxmlformats.org/officeDocument/2006/relationships/hyperlink" Target="https://www.tcl3d.org/cawt/download/CawtReference-Outlook.html" TargetMode="External"/><Relationship Id="rId321" Type="http://schemas.openxmlformats.org/officeDocument/2006/relationships/hyperlink" Target="https://www.tcl3d.org/cawt/download/CawtReference-Sapi.html" TargetMode="External"/><Relationship Id="rId202" Type="http://schemas.openxmlformats.org/officeDocument/2006/relationships/hyperlink" Target="https://www.tcl3d.org/cawt/download/CawtReference-Outlook.html" TargetMode="External"/><Relationship Id="rId223" Type="http://schemas.openxmlformats.org/officeDocument/2006/relationships/hyperlink" Target="https://www.tcl3d.org/cawt/download/CawtReference-Outlook.html" TargetMode="External"/><Relationship Id="rId244" Type="http://schemas.openxmlformats.org/officeDocument/2006/relationships/hyperlink" Target="https://www.tcl3d.org/cawt/download/CawtReference-Ppt.html" TargetMode="External"/><Relationship Id="rId18" Type="http://schemas.openxmlformats.org/officeDocument/2006/relationships/hyperlink" Target="https://www.tcl3d.org/bawt/" TargetMode="External"/><Relationship Id="rId39" Type="http://schemas.openxmlformats.org/officeDocument/2006/relationships/hyperlink" Target="https://www.tcl3d.org/cawt/download/CawtReference-Cawt.html" TargetMode="External"/><Relationship Id="rId265" Type="http://schemas.openxmlformats.org/officeDocument/2006/relationships/hyperlink" Target="https://www.tcl3d.org/cawt/download/CawtReference-Ppt.html" TargetMode="External"/><Relationship Id="rId286" Type="http://schemas.openxmlformats.org/officeDocument/2006/relationships/hyperlink" Target="https://www.tcl3d.org/cawt/download/CawtReference-Ppt.html" TargetMode="External"/><Relationship Id="rId50" Type="http://schemas.openxmlformats.org/officeDocument/2006/relationships/hyperlink" Target="https://www.tcl3d.org/cawt/download/CawtReference-Cawt.html" TargetMode="External"/><Relationship Id="rId104" Type="http://schemas.openxmlformats.org/officeDocument/2006/relationships/hyperlink" Target="https://www.tcl3d.org/cawt/download/CawtReference-Office.html" TargetMode="External"/><Relationship Id="rId125" Type="http://schemas.openxmlformats.org/officeDocument/2006/relationships/hyperlink" Target="https://www.tcl3d.org/cawt/download/CawtReference-Explorer.html" TargetMode="External"/><Relationship Id="rId146" Type="http://schemas.openxmlformats.org/officeDocument/2006/relationships/hyperlink" Target="https://www.tcl3d.org/cawt/download/CawtReference-Ocr.html" TargetMode="External"/><Relationship Id="rId167" Type="http://schemas.openxmlformats.org/officeDocument/2006/relationships/hyperlink" Target="https://www.tcl3d.org/cawt/download/CawtReference-OneNote.html" TargetMode="External"/><Relationship Id="rId188" Type="http://schemas.openxmlformats.org/officeDocument/2006/relationships/hyperlink" Target="https://www.tcl3d.org/cawt/download/CawtReference-Outlook.html" TargetMode="External"/><Relationship Id="rId311" Type="http://schemas.openxmlformats.org/officeDocument/2006/relationships/hyperlink" Target="https://www.tcl3d.org/cawt/download/CawtReference-Ppt.html" TargetMode="External"/><Relationship Id="rId332" Type="http://schemas.openxmlformats.org/officeDocument/2006/relationships/image" Target="media/image10.png"/><Relationship Id="rId71" Type="http://schemas.openxmlformats.org/officeDocument/2006/relationships/hyperlink" Target="https://www.tcl3d.org/cawt/download/CawtReference-Cawt.html" TargetMode="External"/><Relationship Id="rId92" Type="http://schemas.openxmlformats.org/officeDocument/2006/relationships/hyperlink" Target="https://www.tcl3d.org/cawt/download/CawtReference-Office.html" TargetMode="External"/><Relationship Id="rId213" Type="http://schemas.openxmlformats.org/officeDocument/2006/relationships/hyperlink" Target="https://www.tcl3d.org/cawt/download/CawtReference-Outlook.html" TargetMode="External"/><Relationship Id="rId234" Type="http://schemas.openxmlformats.org/officeDocument/2006/relationships/hyperlink" Target="https://www.tcl3d.org/cawt/download/CawtReference-Ppt.html" TargetMode="External"/><Relationship Id="rId2" Type="http://schemas.openxmlformats.org/officeDocument/2006/relationships/numbering" Target="numbering.xml"/><Relationship Id="rId29" Type="http://schemas.openxmlformats.org/officeDocument/2006/relationships/hyperlink" Target="https://www.tcl3d.org/cawt/download/CawtReference-Cawt.html" TargetMode="External"/><Relationship Id="rId255" Type="http://schemas.openxmlformats.org/officeDocument/2006/relationships/hyperlink" Target="https://www.tcl3d.org/cawt/download/CawtReference-Ppt.html" TargetMode="External"/><Relationship Id="rId276" Type="http://schemas.openxmlformats.org/officeDocument/2006/relationships/hyperlink" Target="https://www.tcl3d.org/cawt/download/CawtReference-Ppt.html" TargetMode="External"/><Relationship Id="rId297" Type="http://schemas.openxmlformats.org/officeDocument/2006/relationships/hyperlink" Target="https://www.tcl3d.org/cawt/download/CawtReference-Ppt.html" TargetMode="External"/><Relationship Id="rId40" Type="http://schemas.openxmlformats.org/officeDocument/2006/relationships/hyperlink" Target="https://www.tcl3d.org/cawt/download/CawtReference-Cawt.html" TargetMode="External"/><Relationship Id="rId115" Type="http://schemas.openxmlformats.org/officeDocument/2006/relationships/hyperlink" Target="https://www.tcl3d.org/cawt/download/CawtReference-Earth.html" TargetMode="External"/><Relationship Id="rId136" Type="http://schemas.openxmlformats.org/officeDocument/2006/relationships/hyperlink" Target="https://www.tcl3d.org/cawt/download/CawtReference-Matlab.html" TargetMode="External"/><Relationship Id="rId157" Type="http://schemas.openxmlformats.org/officeDocument/2006/relationships/hyperlink" Target="https://www.tcl3d.org/cawt/download/CawtReference-OneNote.html" TargetMode="External"/><Relationship Id="rId178" Type="http://schemas.openxmlformats.org/officeDocument/2006/relationships/hyperlink" Target="https://www.tcl3d.org/cawt/download/CawtReference-Outlook.html" TargetMode="External"/><Relationship Id="rId301" Type="http://schemas.openxmlformats.org/officeDocument/2006/relationships/hyperlink" Target="https://www.tcl3d.org/cawt/download/CawtReference-Ppt.html" TargetMode="External"/><Relationship Id="rId322" Type="http://schemas.openxmlformats.org/officeDocument/2006/relationships/hyperlink" Target="https://www.tcl3d.org/cawt/download/CawtReference-Sapi.html" TargetMode="External"/><Relationship Id="rId61" Type="http://schemas.openxmlformats.org/officeDocument/2006/relationships/hyperlink" Target="https://www.tcl3d.org/cawt/download/CawtReference-Cawt.html" TargetMode="External"/><Relationship Id="rId82" Type="http://schemas.openxmlformats.org/officeDocument/2006/relationships/hyperlink" Target="https://www.tcl3d.org/cawt/download/CawtReference-Office.html" TargetMode="External"/><Relationship Id="rId199" Type="http://schemas.openxmlformats.org/officeDocument/2006/relationships/hyperlink" Target="https://www.tcl3d.org/cawt/download/CawtReference-Outlook.html" TargetMode="External"/><Relationship Id="rId203" Type="http://schemas.openxmlformats.org/officeDocument/2006/relationships/hyperlink" Target="https://www.tcl3d.org/cawt/download/CawtReference-Outlook.html" TargetMode="External"/><Relationship Id="rId19" Type="http://schemas.openxmlformats.org/officeDocument/2006/relationships/hyperlink" Target="https://www.tcl3d.org/cawt/download/CawtReference-Cawt.html" TargetMode="External"/><Relationship Id="rId224" Type="http://schemas.openxmlformats.org/officeDocument/2006/relationships/hyperlink" Target="https://www.tcl3d.org/cawt/download/CawtReference-Outlook.html" TargetMode="External"/><Relationship Id="rId245" Type="http://schemas.openxmlformats.org/officeDocument/2006/relationships/hyperlink" Target="https://www.tcl3d.org/cawt/download/CawtReference-Ppt.html" TargetMode="External"/><Relationship Id="rId266" Type="http://schemas.openxmlformats.org/officeDocument/2006/relationships/hyperlink" Target="https://www.tcl3d.org/cawt/download/CawtReference-Ppt.html" TargetMode="External"/><Relationship Id="rId287" Type="http://schemas.openxmlformats.org/officeDocument/2006/relationships/hyperlink" Target="https://www.tcl3d.org/cawt/download/CawtReference-Ppt.html" TargetMode="External"/><Relationship Id="rId30" Type="http://schemas.openxmlformats.org/officeDocument/2006/relationships/hyperlink" Target="https://www.tcl3d.org/cawt/download/CawtReference-Cawt.html" TargetMode="External"/><Relationship Id="rId105" Type="http://schemas.openxmlformats.org/officeDocument/2006/relationships/hyperlink" Target="https://www.tcl3d.org/cawt/download/CawtReference-Office.html" TargetMode="External"/><Relationship Id="rId126" Type="http://schemas.openxmlformats.org/officeDocument/2006/relationships/hyperlink" Target="https://www.tcl3d.org/cawt/download/CawtReference-Explorer.html" TargetMode="External"/><Relationship Id="rId147" Type="http://schemas.openxmlformats.org/officeDocument/2006/relationships/hyperlink" Target="https://www.tcl3d.org/cawt/download/CawtReference-OneNote.html" TargetMode="External"/><Relationship Id="rId168" Type="http://schemas.openxmlformats.org/officeDocument/2006/relationships/hyperlink" Target="https://www.tcl3d.org/cawt/download/CawtReference-OneNote.html" TargetMode="External"/><Relationship Id="rId312" Type="http://schemas.openxmlformats.org/officeDocument/2006/relationships/hyperlink" Target="https://www.tcl3d.org/cawt/download/CawtReference-Ppt.html" TargetMode="External"/><Relationship Id="rId333" Type="http://schemas.openxmlformats.org/officeDocument/2006/relationships/image" Target="media/image11.png"/><Relationship Id="rId51" Type="http://schemas.openxmlformats.org/officeDocument/2006/relationships/hyperlink" Target="https://www.tcl3d.org/cawt/download/CawtReference-Cawt.html" TargetMode="External"/><Relationship Id="rId72" Type="http://schemas.openxmlformats.org/officeDocument/2006/relationships/hyperlink" Target="https://www.tcl3d.org/cawt/download/CawtReference-Cawt.html" TargetMode="External"/><Relationship Id="rId93" Type="http://schemas.openxmlformats.org/officeDocument/2006/relationships/hyperlink" Target="https://www.tcl3d.org/cawt/download/CawtReference-Office.html" TargetMode="External"/><Relationship Id="rId189" Type="http://schemas.openxmlformats.org/officeDocument/2006/relationships/hyperlink" Target="https://www.tcl3d.org/cawt/download/CawtReference-Outlook.html" TargetMode="External"/><Relationship Id="rId3" Type="http://schemas.openxmlformats.org/officeDocument/2006/relationships/styles" Target="styles.xml"/><Relationship Id="rId214" Type="http://schemas.openxmlformats.org/officeDocument/2006/relationships/hyperlink" Target="https://www.tcl3d.org/cawt/download/CawtReference-Outlook.html" TargetMode="External"/><Relationship Id="rId235" Type="http://schemas.openxmlformats.org/officeDocument/2006/relationships/hyperlink" Target="https://www.tcl3d.org/cawt/download/CawtReference-Ppt.html" TargetMode="External"/><Relationship Id="rId256" Type="http://schemas.openxmlformats.org/officeDocument/2006/relationships/hyperlink" Target="https://www.tcl3d.org/cawt/download/CawtReference-Ppt.html" TargetMode="External"/><Relationship Id="rId277" Type="http://schemas.openxmlformats.org/officeDocument/2006/relationships/hyperlink" Target="https://www.tcl3d.org/cawt/download/CawtReference-Ppt.html" TargetMode="External"/><Relationship Id="rId298" Type="http://schemas.openxmlformats.org/officeDocument/2006/relationships/hyperlink" Target="https://www.tcl3d.org/cawt/download/CawtReference-Ppt.html" TargetMode="External"/><Relationship Id="rId116" Type="http://schemas.openxmlformats.org/officeDocument/2006/relationships/hyperlink" Target="https://www.tcl3d.org/cawt/download/CawtReference-Earth.html" TargetMode="External"/><Relationship Id="rId137" Type="http://schemas.openxmlformats.org/officeDocument/2006/relationships/hyperlink" Target="https://www.tcl3d.org/cawt/download/CawtReference-Matlab.html" TargetMode="External"/><Relationship Id="rId158" Type="http://schemas.openxmlformats.org/officeDocument/2006/relationships/hyperlink" Target="https://www.tcl3d.org/cawt/download/CawtReference-OneNote.html" TargetMode="External"/><Relationship Id="rId302" Type="http://schemas.openxmlformats.org/officeDocument/2006/relationships/hyperlink" Target="https://www.tcl3d.org/cawt/download/CawtReference-Ppt.html" TargetMode="External"/><Relationship Id="rId323" Type="http://schemas.openxmlformats.org/officeDocument/2006/relationships/hyperlink" Target="https://www.tcl3d.org/cawt/download/CawtReference-Sapi.html" TargetMode="External"/><Relationship Id="rId20" Type="http://schemas.openxmlformats.org/officeDocument/2006/relationships/hyperlink" Target="https://www.tcl3d.org/cawt/download/CawtReference-Cawt.html" TargetMode="External"/><Relationship Id="rId41" Type="http://schemas.openxmlformats.org/officeDocument/2006/relationships/hyperlink" Target="https://www.tcl3d.org/cawt/download/CawtReference-Cawt.html" TargetMode="External"/><Relationship Id="rId62" Type="http://schemas.openxmlformats.org/officeDocument/2006/relationships/hyperlink" Target="https://www.tcl3d.org/cawt/download/CawtReference-Cawt.html" TargetMode="External"/><Relationship Id="rId83" Type="http://schemas.openxmlformats.org/officeDocument/2006/relationships/hyperlink" Target="https://www.tcl3d.org/cawt/download/CawtReference-Office.html" TargetMode="External"/><Relationship Id="rId179" Type="http://schemas.openxmlformats.org/officeDocument/2006/relationships/hyperlink" Target="https://www.tcl3d.org/cawt/download/CawtReference-Outlook.html" TargetMode="External"/><Relationship Id="rId190" Type="http://schemas.openxmlformats.org/officeDocument/2006/relationships/hyperlink" Target="https://www.tcl3d.org/cawt/download/CawtReference-Outlook.html" TargetMode="External"/><Relationship Id="rId204" Type="http://schemas.openxmlformats.org/officeDocument/2006/relationships/hyperlink" Target="https://www.tcl3d.org/cawt/download/CawtReference-Outlook.html" TargetMode="External"/><Relationship Id="rId225" Type="http://schemas.openxmlformats.org/officeDocument/2006/relationships/hyperlink" Target="https://www.tcl3d.org/cawt/download/CawtReference-Outlook.html" TargetMode="External"/><Relationship Id="rId246" Type="http://schemas.openxmlformats.org/officeDocument/2006/relationships/hyperlink" Target="https://www.tcl3d.org/cawt/download/CawtReference-Ppt.html" TargetMode="External"/><Relationship Id="rId267" Type="http://schemas.openxmlformats.org/officeDocument/2006/relationships/hyperlink" Target="https://www.tcl3d.org/cawt/download/CawtReference-Ppt.html" TargetMode="External"/><Relationship Id="rId288" Type="http://schemas.openxmlformats.org/officeDocument/2006/relationships/hyperlink" Target="https://www.tcl3d.org/cawt/download/CawtReference-Ppt.html" TargetMode="External"/><Relationship Id="rId106" Type="http://schemas.openxmlformats.org/officeDocument/2006/relationships/hyperlink" Target="https://www.tcl3d.org/cawt/download/CawtReference-Office.html" TargetMode="External"/><Relationship Id="rId127" Type="http://schemas.openxmlformats.org/officeDocument/2006/relationships/hyperlink" Target="https://www.tcl3d.org/cawt/download/CawtReference-Explorer.html" TargetMode="External"/><Relationship Id="rId313" Type="http://schemas.openxmlformats.org/officeDocument/2006/relationships/hyperlink" Target="https://www.tcl3d.org/cawt/download/CawtReference-Ppt.html" TargetMode="External"/><Relationship Id="rId10" Type="http://schemas.openxmlformats.org/officeDocument/2006/relationships/hyperlink" Target="https://www.tcl3d.org/cawt/" TargetMode="External"/><Relationship Id="rId31" Type="http://schemas.openxmlformats.org/officeDocument/2006/relationships/hyperlink" Target="https://www.tcl3d.org/cawt/download/CawtReference-Cawt.html" TargetMode="External"/><Relationship Id="rId52" Type="http://schemas.openxmlformats.org/officeDocument/2006/relationships/hyperlink" Target="https://www.tcl3d.org/cawt/download/CawtReference-Cawt.html" TargetMode="External"/><Relationship Id="rId73" Type="http://schemas.openxmlformats.org/officeDocument/2006/relationships/hyperlink" Target="https://www.tcl3d.org/cawt/download/CawtReference-Cawt.html" TargetMode="External"/><Relationship Id="rId94" Type="http://schemas.openxmlformats.org/officeDocument/2006/relationships/hyperlink" Target="https://www.tcl3d.org/cawt/download/CawtReference-Office.html" TargetMode="External"/><Relationship Id="rId148" Type="http://schemas.openxmlformats.org/officeDocument/2006/relationships/hyperlink" Target="https://www.tcl3d.org/cawt/download/CawtReference-OneNote.html" TargetMode="External"/><Relationship Id="rId169" Type="http://schemas.openxmlformats.org/officeDocument/2006/relationships/hyperlink" Target="https://www.tcl3d.org/cawt/download/CawtReference-OneNote.html" TargetMode="External"/><Relationship Id="rId334" Type="http://schemas.openxmlformats.org/officeDocument/2006/relationships/hyperlink" Target="https://www.tcl3d.org/poApps/" TargetMode="External"/><Relationship Id="rId4" Type="http://schemas.openxmlformats.org/officeDocument/2006/relationships/settings" Target="settings.xml"/><Relationship Id="rId180" Type="http://schemas.openxmlformats.org/officeDocument/2006/relationships/hyperlink" Target="https://www.tcl3d.org/cawt/download/CawtReference-Outlook.html" TargetMode="External"/><Relationship Id="rId215" Type="http://schemas.openxmlformats.org/officeDocument/2006/relationships/hyperlink" Target="https://www.tcl3d.org/cawt/download/CawtReference-Outlook.html" TargetMode="External"/><Relationship Id="rId236" Type="http://schemas.openxmlformats.org/officeDocument/2006/relationships/hyperlink" Target="https://www.tcl3d.org/cawt/download/CawtReference-Ppt.html" TargetMode="External"/><Relationship Id="rId257" Type="http://schemas.openxmlformats.org/officeDocument/2006/relationships/hyperlink" Target="https://www.tcl3d.org/cawt/download/CawtReference-Ppt.html" TargetMode="External"/><Relationship Id="rId278" Type="http://schemas.openxmlformats.org/officeDocument/2006/relationships/hyperlink" Target="https://www.tcl3d.org/cawt/download/CawtReference-Ppt.html" TargetMode="External"/><Relationship Id="rId303" Type="http://schemas.openxmlformats.org/officeDocument/2006/relationships/hyperlink" Target="https://www.tcl3d.org/cawt/download/CawtReference-Ppt.html" TargetMode="External"/><Relationship Id="rId42" Type="http://schemas.openxmlformats.org/officeDocument/2006/relationships/hyperlink" Target="https://www.tcl3d.org/cawt/download/CawtReference-Cawt.html" TargetMode="External"/><Relationship Id="rId84" Type="http://schemas.openxmlformats.org/officeDocument/2006/relationships/hyperlink" Target="https://www.tcl3d.org/cawt/download/CawtReference-Office.html" TargetMode="External"/><Relationship Id="rId138" Type="http://schemas.openxmlformats.org/officeDocument/2006/relationships/hyperlink" Target="https://www.tcl3d.org/cawt/download/CawtReference-Ocr.html" TargetMode="External"/><Relationship Id="rId191" Type="http://schemas.openxmlformats.org/officeDocument/2006/relationships/hyperlink" Target="https://www.tcl3d.org/cawt/download/CawtReference-Outlook.html" TargetMode="External"/><Relationship Id="rId205" Type="http://schemas.openxmlformats.org/officeDocument/2006/relationships/hyperlink" Target="https://www.tcl3d.org/cawt/download/CawtReference-Outlook.html" TargetMode="External"/><Relationship Id="rId247" Type="http://schemas.openxmlformats.org/officeDocument/2006/relationships/hyperlink" Target="https://www.tcl3d.org/cawt/download/CawtReference-Ppt.html" TargetMode="External"/><Relationship Id="rId107" Type="http://schemas.openxmlformats.org/officeDocument/2006/relationships/hyperlink" Target="https://www.tcl3d.org/cawt/download/CawtReference-Office.html" TargetMode="External"/><Relationship Id="rId289" Type="http://schemas.openxmlformats.org/officeDocument/2006/relationships/hyperlink" Target="https://www.tcl3d.org/cawt/download/CawtReference-Ppt.html" TargetMode="External"/><Relationship Id="rId11" Type="http://schemas.openxmlformats.org/officeDocument/2006/relationships/image" Target="media/image1.png"/><Relationship Id="rId53" Type="http://schemas.openxmlformats.org/officeDocument/2006/relationships/hyperlink" Target="https://www.tcl3d.org/cawt/download/CawtReference-Cawt.html" TargetMode="External"/><Relationship Id="rId149" Type="http://schemas.openxmlformats.org/officeDocument/2006/relationships/hyperlink" Target="https://www.tcl3d.org/cawt/download/CawtReference-OneNote.html" TargetMode="External"/><Relationship Id="rId314" Type="http://schemas.openxmlformats.org/officeDocument/2006/relationships/hyperlink" Target="https://www.tcl3d.org/cawt/download/CawtReference-Ppt.html" TargetMode="External"/><Relationship Id="rId95" Type="http://schemas.openxmlformats.org/officeDocument/2006/relationships/hyperlink" Target="https://www.tcl3d.org/cawt/download/CawtReference-Office.html" TargetMode="External"/><Relationship Id="rId160" Type="http://schemas.openxmlformats.org/officeDocument/2006/relationships/hyperlink" Target="https://www.tcl3d.org/cawt/download/CawtReference-OneNote.html" TargetMode="External"/><Relationship Id="rId216" Type="http://schemas.openxmlformats.org/officeDocument/2006/relationships/hyperlink" Target="https://www.tcl3d.org/cawt/download/CawtReference-Outlook.html" TargetMode="External"/><Relationship Id="rId258" Type="http://schemas.openxmlformats.org/officeDocument/2006/relationships/hyperlink" Target="https://www.tcl3d.org/cawt/download/CawtReference-Ppt.html" TargetMode="External"/><Relationship Id="rId22" Type="http://schemas.openxmlformats.org/officeDocument/2006/relationships/hyperlink" Target="https://www.tcl3d.org/cawt/download/CawtReference-Cawt.html" TargetMode="External"/><Relationship Id="rId64" Type="http://schemas.openxmlformats.org/officeDocument/2006/relationships/hyperlink" Target="https://www.tcl3d.org/cawt/download/CawtReference-Cawt.html" TargetMode="External"/><Relationship Id="rId118" Type="http://schemas.openxmlformats.org/officeDocument/2006/relationships/image" Target="media/image3.png"/><Relationship Id="rId325" Type="http://schemas.openxmlformats.org/officeDocument/2006/relationships/hyperlink" Target="https://www.tcl3d.org/cawt/download/CawtReference-Sapi.html" TargetMode="External"/><Relationship Id="rId171" Type="http://schemas.openxmlformats.org/officeDocument/2006/relationships/hyperlink" Target="https://www.tcl3d.org/cawt/download/CawtReference-OneNote.html" TargetMode="External"/><Relationship Id="rId227" Type="http://schemas.openxmlformats.org/officeDocument/2006/relationships/hyperlink" Target="https://www.tcl3d.org/cawt/download/CawtReference-Outlook.html" TargetMode="External"/><Relationship Id="rId269" Type="http://schemas.openxmlformats.org/officeDocument/2006/relationships/hyperlink" Target="https://www.tcl3d.org/cawt/download/CawtReference-Ppt.html" TargetMode="External"/><Relationship Id="rId33" Type="http://schemas.openxmlformats.org/officeDocument/2006/relationships/hyperlink" Target="https://www.tcl3d.org/cawt/download/CawtReference-Cawt.html" TargetMode="External"/><Relationship Id="rId129" Type="http://schemas.openxmlformats.org/officeDocument/2006/relationships/hyperlink" Target="https://www.tcl3d.org/cawt/download/CawtReference-Explorer.html" TargetMode="External"/><Relationship Id="rId280" Type="http://schemas.openxmlformats.org/officeDocument/2006/relationships/hyperlink" Target="https://www.tcl3d.org/cawt/download/CawtReference-Ppt.html" TargetMode="External"/><Relationship Id="rId336" Type="http://schemas.openxmlformats.org/officeDocument/2006/relationships/header" Target="header1.xml"/><Relationship Id="rId75" Type="http://schemas.openxmlformats.org/officeDocument/2006/relationships/hyperlink" Target="https://www.tcl3d.org/cawt/download/CawtReference-Cawt.html" TargetMode="External"/><Relationship Id="rId140" Type="http://schemas.openxmlformats.org/officeDocument/2006/relationships/hyperlink" Target="https://www.tcl3d.org/cawt/download/CawtReference-Ocr.html" TargetMode="External"/><Relationship Id="rId182" Type="http://schemas.openxmlformats.org/officeDocument/2006/relationships/hyperlink" Target="https://www.tcl3d.org/cawt/download/CawtReference-Outlook.html" TargetMode="External"/><Relationship Id="rId6" Type="http://schemas.openxmlformats.org/officeDocument/2006/relationships/footnotes" Target="footnotes.xml"/><Relationship Id="rId238" Type="http://schemas.openxmlformats.org/officeDocument/2006/relationships/hyperlink" Target="https://www.tcl3d.org/cawt/download/CawtReference-Ppt.html" TargetMode="External"/><Relationship Id="rId291" Type="http://schemas.openxmlformats.org/officeDocument/2006/relationships/hyperlink" Target="https://www.tcl3d.org/cawt/download/CawtReference-Ppt.html" TargetMode="External"/><Relationship Id="rId305" Type="http://schemas.openxmlformats.org/officeDocument/2006/relationships/hyperlink" Target="https://www.tcl3d.org/cawt/download/CawtReference-Ppt.html" TargetMode="External"/><Relationship Id="rId44" Type="http://schemas.openxmlformats.org/officeDocument/2006/relationships/hyperlink" Target="https://www.tcl3d.org/cawt/download/CawtReference-Cawt.html" TargetMode="External"/><Relationship Id="rId86" Type="http://schemas.openxmlformats.org/officeDocument/2006/relationships/hyperlink" Target="https://www.tcl3d.org/cawt/download/CawtReference-Office.html" TargetMode="External"/><Relationship Id="rId151" Type="http://schemas.openxmlformats.org/officeDocument/2006/relationships/hyperlink" Target="https://www.tcl3d.org/cawt/download/CawtReference-OneNote.html" TargetMode="External"/><Relationship Id="rId193" Type="http://schemas.openxmlformats.org/officeDocument/2006/relationships/hyperlink" Target="https://www.tcl3d.org/cawt/download/CawtReference-Outlook.html" TargetMode="External"/><Relationship Id="rId207" Type="http://schemas.openxmlformats.org/officeDocument/2006/relationships/hyperlink" Target="https://www.tcl3d.org/cawt/download/CawtReference-Outlook.html" TargetMode="External"/><Relationship Id="rId249" Type="http://schemas.openxmlformats.org/officeDocument/2006/relationships/hyperlink" Target="https://www.tcl3d.org/cawt/download/CawtReference-Ppt.html" TargetMode="External"/><Relationship Id="rId13" Type="http://schemas.openxmlformats.org/officeDocument/2006/relationships/hyperlink" Target="http://tdom.org/" TargetMode="External"/><Relationship Id="rId109" Type="http://schemas.openxmlformats.org/officeDocument/2006/relationships/hyperlink" Target="https://www.tcl3d.org/cawt/download/CawtReference-Office.html" TargetMode="External"/><Relationship Id="rId260" Type="http://schemas.openxmlformats.org/officeDocument/2006/relationships/hyperlink" Target="https://www.tcl3d.org/cawt/download/CawtReference-Ppt.html" TargetMode="External"/><Relationship Id="rId316" Type="http://schemas.openxmlformats.org/officeDocument/2006/relationships/hyperlink" Target="https://www.tcl3d.org/cawt/download/CawtReference-Reader.html" TargetMode="External"/><Relationship Id="rId55" Type="http://schemas.openxmlformats.org/officeDocument/2006/relationships/hyperlink" Target="https://www.tcl3d.org/cawt/download/CawtReference-Cawt.html" TargetMode="External"/><Relationship Id="rId97" Type="http://schemas.openxmlformats.org/officeDocument/2006/relationships/hyperlink" Target="https://www.tcl3d.org/cawt/download/CawtReference-Office.html" TargetMode="External"/><Relationship Id="rId120" Type="http://schemas.openxmlformats.org/officeDocument/2006/relationships/image" Target="media/image5.png"/><Relationship Id="rId162" Type="http://schemas.openxmlformats.org/officeDocument/2006/relationships/hyperlink" Target="https://www.tcl3d.org/cawt/download/CawtReference-OneNote.html" TargetMode="External"/><Relationship Id="rId218" Type="http://schemas.openxmlformats.org/officeDocument/2006/relationships/hyperlink" Target="https://www.tcl3d.org/cawt/download/CawtReference-Outlook.html" TargetMode="External"/><Relationship Id="rId271" Type="http://schemas.openxmlformats.org/officeDocument/2006/relationships/hyperlink" Target="https://www.tcl3d.org/cawt/download/CawtReference-Ppt.html" TargetMode="External"/><Relationship Id="rId24" Type="http://schemas.openxmlformats.org/officeDocument/2006/relationships/hyperlink" Target="https://www.tcl3d.org/cawt/download/CawtReference-Cawt.html" TargetMode="External"/><Relationship Id="rId66" Type="http://schemas.openxmlformats.org/officeDocument/2006/relationships/hyperlink" Target="https://www.tcl3d.org/cawt/download/CawtReference-Cawt.html" TargetMode="External"/><Relationship Id="rId131" Type="http://schemas.openxmlformats.org/officeDocument/2006/relationships/hyperlink" Target="https://www.tcl3d.org/cawt/download/CawtReference-Explorer.html" TargetMode="External"/><Relationship Id="rId327" Type="http://schemas.openxmlformats.org/officeDocument/2006/relationships/hyperlink" Target="https://www.tcl3d.org/cawt/download/CawtReference-Sapi.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11517-1EF8-4F42-8E29-F412FBF8F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16373</Words>
  <Characters>103156</Characters>
  <Application>Microsoft Office Word</Application>
  <DocSecurity>0</DocSecurity>
  <Lines>859</Lines>
  <Paragraphs>238</Paragraphs>
  <ScaleCrop>false</ScaleCrop>
  <HeadingPairs>
    <vt:vector size="2" baseType="variant">
      <vt:variant>
        <vt:lpstr>Titel</vt:lpstr>
      </vt:variant>
      <vt:variant>
        <vt:i4>1</vt:i4>
      </vt:variant>
    </vt:vector>
  </HeadingPairs>
  <TitlesOfParts>
    <vt:vector size="1" baseType="lpstr">
      <vt:lpstr>Cawt User Manual</vt:lpstr>
    </vt:vector>
  </TitlesOfParts>
  <Company>www.poSoft.de</Company>
  <LinksUpToDate>false</LinksUpToDate>
  <CharactersWithSpaces>119291</CharactersWithSpaces>
  <SharedDoc>false</SharedDoc>
  <HLinks>
    <vt:vector size="96" baseType="variant">
      <vt:variant>
        <vt:i4>917578</vt:i4>
      </vt:variant>
      <vt:variant>
        <vt:i4>180</vt:i4>
      </vt:variant>
      <vt:variant>
        <vt:i4>0</vt:i4>
      </vt:variant>
      <vt:variant>
        <vt:i4>5</vt:i4>
      </vt:variant>
      <vt:variant>
        <vt:lpwstr>http://wiki.tcl.tk/14</vt:lpwstr>
      </vt:variant>
      <vt:variant>
        <vt:lpwstr/>
      </vt:variant>
      <vt:variant>
        <vt:i4>3932219</vt:i4>
      </vt:variant>
      <vt:variant>
        <vt:i4>177</vt:i4>
      </vt:variant>
      <vt:variant>
        <vt:i4>0</vt:i4>
      </vt:variant>
      <vt:variant>
        <vt:i4>5</vt:i4>
      </vt:variant>
      <vt:variant>
        <vt:lpwstr>https://meta.wikimedia.org/wiki/Help:Table</vt:lpwstr>
      </vt:variant>
      <vt:variant>
        <vt:lpwstr/>
      </vt:variant>
      <vt:variant>
        <vt:i4>7864421</vt:i4>
      </vt:variant>
      <vt:variant>
        <vt:i4>174</vt:i4>
      </vt:variant>
      <vt:variant>
        <vt:i4>0</vt:i4>
      </vt:variant>
      <vt:variant>
        <vt:i4>5</vt:i4>
      </vt:variant>
      <vt:variant>
        <vt:lpwstr>http://docs.activestate.com/activetcl/8.6/tcl/img/doc/img-raw.html</vt:lpwstr>
      </vt:variant>
      <vt:variant>
        <vt:lpwstr/>
      </vt:variant>
      <vt:variant>
        <vt:i4>6226002</vt:i4>
      </vt:variant>
      <vt:variant>
        <vt:i4>171</vt:i4>
      </vt:variant>
      <vt:variant>
        <vt:i4>0</vt:i4>
      </vt:variant>
      <vt:variant>
        <vt:i4>5</vt:i4>
      </vt:variant>
      <vt:variant>
        <vt:lpwstr>http://www.mathworks.com/help/pdf_doc/matlab/matfile_format.pdf</vt:lpwstr>
      </vt:variant>
      <vt:variant>
        <vt:lpwstr/>
      </vt:variant>
      <vt:variant>
        <vt:i4>917569</vt:i4>
      </vt:variant>
      <vt:variant>
        <vt:i4>159</vt:i4>
      </vt:variant>
      <vt:variant>
        <vt:i4>0</vt:i4>
      </vt:variant>
      <vt:variant>
        <vt:i4>5</vt:i4>
      </vt:variant>
      <vt:variant>
        <vt:lpwstr>http://www.bawt.tcl3d.org/index.html</vt:lpwstr>
      </vt:variant>
      <vt:variant>
        <vt:lpwstr/>
      </vt:variant>
      <vt:variant>
        <vt:i4>6881380</vt:i4>
      </vt:variant>
      <vt:variant>
        <vt:i4>153</vt:i4>
      </vt:variant>
      <vt:variant>
        <vt:i4>0</vt:i4>
      </vt:variant>
      <vt:variant>
        <vt:i4>5</vt:i4>
      </vt:variant>
      <vt:variant>
        <vt:lpwstr>http://sourceforge.net/projects/tcllib/</vt:lpwstr>
      </vt:variant>
      <vt:variant>
        <vt:lpwstr/>
      </vt:variant>
      <vt:variant>
        <vt:i4>1310743</vt:i4>
      </vt:variant>
      <vt:variant>
        <vt:i4>150</vt:i4>
      </vt:variant>
      <vt:variant>
        <vt:i4>0</vt:i4>
      </vt:variant>
      <vt:variant>
        <vt:i4>5</vt:i4>
      </vt:variant>
      <vt:variant>
        <vt:lpwstr>https://ruff.magicsplat.com/</vt:lpwstr>
      </vt:variant>
      <vt:variant>
        <vt:lpwstr/>
      </vt:variant>
      <vt:variant>
        <vt:i4>8257651</vt:i4>
      </vt:variant>
      <vt:variant>
        <vt:i4>147</vt:i4>
      </vt:variant>
      <vt:variant>
        <vt:i4>0</vt:i4>
      </vt:variant>
      <vt:variant>
        <vt:i4>5</vt:i4>
      </vt:variant>
      <vt:variant>
        <vt:lpwstr>http://www.nemethi.de/</vt:lpwstr>
      </vt:variant>
      <vt:variant>
        <vt:lpwstr/>
      </vt:variant>
      <vt:variant>
        <vt:i4>6881380</vt:i4>
      </vt:variant>
      <vt:variant>
        <vt:i4>144</vt:i4>
      </vt:variant>
      <vt:variant>
        <vt:i4>0</vt:i4>
      </vt:variant>
      <vt:variant>
        <vt:i4>5</vt:i4>
      </vt:variant>
      <vt:variant>
        <vt:lpwstr>http://sourceforge.net/projects/tcllib/</vt:lpwstr>
      </vt:variant>
      <vt:variant>
        <vt:lpwstr/>
      </vt:variant>
      <vt:variant>
        <vt:i4>2621498</vt:i4>
      </vt:variant>
      <vt:variant>
        <vt:i4>141</vt:i4>
      </vt:variant>
      <vt:variant>
        <vt:i4>0</vt:i4>
      </vt:variant>
      <vt:variant>
        <vt:i4>5</vt:i4>
      </vt:variant>
      <vt:variant>
        <vt:lpwstr>http://www.posoft.de/html/extTkImg.html</vt:lpwstr>
      </vt:variant>
      <vt:variant>
        <vt:lpwstr/>
      </vt:variant>
      <vt:variant>
        <vt:i4>2949231</vt:i4>
      </vt:variant>
      <vt:variant>
        <vt:i4>138</vt:i4>
      </vt:variant>
      <vt:variant>
        <vt:i4>0</vt:i4>
      </vt:variant>
      <vt:variant>
        <vt:i4>5</vt:i4>
      </vt:variant>
      <vt:variant>
        <vt:lpwstr>http://sourceforge.net/projects/tkimg/</vt:lpwstr>
      </vt:variant>
      <vt:variant>
        <vt:lpwstr/>
      </vt:variant>
      <vt:variant>
        <vt:i4>4390920</vt:i4>
      </vt:variant>
      <vt:variant>
        <vt:i4>135</vt:i4>
      </vt:variant>
      <vt:variant>
        <vt:i4>0</vt:i4>
      </vt:variant>
      <vt:variant>
        <vt:i4>5</vt:i4>
      </vt:variant>
      <vt:variant>
        <vt:lpwstr>http://tdom.org/</vt:lpwstr>
      </vt:variant>
      <vt:variant>
        <vt:lpwstr/>
      </vt:variant>
      <vt:variant>
        <vt:i4>4259917</vt:i4>
      </vt:variant>
      <vt:variant>
        <vt:i4>132</vt:i4>
      </vt:variant>
      <vt:variant>
        <vt:i4>0</vt:i4>
      </vt:variant>
      <vt:variant>
        <vt:i4>5</vt:i4>
      </vt:variant>
      <vt:variant>
        <vt:lpwstr>http://twapi.magicsplat.com/</vt:lpwstr>
      </vt:variant>
      <vt:variant>
        <vt:lpwstr/>
      </vt:variant>
      <vt:variant>
        <vt:i4>3276849</vt:i4>
      </vt:variant>
      <vt:variant>
        <vt:i4>120</vt:i4>
      </vt:variant>
      <vt:variant>
        <vt:i4>0</vt:i4>
      </vt:variant>
      <vt:variant>
        <vt:i4>5</vt:i4>
      </vt:variant>
      <vt:variant>
        <vt:lpwstr>http://www.cawt.tcl3d.org/</vt:lpwstr>
      </vt:variant>
      <vt:variant>
        <vt:lpwstr/>
      </vt:variant>
      <vt:variant>
        <vt:i4>3539066</vt:i4>
      </vt:variant>
      <vt:variant>
        <vt:i4>117</vt:i4>
      </vt:variant>
      <vt:variant>
        <vt:i4>0</vt:i4>
      </vt:variant>
      <vt:variant>
        <vt:i4>5</vt:i4>
      </vt:variant>
      <vt:variant>
        <vt:lpwstr>https://sourceforge.net/projects/cawt/</vt:lpwstr>
      </vt:variant>
      <vt:variant>
        <vt:lpwstr/>
      </vt:variant>
      <vt:variant>
        <vt:i4>4259917</vt:i4>
      </vt:variant>
      <vt:variant>
        <vt:i4>114</vt:i4>
      </vt:variant>
      <vt:variant>
        <vt:i4>0</vt:i4>
      </vt:variant>
      <vt:variant>
        <vt:i4>5</vt:i4>
      </vt:variant>
      <vt:variant>
        <vt:lpwstr>http://twapi.magicsplat.com/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Cawt User Manual</dc:title>
  <dc:subject/>
  <dc:creator>Paul Obermeier</dc:creator>
  <cp:keywords/>
  <cp:lastModifiedBy>Paul Obermeier</cp:lastModifiedBy>
  <cp:revision>3</cp:revision>
  <cp:lastPrinted>2012-11-24T12:35:00Z</cp:lastPrinted>
  <dcterms:created xsi:type="dcterms:W3CDTF">2025-07-11T23:12:00Z</dcterms:created>
  <dcterms:modified xsi:type="dcterms:W3CDTF">2025-07-12T21:47:00Z</dcterms:modified>
</cp:coreProperties>
</file>